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E63" w:rsidRDefault="00A13993" w:rsidP="00A13E63">
      <w:pPr>
        <w:ind w:right="-425"/>
        <w:rPr>
          <w:sz w:val="16"/>
          <w:szCs w:val="16"/>
        </w:rPr>
      </w:pPr>
      <w:bookmarkStart w:id="0" w:name="_Ref56251018"/>
      <w:bookmarkStart w:id="1" w:name="_Ref56251020"/>
      <w:bookmarkStart w:id="2" w:name="_Ref57046967"/>
      <w:bookmarkStart w:id="3" w:name="_Ref57322917"/>
      <w:bookmarkStart w:id="4" w:name="_Ref57322919"/>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style="mso-next-textbox:#Надпись 2">
              <w:txbxContent>
                <w:p w:rsidR="00892D7B" w:rsidRPr="00405E68" w:rsidRDefault="00D766F8" w:rsidP="00A13E63">
                  <w:pPr>
                    <w:spacing w:line="240" w:lineRule="auto"/>
                    <w:ind w:right="-23"/>
                    <w:rPr>
                      <w:rFonts w:ascii="Helios" w:hAnsi="Helios"/>
                      <w:sz w:val="12"/>
                      <w:szCs w:val="12"/>
                    </w:rPr>
                  </w:pPr>
                  <w:r>
                    <w:rPr>
                      <w:rFonts w:ascii="Helios" w:hAnsi="Helios"/>
                      <w:noProof/>
                      <w:sz w:val="12"/>
                      <w:szCs w:val="12"/>
                      <w:lang w:eastAsia="ru-RU"/>
                    </w:rPr>
                    <w:drawing>
                      <wp:inline distT="0" distB="0" distL="0" distR="0" wp14:anchorId="666FDB96" wp14:editId="6C480246">
                        <wp:extent cx="2162175" cy="771525"/>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162175" cy="771525"/>
                                </a:xfrm>
                                <a:prstGeom prst="rect">
                                  <a:avLst/>
                                </a:prstGeom>
                                <a:noFill/>
                                <a:ln>
                                  <a:noFill/>
                                </a:ln>
                              </pic:spPr>
                            </pic:pic>
                          </a:graphicData>
                        </a:graphic>
                      </wp:inline>
                    </w:drawing>
                  </w:r>
                </w:p>
              </w:txbxContent>
            </v:textbox>
            <w10:wrap type="square" anchorx="margin"/>
          </v:shape>
        </w:pict>
      </w:r>
      <w:r w:rsidR="00A13E63">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517550" w:rsidRDefault="007556FF" w:rsidP="007556FF">
      <w:pPr>
        <w:pStyle w:val="affffffe"/>
        <w:suppressAutoHyphens/>
        <w:jc w:val="center"/>
        <w:rPr>
          <w:rFonts w:ascii="Helios-Regular" w:hAnsi="Helios-Regular" w:cs="Helios-Regular"/>
          <w:spacing w:val="4"/>
          <w:sz w:val="14"/>
          <w:szCs w:val="14"/>
          <w:lang w:val="en-US"/>
        </w:rPr>
      </w:pPr>
    </w:p>
    <w:p w:rsidR="007556FF" w:rsidRPr="00517550" w:rsidRDefault="007556FF" w:rsidP="007556FF">
      <w:pPr>
        <w:ind w:left="5670" w:firstLine="0"/>
        <w:jc w:val="center"/>
        <w:rPr>
          <w:sz w:val="24"/>
          <w:szCs w:val="24"/>
          <w:lang w:val="en-US"/>
        </w:rPr>
      </w:pPr>
    </w:p>
    <w:p w:rsidR="007556FF" w:rsidRPr="00517550" w:rsidRDefault="007556FF" w:rsidP="007556FF">
      <w:pPr>
        <w:jc w:val="center"/>
        <w:rPr>
          <w:rFonts w:ascii="Arial" w:hAnsi="Arial" w:cs="Arial"/>
          <w:noProof/>
          <w:sz w:val="18"/>
          <w:szCs w:val="18"/>
          <w:lang w:val="en-US"/>
        </w:rPr>
      </w:pPr>
    </w:p>
    <w:p w:rsidR="005C08CA" w:rsidRDefault="005C08CA" w:rsidP="007556FF">
      <w:pPr>
        <w:ind w:left="5670" w:firstLine="0"/>
        <w:jc w:val="center"/>
        <w:rPr>
          <w:sz w:val="24"/>
          <w:szCs w:val="24"/>
        </w:rPr>
      </w:pPr>
    </w:p>
    <w:p w:rsidR="007556FF" w:rsidRPr="007417E6" w:rsidRDefault="007556FF" w:rsidP="007556FF">
      <w:pPr>
        <w:ind w:left="5670" w:firstLine="0"/>
        <w:jc w:val="center"/>
        <w:rPr>
          <w:sz w:val="24"/>
          <w:szCs w:val="24"/>
        </w:rPr>
      </w:pPr>
      <w:r w:rsidRPr="007417E6">
        <w:rPr>
          <w:sz w:val="24"/>
          <w:szCs w:val="24"/>
        </w:rPr>
        <w:t>УТВЕРЖДАЮ:</w:t>
      </w:r>
    </w:p>
    <w:p w:rsidR="00D766F8" w:rsidRDefault="00D766F8" w:rsidP="00D766F8">
      <w:pPr>
        <w:spacing w:line="240" w:lineRule="auto"/>
        <w:jc w:val="right"/>
        <w:rPr>
          <w:sz w:val="24"/>
          <w:szCs w:val="24"/>
        </w:rPr>
      </w:pPr>
      <w:r>
        <w:rPr>
          <w:sz w:val="24"/>
          <w:szCs w:val="24"/>
        </w:rPr>
        <w:t>Председатель закупочной комиссии -</w:t>
      </w:r>
    </w:p>
    <w:p w:rsidR="00D766F8" w:rsidRPr="007D37B9" w:rsidRDefault="00D766F8" w:rsidP="00D766F8">
      <w:pPr>
        <w:spacing w:line="240" w:lineRule="auto"/>
        <w:jc w:val="right"/>
        <w:rPr>
          <w:sz w:val="24"/>
          <w:szCs w:val="24"/>
        </w:rPr>
      </w:pPr>
      <w:r w:rsidRPr="007D37B9">
        <w:rPr>
          <w:sz w:val="24"/>
          <w:szCs w:val="24"/>
        </w:rPr>
        <w:t>Начальник управления логистики и МТО</w:t>
      </w:r>
    </w:p>
    <w:p w:rsidR="00D766F8" w:rsidRPr="007D37B9" w:rsidRDefault="00D766F8" w:rsidP="00D766F8">
      <w:pPr>
        <w:spacing w:line="240" w:lineRule="auto"/>
        <w:jc w:val="right"/>
        <w:rPr>
          <w:sz w:val="24"/>
          <w:szCs w:val="24"/>
        </w:rPr>
      </w:pPr>
      <w:r w:rsidRPr="007D37B9">
        <w:rPr>
          <w:sz w:val="24"/>
          <w:szCs w:val="24"/>
        </w:rPr>
        <w:t xml:space="preserve"> филиала ОАО «МРСК Центра» - «Тамбовэнерго»</w:t>
      </w:r>
    </w:p>
    <w:p w:rsidR="00D766F8" w:rsidRPr="007D37B9" w:rsidRDefault="00D766F8" w:rsidP="00D766F8">
      <w:pPr>
        <w:spacing w:line="240" w:lineRule="auto"/>
        <w:jc w:val="right"/>
        <w:rPr>
          <w:sz w:val="24"/>
          <w:szCs w:val="24"/>
        </w:rPr>
      </w:pPr>
    </w:p>
    <w:p w:rsidR="00D766F8" w:rsidRPr="00C12FA4" w:rsidRDefault="00D766F8" w:rsidP="00D766F8">
      <w:pPr>
        <w:spacing w:line="240" w:lineRule="auto"/>
        <w:jc w:val="right"/>
        <w:rPr>
          <w:sz w:val="24"/>
          <w:szCs w:val="24"/>
        </w:rPr>
      </w:pPr>
      <w:r w:rsidRPr="007D37B9">
        <w:rPr>
          <w:sz w:val="24"/>
          <w:szCs w:val="24"/>
        </w:rPr>
        <w:t xml:space="preserve">          ____________ А.П.</w:t>
      </w:r>
      <w:r>
        <w:rPr>
          <w:sz w:val="24"/>
          <w:szCs w:val="24"/>
        </w:rPr>
        <w:t xml:space="preserve"> </w:t>
      </w:r>
      <w:r w:rsidRPr="007D37B9">
        <w:rPr>
          <w:sz w:val="24"/>
          <w:szCs w:val="24"/>
        </w:rPr>
        <w:t>Донских</w:t>
      </w:r>
    </w:p>
    <w:p w:rsidR="00D766F8" w:rsidRPr="00C12FA4" w:rsidRDefault="00D766F8" w:rsidP="00D766F8">
      <w:pPr>
        <w:spacing w:line="240" w:lineRule="auto"/>
        <w:jc w:val="right"/>
        <w:rPr>
          <w:sz w:val="24"/>
          <w:szCs w:val="24"/>
        </w:rPr>
      </w:pPr>
    </w:p>
    <w:p w:rsidR="00D766F8" w:rsidRPr="00C12FA4" w:rsidRDefault="00D766F8" w:rsidP="00D766F8">
      <w:pPr>
        <w:ind w:left="5670" w:firstLine="0"/>
        <w:jc w:val="right"/>
        <w:rPr>
          <w:sz w:val="24"/>
          <w:szCs w:val="24"/>
        </w:rPr>
      </w:pPr>
      <w:r w:rsidRPr="00C12FA4">
        <w:rPr>
          <w:sz w:val="24"/>
          <w:szCs w:val="24"/>
        </w:rPr>
        <w:t xml:space="preserve"> «____» ___________________ 201</w:t>
      </w:r>
      <w:r>
        <w:rPr>
          <w:sz w:val="24"/>
          <w:szCs w:val="24"/>
        </w:rPr>
        <w:t>6</w:t>
      </w:r>
      <w:r w:rsidRPr="00C12FA4">
        <w:rPr>
          <w:sz w:val="24"/>
          <w:szCs w:val="24"/>
        </w:rPr>
        <w:t xml:space="preserve"> г.</w:t>
      </w:r>
    </w:p>
    <w:p w:rsidR="007556FF" w:rsidRPr="00C12FA4" w:rsidRDefault="007556FF" w:rsidP="007556FF">
      <w:pPr>
        <w:ind w:firstLine="0"/>
        <w:jc w:val="left"/>
        <w:rPr>
          <w:sz w:val="24"/>
          <w:szCs w:val="24"/>
        </w:rPr>
      </w:pPr>
    </w:p>
    <w:p w:rsidR="007556FF" w:rsidRPr="00C12FA4" w:rsidRDefault="007556FF" w:rsidP="007556FF">
      <w:pPr>
        <w:spacing w:line="240" w:lineRule="auto"/>
        <w:ind w:left="6804" w:firstLine="0"/>
        <w:rPr>
          <w:b/>
          <w:kern w:val="36"/>
          <w:sz w:val="24"/>
          <w:szCs w:val="24"/>
        </w:rPr>
      </w:pPr>
      <w:r w:rsidRPr="00C12FA4">
        <w:rPr>
          <w:b/>
          <w:kern w:val="36"/>
          <w:sz w:val="24"/>
          <w:szCs w:val="24"/>
        </w:rPr>
        <w:t>Согласовано на заседании</w:t>
      </w:r>
    </w:p>
    <w:p w:rsidR="007556FF" w:rsidRPr="00C12FA4" w:rsidRDefault="007556FF" w:rsidP="007556FF">
      <w:pPr>
        <w:spacing w:line="240" w:lineRule="auto"/>
        <w:ind w:left="6804" w:firstLine="0"/>
        <w:rPr>
          <w:b/>
          <w:kern w:val="36"/>
          <w:sz w:val="24"/>
          <w:szCs w:val="24"/>
        </w:rPr>
      </w:pPr>
      <w:r w:rsidRPr="00C12FA4">
        <w:rPr>
          <w:b/>
          <w:kern w:val="36"/>
          <w:sz w:val="24"/>
          <w:szCs w:val="24"/>
        </w:rPr>
        <w:t>закупочной комиссии</w:t>
      </w:r>
    </w:p>
    <w:p w:rsidR="007556FF" w:rsidRPr="00C12FA4" w:rsidRDefault="007556FF" w:rsidP="007556FF">
      <w:pPr>
        <w:spacing w:line="240" w:lineRule="auto"/>
        <w:ind w:left="6804" w:firstLine="0"/>
        <w:rPr>
          <w:b/>
          <w:kern w:val="36"/>
          <w:sz w:val="24"/>
          <w:szCs w:val="24"/>
        </w:rPr>
      </w:pPr>
      <w:r w:rsidRPr="00C12FA4">
        <w:rPr>
          <w:b/>
          <w:kern w:val="36"/>
          <w:sz w:val="24"/>
          <w:szCs w:val="24"/>
        </w:rPr>
        <w:t>Протокол № ____________</w:t>
      </w:r>
    </w:p>
    <w:p w:rsidR="007556FF" w:rsidRPr="00C12FA4" w:rsidRDefault="007556FF" w:rsidP="007556FF">
      <w:pPr>
        <w:spacing w:line="240" w:lineRule="auto"/>
        <w:ind w:left="6804" w:firstLine="0"/>
        <w:rPr>
          <w:b/>
          <w:kern w:val="36"/>
          <w:sz w:val="24"/>
          <w:szCs w:val="24"/>
        </w:rPr>
      </w:pPr>
      <w:r w:rsidRPr="00C12FA4">
        <w:rPr>
          <w:b/>
          <w:kern w:val="36"/>
          <w:sz w:val="24"/>
          <w:szCs w:val="24"/>
        </w:rPr>
        <w:t>от «___» _______ 201</w:t>
      </w:r>
      <w:r w:rsidR="00862664">
        <w:rPr>
          <w:b/>
          <w:kern w:val="36"/>
          <w:sz w:val="24"/>
          <w:szCs w:val="24"/>
        </w:rPr>
        <w:t>6</w:t>
      </w:r>
      <w:r w:rsidRPr="00C12FA4">
        <w:rPr>
          <w:b/>
          <w:kern w:val="36"/>
          <w:sz w:val="24"/>
          <w:szCs w:val="24"/>
        </w:rPr>
        <w:t xml:space="preserve"> года</w:t>
      </w: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pStyle w:val="1f4"/>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717F60" w:rsidRPr="00C12FA4" w:rsidRDefault="00717F60" w:rsidP="00E71A48">
      <w:pPr>
        <w:pStyle w:val="1f4"/>
        <w:spacing w:line="264" w:lineRule="auto"/>
        <w:ind w:left="0" w:right="0"/>
        <w:jc w:val="center"/>
        <w:rPr>
          <w:rFonts w:ascii="Times New Roman" w:hAnsi="Times New Roman"/>
          <w:sz w:val="24"/>
          <w:szCs w:val="24"/>
        </w:rPr>
      </w:pPr>
    </w:p>
    <w:p w:rsidR="00717F60" w:rsidRPr="00C12FA4" w:rsidRDefault="00717F60" w:rsidP="00E71A48">
      <w:pPr>
        <w:pStyle w:val="1f4"/>
        <w:spacing w:line="264" w:lineRule="auto"/>
        <w:ind w:left="0" w:right="0"/>
        <w:jc w:val="center"/>
        <w:rPr>
          <w:rFonts w:ascii="Times New Roman" w:hAnsi="Times New Roman"/>
          <w:b/>
          <w:sz w:val="24"/>
          <w:szCs w:val="24"/>
        </w:rPr>
      </w:pPr>
      <w:r w:rsidRPr="00C12FA4">
        <w:rPr>
          <w:rFonts w:ascii="Times New Roman" w:hAnsi="Times New Roman"/>
          <w:b/>
          <w:sz w:val="24"/>
          <w:szCs w:val="24"/>
        </w:rPr>
        <w:t>ОТКРЫТЫЙ ЗАПРОС ПРЕДЛОЖЕНИЙ</w:t>
      </w:r>
    </w:p>
    <w:p w:rsidR="00717F60" w:rsidRPr="00C12FA4" w:rsidRDefault="00717F60" w:rsidP="007556FF">
      <w:pPr>
        <w:spacing w:line="264" w:lineRule="auto"/>
        <w:ind w:firstLine="0"/>
        <w:jc w:val="center"/>
        <w:rPr>
          <w:b/>
          <w:sz w:val="24"/>
          <w:szCs w:val="24"/>
        </w:rPr>
      </w:pPr>
      <w:r w:rsidRPr="00C12FA4">
        <w:rPr>
          <w:b/>
          <w:sz w:val="24"/>
          <w:szCs w:val="24"/>
        </w:rPr>
        <w:t xml:space="preserve">на право заключения </w:t>
      </w:r>
      <w:r w:rsidR="00D766F8" w:rsidRPr="00D766F8">
        <w:rPr>
          <w:b/>
          <w:sz w:val="24"/>
          <w:szCs w:val="24"/>
        </w:rPr>
        <w:t>Договора на оказание услуг по  техническому обслуживанию и ремонту автотранспортной техники для нужд ПАО «МРСК Центра» (филиала «Тамбовэнерго»)</w:t>
      </w:r>
    </w:p>
    <w:p w:rsidR="007556FF" w:rsidRPr="00C12FA4"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C12FA4"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 xml:space="preserve"> «ОБЩАЯ</w:t>
      </w:r>
      <w:r w:rsidR="00B51A18" w:rsidRPr="00C12FA4">
        <w:rPr>
          <w:rFonts w:ascii="Times New Roman" w:eastAsia="Times New Roman" w:hAnsi="Times New Roman" w:cs="Times New Roman"/>
          <w:b/>
          <w:caps/>
        </w:rPr>
        <w:t>,</w:t>
      </w:r>
      <w:r w:rsidRPr="00C12FA4">
        <w:rPr>
          <w:rFonts w:ascii="Times New Roman" w:eastAsia="Times New Roman" w:hAnsi="Times New Roman" w:cs="Times New Roman"/>
          <w:b/>
          <w:caps/>
        </w:rPr>
        <w:t xml:space="preserve"> КОММЕРЧЕСКАЯ</w:t>
      </w:r>
      <w:r w:rsidR="00B51A18" w:rsidRPr="00C12FA4">
        <w:rPr>
          <w:rFonts w:ascii="Times New Roman" w:eastAsia="Times New Roman" w:hAnsi="Times New Roman" w:cs="Times New Roman"/>
          <w:b/>
          <w:caps/>
        </w:rPr>
        <w:t xml:space="preserve"> и техническая</w:t>
      </w:r>
      <w:r w:rsidRPr="00C12FA4">
        <w:rPr>
          <w:rFonts w:ascii="Times New Roman" w:eastAsia="Times New Roman" w:hAnsi="Times New Roman" w:cs="Times New Roman"/>
          <w:b/>
          <w:caps/>
        </w:rPr>
        <w:t xml:space="preserve"> ЧАСТИ»</w:t>
      </w:r>
      <w:r w:rsidRPr="00C12FA4">
        <w:rPr>
          <w:rFonts w:ascii="Times New Roman" w:hAnsi="Times New Roman" w:cs="Times New Roman"/>
        </w:rPr>
        <w:t xml:space="preserve"> </w:t>
      </w: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556FF" w:rsidRDefault="007556FF" w:rsidP="00E71A48">
      <w:pPr>
        <w:spacing w:line="264" w:lineRule="auto"/>
        <w:ind w:firstLine="0"/>
        <w:jc w:val="center"/>
        <w:rPr>
          <w:b/>
          <w:sz w:val="24"/>
          <w:szCs w:val="24"/>
        </w:rPr>
      </w:pPr>
    </w:p>
    <w:p w:rsidR="005C08CA" w:rsidRDefault="005C08CA" w:rsidP="00E71A48">
      <w:pPr>
        <w:spacing w:line="264" w:lineRule="auto"/>
        <w:ind w:firstLine="0"/>
        <w:jc w:val="center"/>
        <w:rPr>
          <w:b/>
          <w:sz w:val="24"/>
          <w:szCs w:val="24"/>
        </w:rPr>
      </w:pPr>
    </w:p>
    <w:p w:rsidR="005C08CA" w:rsidRPr="00C12FA4" w:rsidRDefault="005C08CA"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D77FC1" w:rsidRDefault="007556FF" w:rsidP="007556FF">
      <w:pPr>
        <w:spacing w:line="240" w:lineRule="auto"/>
        <w:ind w:firstLine="0"/>
        <w:jc w:val="center"/>
        <w:rPr>
          <w:sz w:val="24"/>
          <w:szCs w:val="24"/>
        </w:rPr>
      </w:pPr>
      <w:r w:rsidRPr="00C12FA4">
        <w:rPr>
          <w:sz w:val="24"/>
          <w:szCs w:val="24"/>
        </w:rPr>
        <w:t xml:space="preserve">г. </w:t>
      </w:r>
      <w:r w:rsidR="00D766F8">
        <w:rPr>
          <w:sz w:val="24"/>
          <w:szCs w:val="24"/>
        </w:rPr>
        <w:t>Тамбов</w:t>
      </w:r>
      <w:r w:rsidRPr="00C12FA4">
        <w:rPr>
          <w:sz w:val="24"/>
          <w:szCs w:val="24"/>
        </w:rPr>
        <w:br/>
        <w:t>201</w:t>
      </w:r>
      <w:r w:rsidR="00862664">
        <w:rPr>
          <w:sz w:val="24"/>
          <w:szCs w:val="24"/>
        </w:rPr>
        <w:t>6</w:t>
      </w:r>
      <w:r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3"/>
        <w:tabs>
          <w:tab w:val="left" w:pos="9639"/>
        </w:tabs>
        <w:spacing w:line="264" w:lineRule="auto"/>
        <w:ind w:right="2049"/>
        <w:rPr>
          <w:sz w:val="24"/>
          <w:szCs w:val="24"/>
        </w:rPr>
      </w:pPr>
      <w:r w:rsidRPr="00E71A48">
        <w:rPr>
          <w:sz w:val="24"/>
          <w:szCs w:val="24"/>
        </w:rPr>
        <w:lastRenderedPageBreak/>
        <w:t>СОДЕРЖАНИЕ</w:t>
      </w:r>
    </w:p>
    <w:p w:rsidR="00CC668E" w:rsidRDefault="0030533D">
      <w:pPr>
        <w:pStyle w:val="1f3"/>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CC668E">
        <w:rPr>
          <w:noProof/>
        </w:rPr>
        <w:t>1</w:t>
      </w:r>
      <w:r w:rsidR="00CC668E">
        <w:rPr>
          <w:rFonts w:asciiTheme="minorHAnsi" w:eastAsiaTheme="minorEastAsia" w:hAnsiTheme="minorHAnsi" w:cstheme="minorBidi"/>
          <w:b w:val="0"/>
          <w:caps w:val="0"/>
          <w:noProof/>
          <w:szCs w:val="22"/>
          <w:lang w:eastAsia="ru-RU"/>
        </w:rPr>
        <w:tab/>
      </w:r>
      <w:r w:rsidR="00CC668E">
        <w:rPr>
          <w:noProof/>
        </w:rPr>
        <w:t>Общие положения</w:t>
      </w:r>
      <w:r w:rsidR="00CC668E">
        <w:rPr>
          <w:noProof/>
        </w:rPr>
        <w:tab/>
      </w:r>
      <w:r>
        <w:rPr>
          <w:noProof/>
        </w:rPr>
        <w:fldChar w:fldCharType="begin"/>
      </w:r>
      <w:r w:rsidR="00CC668E">
        <w:rPr>
          <w:noProof/>
        </w:rPr>
        <w:instrText xml:space="preserve"> PAGEREF _Toc441131293 \h </w:instrText>
      </w:r>
      <w:r>
        <w:rPr>
          <w:noProof/>
        </w:rPr>
      </w:r>
      <w:r>
        <w:rPr>
          <w:noProof/>
        </w:rPr>
        <w:fldChar w:fldCharType="separate"/>
      </w:r>
      <w:r w:rsidR="002C3294">
        <w:rPr>
          <w:noProof/>
        </w:rPr>
        <w:t>4</w:t>
      </w:r>
      <w:r>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30533D">
        <w:rPr>
          <w:noProof/>
        </w:rPr>
        <w:fldChar w:fldCharType="begin"/>
      </w:r>
      <w:r>
        <w:rPr>
          <w:noProof/>
        </w:rPr>
        <w:instrText xml:space="preserve"> PAGEREF _Toc441131294 \h </w:instrText>
      </w:r>
      <w:r w:rsidR="0030533D">
        <w:rPr>
          <w:noProof/>
        </w:rPr>
      </w:r>
      <w:r w:rsidR="0030533D">
        <w:rPr>
          <w:noProof/>
        </w:rPr>
        <w:fldChar w:fldCharType="separate"/>
      </w:r>
      <w:r w:rsidR="002C3294">
        <w:rPr>
          <w:noProof/>
        </w:rPr>
        <w:t>4</w:t>
      </w:r>
      <w:r w:rsidR="0030533D">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30533D">
        <w:rPr>
          <w:noProof/>
        </w:rPr>
        <w:fldChar w:fldCharType="begin"/>
      </w:r>
      <w:r>
        <w:rPr>
          <w:noProof/>
        </w:rPr>
        <w:instrText xml:space="preserve"> PAGEREF _Toc441131295 \h </w:instrText>
      </w:r>
      <w:r w:rsidR="0030533D">
        <w:rPr>
          <w:noProof/>
        </w:rPr>
      </w:r>
      <w:r w:rsidR="0030533D">
        <w:rPr>
          <w:noProof/>
        </w:rPr>
        <w:fldChar w:fldCharType="separate"/>
      </w:r>
      <w:r w:rsidR="002C3294">
        <w:rPr>
          <w:noProof/>
        </w:rPr>
        <w:t>5</w:t>
      </w:r>
      <w:r w:rsidR="0030533D">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30533D">
        <w:rPr>
          <w:noProof/>
        </w:rPr>
        <w:fldChar w:fldCharType="begin"/>
      </w:r>
      <w:r>
        <w:rPr>
          <w:noProof/>
        </w:rPr>
        <w:instrText xml:space="preserve"> PAGEREF _Toc441131296 \h </w:instrText>
      </w:r>
      <w:r w:rsidR="0030533D">
        <w:rPr>
          <w:noProof/>
        </w:rPr>
      </w:r>
      <w:r w:rsidR="0030533D">
        <w:rPr>
          <w:noProof/>
        </w:rPr>
        <w:fldChar w:fldCharType="separate"/>
      </w:r>
      <w:r w:rsidR="002C3294">
        <w:rPr>
          <w:noProof/>
        </w:rPr>
        <w:t>6</w:t>
      </w:r>
      <w:r w:rsidR="0030533D">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30533D">
        <w:rPr>
          <w:noProof/>
        </w:rPr>
        <w:fldChar w:fldCharType="begin"/>
      </w:r>
      <w:r>
        <w:rPr>
          <w:noProof/>
        </w:rPr>
        <w:instrText xml:space="preserve"> PAGEREF _Toc441131297 \h </w:instrText>
      </w:r>
      <w:r w:rsidR="0030533D">
        <w:rPr>
          <w:noProof/>
        </w:rPr>
      </w:r>
      <w:r w:rsidR="0030533D">
        <w:rPr>
          <w:noProof/>
        </w:rPr>
        <w:fldChar w:fldCharType="separate"/>
      </w:r>
      <w:r w:rsidR="002C3294">
        <w:rPr>
          <w:noProof/>
        </w:rPr>
        <w:t>6</w:t>
      </w:r>
      <w:r w:rsidR="0030533D">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30533D">
        <w:rPr>
          <w:noProof/>
        </w:rPr>
        <w:fldChar w:fldCharType="begin"/>
      </w:r>
      <w:r>
        <w:rPr>
          <w:noProof/>
        </w:rPr>
        <w:instrText xml:space="preserve"> PAGEREF _Toc441131298 \h </w:instrText>
      </w:r>
      <w:r w:rsidR="0030533D">
        <w:rPr>
          <w:noProof/>
        </w:rPr>
      </w:r>
      <w:r w:rsidR="0030533D">
        <w:rPr>
          <w:noProof/>
        </w:rPr>
        <w:fldChar w:fldCharType="separate"/>
      </w:r>
      <w:r w:rsidR="002C3294">
        <w:rPr>
          <w:noProof/>
        </w:rPr>
        <w:t>7</w:t>
      </w:r>
      <w:r w:rsidR="0030533D">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услуг с разбиением заказа на лоты</w:t>
      </w:r>
      <w:r>
        <w:rPr>
          <w:noProof/>
        </w:rPr>
        <w:tab/>
      </w:r>
      <w:r w:rsidR="0030533D">
        <w:rPr>
          <w:noProof/>
        </w:rPr>
        <w:fldChar w:fldCharType="begin"/>
      </w:r>
      <w:r>
        <w:rPr>
          <w:noProof/>
        </w:rPr>
        <w:instrText xml:space="preserve"> PAGEREF _Toc441131299 \h </w:instrText>
      </w:r>
      <w:r w:rsidR="0030533D">
        <w:rPr>
          <w:noProof/>
        </w:rPr>
      </w:r>
      <w:r w:rsidR="0030533D">
        <w:rPr>
          <w:noProof/>
        </w:rPr>
        <w:fldChar w:fldCharType="separate"/>
      </w:r>
      <w:r w:rsidR="002C3294">
        <w:rPr>
          <w:noProof/>
        </w:rPr>
        <w:t>8</w:t>
      </w:r>
      <w:r w:rsidR="0030533D">
        <w:rPr>
          <w:noProof/>
        </w:rPr>
        <w:fldChar w:fldCharType="end"/>
      </w:r>
    </w:p>
    <w:p w:rsidR="00CC668E" w:rsidRDefault="00CC668E">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EA46A9">
        <w:rPr>
          <w:noProof/>
        </w:rPr>
        <w:t>Антикоррупционная оговорка, включаемая в проект договора</w:t>
      </w:r>
      <w:r>
        <w:rPr>
          <w:noProof/>
        </w:rPr>
        <w:tab/>
      </w:r>
      <w:r w:rsidR="0030533D">
        <w:rPr>
          <w:noProof/>
        </w:rPr>
        <w:fldChar w:fldCharType="begin"/>
      </w:r>
      <w:r>
        <w:rPr>
          <w:noProof/>
        </w:rPr>
        <w:instrText xml:space="preserve"> PAGEREF _Toc441131306 \h </w:instrText>
      </w:r>
      <w:r w:rsidR="0030533D">
        <w:rPr>
          <w:noProof/>
        </w:rPr>
      </w:r>
      <w:r w:rsidR="0030533D">
        <w:rPr>
          <w:noProof/>
        </w:rPr>
        <w:fldChar w:fldCharType="separate"/>
      </w:r>
      <w:r w:rsidR="002C3294">
        <w:rPr>
          <w:noProof/>
        </w:rPr>
        <w:t>10</w:t>
      </w:r>
      <w:r w:rsidR="0030533D">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30533D">
        <w:rPr>
          <w:noProof/>
        </w:rPr>
        <w:fldChar w:fldCharType="begin"/>
      </w:r>
      <w:r>
        <w:rPr>
          <w:noProof/>
        </w:rPr>
        <w:instrText xml:space="preserve"> PAGEREF _Toc441131307 \h </w:instrText>
      </w:r>
      <w:r w:rsidR="0030533D">
        <w:rPr>
          <w:noProof/>
        </w:rPr>
      </w:r>
      <w:r w:rsidR="0030533D">
        <w:rPr>
          <w:noProof/>
        </w:rPr>
        <w:fldChar w:fldCharType="separate"/>
      </w:r>
      <w:r w:rsidR="002C3294">
        <w:rPr>
          <w:noProof/>
        </w:rPr>
        <w:t>10</w:t>
      </w:r>
      <w:r w:rsidR="0030533D">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EA46A9">
        <w:rPr>
          <w:bCs w:val="0"/>
          <w:noProof/>
        </w:rPr>
        <w:t>Антикоррупционная оговорка, включаемая в проект договора</w:t>
      </w:r>
      <w:r>
        <w:rPr>
          <w:noProof/>
        </w:rPr>
        <w:tab/>
      </w:r>
      <w:r w:rsidR="0030533D">
        <w:rPr>
          <w:noProof/>
        </w:rPr>
        <w:fldChar w:fldCharType="begin"/>
      </w:r>
      <w:r>
        <w:rPr>
          <w:noProof/>
        </w:rPr>
        <w:instrText xml:space="preserve"> PAGEREF _Toc441131311 \h </w:instrText>
      </w:r>
      <w:r w:rsidR="0030533D">
        <w:rPr>
          <w:noProof/>
        </w:rPr>
      </w:r>
      <w:r w:rsidR="0030533D">
        <w:rPr>
          <w:noProof/>
        </w:rPr>
        <w:fldChar w:fldCharType="separate"/>
      </w:r>
      <w:r w:rsidR="002C3294">
        <w:rPr>
          <w:noProof/>
        </w:rPr>
        <w:t>10</w:t>
      </w:r>
      <w:r w:rsidR="0030533D">
        <w:rPr>
          <w:noProof/>
        </w:rPr>
        <w:fldChar w:fldCharType="end"/>
      </w:r>
    </w:p>
    <w:p w:rsidR="00CC668E" w:rsidRDefault="00CC668E">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30533D">
        <w:rPr>
          <w:noProof/>
        </w:rPr>
        <w:fldChar w:fldCharType="begin"/>
      </w:r>
      <w:r>
        <w:rPr>
          <w:noProof/>
        </w:rPr>
        <w:instrText xml:space="preserve"> PAGEREF _Toc441131315 \h </w:instrText>
      </w:r>
      <w:r w:rsidR="0030533D">
        <w:rPr>
          <w:noProof/>
        </w:rPr>
      </w:r>
      <w:r w:rsidR="0030533D">
        <w:rPr>
          <w:noProof/>
        </w:rPr>
        <w:fldChar w:fldCharType="separate"/>
      </w:r>
      <w:r w:rsidR="002C3294">
        <w:rPr>
          <w:noProof/>
        </w:rPr>
        <w:t>13</w:t>
      </w:r>
      <w:r w:rsidR="0030533D">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30533D">
        <w:rPr>
          <w:noProof/>
        </w:rPr>
        <w:fldChar w:fldCharType="begin"/>
      </w:r>
      <w:r>
        <w:rPr>
          <w:noProof/>
        </w:rPr>
        <w:instrText xml:space="preserve"> PAGEREF _Toc441131316 \h </w:instrText>
      </w:r>
      <w:r w:rsidR="0030533D">
        <w:rPr>
          <w:noProof/>
        </w:rPr>
      </w:r>
      <w:r w:rsidR="0030533D">
        <w:rPr>
          <w:noProof/>
        </w:rPr>
        <w:fldChar w:fldCharType="separate"/>
      </w:r>
      <w:r w:rsidR="002C3294">
        <w:rPr>
          <w:noProof/>
        </w:rPr>
        <w:t>13</w:t>
      </w:r>
      <w:r w:rsidR="0030533D">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30533D">
        <w:rPr>
          <w:noProof/>
        </w:rPr>
        <w:fldChar w:fldCharType="begin"/>
      </w:r>
      <w:r>
        <w:rPr>
          <w:noProof/>
        </w:rPr>
        <w:instrText xml:space="preserve"> PAGEREF _Toc441131319 \h </w:instrText>
      </w:r>
      <w:r w:rsidR="0030533D">
        <w:rPr>
          <w:noProof/>
        </w:rPr>
      </w:r>
      <w:r w:rsidR="0030533D">
        <w:rPr>
          <w:noProof/>
        </w:rPr>
        <w:fldChar w:fldCharType="separate"/>
      </w:r>
      <w:r w:rsidR="002C3294">
        <w:rPr>
          <w:noProof/>
        </w:rPr>
        <w:t>13</w:t>
      </w:r>
      <w:r w:rsidR="0030533D">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30533D">
        <w:rPr>
          <w:noProof/>
        </w:rPr>
        <w:fldChar w:fldCharType="begin"/>
      </w:r>
      <w:r>
        <w:rPr>
          <w:noProof/>
        </w:rPr>
        <w:instrText xml:space="preserve"> PAGEREF _Toc441131320 \h </w:instrText>
      </w:r>
      <w:r w:rsidR="0030533D">
        <w:rPr>
          <w:noProof/>
        </w:rPr>
      </w:r>
      <w:r w:rsidR="0030533D">
        <w:rPr>
          <w:noProof/>
        </w:rPr>
        <w:fldChar w:fldCharType="separate"/>
      </w:r>
      <w:r w:rsidR="002C3294">
        <w:rPr>
          <w:noProof/>
        </w:rPr>
        <w:t>14</w:t>
      </w:r>
      <w:r w:rsidR="0030533D">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30533D">
        <w:rPr>
          <w:noProof/>
        </w:rPr>
        <w:fldChar w:fldCharType="begin"/>
      </w:r>
      <w:r>
        <w:rPr>
          <w:noProof/>
        </w:rPr>
        <w:instrText xml:space="preserve"> PAGEREF _Toc441131335 \h </w:instrText>
      </w:r>
      <w:r w:rsidR="0030533D">
        <w:rPr>
          <w:noProof/>
        </w:rPr>
      </w:r>
      <w:r w:rsidR="0030533D">
        <w:rPr>
          <w:noProof/>
        </w:rPr>
        <w:fldChar w:fldCharType="separate"/>
      </w:r>
      <w:r w:rsidR="002C3294">
        <w:rPr>
          <w:noProof/>
        </w:rPr>
        <w:t>29</w:t>
      </w:r>
      <w:r w:rsidR="0030533D">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30533D">
        <w:rPr>
          <w:noProof/>
        </w:rPr>
        <w:fldChar w:fldCharType="begin"/>
      </w:r>
      <w:r>
        <w:rPr>
          <w:noProof/>
        </w:rPr>
        <w:instrText xml:space="preserve"> PAGEREF _Toc441131338 \h </w:instrText>
      </w:r>
      <w:r w:rsidR="0030533D">
        <w:rPr>
          <w:noProof/>
        </w:rPr>
      </w:r>
      <w:r w:rsidR="0030533D">
        <w:rPr>
          <w:noProof/>
        </w:rPr>
        <w:fldChar w:fldCharType="separate"/>
      </w:r>
      <w:r w:rsidR="002C3294">
        <w:rPr>
          <w:noProof/>
        </w:rPr>
        <w:t>30</w:t>
      </w:r>
      <w:r w:rsidR="0030533D">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30533D">
        <w:rPr>
          <w:noProof/>
        </w:rPr>
        <w:fldChar w:fldCharType="begin"/>
      </w:r>
      <w:r>
        <w:rPr>
          <w:noProof/>
        </w:rPr>
        <w:instrText xml:space="preserve"> PAGEREF _Toc441131339 \h </w:instrText>
      </w:r>
      <w:r w:rsidR="0030533D">
        <w:rPr>
          <w:noProof/>
        </w:rPr>
      </w:r>
      <w:r w:rsidR="0030533D">
        <w:rPr>
          <w:noProof/>
        </w:rPr>
        <w:fldChar w:fldCharType="separate"/>
      </w:r>
      <w:r w:rsidR="002C3294">
        <w:rPr>
          <w:noProof/>
        </w:rPr>
        <w:t>30</w:t>
      </w:r>
      <w:r w:rsidR="0030533D">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30533D">
        <w:rPr>
          <w:noProof/>
        </w:rPr>
        <w:fldChar w:fldCharType="begin"/>
      </w:r>
      <w:r>
        <w:rPr>
          <w:noProof/>
        </w:rPr>
        <w:instrText xml:space="preserve"> PAGEREF _Toc441131344 \h </w:instrText>
      </w:r>
      <w:r w:rsidR="0030533D">
        <w:rPr>
          <w:noProof/>
        </w:rPr>
      </w:r>
      <w:r w:rsidR="0030533D">
        <w:rPr>
          <w:noProof/>
        </w:rPr>
        <w:fldChar w:fldCharType="separate"/>
      </w:r>
      <w:r w:rsidR="002C3294">
        <w:rPr>
          <w:noProof/>
        </w:rPr>
        <w:t>32</w:t>
      </w:r>
      <w:r w:rsidR="0030533D">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30533D">
        <w:rPr>
          <w:noProof/>
        </w:rPr>
        <w:fldChar w:fldCharType="begin"/>
      </w:r>
      <w:r>
        <w:rPr>
          <w:noProof/>
        </w:rPr>
        <w:instrText xml:space="preserve"> PAGEREF _Toc441131345 \h </w:instrText>
      </w:r>
      <w:r w:rsidR="0030533D">
        <w:rPr>
          <w:noProof/>
        </w:rPr>
      </w:r>
      <w:r w:rsidR="0030533D">
        <w:rPr>
          <w:noProof/>
        </w:rPr>
        <w:fldChar w:fldCharType="separate"/>
      </w:r>
      <w:r w:rsidR="002C3294">
        <w:rPr>
          <w:noProof/>
        </w:rPr>
        <w:t>33</w:t>
      </w:r>
      <w:r w:rsidR="0030533D">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30533D">
        <w:rPr>
          <w:noProof/>
        </w:rPr>
        <w:fldChar w:fldCharType="begin"/>
      </w:r>
      <w:r>
        <w:rPr>
          <w:noProof/>
        </w:rPr>
        <w:instrText xml:space="preserve"> PAGEREF _Toc441131346 \h </w:instrText>
      </w:r>
      <w:r w:rsidR="0030533D">
        <w:rPr>
          <w:noProof/>
        </w:rPr>
      </w:r>
      <w:r w:rsidR="0030533D">
        <w:rPr>
          <w:noProof/>
        </w:rPr>
        <w:fldChar w:fldCharType="separate"/>
      </w:r>
      <w:r w:rsidR="002C3294">
        <w:rPr>
          <w:noProof/>
        </w:rPr>
        <w:t>34</w:t>
      </w:r>
      <w:r w:rsidR="0030533D">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30533D">
        <w:rPr>
          <w:noProof/>
        </w:rPr>
        <w:fldChar w:fldCharType="begin"/>
      </w:r>
      <w:r>
        <w:rPr>
          <w:noProof/>
        </w:rPr>
        <w:instrText xml:space="preserve"> PAGEREF _Toc441131347 \h </w:instrText>
      </w:r>
      <w:r w:rsidR="0030533D">
        <w:rPr>
          <w:noProof/>
        </w:rPr>
      </w:r>
      <w:r w:rsidR="0030533D">
        <w:rPr>
          <w:noProof/>
        </w:rPr>
        <w:fldChar w:fldCharType="separate"/>
      </w:r>
      <w:r w:rsidR="002C3294">
        <w:rPr>
          <w:noProof/>
        </w:rPr>
        <w:t>34</w:t>
      </w:r>
      <w:r w:rsidR="0030533D">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Исполнителя по Договору</w:t>
      </w:r>
      <w:r>
        <w:rPr>
          <w:noProof/>
        </w:rPr>
        <w:tab/>
      </w:r>
      <w:r w:rsidR="0030533D">
        <w:rPr>
          <w:noProof/>
        </w:rPr>
        <w:fldChar w:fldCharType="begin"/>
      </w:r>
      <w:r>
        <w:rPr>
          <w:noProof/>
        </w:rPr>
        <w:instrText xml:space="preserve"> PAGEREF _Toc441131348 \h </w:instrText>
      </w:r>
      <w:r w:rsidR="0030533D">
        <w:rPr>
          <w:noProof/>
        </w:rPr>
      </w:r>
      <w:r w:rsidR="0030533D">
        <w:rPr>
          <w:noProof/>
        </w:rPr>
        <w:fldChar w:fldCharType="separate"/>
      </w:r>
      <w:r w:rsidR="002C3294">
        <w:rPr>
          <w:noProof/>
        </w:rPr>
        <w:t>35</w:t>
      </w:r>
      <w:r w:rsidR="0030533D">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30533D">
        <w:rPr>
          <w:noProof/>
        </w:rPr>
        <w:fldChar w:fldCharType="begin"/>
      </w:r>
      <w:r>
        <w:rPr>
          <w:noProof/>
        </w:rPr>
        <w:instrText xml:space="preserve"> PAGEREF _Toc441131349 \h </w:instrText>
      </w:r>
      <w:r w:rsidR="0030533D">
        <w:rPr>
          <w:noProof/>
        </w:rPr>
      </w:r>
      <w:r w:rsidR="0030533D">
        <w:rPr>
          <w:noProof/>
        </w:rPr>
        <w:fldChar w:fldCharType="separate"/>
      </w:r>
      <w:r w:rsidR="002C3294">
        <w:rPr>
          <w:noProof/>
        </w:rPr>
        <w:t>35</w:t>
      </w:r>
      <w:r w:rsidR="0030533D">
        <w:rPr>
          <w:noProof/>
        </w:rPr>
        <w:fldChar w:fldCharType="end"/>
      </w:r>
    </w:p>
    <w:p w:rsidR="00CC668E" w:rsidRDefault="00CC668E">
      <w:pPr>
        <w:pStyle w:val="1f3"/>
        <w:rPr>
          <w:rFonts w:asciiTheme="minorHAnsi" w:eastAsiaTheme="minorEastAsia" w:hAnsiTheme="minorHAnsi" w:cstheme="minorBidi"/>
          <w:b w:val="0"/>
          <w:caps w:val="0"/>
          <w:noProof/>
          <w:szCs w:val="22"/>
          <w:lang w:eastAsia="ru-RU"/>
        </w:rPr>
      </w:pPr>
      <w:r w:rsidRPr="00EA46A9">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30533D">
        <w:rPr>
          <w:noProof/>
        </w:rPr>
        <w:fldChar w:fldCharType="begin"/>
      </w:r>
      <w:r>
        <w:rPr>
          <w:noProof/>
        </w:rPr>
        <w:instrText xml:space="preserve"> PAGEREF _Toc441131350 \h </w:instrText>
      </w:r>
      <w:r w:rsidR="0030533D">
        <w:rPr>
          <w:noProof/>
        </w:rPr>
      </w:r>
      <w:r w:rsidR="0030533D">
        <w:rPr>
          <w:noProof/>
        </w:rPr>
        <w:fldChar w:fldCharType="separate"/>
      </w:r>
      <w:r w:rsidR="002C3294">
        <w:rPr>
          <w:noProof/>
        </w:rPr>
        <w:t>36</w:t>
      </w:r>
      <w:r w:rsidR="0030533D">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закупаемых услуг</w:t>
      </w:r>
      <w:r>
        <w:rPr>
          <w:noProof/>
        </w:rPr>
        <w:tab/>
      </w:r>
      <w:r w:rsidR="0030533D">
        <w:rPr>
          <w:noProof/>
        </w:rPr>
        <w:fldChar w:fldCharType="begin"/>
      </w:r>
      <w:r>
        <w:rPr>
          <w:noProof/>
        </w:rPr>
        <w:instrText xml:space="preserve"> PAGEREF _Toc441131351 \h </w:instrText>
      </w:r>
      <w:r w:rsidR="0030533D">
        <w:rPr>
          <w:noProof/>
        </w:rPr>
      </w:r>
      <w:r w:rsidR="0030533D">
        <w:rPr>
          <w:noProof/>
        </w:rPr>
        <w:fldChar w:fldCharType="separate"/>
      </w:r>
      <w:r w:rsidR="002C3294">
        <w:rPr>
          <w:noProof/>
        </w:rPr>
        <w:t>36</w:t>
      </w:r>
      <w:r w:rsidR="0030533D">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Требование к закупаемым услугам</w:t>
      </w:r>
      <w:r>
        <w:rPr>
          <w:noProof/>
        </w:rPr>
        <w:tab/>
      </w:r>
      <w:r w:rsidR="0030533D">
        <w:rPr>
          <w:noProof/>
        </w:rPr>
        <w:fldChar w:fldCharType="begin"/>
      </w:r>
      <w:r>
        <w:rPr>
          <w:noProof/>
        </w:rPr>
        <w:instrText xml:space="preserve"> PAGEREF _Toc441131353 \h </w:instrText>
      </w:r>
      <w:r w:rsidR="0030533D">
        <w:rPr>
          <w:noProof/>
        </w:rPr>
      </w:r>
      <w:r w:rsidR="0030533D">
        <w:rPr>
          <w:noProof/>
        </w:rPr>
        <w:fldChar w:fldCharType="separate"/>
      </w:r>
      <w:r w:rsidR="002C3294">
        <w:rPr>
          <w:noProof/>
        </w:rPr>
        <w:t>36</w:t>
      </w:r>
      <w:r w:rsidR="0030533D">
        <w:rPr>
          <w:noProof/>
        </w:rPr>
        <w:fldChar w:fldCharType="end"/>
      </w:r>
    </w:p>
    <w:p w:rsidR="00CC668E" w:rsidRDefault="00CC668E">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30533D">
        <w:rPr>
          <w:noProof/>
        </w:rPr>
        <w:fldChar w:fldCharType="begin"/>
      </w:r>
      <w:r>
        <w:rPr>
          <w:noProof/>
        </w:rPr>
        <w:instrText xml:space="preserve"> PAGEREF _Toc441131355 \h </w:instrText>
      </w:r>
      <w:r w:rsidR="0030533D">
        <w:rPr>
          <w:noProof/>
        </w:rPr>
      </w:r>
      <w:r w:rsidR="0030533D">
        <w:rPr>
          <w:noProof/>
        </w:rPr>
        <w:fldChar w:fldCharType="separate"/>
      </w:r>
      <w:r w:rsidR="002C3294">
        <w:rPr>
          <w:noProof/>
        </w:rPr>
        <w:t>37</w:t>
      </w:r>
      <w:r w:rsidR="0030533D">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30533D">
        <w:rPr>
          <w:noProof/>
        </w:rPr>
        <w:fldChar w:fldCharType="begin"/>
      </w:r>
      <w:r>
        <w:rPr>
          <w:noProof/>
        </w:rPr>
        <w:instrText xml:space="preserve"> PAGEREF _Toc441131356 \h </w:instrText>
      </w:r>
      <w:r w:rsidR="0030533D">
        <w:rPr>
          <w:noProof/>
        </w:rPr>
      </w:r>
      <w:r w:rsidR="0030533D">
        <w:rPr>
          <w:noProof/>
        </w:rPr>
        <w:fldChar w:fldCharType="separate"/>
      </w:r>
      <w:r w:rsidR="002C3294">
        <w:rPr>
          <w:noProof/>
        </w:rPr>
        <w:t>37</w:t>
      </w:r>
      <w:r w:rsidR="0030533D">
        <w:rPr>
          <w:noProof/>
        </w:rPr>
        <w:fldChar w:fldCharType="end"/>
      </w:r>
    </w:p>
    <w:p w:rsidR="00CC668E" w:rsidRDefault="00CC668E">
      <w:pPr>
        <w:pStyle w:val="32"/>
        <w:rPr>
          <w:rFonts w:asciiTheme="minorHAnsi" w:eastAsiaTheme="minorEastAsia" w:hAnsiTheme="minorHAnsi" w:cstheme="minorBidi"/>
          <w:bCs w:val="0"/>
          <w:iCs w:val="0"/>
          <w:noProof/>
          <w:sz w:val="22"/>
          <w:szCs w:val="22"/>
          <w:lang w:eastAsia="ru-RU"/>
        </w:rPr>
      </w:pPr>
      <w:r>
        <w:rPr>
          <w:noProof/>
        </w:rPr>
        <w:t>5.1.1</w:t>
      </w:r>
      <w:r>
        <w:rPr>
          <w:rFonts w:asciiTheme="minorHAnsi" w:eastAsiaTheme="minorEastAsia" w:hAnsiTheme="minorHAnsi" w:cstheme="minorBidi"/>
          <w:bCs w:val="0"/>
          <w:iCs w:val="0"/>
          <w:noProof/>
          <w:sz w:val="22"/>
          <w:szCs w:val="22"/>
          <w:lang w:eastAsia="ru-RU"/>
        </w:rPr>
        <w:tab/>
      </w:r>
      <w:r>
        <w:rPr>
          <w:noProof/>
        </w:rPr>
        <w:t>Форма письма о подаче оферты</w:t>
      </w:r>
      <w:r>
        <w:rPr>
          <w:noProof/>
        </w:rPr>
        <w:tab/>
      </w:r>
      <w:r w:rsidR="0030533D">
        <w:rPr>
          <w:noProof/>
        </w:rPr>
        <w:fldChar w:fldCharType="begin"/>
      </w:r>
      <w:r>
        <w:rPr>
          <w:noProof/>
        </w:rPr>
        <w:instrText xml:space="preserve"> PAGEREF _Toc441131357 \h </w:instrText>
      </w:r>
      <w:r w:rsidR="0030533D">
        <w:rPr>
          <w:noProof/>
        </w:rPr>
      </w:r>
      <w:r w:rsidR="0030533D">
        <w:rPr>
          <w:noProof/>
        </w:rPr>
        <w:fldChar w:fldCharType="separate"/>
      </w:r>
      <w:r w:rsidR="002C3294">
        <w:rPr>
          <w:noProof/>
        </w:rPr>
        <w:t>37</w:t>
      </w:r>
      <w:r w:rsidR="0030533D">
        <w:rPr>
          <w:noProof/>
        </w:rPr>
        <w:fldChar w:fldCharType="end"/>
      </w:r>
    </w:p>
    <w:p w:rsidR="00CC668E" w:rsidRDefault="00CC668E">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30533D">
        <w:rPr>
          <w:noProof/>
        </w:rPr>
        <w:fldChar w:fldCharType="begin"/>
      </w:r>
      <w:r>
        <w:rPr>
          <w:noProof/>
        </w:rPr>
        <w:instrText xml:space="preserve"> PAGEREF _Toc441131359 \h </w:instrText>
      </w:r>
      <w:r w:rsidR="0030533D">
        <w:rPr>
          <w:noProof/>
        </w:rPr>
      </w:r>
      <w:r w:rsidR="0030533D">
        <w:rPr>
          <w:noProof/>
        </w:rPr>
        <w:fldChar w:fldCharType="separate"/>
      </w:r>
      <w:r w:rsidR="002C3294">
        <w:rPr>
          <w:noProof/>
        </w:rPr>
        <w:t>41</w:t>
      </w:r>
      <w:r w:rsidR="0030533D">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EA46A9">
        <w:rPr>
          <w:bCs w:val="0"/>
          <w:noProof/>
        </w:rPr>
        <w:t>услуг</w:t>
      </w:r>
      <w:r>
        <w:rPr>
          <w:noProof/>
        </w:rPr>
        <w:t xml:space="preserve"> (форма 2)</w:t>
      </w:r>
      <w:r>
        <w:rPr>
          <w:noProof/>
        </w:rPr>
        <w:tab/>
      </w:r>
      <w:r w:rsidR="0030533D">
        <w:rPr>
          <w:noProof/>
        </w:rPr>
        <w:fldChar w:fldCharType="begin"/>
      </w:r>
      <w:r>
        <w:rPr>
          <w:noProof/>
        </w:rPr>
        <w:instrText xml:space="preserve"> PAGEREF _Toc441131361 \h </w:instrText>
      </w:r>
      <w:r w:rsidR="0030533D">
        <w:rPr>
          <w:noProof/>
        </w:rPr>
      </w:r>
      <w:r w:rsidR="0030533D">
        <w:rPr>
          <w:noProof/>
        </w:rPr>
        <w:fldChar w:fldCharType="separate"/>
      </w:r>
      <w:r w:rsidR="002C3294">
        <w:rPr>
          <w:noProof/>
        </w:rPr>
        <w:t>43</w:t>
      </w:r>
      <w:r w:rsidR="0030533D">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sidRPr="00EA46A9">
        <w:rPr>
          <w:noProof/>
          <w:color w:val="000000"/>
        </w:rPr>
        <w:t>5.3</w:t>
      </w:r>
      <w:r>
        <w:rPr>
          <w:rFonts w:asciiTheme="minorHAnsi" w:eastAsiaTheme="minorEastAsia" w:hAnsiTheme="minorHAnsi" w:cstheme="minorBidi"/>
          <w:b w:val="0"/>
          <w:bCs w:val="0"/>
          <w:noProof/>
          <w:sz w:val="22"/>
          <w:szCs w:val="22"/>
          <w:lang w:eastAsia="ru-RU"/>
        </w:rPr>
        <w:tab/>
      </w:r>
      <w:r w:rsidRPr="00EA46A9">
        <w:rPr>
          <w:noProof/>
          <w:color w:val="000000"/>
        </w:rPr>
        <w:t>Техническое предложение (форма 3)</w:t>
      </w:r>
      <w:r>
        <w:rPr>
          <w:noProof/>
        </w:rPr>
        <w:tab/>
      </w:r>
      <w:r w:rsidR="0030533D">
        <w:rPr>
          <w:noProof/>
        </w:rPr>
        <w:fldChar w:fldCharType="begin"/>
      </w:r>
      <w:r>
        <w:rPr>
          <w:noProof/>
        </w:rPr>
        <w:instrText xml:space="preserve"> PAGEREF _Toc441131364 \h </w:instrText>
      </w:r>
      <w:r w:rsidR="0030533D">
        <w:rPr>
          <w:noProof/>
        </w:rPr>
      </w:r>
      <w:r w:rsidR="0030533D">
        <w:rPr>
          <w:noProof/>
        </w:rPr>
        <w:fldChar w:fldCharType="separate"/>
      </w:r>
      <w:r w:rsidR="002C3294">
        <w:rPr>
          <w:noProof/>
        </w:rPr>
        <w:t>46</w:t>
      </w:r>
      <w:r w:rsidR="0030533D">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оказания услуг (форма 4)</w:t>
      </w:r>
      <w:r>
        <w:rPr>
          <w:noProof/>
        </w:rPr>
        <w:tab/>
      </w:r>
      <w:r w:rsidR="0030533D">
        <w:rPr>
          <w:noProof/>
        </w:rPr>
        <w:fldChar w:fldCharType="begin"/>
      </w:r>
      <w:r>
        <w:rPr>
          <w:noProof/>
        </w:rPr>
        <w:instrText xml:space="preserve"> PAGEREF _Toc441131367 \h </w:instrText>
      </w:r>
      <w:r w:rsidR="0030533D">
        <w:rPr>
          <w:noProof/>
        </w:rPr>
      </w:r>
      <w:r w:rsidR="0030533D">
        <w:rPr>
          <w:noProof/>
        </w:rPr>
        <w:fldChar w:fldCharType="separate"/>
      </w:r>
      <w:r w:rsidR="002C3294">
        <w:rPr>
          <w:noProof/>
        </w:rPr>
        <w:t>48</w:t>
      </w:r>
      <w:r w:rsidR="0030533D">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График оплаты оказания услуг (форма 5)</w:t>
      </w:r>
      <w:r>
        <w:rPr>
          <w:noProof/>
        </w:rPr>
        <w:tab/>
      </w:r>
      <w:r w:rsidR="0030533D">
        <w:rPr>
          <w:noProof/>
        </w:rPr>
        <w:fldChar w:fldCharType="begin"/>
      </w:r>
      <w:r>
        <w:rPr>
          <w:noProof/>
        </w:rPr>
        <w:instrText xml:space="preserve"> PAGEREF _Toc441131370 \h </w:instrText>
      </w:r>
      <w:r w:rsidR="0030533D">
        <w:rPr>
          <w:noProof/>
        </w:rPr>
      </w:r>
      <w:r w:rsidR="0030533D">
        <w:rPr>
          <w:noProof/>
        </w:rPr>
        <w:fldChar w:fldCharType="separate"/>
      </w:r>
      <w:r w:rsidR="002C3294">
        <w:rPr>
          <w:noProof/>
        </w:rPr>
        <w:t>50</w:t>
      </w:r>
      <w:r w:rsidR="0030533D">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sidRPr="00EA46A9">
        <w:rPr>
          <w:noProof/>
          <w:color w:val="000000"/>
        </w:rPr>
        <w:t>5.6</w:t>
      </w:r>
      <w:r>
        <w:rPr>
          <w:rFonts w:asciiTheme="minorHAnsi" w:eastAsiaTheme="minorEastAsia" w:hAnsiTheme="minorHAnsi" w:cstheme="minorBidi"/>
          <w:b w:val="0"/>
          <w:bCs w:val="0"/>
          <w:noProof/>
          <w:sz w:val="22"/>
          <w:szCs w:val="22"/>
          <w:lang w:eastAsia="ru-RU"/>
        </w:rPr>
        <w:tab/>
      </w:r>
      <w:r w:rsidRPr="00EA46A9">
        <w:rPr>
          <w:noProof/>
          <w:color w:val="000000"/>
        </w:rPr>
        <w:t>Протокол разногласий к проекту Договора (форма 6)</w:t>
      </w:r>
      <w:r>
        <w:rPr>
          <w:noProof/>
        </w:rPr>
        <w:tab/>
      </w:r>
      <w:r w:rsidR="0030533D">
        <w:rPr>
          <w:noProof/>
        </w:rPr>
        <w:fldChar w:fldCharType="begin"/>
      </w:r>
      <w:r>
        <w:rPr>
          <w:noProof/>
        </w:rPr>
        <w:instrText xml:space="preserve"> PAGEREF _Toc441131373 \h </w:instrText>
      </w:r>
      <w:r w:rsidR="0030533D">
        <w:rPr>
          <w:noProof/>
        </w:rPr>
      </w:r>
      <w:r w:rsidR="0030533D">
        <w:rPr>
          <w:noProof/>
        </w:rPr>
        <w:fldChar w:fldCharType="separate"/>
      </w:r>
      <w:r w:rsidR="002C3294">
        <w:rPr>
          <w:noProof/>
        </w:rPr>
        <w:t>52</w:t>
      </w:r>
      <w:r w:rsidR="0030533D">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Анкета (форма 7)</w:t>
      </w:r>
      <w:r>
        <w:rPr>
          <w:noProof/>
        </w:rPr>
        <w:tab/>
      </w:r>
      <w:r w:rsidR="0030533D">
        <w:rPr>
          <w:noProof/>
        </w:rPr>
        <w:fldChar w:fldCharType="begin"/>
      </w:r>
      <w:r>
        <w:rPr>
          <w:noProof/>
        </w:rPr>
        <w:instrText xml:space="preserve"> PAGEREF _Toc441131376 \h </w:instrText>
      </w:r>
      <w:r w:rsidR="0030533D">
        <w:rPr>
          <w:noProof/>
        </w:rPr>
      </w:r>
      <w:r w:rsidR="0030533D">
        <w:rPr>
          <w:noProof/>
        </w:rPr>
        <w:fldChar w:fldCharType="separate"/>
      </w:r>
      <w:r w:rsidR="002C3294">
        <w:rPr>
          <w:noProof/>
        </w:rPr>
        <w:t>54</w:t>
      </w:r>
      <w:r w:rsidR="0030533D">
        <w:rPr>
          <w:noProof/>
        </w:rPr>
        <w:fldChar w:fldCharType="end"/>
      </w:r>
    </w:p>
    <w:p w:rsidR="00CC668E" w:rsidRDefault="00CC668E">
      <w:pPr>
        <w:pStyle w:val="32"/>
        <w:rPr>
          <w:rFonts w:asciiTheme="minorHAnsi" w:eastAsiaTheme="minorEastAsia" w:hAnsiTheme="minorHAnsi" w:cstheme="minorBidi"/>
          <w:bCs w:val="0"/>
          <w:iCs w:val="0"/>
          <w:noProof/>
          <w:sz w:val="22"/>
          <w:szCs w:val="22"/>
          <w:lang w:eastAsia="ru-RU"/>
        </w:rPr>
      </w:pPr>
      <w:r w:rsidRPr="00EA46A9">
        <w:rPr>
          <w:noProof/>
        </w:rPr>
        <w:t>5.7.1</w:t>
      </w:r>
      <w:r>
        <w:rPr>
          <w:rFonts w:asciiTheme="minorHAnsi" w:eastAsiaTheme="minorEastAsia" w:hAnsiTheme="minorHAnsi" w:cstheme="minorBidi"/>
          <w:bCs w:val="0"/>
          <w:iCs w:val="0"/>
          <w:noProof/>
          <w:sz w:val="22"/>
          <w:szCs w:val="22"/>
          <w:lang w:eastAsia="ru-RU"/>
        </w:rPr>
        <w:tab/>
      </w:r>
      <w:r w:rsidRPr="00EA46A9">
        <w:rPr>
          <w:noProof/>
        </w:rPr>
        <w:t>Форма Анкеты Участника</w:t>
      </w:r>
      <w:r>
        <w:rPr>
          <w:noProof/>
        </w:rPr>
        <w:tab/>
      </w:r>
      <w:r w:rsidR="0030533D">
        <w:rPr>
          <w:noProof/>
        </w:rPr>
        <w:fldChar w:fldCharType="begin"/>
      </w:r>
      <w:r>
        <w:rPr>
          <w:noProof/>
        </w:rPr>
        <w:instrText xml:space="preserve"> PAGEREF _Toc441131377 \h </w:instrText>
      </w:r>
      <w:r w:rsidR="0030533D">
        <w:rPr>
          <w:noProof/>
        </w:rPr>
      </w:r>
      <w:r w:rsidR="0030533D">
        <w:rPr>
          <w:noProof/>
        </w:rPr>
        <w:fldChar w:fldCharType="separate"/>
      </w:r>
      <w:r w:rsidR="002C3294">
        <w:rPr>
          <w:noProof/>
        </w:rPr>
        <w:t>54</w:t>
      </w:r>
      <w:r w:rsidR="0030533D">
        <w:rPr>
          <w:noProof/>
        </w:rPr>
        <w:fldChar w:fldCharType="end"/>
      </w:r>
    </w:p>
    <w:p w:rsidR="00CC668E" w:rsidRDefault="00CC668E">
      <w:pPr>
        <w:pStyle w:val="32"/>
        <w:rPr>
          <w:rFonts w:asciiTheme="minorHAnsi" w:eastAsiaTheme="minorEastAsia" w:hAnsiTheme="minorHAnsi" w:cstheme="minorBidi"/>
          <w:bCs w:val="0"/>
          <w:iCs w:val="0"/>
          <w:noProof/>
          <w:sz w:val="22"/>
          <w:szCs w:val="22"/>
          <w:lang w:eastAsia="ru-RU"/>
        </w:rPr>
      </w:pPr>
      <w:r w:rsidRPr="00EA46A9">
        <w:rPr>
          <w:noProof/>
        </w:rPr>
        <w:t>5.7.2</w:t>
      </w:r>
      <w:r>
        <w:rPr>
          <w:rFonts w:asciiTheme="minorHAnsi" w:eastAsiaTheme="minorEastAsia" w:hAnsiTheme="minorHAnsi" w:cstheme="minorBidi"/>
          <w:bCs w:val="0"/>
          <w:iCs w:val="0"/>
          <w:noProof/>
          <w:sz w:val="22"/>
          <w:szCs w:val="22"/>
          <w:lang w:eastAsia="ru-RU"/>
        </w:rPr>
        <w:tab/>
      </w:r>
      <w:r w:rsidRPr="00EA46A9">
        <w:rPr>
          <w:noProof/>
        </w:rPr>
        <w:t>Форма Декларации о соответствии Участника/соисполнителя/члена Коллективного участника критериям отнесения к субъектам малого и среднего предпринимательства (форма 7.1)</w:t>
      </w:r>
      <w:r>
        <w:rPr>
          <w:noProof/>
        </w:rPr>
        <w:tab/>
      </w:r>
      <w:r w:rsidR="0030533D">
        <w:rPr>
          <w:noProof/>
        </w:rPr>
        <w:fldChar w:fldCharType="begin"/>
      </w:r>
      <w:r>
        <w:rPr>
          <w:noProof/>
        </w:rPr>
        <w:instrText xml:space="preserve"> PAGEREF _Toc441131378 \h </w:instrText>
      </w:r>
      <w:r w:rsidR="0030533D">
        <w:rPr>
          <w:noProof/>
        </w:rPr>
      </w:r>
      <w:r w:rsidR="0030533D">
        <w:rPr>
          <w:noProof/>
        </w:rPr>
        <w:fldChar w:fldCharType="separate"/>
      </w:r>
      <w:r w:rsidR="002C3294">
        <w:rPr>
          <w:noProof/>
        </w:rPr>
        <w:t>56</w:t>
      </w:r>
      <w:r w:rsidR="0030533D">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8)</w:t>
      </w:r>
      <w:r>
        <w:rPr>
          <w:noProof/>
        </w:rPr>
        <w:tab/>
      </w:r>
      <w:r w:rsidR="0030533D">
        <w:rPr>
          <w:noProof/>
        </w:rPr>
        <w:fldChar w:fldCharType="begin"/>
      </w:r>
      <w:r>
        <w:rPr>
          <w:noProof/>
        </w:rPr>
        <w:instrText xml:space="preserve"> PAGEREF _Toc441131380 \h </w:instrText>
      </w:r>
      <w:r w:rsidR="0030533D">
        <w:rPr>
          <w:noProof/>
        </w:rPr>
      </w:r>
      <w:r w:rsidR="0030533D">
        <w:rPr>
          <w:noProof/>
        </w:rPr>
        <w:fldChar w:fldCharType="separate"/>
      </w:r>
      <w:r w:rsidR="002C3294">
        <w:rPr>
          <w:noProof/>
        </w:rPr>
        <w:t>60</w:t>
      </w:r>
      <w:r w:rsidR="0030533D">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Справка о материально-технических ресурсах (форма 9)</w:t>
      </w:r>
      <w:r>
        <w:rPr>
          <w:noProof/>
        </w:rPr>
        <w:tab/>
      </w:r>
      <w:r w:rsidR="0030533D">
        <w:rPr>
          <w:noProof/>
        </w:rPr>
        <w:fldChar w:fldCharType="begin"/>
      </w:r>
      <w:r>
        <w:rPr>
          <w:noProof/>
        </w:rPr>
        <w:instrText xml:space="preserve"> PAGEREF _Toc441131383 \h </w:instrText>
      </w:r>
      <w:r w:rsidR="0030533D">
        <w:rPr>
          <w:noProof/>
        </w:rPr>
      </w:r>
      <w:r w:rsidR="0030533D">
        <w:rPr>
          <w:noProof/>
        </w:rPr>
        <w:fldChar w:fldCharType="separate"/>
      </w:r>
      <w:r w:rsidR="002C3294">
        <w:rPr>
          <w:noProof/>
        </w:rPr>
        <w:t>63</w:t>
      </w:r>
      <w:r w:rsidR="0030533D">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10)</w:t>
      </w:r>
      <w:r>
        <w:rPr>
          <w:noProof/>
        </w:rPr>
        <w:tab/>
      </w:r>
      <w:r w:rsidR="0030533D">
        <w:rPr>
          <w:noProof/>
        </w:rPr>
        <w:fldChar w:fldCharType="begin"/>
      </w:r>
      <w:r>
        <w:rPr>
          <w:noProof/>
        </w:rPr>
        <w:instrText xml:space="preserve"> PAGEREF _Toc441131386 \h </w:instrText>
      </w:r>
      <w:r w:rsidR="0030533D">
        <w:rPr>
          <w:noProof/>
        </w:rPr>
      </w:r>
      <w:r w:rsidR="0030533D">
        <w:rPr>
          <w:noProof/>
        </w:rPr>
        <w:fldChar w:fldCharType="separate"/>
      </w:r>
      <w:r w:rsidR="002C3294">
        <w:rPr>
          <w:noProof/>
        </w:rPr>
        <w:t>65</w:t>
      </w:r>
      <w:r w:rsidR="0030533D">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lastRenderedPageBreak/>
        <w:t>5.11</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11)</w:t>
      </w:r>
      <w:r>
        <w:rPr>
          <w:noProof/>
        </w:rPr>
        <w:tab/>
      </w:r>
      <w:r w:rsidR="0030533D">
        <w:rPr>
          <w:noProof/>
        </w:rPr>
        <w:fldChar w:fldCharType="begin"/>
      </w:r>
      <w:r>
        <w:rPr>
          <w:noProof/>
        </w:rPr>
        <w:instrText xml:space="preserve"> PAGEREF _Toc441131389 \h </w:instrText>
      </w:r>
      <w:r w:rsidR="0030533D">
        <w:rPr>
          <w:noProof/>
        </w:rPr>
      </w:r>
      <w:r w:rsidR="0030533D">
        <w:rPr>
          <w:noProof/>
        </w:rPr>
        <w:fldChar w:fldCharType="separate"/>
      </w:r>
      <w:r w:rsidR="002C3294">
        <w:rPr>
          <w:noProof/>
        </w:rPr>
        <w:t>67</w:t>
      </w:r>
      <w:r w:rsidR="0030533D">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12)</w:t>
      </w:r>
      <w:r>
        <w:rPr>
          <w:noProof/>
        </w:rPr>
        <w:tab/>
      </w:r>
      <w:r w:rsidR="0030533D">
        <w:rPr>
          <w:noProof/>
        </w:rPr>
        <w:fldChar w:fldCharType="begin"/>
      </w:r>
      <w:r>
        <w:rPr>
          <w:noProof/>
        </w:rPr>
        <w:instrText xml:space="preserve"> PAGEREF _Toc441131392 \h </w:instrText>
      </w:r>
      <w:r w:rsidR="0030533D">
        <w:rPr>
          <w:noProof/>
        </w:rPr>
      </w:r>
      <w:r w:rsidR="0030533D">
        <w:rPr>
          <w:noProof/>
        </w:rPr>
        <w:fldChar w:fldCharType="separate"/>
      </w:r>
      <w:r w:rsidR="002C3294">
        <w:rPr>
          <w:noProof/>
        </w:rPr>
        <w:t>69</w:t>
      </w:r>
      <w:r w:rsidR="0030533D">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13)</w:t>
      </w:r>
      <w:r>
        <w:rPr>
          <w:noProof/>
        </w:rPr>
        <w:tab/>
      </w:r>
      <w:r w:rsidR="0030533D">
        <w:rPr>
          <w:noProof/>
        </w:rPr>
        <w:fldChar w:fldCharType="begin"/>
      </w:r>
      <w:r>
        <w:rPr>
          <w:noProof/>
        </w:rPr>
        <w:instrText xml:space="preserve"> PAGEREF _Toc441131395 \h </w:instrText>
      </w:r>
      <w:r w:rsidR="0030533D">
        <w:rPr>
          <w:noProof/>
        </w:rPr>
      </w:r>
      <w:r w:rsidR="0030533D">
        <w:rPr>
          <w:noProof/>
        </w:rPr>
        <w:fldChar w:fldCharType="separate"/>
      </w:r>
      <w:r w:rsidR="002C3294">
        <w:rPr>
          <w:noProof/>
        </w:rPr>
        <w:t>72</w:t>
      </w:r>
      <w:r w:rsidR="0030533D">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Соглашение о неустойке (форма 14)</w:t>
      </w:r>
      <w:r>
        <w:rPr>
          <w:noProof/>
        </w:rPr>
        <w:tab/>
      </w:r>
      <w:r w:rsidR="0030533D">
        <w:rPr>
          <w:noProof/>
        </w:rPr>
        <w:fldChar w:fldCharType="begin"/>
      </w:r>
      <w:r>
        <w:rPr>
          <w:noProof/>
        </w:rPr>
        <w:instrText xml:space="preserve"> PAGEREF _Toc441131398 \h </w:instrText>
      </w:r>
      <w:r w:rsidR="0030533D">
        <w:rPr>
          <w:noProof/>
        </w:rPr>
      </w:r>
      <w:r w:rsidR="0030533D">
        <w:rPr>
          <w:noProof/>
        </w:rPr>
        <w:fldChar w:fldCharType="separate"/>
      </w:r>
      <w:r w:rsidR="002C3294">
        <w:rPr>
          <w:noProof/>
        </w:rPr>
        <w:t>74</w:t>
      </w:r>
      <w:r w:rsidR="0030533D">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15)</w:t>
      </w:r>
      <w:r>
        <w:rPr>
          <w:noProof/>
        </w:rPr>
        <w:tab/>
      </w:r>
      <w:r w:rsidR="0030533D">
        <w:rPr>
          <w:noProof/>
        </w:rPr>
        <w:fldChar w:fldCharType="begin"/>
      </w:r>
      <w:r>
        <w:rPr>
          <w:noProof/>
        </w:rPr>
        <w:instrText xml:space="preserve"> PAGEREF _Toc441131401 \h </w:instrText>
      </w:r>
      <w:r w:rsidR="0030533D">
        <w:rPr>
          <w:noProof/>
        </w:rPr>
      </w:r>
      <w:r w:rsidR="0030533D">
        <w:rPr>
          <w:noProof/>
        </w:rPr>
        <w:fldChar w:fldCharType="separate"/>
      </w:r>
      <w:r w:rsidR="002C3294">
        <w:rPr>
          <w:noProof/>
        </w:rPr>
        <w:t>77</w:t>
      </w:r>
      <w:r w:rsidR="0030533D">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sidRPr="00EA46A9">
        <w:rPr>
          <w:noProof/>
          <w:color w:val="000000"/>
        </w:rPr>
        <w:t>5.16</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EA46A9">
        <w:rPr>
          <w:noProof/>
          <w:color w:val="000000"/>
        </w:rPr>
        <w:t>оказания услуг</w:t>
      </w:r>
      <w:r>
        <w:rPr>
          <w:noProof/>
        </w:rPr>
        <w:t xml:space="preserve"> между Участником и соисполнителями </w:t>
      </w:r>
      <w:r w:rsidRPr="00EA46A9">
        <w:rPr>
          <w:noProof/>
          <w:color w:val="000000"/>
        </w:rPr>
        <w:t>(форма 16)</w:t>
      </w:r>
      <w:r>
        <w:rPr>
          <w:noProof/>
        </w:rPr>
        <w:tab/>
      </w:r>
      <w:r w:rsidR="0030533D">
        <w:rPr>
          <w:noProof/>
        </w:rPr>
        <w:fldChar w:fldCharType="begin"/>
      </w:r>
      <w:r>
        <w:rPr>
          <w:noProof/>
        </w:rPr>
        <w:instrText xml:space="preserve"> PAGEREF _Toc441131404 \h </w:instrText>
      </w:r>
      <w:r w:rsidR="0030533D">
        <w:rPr>
          <w:noProof/>
        </w:rPr>
      </w:r>
      <w:r w:rsidR="0030533D">
        <w:rPr>
          <w:noProof/>
        </w:rPr>
        <w:fldChar w:fldCharType="separate"/>
      </w:r>
      <w:r w:rsidR="002C3294">
        <w:rPr>
          <w:noProof/>
        </w:rPr>
        <w:t>79</w:t>
      </w:r>
      <w:r w:rsidR="0030533D">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sidRPr="00EA46A9">
        <w:rPr>
          <w:noProof/>
          <w:color w:val="000000"/>
        </w:rPr>
        <w:t>5.17</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оказания услуг внутри коллективного Участника </w:t>
      </w:r>
      <w:r w:rsidRPr="00EA46A9">
        <w:rPr>
          <w:noProof/>
          <w:color w:val="000000"/>
        </w:rPr>
        <w:t>(форма 17)</w:t>
      </w:r>
      <w:r>
        <w:rPr>
          <w:noProof/>
        </w:rPr>
        <w:tab/>
      </w:r>
      <w:r w:rsidR="0030533D">
        <w:rPr>
          <w:noProof/>
        </w:rPr>
        <w:fldChar w:fldCharType="begin"/>
      </w:r>
      <w:r>
        <w:rPr>
          <w:noProof/>
        </w:rPr>
        <w:instrText xml:space="preserve"> PAGEREF _Toc441131407 \h </w:instrText>
      </w:r>
      <w:r w:rsidR="0030533D">
        <w:rPr>
          <w:noProof/>
        </w:rPr>
      </w:r>
      <w:r w:rsidR="0030533D">
        <w:rPr>
          <w:noProof/>
        </w:rPr>
        <w:fldChar w:fldCharType="separate"/>
      </w:r>
      <w:r w:rsidR="002C3294">
        <w:rPr>
          <w:noProof/>
        </w:rPr>
        <w:t>81</w:t>
      </w:r>
      <w:r w:rsidR="0030533D">
        <w:rPr>
          <w:noProof/>
        </w:rPr>
        <w:fldChar w:fldCharType="end"/>
      </w:r>
    </w:p>
    <w:p w:rsidR="00717F60" w:rsidRPr="00E71A48" w:rsidRDefault="0030533D"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1"/>
          <w:headerReference w:type="default" r:id="rId12"/>
          <w:footerReference w:type="even" r:id="rId13"/>
          <w:footerReference w:type="default" r:id="rId14"/>
          <w:headerReference w:type="first" r:id="rId15"/>
          <w:footerReference w:type="first" r:id="rId16"/>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750D4A">
      <w:pPr>
        <w:pStyle w:val="1"/>
        <w:tabs>
          <w:tab w:val="left" w:pos="426"/>
        </w:tabs>
        <w:spacing w:before="0" w:after="0" w:line="264" w:lineRule="auto"/>
        <w:ind w:left="0" w:hanging="11"/>
        <w:jc w:val="center"/>
        <w:rPr>
          <w:szCs w:val="24"/>
        </w:rPr>
      </w:pPr>
      <w:bookmarkStart w:id="6" w:name="__RefHeading__391_1298132286"/>
      <w:bookmarkStart w:id="7" w:name="_Toc441131293"/>
      <w:bookmarkEnd w:id="6"/>
      <w:r w:rsidRPr="00E71A48">
        <w:rPr>
          <w:szCs w:val="24"/>
        </w:rPr>
        <w:lastRenderedPageBreak/>
        <w:t>Общие положения</w:t>
      </w:r>
      <w:bookmarkEnd w:id="7"/>
    </w:p>
    <w:p w:rsidR="00717F60" w:rsidRPr="00E71A48" w:rsidRDefault="00717F60" w:rsidP="00750D4A">
      <w:pPr>
        <w:pStyle w:val="2"/>
        <w:tabs>
          <w:tab w:val="clear" w:pos="1700"/>
          <w:tab w:val="left" w:pos="567"/>
        </w:tabs>
        <w:spacing w:line="264" w:lineRule="auto"/>
      </w:pPr>
      <w:bookmarkStart w:id="8" w:name="__RefHeading__393_1298132286"/>
      <w:bookmarkStart w:id="9" w:name="_Toc441131294"/>
      <w:bookmarkEnd w:id="8"/>
      <w:r w:rsidRPr="00E71A48">
        <w:t>Общие сведения о процедуре запроса предложений</w:t>
      </w:r>
      <w:bookmarkEnd w:id="9"/>
    </w:p>
    <w:p w:rsidR="005B75A6" w:rsidRPr="005F228F"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r w:rsidRPr="007556FF">
        <w:rPr>
          <w:iCs/>
          <w:sz w:val="24"/>
          <w:szCs w:val="24"/>
        </w:rPr>
        <w:t xml:space="preserve">Заказчик, являющийся Организатором </w:t>
      </w:r>
      <w:r w:rsidRPr="00E71A48">
        <w:rPr>
          <w:iCs/>
          <w:sz w:val="24"/>
          <w:szCs w:val="24"/>
        </w:rPr>
        <w:t>запроса предложений</w:t>
      </w:r>
      <w:r w:rsidRPr="007556FF">
        <w:rPr>
          <w:iCs/>
          <w:sz w:val="24"/>
          <w:szCs w:val="24"/>
        </w:rPr>
        <w:t xml:space="preserve"> </w:t>
      </w:r>
      <w:r w:rsidR="007556FF" w:rsidRPr="007556FF">
        <w:rPr>
          <w:iCs/>
          <w:sz w:val="24"/>
          <w:szCs w:val="24"/>
        </w:rPr>
        <w:t xml:space="preserve">– ПАО «МРСК </w:t>
      </w:r>
      <w:r w:rsidR="007556FF" w:rsidRPr="00702B2C">
        <w:rPr>
          <w:iCs/>
          <w:sz w:val="24"/>
          <w:szCs w:val="24"/>
        </w:rPr>
        <w:t>Центра» (далее – Заказчик или Организатор)</w:t>
      </w:r>
      <w:r w:rsidRPr="00702B2C">
        <w:rPr>
          <w:iCs/>
          <w:sz w:val="24"/>
          <w:szCs w:val="24"/>
        </w:rPr>
        <w:t xml:space="preserve"> (почтовый адрес:</w:t>
      </w:r>
      <w:r w:rsidR="007556FF" w:rsidRPr="00702B2C">
        <w:rPr>
          <w:iCs/>
          <w:sz w:val="24"/>
          <w:szCs w:val="24"/>
        </w:rPr>
        <w:t xml:space="preserve"> РФ, 127018, г. Москва, ул. 2-я Ямская, 4</w:t>
      </w:r>
      <w:r w:rsidR="00EC1043">
        <w:rPr>
          <w:iCs/>
          <w:sz w:val="24"/>
          <w:szCs w:val="24"/>
        </w:rPr>
        <w:t>, с</w:t>
      </w:r>
      <w:r w:rsidRPr="00702B2C">
        <w:rPr>
          <w:iCs/>
          <w:sz w:val="24"/>
          <w:szCs w:val="24"/>
        </w:rPr>
        <w:t xml:space="preserve">екретарь Закупочной комиссии – </w:t>
      </w:r>
      <w:r w:rsidR="00D766F8" w:rsidRPr="00D766F8">
        <w:rPr>
          <w:iCs/>
          <w:sz w:val="24"/>
          <w:szCs w:val="24"/>
        </w:rPr>
        <w:t>ведущий специалист отдела закупочной деятельности Управления логистики и материально-технического обеспечения филиала ПАО «МРСК Центра» - «Тамбовэнерго» Кобелева Е.Ю., контактный телефон: (4752)56-95-67, адрес электронной почты</w:t>
      </w:r>
      <w:r w:rsidR="00D766F8" w:rsidRPr="00D766F8">
        <w:rPr>
          <w:iCs/>
          <w:sz w:val="24"/>
          <w:szCs w:val="24"/>
          <w:u w:val="single"/>
        </w:rPr>
        <w:t xml:space="preserve"> kobeleva.ey@mrsk-1.ru.</w:t>
      </w:r>
      <w:r w:rsidR="00D766F8" w:rsidRPr="00D766F8">
        <w:rPr>
          <w:iCs/>
          <w:sz w:val="24"/>
          <w:szCs w:val="24"/>
        </w:rPr>
        <w:t xml:space="preserve">, ответственное лицо – Кобелева Елена Юрьевна, контактный телефон - (4752)56-95-67, адрес электронной почты: </w:t>
      </w:r>
      <w:r w:rsidR="00D766F8" w:rsidRPr="00D766F8">
        <w:rPr>
          <w:iCs/>
          <w:sz w:val="24"/>
          <w:szCs w:val="24"/>
          <w:u w:val="single"/>
        </w:rPr>
        <w:t>kobeleva.ey@mrsk-1.ru</w:t>
      </w:r>
      <w:r w:rsidR="00862664" w:rsidRPr="00862664">
        <w:rPr>
          <w:sz w:val="24"/>
          <w:szCs w:val="24"/>
        </w:rPr>
        <w:t xml:space="preserve"> </w:t>
      </w:r>
      <w:r w:rsidR="004B5EB3" w:rsidRPr="00862664">
        <w:rPr>
          <w:iCs/>
          <w:sz w:val="24"/>
          <w:szCs w:val="24"/>
        </w:rPr>
        <w:t>Извещени</w:t>
      </w:r>
      <w:r w:rsidRPr="00862664">
        <w:rPr>
          <w:iCs/>
          <w:sz w:val="24"/>
          <w:szCs w:val="24"/>
        </w:rPr>
        <w:t>ем</w:t>
      </w:r>
      <w:r w:rsidRPr="00862664">
        <w:rPr>
          <w:sz w:val="24"/>
          <w:szCs w:val="24"/>
        </w:rPr>
        <w:t xml:space="preserve"> о проведении открытого </w:t>
      </w:r>
      <w:r w:rsidRPr="00862664">
        <w:rPr>
          <w:iCs/>
          <w:sz w:val="24"/>
          <w:szCs w:val="24"/>
        </w:rPr>
        <w:t>запроса предложений</w:t>
      </w:r>
      <w:r w:rsidRPr="00862664">
        <w:rPr>
          <w:sz w:val="24"/>
          <w:szCs w:val="24"/>
        </w:rPr>
        <w:t xml:space="preserve">, опубликованным </w:t>
      </w:r>
      <w:r w:rsidRPr="00862664">
        <w:rPr>
          <w:b/>
          <w:sz w:val="24"/>
          <w:szCs w:val="24"/>
          <w:highlight w:val="yellow"/>
        </w:rPr>
        <w:t>«</w:t>
      </w:r>
      <w:r w:rsidR="005F228F">
        <w:rPr>
          <w:b/>
          <w:sz w:val="24"/>
          <w:szCs w:val="24"/>
          <w:highlight w:val="yellow"/>
        </w:rPr>
        <w:t>20</w:t>
      </w:r>
      <w:r w:rsidRPr="00862664">
        <w:rPr>
          <w:b/>
          <w:sz w:val="24"/>
          <w:szCs w:val="24"/>
          <w:highlight w:val="yellow"/>
        </w:rPr>
        <w:t xml:space="preserve">» </w:t>
      </w:r>
      <w:r w:rsidR="005F228F">
        <w:rPr>
          <w:b/>
          <w:sz w:val="24"/>
          <w:szCs w:val="24"/>
          <w:highlight w:val="yellow"/>
        </w:rPr>
        <w:t>сентября</w:t>
      </w:r>
      <w:r w:rsidRPr="00862664">
        <w:rPr>
          <w:b/>
          <w:sz w:val="24"/>
          <w:szCs w:val="24"/>
          <w:highlight w:val="yellow"/>
        </w:rPr>
        <w:t xml:space="preserve"> 20</w:t>
      </w:r>
      <w:r w:rsidR="00C12FA4" w:rsidRPr="00862664">
        <w:rPr>
          <w:b/>
          <w:sz w:val="24"/>
          <w:szCs w:val="24"/>
          <w:highlight w:val="yellow"/>
        </w:rPr>
        <w:t>1</w:t>
      </w:r>
      <w:r w:rsidR="00862664" w:rsidRPr="00862664">
        <w:rPr>
          <w:b/>
          <w:sz w:val="24"/>
          <w:szCs w:val="24"/>
          <w:highlight w:val="yellow"/>
        </w:rPr>
        <w:t>6</w:t>
      </w:r>
      <w:r w:rsidRPr="00862664">
        <w:rPr>
          <w:b/>
          <w:sz w:val="24"/>
          <w:szCs w:val="24"/>
          <w:highlight w:val="yellow"/>
        </w:rPr>
        <w:t xml:space="preserve"> г.</w:t>
      </w:r>
      <w:r w:rsidRPr="00862664">
        <w:rPr>
          <w:sz w:val="24"/>
          <w:szCs w:val="24"/>
        </w:rPr>
        <w:t xml:space="preserve"> на официальном сайте (</w:t>
      </w:r>
      <w:hyperlink r:id="rId17" w:history="1">
        <w:r w:rsidR="00345CCA" w:rsidRPr="00862664">
          <w:rPr>
            <w:rStyle w:val="a7"/>
            <w:sz w:val="24"/>
            <w:szCs w:val="24"/>
          </w:rPr>
          <w:t>www.zakupki.</w:t>
        </w:r>
        <w:r w:rsidR="00345CCA" w:rsidRPr="00862664">
          <w:rPr>
            <w:rStyle w:val="a7"/>
            <w:sz w:val="24"/>
            <w:szCs w:val="24"/>
            <w:lang w:val="en-US"/>
          </w:rPr>
          <w:t>gov</w:t>
        </w:r>
        <w:r w:rsidR="00345CCA" w:rsidRPr="00862664">
          <w:rPr>
            <w:rStyle w:val="a7"/>
            <w:sz w:val="24"/>
            <w:szCs w:val="24"/>
          </w:rPr>
          <w:t>.ru</w:t>
        </w:r>
      </w:hyperlink>
      <w:r w:rsidRPr="00862664">
        <w:rPr>
          <w:sz w:val="24"/>
          <w:szCs w:val="24"/>
        </w:rPr>
        <w:t>),</w:t>
      </w:r>
      <w:r w:rsidR="009D7F01" w:rsidRPr="00862664">
        <w:rPr>
          <w:iCs/>
          <w:sz w:val="24"/>
          <w:szCs w:val="24"/>
        </w:rPr>
        <w:t xml:space="preserve"> </w:t>
      </w:r>
      <w:r w:rsidR="009D7F01" w:rsidRPr="00862664">
        <w:rPr>
          <w:sz w:val="24"/>
          <w:szCs w:val="24"/>
        </w:rPr>
        <w:t xml:space="preserve">на сайте </w:t>
      </w:r>
      <w:r w:rsidR="007556FF" w:rsidRPr="00862664">
        <w:rPr>
          <w:iCs/>
          <w:sz w:val="24"/>
          <w:szCs w:val="24"/>
        </w:rPr>
        <w:t>ПАО «МРСК Центра»</w:t>
      </w:r>
      <w:r w:rsidR="009D7F01" w:rsidRPr="00862664">
        <w:rPr>
          <w:sz w:val="24"/>
          <w:szCs w:val="24"/>
        </w:rPr>
        <w:t xml:space="preserve"> (</w:t>
      </w:r>
      <w:hyperlink r:id="rId18" w:history="1">
        <w:r w:rsidR="007556FF" w:rsidRPr="00862664">
          <w:rPr>
            <w:rStyle w:val="a7"/>
            <w:sz w:val="24"/>
            <w:szCs w:val="24"/>
          </w:rPr>
          <w:t>www.mrsk-1.ru</w:t>
        </w:r>
      </w:hyperlink>
      <w:r w:rsidR="00862664" w:rsidRPr="00862664">
        <w:rPr>
          <w:sz w:val="24"/>
          <w:szCs w:val="24"/>
        </w:rPr>
        <w:t>)</w:t>
      </w:r>
      <w:r w:rsidR="00702B2C" w:rsidRPr="00862664">
        <w:rPr>
          <w:sz w:val="24"/>
          <w:szCs w:val="24"/>
        </w:rPr>
        <w:t xml:space="preserve">, на сайте ЭТП, указанном в п. </w:t>
      </w:r>
      <w:r w:rsidR="00B06B4B">
        <w:fldChar w:fldCharType="begin"/>
      </w:r>
      <w:r w:rsidR="00B06B4B">
        <w:instrText xml:space="preserve"> REF _Ref440269836 \r \h  \* MERGEFORMAT </w:instrText>
      </w:r>
      <w:r w:rsidR="00B06B4B">
        <w:fldChar w:fldCharType="separate"/>
      </w:r>
      <w:r w:rsidR="002A74A8" w:rsidRPr="002A74A8">
        <w:rPr>
          <w:sz w:val="24"/>
          <w:szCs w:val="24"/>
        </w:rPr>
        <w:t>1.1.2</w:t>
      </w:r>
      <w:r w:rsidR="00B06B4B">
        <w:fldChar w:fldCharType="end"/>
      </w:r>
      <w:r w:rsidR="00702B2C" w:rsidRPr="00862664">
        <w:rPr>
          <w:sz w:val="24"/>
          <w:szCs w:val="24"/>
        </w:rPr>
        <w:t xml:space="preserve"> настоящей Документации,</w:t>
      </w:r>
      <w:r w:rsidR="009A7733" w:rsidRPr="00862664">
        <w:rPr>
          <w:iCs/>
          <w:sz w:val="24"/>
          <w:szCs w:val="24"/>
        </w:rPr>
        <w:t xml:space="preserve"> </w:t>
      </w:r>
      <w:r w:rsidRPr="00862664">
        <w:rPr>
          <w:iCs/>
          <w:sz w:val="24"/>
          <w:szCs w:val="24"/>
        </w:rPr>
        <w:t>приг</w:t>
      </w:r>
      <w:r w:rsidRPr="00862664">
        <w:rPr>
          <w:sz w:val="24"/>
          <w:szCs w:val="24"/>
        </w:rPr>
        <w:t>ласило юридических лиц</w:t>
      </w:r>
      <w:r w:rsidR="005B75A6" w:rsidRPr="00862664">
        <w:rPr>
          <w:sz w:val="24"/>
          <w:szCs w:val="24"/>
        </w:rPr>
        <w:t xml:space="preserve"> и физических лиц (в т.</w:t>
      </w:r>
      <w:r w:rsidR="003129D4" w:rsidRPr="00862664">
        <w:rPr>
          <w:sz w:val="24"/>
          <w:szCs w:val="24"/>
        </w:rPr>
        <w:t xml:space="preserve"> </w:t>
      </w:r>
      <w:r w:rsidR="005B75A6" w:rsidRPr="00862664">
        <w:rPr>
          <w:sz w:val="24"/>
          <w:szCs w:val="24"/>
        </w:rPr>
        <w:t>ч. индивидуальных предпринимателей)</w:t>
      </w:r>
      <w:r w:rsidR="00DC6125">
        <w:rPr>
          <w:sz w:val="24"/>
          <w:szCs w:val="24"/>
        </w:rPr>
        <w:t xml:space="preserve"> (далее - Участники)</w:t>
      </w:r>
      <w:r w:rsidR="009D7F01" w:rsidRPr="00862664">
        <w:rPr>
          <w:sz w:val="24"/>
          <w:szCs w:val="24"/>
        </w:rPr>
        <w:t xml:space="preserve"> </w:t>
      </w:r>
      <w:r w:rsidR="004B5EB3" w:rsidRPr="00862664">
        <w:rPr>
          <w:sz w:val="24"/>
          <w:szCs w:val="24"/>
        </w:rPr>
        <w:t>к участию в процедуре О</w:t>
      </w:r>
      <w:r w:rsidRPr="00862664">
        <w:rPr>
          <w:sz w:val="24"/>
          <w:szCs w:val="24"/>
        </w:rPr>
        <w:t xml:space="preserve">ткрытого запроса предложений (далее – запрос предложений) </w:t>
      </w:r>
      <w:bookmarkEnd w:id="10"/>
      <w:r w:rsidR="004B5EB3" w:rsidRPr="00862664">
        <w:rPr>
          <w:sz w:val="24"/>
          <w:szCs w:val="24"/>
        </w:rPr>
        <w:t xml:space="preserve">на право заключения </w:t>
      </w:r>
      <w:r w:rsidR="005F228F" w:rsidRPr="005F228F">
        <w:rPr>
          <w:sz w:val="24"/>
          <w:szCs w:val="24"/>
        </w:rPr>
        <w:t>Договора на оказание услуг по  техническому обслуживанию и ремонту автотранспортной техники для нужд ПАО «МРСК Центра» (филиала «Тамбовэнерго»)</w:t>
      </w:r>
      <w:r w:rsidR="00862664" w:rsidRPr="005F228F">
        <w:rPr>
          <w:sz w:val="24"/>
          <w:szCs w:val="24"/>
        </w:rPr>
        <w:t>, расположенного по адресу: РФ, 392680, г. Тамбов, ул. Моршанс</w:t>
      </w:r>
      <w:r w:rsidR="005F228F" w:rsidRPr="005F228F">
        <w:rPr>
          <w:sz w:val="24"/>
          <w:szCs w:val="24"/>
        </w:rPr>
        <w:t>кое шоссе, д. 23</w:t>
      </w:r>
      <w:r w:rsidRPr="005F228F">
        <w:rPr>
          <w:sz w:val="24"/>
          <w:szCs w:val="24"/>
        </w:rPr>
        <w:t>.</w:t>
      </w:r>
      <w:bookmarkEnd w:id="11"/>
      <w:bookmarkEnd w:id="12"/>
      <w:bookmarkEnd w:id="13"/>
    </w:p>
    <w:p w:rsidR="00717F60" w:rsidRPr="005F228F"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C12FA4">
        <w:rPr>
          <w:sz w:val="24"/>
          <w:szCs w:val="24"/>
        </w:rPr>
        <w:t xml:space="preserve">Настоящий </w:t>
      </w:r>
      <w:r w:rsidR="004B5EB3" w:rsidRPr="00C12FA4">
        <w:rPr>
          <w:sz w:val="24"/>
          <w:szCs w:val="24"/>
        </w:rPr>
        <w:t>З</w:t>
      </w:r>
      <w:r w:rsidRPr="00C12FA4">
        <w:rPr>
          <w:sz w:val="24"/>
          <w:szCs w:val="24"/>
        </w:rPr>
        <w:t xml:space="preserve">апрос предложений проводится в соответствии с правилами и с использованием функционала </w:t>
      </w:r>
      <w:r w:rsidR="00702B2C" w:rsidRPr="00C12FA4">
        <w:rPr>
          <w:sz w:val="24"/>
          <w:szCs w:val="24"/>
        </w:rPr>
        <w:t>электронной торговой площадк</w:t>
      </w:r>
      <w:r w:rsidR="00414AB1">
        <w:rPr>
          <w:sz w:val="24"/>
          <w:szCs w:val="24"/>
        </w:rPr>
        <w:t>и</w:t>
      </w:r>
      <w:r w:rsidR="00702B2C" w:rsidRPr="00C12FA4">
        <w:rPr>
          <w:sz w:val="24"/>
          <w:szCs w:val="24"/>
        </w:rPr>
        <w:t xml:space="preserve"> </w:t>
      </w:r>
      <w:r w:rsidR="000D70B6" w:rsidRPr="00C12FA4">
        <w:rPr>
          <w:sz w:val="24"/>
          <w:szCs w:val="24"/>
        </w:rPr>
        <w:t>П</w:t>
      </w:r>
      <w:r w:rsidR="00702B2C" w:rsidRPr="00C12FA4">
        <w:rPr>
          <w:sz w:val="24"/>
          <w:szCs w:val="24"/>
        </w:rPr>
        <w:t xml:space="preserve">АО «Россети» </w:t>
      </w:r>
      <w:hyperlink r:id="rId19" w:history="1">
        <w:r w:rsidR="00702B2C" w:rsidRPr="005F228F">
          <w:rPr>
            <w:rStyle w:val="a7"/>
            <w:sz w:val="24"/>
            <w:szCs w:val="24"/>
          </w:rPr>
          <w:t>www.b2b-mrsk.ru</w:t>
        </w:r>
      </w:hyperlink>
      <w:r w:rsidR="00702B2C" w:rsidRPr="005F228F">
        <w:rPr>
          <w:sz w:val="24"/>
          <w:szCs w:val="24"/>
        </w:rPr>
        <w:t xml:space="preserve"> (далее — ЭТП)</w:t>
      </w:r>
      <w:r w:rsidR="005B75A6" w:rsidRPr="005F228F">
        <w:rPr>
          <w:sz w:val="24"/>
          <w:szCs w:val="24"/>
        </w:rPr>
        <w:t>.</w:t>
      </w:r>
      <w:bookmarkEnd w:id="14"/>
    </w:p>
    <w:p w:rsidR="00717F60" w:rsidRPr="00C12FA4"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C12FA4">
        <w:rPr>
          <w:sz w:val="24"/>
          <w:szCs w:val="24"/>
        </w:rPr>
        <w:t>Заказчик</w:t>
      </w:r>
      <w:r w:rsidR="00702B2C" w:rsidRPr="00C12FA4">
        <w:rPr>
          <w:sz w:val="24"/>
          <w:szCs w:val="24"/>
        </w:rPr>
        <w:t xml:space="preserve">: </w:t>
      </w:r>
      <w:r w:rsidRPr="00C12FA4">
        <w:rPr>
          <w:sz w:val="24"/>
          <w:szCs w:val="24"/>
        </w:rPr>
        <w:t xml:space="preserve"> </w:t>
      </w:r>
      <w:r w:rsidR="00702B2C" w:rsidRPr="00C12FA4">
        <w:rPr>
          <w:iCs/>
          <w:sz w:val="24"/>
          <w:szCs w:val="24"/>
        </w:rPr>
        <w:t>ПАО «МРСК Центра».</w:t>
      </w:r>
      <w:r w:rsidRPr="00C12FA4">
        <w:rPr>
          <w:rStyle w:val="aa"/>
          <w:sz w:val="24"/>
          <w:szCs w:val="24"/>
        </w:rPr>
        <w:t xml:space="preserve"> </w:t>
      </w:r>
      <w:bookmarkEnd w:id="15"/>
    </w:p>
    <w:p w:rsidR="008C4223" w:rsidRDefault="004B5EB3"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E71A48">
        <w:rPr>
          <w:sz w:val="24"/>
          <w:szCs w:val="24"/>
        </w:rPr>
        <w:t>Предмет З</w:t>
      </w:r>
      <w:r w:rsidR="00717F60" w:rsidRPr="00E71A48">
        <w:rPr>
          <w:sz w:val="24"/>
          <w:szCs w:val="24"/>
        </w:rPr>
        <w:t>апроса предложений</w:t>
      </w:r>
      <w:r w:rsidR="00702B2C">
        <w:rPr>
          <w:sz w:val="24"/>
          <w:szCs w:val="24"/>
        </w:rPr>
        <w:t>:</w:t>
      </w:r>
      <w:bookmarkEnd w:id="16"/>
    </w:p>
    <w:p w:rsidR="00A40714" w:rsidRPr="00C12FA4" w:rsidRDefault="008C4223" w:rsidP="00750D4A">
      <w:pPr>
        <w:keepNext/>
        <w:widowControl w:val="0"/>
        <w:tabs>
          <w:tab w:val="num" w:pos="1650"/>
        </w:tabs>
        <w:suppressAutoHyphens w:val="0"/>
        <w:autoSpaceDE w:val="0"/>
        <w:autoSpaceDN w:val="0"/>
        <w:adjustRightInd w:val="0"/>
        <w:spacing w:before="60" w:line="264" w:lineRule="auto"/>
        <w:ind w:firstLine="0"/>
        <w:rPr>
          <w:sz w:val="24"/>
          <w:szCs w:val="24"/>
        </w:rPr>
      </w:pPr>
      <w:r w:rsidRPr="00C12FA4">
        <w:rPr>
          <w:b/>
          <w:sz w:val="24"/>
          <w:szCs w:val="24"/>
          <w:u w:val="single"/>
        </w:rPr>
        <w:t>Лот №1:</w:t>
      </w:r>
      <w:r w:rsidR="00717F60" w:rsidRPr="00C12FA4">
        <w:rPr>
          <w:sz w:val="24"/>
          <w:szCs w:val="24"/>
        </w:rPr>
        <w:t xml:space="preserve"> право заключения </w:t>
      </w:r>
      <w:bookmarkEnd w:id="17"/>
      <w:r w:rsidR="005F228F" w:rsidRPr="005F228F">
        <w:rPr>
          <w:sz w:val="24"/>
          <w:szCs w:val="24"/>
        </w:rPr>
        <w:t>Договора на оказание услуг по  техническому обслуживанию и ремонту автотранспортной техники для нужд ПАО «МРСК Центра» (филиала «Тамбовэнерго»)</w:t>
      </w:r>
      <w:r w:rsidR="00702B2C" w:rsidRPr="005F228F">
        <w:rPr>
          <w:sz w:val="24"/>
          <w:szCs w:val="24"/>
        </w:rPr>
        <w:t>.</w:t>
      </w:r>
    </w:p>
    <w:p w:rsidR="008C4223" w:rsidRPr="00E71A48" w:rsidRDefault="008C4223" w:rsidP="00750D4A">
      <w:pPr>
        <w:keepNext/>
        <w:autoSpaceDE w:val="0"/>
        <w:autoSpaceDN w:val="0"/>
        <w:spacing w:line="264" w:lineRule="auto"/>
        <w:ind w:firstLine="540"/>
        <w:rPr>
          <w:sz w:val="24"/>
          <w:szCs w:val="24"/>
          <w:lang w:eastAsia="ru-RU"/>
        </w:rPr>
      </w:pPr>
      <w:r w:rsidRPr="00C12FA4">
        <w:rPr>
          <w:sz w:val="24"/>
          <w:szCs w:val="24"/>
        </w:rPr>
        <w:t xml:space="preserve">Количество </w:t>
      </w:r>
      <w:r w:rsidRPr="005F228F">
        <w:rPr>
          <w:sz w:val="24"/>
          <w:szCs w:val="24"/>
        </w:rPr>
        <w:t xml:space="preserve">лотов: </w:t>
      </w:r>
      <w:r w:rsidRPr="005F228F">
        <w:rPr>
          <w:b/>
          <w:sz w:val="24"/>
          <w:szCs w:val="24"/>
        </w:rPr>
        <w:t>1 (один)</w:t>
      </w:r>
      <w:r w:rsidRPr="005F228F">
        <w:rPr>
          <w:sz w:val="24"/>
          <w:szCs w:val="24"/>
        </w:rPr>
        <w:t>.</w:t>
      </w:r>
    </w:p>
    <w:bookmarkEnd w:id="18"/>
    <w:p w:rsidR="00804801" w:rsidRPr="00E71A48" w:rsidRDefault="00B5344A" w:rsidP="00750D4A">
      <w:pPr>
        <w:pStyle w:val="a"/>
        <w:keepNext/>
        <w:numPr>
          <w:ilvl w:val="0"/>
          <w:numId w:val="0"/>
        </w:numPr>
        <w:spacing w:line="264" w:lineRule="auto"/>
        <w:ind w:left="360" w:hanging="360"/>
        <w:rPr>
          <w:sz w:val="24"/>
          <w:szCs w:val="24"/>
        </w:rPr>
      </w:pPr>
      <w:r w:rsidRPr="00E71A48">
        <w:rPr>
          <w:sz w:val="24"/>
          <w:szCs w:val="24"/>
        </w:rPr>
        <w:t xml:space="preserve">Частичное </w:t>
      </w:r>
      <w:r w:rsidR="00366652">
        <w:rPr>
          <w:sz w:val="24"/>
          <w:szCs w:val="24"/>
        </w:rPr>
        <w:t xml:space="preserve">оказание </w:t>
      </w:r>
      <w:r w:rsidR="00AD3EBC" w:rsidRPr="00E71A48">
        <w:rPr>
          <w:sz w:val="24"/>
          <w:szCs w:val="24"/>
        </w:rPr>
        <w:t>услуг</w:t>
      </w:r>
      <w:r w:rsidRPr="00E71A48">
        <w:rPr>
          <w:sz w:val="24"/>
          <w:szCs w:val="24"/>
        </w:rPr>
        <w:t xml:space="preserve"> не допускается.</w:t>
      </w:r>
    </w:p>
    <w:p w:rsidR="00717F60" w:rsidRPr="00FA7326" w:rsidRDefault="008D2928"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Pr>
          <w:sz w:val="24"/>
          <w:szCs w:val="24"/>
        </w:rPr>
        <w:t>Сроки</w:t>
      </w:r>
      <w:r w:rsidR="00717F60" w:rsidRPr="00E71A48">
        <w:rPr>
          <w:sz w:val="24"/>
          <w:szCs w:val="24"/>
        </w:rPr>
        <w:t xml:space="preserve"> </w:t>
      </w:r>
      <w:r w:rsidR="00366652" w:rsidRPr="00FA7326">
        <w:rPr>
          <w:sz w:val="24"/>
          <w:szCs w:val="24"/>
        </w:rPr>
        <w:t>оказания услуг</w:t>
      </w:r>
      <w:r w:rsidR="00717F60" w:rsidRPr="00FA7326">
        <w:rPr>
          <w:sz w:val="24"/>
          <w:szCs w:val="24"/>
        </w:rPr>
        <w:t xml:space="preserve">: </w:t>
      </w:r>
      <w:r w:rsidR="005F228F" w:rsidRPr="00BB1DA6">
        <w:t>в течение 2017 года согласно заявок представленных сотрудниками СМиТ филиала  ПАО «МРСК Центра» - «Тамбовэнерго»</w:t>
      </w:r>
      <w:r w:rsidR="00717F60" w:rsidRPr="00FA7326">
        <w:rPr>
          <w:sz w:val="24"/>
          <w:szCs w:val="24"/>
        </w:rPr>
        <w:t>.</w:t>
      </w:r>
      <w:bookmarkEnd w:id="19"/>
    </w:p>
    <w:p w:rsidR="008D2928" w:rsidRPr="005F228F" w:rsidRDefault="00366652"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361495"/>
      <w:r w:rsidRPr="00366652">
        <w:rPr>
          <w:sz w:val="24"/>
          <w:szCs w:val="24"/>
        </w:rPr>
        <w:t xml:space="preserve">Оказание услуг Участником будет осуществляться </w:t>
      </w:r>
      <w:r w:rsidRPr="005F228F">
        <w:rPr>
          <w:sz w:val="24"/>
          <w:szCs w:val="24"/>
        </w:rPr>
        <w:t xml:space="preserve">на </w:t>
      </w:r>
      <w:r w:rsidR="00425F34" w:rsidRPr="005F228F">
        <w:rPr>
          <w:sz w:val="24"/>
          <w:szCs w:val="24"/>
        </w:rPr>
        <w:t>территории Р</w:t>
      </w:r>
      <w:r w:rsidR="00A0540E" w:rsidRPr="005F228F">
        <w:rPr>
          <w:sz w:val="24"/>
          <w:szCs w:val="24"/>
        </w:rPr>
        <w:t xml:space="preserve">оссийской </w:t>
      </w:r>
      <w:r w:rsidR="00425F34" w:rsidRPr="005F228F">
        <w:rPr>
          <w:sz w:val="24"/>
          <w:szCs w:val="24"/>
        </w:rPr>
        <w:t>Ф</w:t>
      </w:r>
      <w:r w:rsidR="00A0540E" w:rsidRPr="005F228F">
        <w:rPr>
          <w:sz w:val="24"/>
          <w:szCs w:val="24"/>
        </w:rPr>
        <w:t>едерации</w:t>
      </w:r>
      <w:r w:rsidRPr="005F228F">
        <w:rPr>
          <w:sz w:val="24"/>
          <w:szCs w:val="24"/>
        </w:rPr>
        <w:t>.</w:t>
      </w:r>
      <w:bookmarkEnd w:id="20"/>
    </w:p>
    <w:p w:rsidR="00717F60" w:rsidRPr="0022360B" w:rsidRDefault="0022360B"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22360B">
        <w:rPr>
          <w:iCs/>
          <w:sz w:val="24"/>
          <w:szCs w:val="24"/>
        </w:rPr>
        <w:t xml:space="preserve">Форма и порядок оплаты: </w:t>
      </w:r>
      <w:r w:rsidR="00366652" w:rsidRPr="00366652">
        <w:rPr>
          <w:iCs/>
          <w:sz w:val="24"/>
          <w:szCs w:val="24"/>
        </w:rPr>
        <w:t>безналичный расчет, оплата производится в течение 30 (тридцати) рабочих дней с момента подписания Сторонами Акта об оказании услуг и предоставления счет – фактуры</w:t>
      </w:r>
      <w:r w:rsidRPr="0022360B">
        <w:rPr>
          <w:iCs/>
          <w:sz w:val="24"/>
          <w:szCs w:val="24"/>
        </w:rPr>
        <w:t>.</w:t>
      </w:r>
      <w:bookmarkEnd w:id="21"/>
    </w:p>
    <w:p w:rsidR="00717F60" w:rsidRPr="002A47D1"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30533D">
        <w:rPr>
          <w:iCs/>
          <w:sz w:val="24"/>
          <w:szCs w:val="24"/>
        </w:rPr>
        <w:fldChar w:fldCharType="begin"/>
      </w:r>
      <w:r w:rsidR="00E71A48">
        <w:rPr>
          <w:iCs/>
          <w:sz w:val="24"/>
          <w:szCs w:val="24"/>
        </w:rPr>
        <w:instrText xml:space="preserve"> REF _Ref311232052 \r \h </w:instrText>
      </w:r>
      <w:r w:rsidR="0030533D">
        <w:rPr>
          <w:iCs/>
          <w:sz w:val="24"/>
          <w:szCs w:val="24"/>
        </w:rPr>
      </w:r>
      <w:r w:rsidR="0030533D">
        <w:rPr>
          <w:iCs/>
          <w:sz w:val="24"/>
          <w:szCs w:val="24"/>
        </w:rPr>
        <w:fldChar w:fldCharType="separate"/>
      </w:r>
      <w:r w:rsidR="002A74A8">
        <w:rPr>
          <w:iCs/>
          <w:sz w:val="24"/>
          <w:szCs w:val="24"/>
        </w:rPr>
        <w:t>3</w:t>
      </w:r>
      <w:r w:rsidR="0030533D">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w:t>
      </w:r>
      <w:r w:rsidR="00366652">
        <w:rPr>
          <w:sz w:val="24"/>
          <w:szCs w:val="24"/>
        </w:rPr>
        <w:t>оказываемым услугам</w:t>
      </w:r>
      <w:r w:rsidR="00077FB6" w:rsidRPr="00E71A48">
        <w:rPr>
          <w:sz w:val="24"/>
          <w:szCs w:val="24"/>
        </w:rPr>
        <w:t xml:space="preserve"> </w:t>
      </w:r>
      <w:r w:rsidRPr="00E71A48">
        <w:rPr>
          <w:sz w:val="24"/>
          <w:szCs w:val="24"/>
        </w:rPr>
        <w:t>изложены в</w:t>
      </w:r>
      <w:r w:rsidR="00953802">
        <w:rPr>
          <w:sz w:val="24"/>
          <w:szCs w:val="24"/>
        </w:rPr>
        <w:t xml:space="preserve"> </w:t>
      </w:r>
      <w:r w:rsidR="00953802" w:rsidRPr="002A47D1">
        <w:rPr>
          <w:sz w:val="24"/>
          <w:szCs w:val="24"/>
        </w:rPr>
        <w:t xml:space="preserve">разделе </w:t>
      </w:r>
      <w:r w:rsidR="0030533D">
        <w:rPr>
          <w:sz w:val="24"/>
          <w:szCs w:val="24"/>
        </w:rPr>
        <w:fldChar w:fldCharType="begin"/>
      </w:r>
      <w:r w:rsidR="008D2928">
        <w:rPr>
          <w:sz w:val="24"/>
          <w:szCs w:val="24"/>
        </w:rPr>
        <w:instrText xml:space="preserve"> REF _Ref440270568 \r \h </w:instrText>
      </w:r>
      <w:r w:rsidR="0030533D">
        <w:rPr>
          <w:sz w:val="24"/>
          <w:szCs w:val="24"/>
        </w:rPr>
      </w:r>
      <w:r w:rsidR="0030533D">
        <w:rPr>
          <w:sz w:val="24"/>
          <w:szCs w:val="24"/>
        </w:rPr>
        <w:fldChar w:fldCharType="separate"/>
      </w:r>
      <w:r w:rsidR="002A74A8">
        <w:rPr>
          <w:sz w:val="24"/>
          <w:szCs w:val="24"/>
        </w:rPr>
        <w:t>4</w:t>
      </w:r>
      <w:r w:rsidR="0030533D">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r w:rsidR="00B06B4B">
        <w:fldChar w:fldCharType="begin"/>
      </w:r>
      <w:r w:rsidR="00B06B4B">
        <w:instrText xml:space="preserve"> REF _Ref305973574 \r \h  \* MERGEFORMAT </w:instrText>
      </w:r>
      <w:r w:rsidR="00B06B4B">
        <w:fldChar w:fldCharType="separate"/>
      </w:r>
      <w:r w:rsidR="002A74A8">
        <w:t>2</w:t>
      </w:r>
      <w:r w:rsidR="00B06B4B">
        <w:fldChar w:fldCharType="end"/>
      </w:r>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подготовить и подать в составе Заявк</w:t>
      </w:r>
      <w:r w:rsidR="00953802" w:rsidRPr="002A47D1">
        <w:rPr>
          <w:iCs/>
          <w:sz w:val="24"/>
          <w:szCs w:val="24"/>
        </w:rPr>
        <w:t xml:space="preserve">и, приведены в разделе </w:t>
      </w:r>
      <w:r w:rsidR="0030533D">
        <w:rPr>
          <w:iCs/>
          <w:sz w:val="24"/>
          <w:szCs w:val="24"/>
        </w:rPr>
        <w:fldChar w:fldCharType="begin"/>
      </w:r>
      <w:r w:rsidR="008D2928">
        <w:rPr>
          <w:iCs/>
          <w:sz w:val="24"/>
          <w:szCs w:val="24"/>
        </w:rPr>
        <w:instrText xml:space="preserve"> REF _Ref440270602 \r \h </w:instrText>
      </w:r>
      <w:r w:rsidR="0030533D">
        <w:rPr>
          <w:iCs/>
          <w:sz w:val="24"/>
          <w:szCs w:val="24"/>
        </w:rPr>
      </w:r>
      <w:r w:rsidR="0030533D">
        <w:rPr>
          <w:iCs/>
          <w:sz w:val="24"/>
          <w:szCs w:val="24"/>
        </w:rPr>
        <w:fldChar w:fldCharType="separate"/>
      </w:r>
      <w:r w:rsidR="002A74A8">
        <w:rPr>
          <w:iCs/>
          <w:sz w:val="24"/>
          <w:szCs w:val="24"/>
        </w:rPr>
        <w:t>5</w:t>
      </w:r>
      <w:r w:rsidR="0030533D">
        <w:rPr>
          <w:iCs/>
          <w:sz w:val="24"/>
          <w:szCs w:val="24"/>
        </w:rPr>
        <w:fldChar w:fldCharType="end"/>
      </w:r>
      <w:r w:rsidR="004B5EB3" w:rsidRPr="002A47D1">
        <w:rPr>
          <w:sz w:val="24"/>
          <w:szCs w:val="24"/>
        </w:rPr>
        <w:t>.</w:t>
      </w:r>
    </w:p>
    <w:p w:rsidR="002A47D1" w:rsidRPr="00366652"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66652">
        <w:rPr>
          <w:sz w:val="24"/>
          <w:szCs w:val="24"/>
        </w:rPr>
        <w:t xml:space="preserve">В случае, если </w:t>
      </w:r>
      <w:r w:rsidR="00366652" w:rsidRPr="00366652">
        <w:rPr>
          <w:sz w:val="24"/>
          <w:szCs w:val="24"/>
        </w:rPr>
        <w:t>сроки оказания услуг, форма и порядок оплаты</w:t>
      </w:r>
      <w:r w:rsidRPr="00366652">
        <w:rPr>
          <w:sz w:val="24"/>
          <w:szCs w:val="24"/>
        </w:rPr>
        <w:t xml:space="preserve">, указанные в п.п. </w:t>
      </w:r>
      <w:r w:rsidR="00B06B4B">
        <w:fldChar w:fldCharType="begin"/>
      </w:r>
      <w:r w:rsidR="00B06B4B">
        <w:instrText xml:space="preserve"> REF _Ref440270637 \r \h  \* MERGEFORMAT </w:instrText>
      </w:r>
      <w:r w:rsidR="00B06B4B">
        <w:fldChar w:fldCharType="separate"/>
      </w:r>
      <w:r w:rsidR="002A74A8" w:rsidRPr="002A74A8">
        <w:rPr>
          <w:sz w:val="24"/>
          <w:szCs w:val="24"/>
        </w:rPr>
        <w:t>1.1.5</w:t>
      </w:r>
      <w:r w:rsidR="00B06B4B">
        <w:fldChar w:fldCharType="end"/>
      </w:r>
      <w:r w:rsidRPr="00366652">
        <w:rPr>
          <w:sz w:val="24"/>
          <w:szCs w:val="24"/>
        </w:rPr>
        <w:t xml:space="preserve">, </w:t>
      </w:r>
      <w:r w:rsidR="00B06B4B">
        <w:fldChar w:fldCharType="begin"/>
      </w:r>
      <w:r w:rsidR="00B06B4B">
        <w:instrText xml:space="preserve"> REF _Ref440270663 \r \h  \* MERGEFORMAT </w:instrText>
      </w:r>
      <w:r w:rsidR="00B06B4B">
        <w:fldChar w:fldCharType="separate"/>
      </w:r>
      <w:r w:rsidR="002A74A8" w:rsidRPr="002A74A8">
        <w:rPr>
          <w:sz w:val="24"/>
          <w:szCs w:val="24"/>
        </w:rPr>
        <w:t>1.1.7</w:t>
      </w:r>
      <w:r w:rsidR="00B06B4B">
        <w:fldChar w:fldCharType="end"/>
      </w:r>
      <w:r w:rsidRPr="00366652">
        <w:rPr>
          <w:sz w:val="24"/>
          <w:szCs w:val="24"/>
        </w:rPr>
        <w:t xml:space="preserve"> настоящей Документации, противоречат соответствующим </w:t>
      </w:r>
      <w:r w:rsidR="00366652" w:rsidRPr="00366652">
        <w:rPr>
          <w:sz w:val="24"/>
          <w:szCs w:val="24"/>
        </w:rPr>
        <w:t xml:space="preserve">срокам оказания услуг, форме и </w:t>
      </w:r>
      <w:r w:rsidR="00366652" w:rsidRPr="00D622FF">
        <w:rPr>
          <w:sz w:val="24"/>
          <w:szCs w:val="24"/>
        </w:rPr>
        <w:t>порядку оплаты</w:t>
      </w:r>
      <w:r w:rsidRPr="00D622FF">
        <w:rPr>
          <w:sz w:val="24"/>
          <w:szCs w:val="24"/>
        </w:rPr>
        <w:t>, указанным в Приложении №1 (Техническ</w:t>
      </w:r>
      <w:r w:rsidR="00A154B7" w:rsidRPr="00D622FF">
        <w:rPr>
          <w:sz w:val="24"/>
          <w:szCs w:val="24"/>
        </w:rPr>
        <w:t>ом(</w:t>
      </w:r>
      <w:r w:rsidRPr="00D622FF">
        <w:rPr>
          <w:sz w:val="24"/>
          <w:szCs w:val="24"/>
        </w:rPr>
        <w:t>их</w:t>
      </w:r>
      <w:r w:rsidR="00A154B7" w:rsidRPr="00D622FF">
        <w:rPr>
          <w:sz w:val="24"/>
          <w:szCs w:val="24"/>
        </w:rPr>
        <w:t>)</w:t>
      </w:r>
      <w:r w:rsidRPr="00D622FF">
        <w:rPr>
          <w:sz w:val="24"/>
          <w:szCs w:val="24"/>
        </w:rPr>
        <w:t xml:space="preserve"> </w:t>
      </w:r>
      <w:r w:rsidRPr="00D622FF">
        <w:rPr>
          <w:sz w:val="24"/>
          <w:szCs w:val="24"/>
        </w:rPr>
        <w:lastRenderedPageBreak/>
        <w:t>задани</w:t>
      </w:r>
      <w:r w:rsidR="00A154B7" w:rsidRPr="00D622FF">
        <w:rPr>
          <w:sz w:val="24"/>
          <w:szCs w:val="24"/>
        </w:rPr>
        <w:t>и(</w:t>
      </w:r>
      <w:r w:rsidRPr="00D622FF">
        <w:rPr>
          <w:sz w:val="24"/>
          <w:szCs w:val="24"/>
        </w:rPr>
        <w:t>ях</w:t>
      </w:r>
      <w:r w:rsidR="00A154B7" w:rsidRPr="00D622FF">
        <w:rPr>
          <w:sz w:val="24"/>
          <w:szCs w:val="24"/>
        </w:rPr>
        <w:t>)</w:t>
      </w:r>
      <w:r w:rsidRPr="00D622FF">
        <w:rPr>
          <w:sz w:val="24"/>
          <w:szCs w:val="24"/>
        </w:rPr>
        <w:t xml:space="preserve">) </w:t>
      </w:r>
      <w:r w:rsidR="00D622FF" w:rsidRPr="00D622FF">
        <w:rPr>
          <w:sz w:val="24"/>
          <w:szCs w:val="24"/>
        </w:rPr>
        <w:t>и/или в Приложении №2 (проекте Договора)</w:t>
      </w:r>
      <w:r w:rsidR="00D622FF" w:rsidRPr="00D622FF">
        <w:rPr>
          <w:bCs w:val="0"/>
          <w:iCs/>
          <w:szCs w:val="24"/>
        </w:rPr>
        <w:t xml:space="preserve"> </w:t>
      </w:r>
      <w:r w:rsidRPr="00D622FF">
        <w:rPr>
          <w:sz w:val="24"/>
          <w:szCs w:val="24"/>
        </w:rPr>
        <w:t>к настоящей Документации,</w:t>
      </w:r>
      <w:r w:rsidRPr="00366652">
        <w:rPr>
          <w:sz w:val="24"/>
          <w:szCs w:val="24"/>
        </w:rPr>
        <w:t xml:space="preserve"> Участники при подготовке Заявок должны руководствоваться условиями, указанными в п.п. </w:t>
      </w:r>
      <w:r w:rsidR="00B06B4B">
        <w:fldChar w:fldCharType="begin"/>
      </w:r>
      <w:r w:rsidR="00B06B4B">
        <w:instrText xml:space="preserve"> REF _Ref440270637 \r \h  \* MERGEFORMAT </w:instrText>
      </w:r>
      <w:r w:rsidR="00B06B4B">
        <w:fldChar w:fldCharType="separate"/>
      </w:r>
      <w:r w:rsidR="002A74A8" w:rsidRPr="002A74A8">
        <w:rPr>
          <w:sz w:val="24"/>
          <w:szCs w:val="24"/>
        </w:rPr>
        <w:t>1.1.5</w:t>
      </w:r>
      <w:r w:rsidR="00B06B4B">
        <w:fldChar w:fldCharType="end"/>
      </w:r>
      <w:r w:rsidR="008D2928" w:rsidRPr="00366652">
        <w:rPr>
          <w:sz w:val="24"/>
          <w:szCs w:val="24"/>
        </w:rPr>
        <w:t xml:space="preserve">, </w:t>
      </w:r>
      <w:r w:rsidR="00B06B4B">
        <w:fldChar w:fldCharType="begin"/>
      </w:r>
      <w:r w:rsidR="00B06B4B">
        <w:instrText xml:space="preserve"> REF _Ref440270663 \r \h  \* MERGEFORMAT </w:instrText>
      </w:r>
      <w:r w:rsidR="00B06B4B">
        <w:fldChar w:fldCharType="separate"/>
      </w:r>
      <w:r w:rsidR="002A74A8" w:rsidRPr="002A74A8">
        <w:rPr>
          <w:sz w:val="24"/>
          <w:szCs w:val="24"/>
        </w:rPr>
        <w:t>1.1.7</w:t>
      </w:r>
      <w:r w:rsidR="00B06B4B">
        <w:fldChar w:fldCharType="end"/>
      </w:r>
      <w:r w:rsidRPr="00366652">
        <w:rPr>
          <w:sz w:val="24"/>
          <w:szCs w:val="24"/>
        </w:rPr>
        <w:t xml:space="preserve"> настоящей Документации.</w:t>
      </w:r>
    </w:p>
    <w:p w:rsidR="002A47D1" w:rsidRPr="0022360B"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22360B">
        <w:rPr>
          <w:sz w:val="24"/>
          <w:szCs w:val="24"/>
        </w:rPr>
        <w:t xml:space="preserve">Участник должен указать в составе своей Заявки конкретные условия оплаты, не хуже условий указанных в п. </w:t>
      </w:r>
      <w:r w:rsidR="0030533D">
        <w:rPr>
          <w:sz w:val="24"/>
          <w:szCs w:val="24"/>
        </w:rPr>
        <w:fldChar w:fldCharType="begin"/>
      </w:r>
      <w:r w:rsidR="008D2928">
        <w:rPr>
          <w:sz w:val="24"/>
          <w:szCs w:val="24"/>
        </w:rPr>
        <w:instrText xml:space="preserve"> REF _Ref440270663 \r \h </w:instrText>
      </w:r>
      <w:r w:rsidR="0030533D">
        <w:rPr>
          <w:sz w:val="24"/>
          <w:szCs w:val="24"/>
        </w:rPr>
      </w:r>
      <w:r w:rsidR="0030533D">
        <w:rPr>
          <w:sz w:val="24"/>
          <w:szCs w:val="24"/>
        </w:rPr>
        <w:fldChar w:fldCharType="separate"/>
      </w:r>
      <w:r w:rsidR="002A74A8">
        <w:rPr>
          <w:sz w:val="24"/>
          <w:szCs w:val="24"/>
        </w:rPr>
        <w:t>1.1.7</w:t>
      </w:r>
      <w:r w:rsidR="0030533D">
        <w:rPr>
          <w:sz w:val="24"/>
          <w:szCs w:val="24"/>
        </w:rPr>
        <w:fldChar w:fldCharType="end"/>
      </w:r>
      <w:r w:rsidRPr="0022360B">
        <w:rPr>
          <w:sz w:val="24"/>
          <w:szCs w:val="24"/>
        </w:rPr>
        <w:t>.</w:t>
      </w:r>
      <w:bookmarkEnd w:id="22"/>
      <w:bookmarkEnd w:id="23"/>
      <w:bookmarkEnd w:id="24"/>
      <w:bookmarkEnd w:id="25"/>
    </w:p>
    <w:p w:rsidR="00717F60" w:rsidRPr="00E71A48" w:rsidRDefault="00717F60" w:rsidP="00750D4A">
      <w:pPr>
        <w:keepNext/>
        <w:widowControl w:val="0"/>
        <w:autoSpaceDE w:val="0"/>
        <w:spacing w:before="60" w:line="264" w:lineRule="auto"/>
        <w:ind w:right="-122"/>
        <w:rPr>
          <w:iCs/>
          <w:sz w:val="24"/>
          <w:szCs w:val="24"/>
        </w:rPr>
      </w:pPr>
    </w:p>
    <w:p w:rsidR="00717F60" w:rsidRPr="00E71A48" w:rsidRDefault="00717F60" w:rsidP="00750D4A">
      <w:pPr>
        <w:pStyle w:val="2"/>
        <w:tabs>
          <w:tab w:val="clear" w:pos="1700"/>
          <w:tab w:val="left" w:pos="567"/>
        </w:tabs>
        <w:spacing w:line="264" w:lineRule="auto"/>
      </w:pPr>
      <w:bookmarkStart w:id="26" w:name="_Ref55313246"/>
      <w:bookmarkStart w:id="27" w:name="_Ref56231140"/>
      <w:bookmarkStart w:id="28" w:name="_Ref56231144"/>
      <w:bookmarkStart w:id="29" w:name="_Toc441131295"/>
      <w:r w:rsidRPr="00E71A48">
        <w:t>Правовой статус документов</w:t>
      </w:r>
      <w:bookmarkEnd w:id="26"/>
      <w:bookmarkEnd w:id="27"/>
      <w:bookmarkEnd w:id="28"/>
      <w:bookmarkEnd w:id="29"/>
    </w:p>
    <w:p w:rsidR="00717F60" w:rsidRPr="0022360B"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«Россети»</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
    <w:p w:rsidR="00717F60" w:rsidRPr="00E71A48" w:rsidRDefault="00C606DE" w:rsidP="00750D4A">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«Россети»</w:t>
      </w:r>
      <w:r w:rsidRPr="00C606DE">
        <w:rPr>
          <w:bCs w:val="0"/>
          <w:sz w:val="24"/>
          <w:szCs w:val="24"/>
        </w:rPr>
        <w:t xml:space="preserve">, при этом в соответствии с ч. 4 ст. 447 Гражданского Кодекса РФ открытый запрос предложений не является торгами и не регулируется нормами ст. 447-449 ГК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r w:rsidR="00B06B4B">
        <w:fldChar w:fldCharType="begin"/>
      </w:r>
      <w:r w:rsidR="00B06B4B">
        <w:instrText xml:space="preserve"> REF _Ref305973033 \r \h  \* MERGEFORMAT </w:instrText>
      </w:r>
      <w:r w:rsidR="00B06B4B">
        <w:fldChar w:fldCharType="separate"/>
      </w:r>
      <w:r w:rsidR="002A74A8" w:rsidRPr="002A74A8">
        <w:rPr>
          <w:sz w:val="24"/>
          <w:szCs w:val="24"/>
        </w:rPr>
        <w:t>3.2</w:t>
      </w:r>
      <w:r w:rsidR="00B06B4B">
        <w:fldChar w:fldCharType="end"/>
      </w:r>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750D4A">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0"/>
      <w:bookmarkEnd w:id="31"/>
    </w:p>
    <w:p w:rsidR="00717F60" w:rsidRPr="00E71A48" w:rsidRDefault="004B5EB3" w:rsidP="00750D4A">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750D4A">
      <w:pPr>
        <w:keepNext/>
        <w:numPr>
          <w:ilvl w:val="0"/>
          <w:numId w:val="17"/>
        </w:numPr>
        <w:shd w:val="clear" w:color="auto" w:fill="FFFFFF"/>
        <w:tabs>
          <w:tab w:val="left" w:pos="709"/>
          <w:tab w:val="left" w:pos="1560"/>
        </w:tabs>
        <w:spacing w:line="264" w:lineRule="auto"/>
        <w:rPr>
          <w:sz w:val="24"/>
          <w:szCs w:val="24"/>
        </w:rPr>
      </w:pPr>
      <w:r w:rsidRPr="00E71A48">
        <w:rPr>
          <w:sz w:val="24"/>
          <w:szCs w:val="24"/>
        </w:rPr>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lastRenderedPageBreak/>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750D4A">
      <w:pPr>
        <w:pStyle w:val="2"/>
        <w:tabs>
          <w:tab w:val="clear" w:pos="1700"/>
          <w:tab w:val="left" w:pos="567"/>
        </w:tabs>
        <w:spacing w:line="264" w:lineRule="auto"/>
      </w:pPr>
      <w:bookmarkStart w:id="32" w:name="__RefHeading__397_1298132286"/>
      <w:bookmarkStart w:id="33" w:name="_Toc441131296"/>
      <w:bookmarkEnd w:id="32"/>
      <w:r w:rsidRPr="00E71A48">
        <w:t>Особые положения в связи с проведением Запроса предложений на ЭТП</w:t>
      </w:r>
      <w:bookmarkEnd w:id="33"/>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Для участия в </w:t>
      </w:r>
      <w:r w:rsidR="004B5EB3" w:rsidRPr="00E71A48">
        <w:rPr>
          <w:color w:val="000000"/>
          <w:sz w:val="24"/>
          <w:szCs w:val="24"/>
        </w:rPr>
        <w:t>З</w:t>
      </w:r>
      <w:r w:rsidRPr="00E71A48">
        <w:rPr>
          <w:color w:val="000000"/>
          <w:sz w:val="24"/>
          <w:szCs w:val="24"/>
        </w:rPr>
        <w:t xml:space="preserve">апросе предложений лицо </w:t>
      </w:r>
      <w:r w:rsidR="0099066F" w:rsidRPr="00E71A48">
        <w:rPr>
          <w:color w:val="000000"/>
          <w:sz w:val="24"/>
          <w:szCs w:val="24"/>
        </w:rPr>
        <w:t xml:space="preserve">должно </w:t>
      </w:r>
      <w:r w:rsidRPr="00E71A48">
        <w:rPr>
          <w:color w:val="000000"/>
          <w:sz w:val="24"/>
          <w:szCs w:val="24"/>
        </w:rPr>
        <w:t xml:space="preserve">быть </w:t>
      </w:r>
      <w:r w:rsidR="0099066F" w:rsidRPr="00E71A48">
        <w:rPr>
          <w:color w:val="000000"/>
          <w:sz w:val="24"/>
          <w:szCs w:val="24"/>
        </w:rPr>
        <w:t xml:space="preserve">зарегистрировано </w:t>
      </w:r>
      <w:r w:rsidRPr="00E71A48">
        <w:rPr>
          <w:sz w:val="24"/>
          <w:szCs w:val="24"/>
        </w:rPr>
        <w:t xml:space="preserve">в системе </w:t>
      </w:r>
      <w:r w:rsidRPr="00E71A48">
        <w:rPr>
          <w:color w:val="000000"/>
          <w:sz w:val="24"/>
          <w:szCs w:val="24"/>
        </w:rPr>
        <w:t xml:space="preserve">ЭТП </w:t>
      </w:r>
      <w:r w:rsidRPr="00E71A48">
        <w:rPr>
          <w:sz w:val="24"/>
          <w:szCs w:val="24"/>
        </w:rPr>
        <w:t xml:space="preserve">в качестве </w:t>
      </w:r>
      <w:r w:rsidR="004B5EB3" w:rsidRPr="00E71A48">
        <w:rPr>
          <w:sz w:val="24"/>
          <w:szCs w:val="24"/>
        </w:rPr>
        <w:t>У</w:t>
      </w:r>
      <w:r w:rsidRPr="00E71A48">
        <w:rPr>
          <w:sz w:val="24"/>
          <w:szCs w:val="24"/>
        </w:rPr>
        <w:t xml:space="preserve">частника данной системы, т.е. </w:t>
      </w:r>
      <w:r w:rsidR="0099066F" w:rsidRPr="00E71A48">
        <w:rPr>
          <w:sz w:val="24"/>
          <w:szCs w:val="24"/>
        </w:rPr>
        <w:t xml:space="preserve">должно </w:t>
      </w:r>
      <w:r w:rsidRPr="00E71A48">
        <w:rPr>
          <w:sz w:val="24"/>
          <w:szCs w:val="24"/>
        </w:rPr>
        <w:t xml:space="preserve">заключить соответствующий </w:t>
      </w:r>
      <w:r w:rsidR="00123C70" w:rsidRPr="00E71A48">
        <w:rPr>
          <w:sz w:val="24"/>
          <w:szCs w:val="24"/>
        </w:rPr>
        <w:t>Договор</w:t>
      </w:r>
      <w:r w:rsidRPr="00E71A48">
        <w:rPr>
          <w:sz w:val="24"/>
          <w:szCs w:val="24"/>
        </w:rPr>
        <w:t xml:space="preserve"> с оператором системы </w:t>
      </w:r>
      <w:r w:rsidRPr="00E71A48">
        <w:rPr>
          <w:color w:val="000000"/>
          <w:sz w:val="24"/>
          <w:szCs w:val="24"/>
        </w:rPr>
        <w:t>в соответствии с правилами, условиями и порядком регистрации на ЭТП</w:t>
      </w:r>
      <w:r w:rsidRPr="00E71A48">
        <w:rPr>
          <w:sz w:val="24"/>
          <w:szCs w:val="24"/>
        </w:rPr>
        <w:t xml:space="preserve">, а также </w:t>
      </w:r>
      <w:r w:rsidRPr="00E71A48">
        <w:rPr>
          <w:color w:val="000000"/>
          <w:sz w:val="24"/>
          <w:szCs w:val="24"/>
        </w:rPr>
        <w:t>должн</w:t>
      </w:r>
      <w:r w:rsidR="0099066F" w:rsidRPr="00E71A48">
        <w:rPr>
          <w:color w:val="000000"/>
          <w:sz w:val="24"/>
          <w:szCs w:val="24"/>
        </w:rPr>
        <w:t>о</w:t>
      </w:r>
      <w:r w:rsidRPr="00E71A48">
        <w:rPr>
          <w:color w:val="000000"/>
          <w:sz w:val="24"/>
          <w:szCs w:val="24"/>
        </w:rPr>
        <w:t xml:space="preserve"> быть </w:t>
      </w:r>
      <w:r w:rsidR="0099066F" w:rsidRPr="00E71A48">
        <w:rPr>
          <w:color w:val="000000"/>
          <w:sz w:val="24"/>
          <w:szCs w:val="24"/>
        </w:rPr>
        <w:t>зарегистрировано</w:t>
      </w:r>
      <w:r w:rsidR="0099066F" w:rsidRPr="00E71A48">
        <w:rPr>
          <w:sz w:val="24"/>
          <w:szCs w:val="24"/>
        </w:rPr>
        <w:t xml:space="preserve"> </w:t>
      </w:r>
      <w:r w:rsidRPr="00E71A48">
        <w:rPr>
          <w:sz w:val="24"/>
          <w:szCs w:val="24"/>
        </w:rPr>
        <w:t xml:space="preserve">системой ЭТП в качестве </w:t>
      </w:r>
      <w:r w:rsidR="009C744E" w:rsidRPr="00E71A48">
        <w:rPr>
          <w:sz w:val="24"/>
          <w:szCs w:val="24"/>
        </w:rPr>
        <w:t>Участник</w:t>
      </w:r>
      <w:r w:rsidRPr="00E71A48">
        <w:rPr>
          <w:sz w:val="24"/>
          <w:szCs w:val="24"/>
        </w:rPr>
        <w:t xml:space="preserve">а данного запроса предложений в установленном порядке. </w:t>
      </w:r>
    </w:p>
    <w:p w:rsidR="00717F60" w:rsidRPr="00E71A48" w:rsidRDefault="009C744E" w:rsidP="00750D4A">
      <w:pPr>
        <w:keepNext/>
        <w:numPr>
          <w:ilvl w:val="2"/>
          <w:numId w:val="11"/>
        </w:numPr>
        <w:shd w:val="clear" w:color="auto" w:fill="FFFFFF"/>
        <w:tabs>
          <w:tab w:val="left" w:pos="1700"/>
        </w:tabs>
        <w:spacing w:before="60" w:line="264" w:lineRule="auto"/>
        <w:ind w:left="0" w:right="11" w:firstLine="709"/>
        <w:rPr>
          <w:color w:val="000000"/>
          <w:sz w:val="24"/>
          <w:szCs w:val="24"/>
        </w:rPr>
      </w:pPr>
      <w:r w:rsidRPr="00E71A48">
        <w:rPr>
          <w:color w:val="000000"/>
          <w:sz w:val="24"/>
          <w:szCs w:val="24"/>
        </w:rPr>
        <w:t>Участник</w:t>
      </w:r>
      <w:r w:rsidR="00717F60" w:rsidRPr="00E71A48">
        <w:rPr>
          <w:color w:val="000000"/>
          <w:sz w:val="24"/>
          <w:szCs w:val="24"/>
        </w:rPr>
        <w:t xml:space="preserve">и запроса предложений должны подать </w:t>
      </w:r>
      <w:r w:rsidR="004B5EB3" w:rsidRPr="00E71A48">
        <w:rPr>
          <w:color w:val="000000"/>
          <w:sz w:val="24"/>
          <w:szCs w:val="24"/>
        </w:rPr>
        <w:t>Заявк</w:t>
      </w:r>
      <w:r w:rsidR="00717F60" w:rsidRPr="00E71A48">
        <w:rPr>
          <w:color w:val="000000"/>
          <w:sz w:val="24"/>
          <w:szCs w:val="24"/>
        </w:rPr>
        <w:t xml:space="preserve">и в электронном виде на ЭТП (подраздел </w:t>
      </w:r>
      <w:r w:rsidR="00B06B4B">
        <w:fldChar w:fldCharType="begin"/>
      </w:r>
      <w:r w:rsidR="00B06B4B">
        <w:instrText xml:space="preserve"> REF _Ref191386109 \n \h  \* MERGEFORMAT </w:instrText>
      </w:r>
      <w:r w:rsidR="00B06B4B">
        <w:fldChar w:fldCharType="separate"/>
      </w:r>
      <w:r w:rsidR="002A74A8" w:rsidRPr="002A74A8">
        <w:rPr>
          <w:color w:val="000000"/>
          <w:sz w:val="24"/>
          <w:szCs w:val="24"/>
        </w:rPr>
        <w:t>3.3.2</w:t>
      </w:r>
      <w:r w:rsidR="00B06B4B">
        <w:fldChar w:fldCharType="end"/>
      </w:r>
      <w:r w:rsidR="00721B30">
        <w:rPr>
          <w:color w:val="000000"/>
          <w:sz w:val="24"/>
          <w:szCs w:val="24"/>
        </w:rPr>
        <w:t>)</w:t>
      </w:r>
      <w:r w:rsidR="001222CA" w:rsidRPr="001222CA">
        <w:rPr>
          <w:bCs w:val="0"/>
          <w:sz w:val="24"/>
          <w:szCs w:val="24"/>
        </w:rPr>
        <w:t xml:space="preserve">, за исключением документов, указанных в п.п. </w:t>
      </w:r>
      <w:r w:rsidR="00B06B4B">
        <w:fldChar w:fldCharType="begin"/>
      </w:r>
      <w:r w:rsidR="00B06B4B">
        <w:instrText xml:space="preserve"> REF _Ref442190123 \r \h  \* MERGEFORMAT </w:instrText>
      </w:r>
      <w:r w:rsidR="00B06B4B">
        <w:fldChar w:fldCharType="separate"/>
      </w:r>
      <w:r w:rsidR="002A74A8" w:rsidRPr="002A74A8">
        <w:rPr>
          <w:bCs w:val="0"/>
          <w:sz w:val="24"/>
          <w:szCs w:val="24"/>
        </w:rPr>
        <w:t>у)</w:t>
      </w:r>
      <w:r w:rsidR="00B06B4B">
        <w:fldChar w:fldCharType="end"/>
      </w:r>
      <w:r w:rsidR="001222CA" w:rsidRPr="001222CA">
        <w:rPr>
          <w:sz w:val="24"/>
          <w:szCs w:val="24"/>
        </w:rPr>
        <w:t xml:space="preserve"> п. </w:t>
      </w:r>
      <w:r w:rsidR="00B06B4B">
        <w:fldChar w:fldCharType="begin"/>
      </w:r>
      <w:r w:rsidR="00B06B4B">
        <w:instrText xml:space="preserve"> REF _Ref306005578 \r \h  \* MERGEFORMAT </w:instrText>
      </w:r>
      <w:r w:rsidR="00B06B4B">
        <w:fldChar w:fldCharType="separate"/>
      </w:r>
      <w:r w:rsidR="002A74A8" w:rsidRPr="002A74A8">
        <w:rPr>
          <w:sz w:val="24"/>
          <w:szCs w:val="24"/>
        </w:rPr>
        <w:t>3.3.8.3</w:t>
      </w:r>
      <w:r w:rsidR="00B06B4B">
        <w:fldChar w:fldCharType="end"/>
      </w:r>
      <w:r w:rsidR="001222CA" w:rsidRPr="001222CA">
        <w:rPr>
          <w:sz w:val="24"/>
          <w:szCs w:val="24"/>
        </w:rPr>
        <w:t xml:space="preserve"> и подразделе </w:t>
      </w:r>
      <w:r w:rsidR="00B06B4B">
        <w:fldChar w:fldCharType="begin"/>
      </w:r>
      <w:r w:rsidR="00B06B4B">
        <w:instrText xml:space="preserve"> REF _Ref441574649 \r \h  \* MERGEFORMAT </w:instrText>
      </w:r>
      <w:r w:rsidR="00B06B4B">
        <w:fldChar w:fldCharType="separate"/>
      </w:r>
      <w:r w:rsidR="002A74A8" w:rsidRPr="002A74A8">
        <w:rPr>
          <w:sz w:val="24"/>
          <w:szCs w:val="24"/>
        </w:rPr>
        <w:t>5.18</w:t>
      </w:r>
      <w:r w:rsidR="00B06B4B">
        <w:fldChar w:fldCharType="end"/>
      </w:r>
      <w:r w:rsidR="00717F60" w:rsidRPr="00E71A48">
        <w:rPr>
          <w:color w:val="000000"/>
          <w:sz w:val="24"/>
          <w:szCs w:val="24"/>
        </w:rPr>
        <w:t xml:space="preserve">. При нарушении этого требования, </w:t>
      </w:r>
      <w:r w:rsidRPr="00E71A48">
        <w:rPr>
          <w:color w:val="000000"/>
          <w:sz w:val="24"/>
          <w:szCs w:val="24"/>
        </w:rPr>
        <w:t>Участник</w:t>
      </w:r>
      <w:r w:rsidR="00717F60" w:rsidRPr="00E71A48">
        <w:rPr>
          <w:color w:val="000000"/>
          <w:sz w:val="24"/>
          <w:szCs w:val="24"/>
        </w:rPr>
        <w:t xml:space="preserve"> </w:t>
      </w:r>
      <w:r w:rsidR="007C0F1C">
        <w:rPr>
          <w:color w:val="000000"/>
          <w:sz w:val="24"/>
          <w:szCs w:val="24"/>
        </w:rPr>
        <w:t>будет</w:t>
      </w:r>
      <w:r w:rsidR="00717F60" w:rsidRPr="00E71A48">
        <w:rPr>
          <w:color w:val="000000"/>
          <w:sz w:val="24"/>
          <w:szCs w:val="24"/>
        </w:rPr>
        <w:t xml:space="preserve"> не допущен к участию в запросе предложений.</w:t>
      </w:r>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Правила проведения процедур </w:t>
      </w:r>
      <w:r w:rsidR="004B5EB3" w:rsidRPr="00E71A48">
        <w:rPr>
          <w:color w:val="000000"/>
          <w:sz w:val="24"/>
          <w:szCs w:val="24"/>
        </w:rPr>
        <w:t>З</w:t>
      </w:r>
      <w:r w:rsidRPr="00E71A48">
        <w:rPr>
          <w:color w:val="000000"/>
          <w:sz w:val="24"/>
          <w:szCs w:val="24"/>
        </w:rPr>
        <w:t xml:space="preserve">апроса предложений через </w:t>
      </w:r>
      <w:r w:rsidRPr="00E71A48">
        <w:rPr>
          <w:sz w:val="24"/>
          <w:szCs w:val="24"/>
        </w:rPr>
        <w:t>ЭТП определяются правилами ее работы.</w:t>
      </w:r>
    </w:p>
    <w:p w:rsidR="00717F60" w:rsidRPr="00E71A48" w:rsidRDefault="00717F60" w:rsidP="00750D4A">
      <w:pPr>
        <w:pStyle w:val="2"/>
        <w:tabs>
          <w:tab w:val="clear" w:pos="1700"/>
          <w:tab w:val="left" w:pos="567"/>
        </w:tabs>
        <w:spacing w:line="264" w:lineRule="auto"/>
      </w:pPr>
      <w:bookmarkStart w:id="34" w:name="__RefNumPara__1267_443845793"/>
      <w:bookmarkStart w:id="35" w:name="_Toc441131297"/>
      <w:bookmarkEnd w:id="34"/>
      <w:r w:rsidRPr="00E71A48">
        <w:t>Обжалование</w:t>
      </w:r>
      <w:bookmarkEnd w:id="35"/>
    </w:p>
    <w:p w:rsidR="00717F60" w:rsidRPr="00E71A48" w:rsidRDefault="00717F60"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 xml:space="preserve">ами запроса предложений своих обязательств в связи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6"/>
      <w:bookmarkEnd w:id="37"/>
    </w:p>
    <w:p w:rsidR="0099066F" w:rsidRPr="00E71A48" w:rsidRDefault="0099066F"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E71A48">
        <w:rPr>
          <w:sz w:val="24"/>
          <w:szCs w:val="24"/>
        </w:rPr>
        <w:t>Если претензионный порядок, указанный в п.</w:t>
      </w:r>
      <w:r w:rsidR="00B06B4B">
        <w:fldChar w:fldCharType="begin"/>
      </w:r>
      <w:r w:rsidR="00B06B4B">
        <w:instrText xml:space="preserve"> REF _Ref191386164 \r \h  \* MERGEFORMAT </w:instrText>
      </w:r>
      <w:r w:rsidR="00B06B4B">
        <w:fldChar w:fldCharType="separate"/>
      </w:r>
      <w:r w:rsidR="002A74A8" w:rsidRPr="002A74A8">
        <w:rPr>
          <w:sz w:val="24"/>
          <w:szCs w:val="24"/>
        </w:rPr>
        <w:t xml:space="preserve"> 1.4.1 </w:t>
      </w:r>
      <w:r w:rsidR="00B06B4B">
        <w:fldChar w:fldCharType="end"/>
      </w:r>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8"/>
    </w:p>
    <w:p w:rsidR="00717F60" w:rsidRPr="00E71A48" w:rsidRDefault="009C744E"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5C3F93">
        <w:rPr>
          <w:sz w:val="24"/>
          <w:szCs w:val="24"/>
        </w:rPr>
        <w:t>ом</w:t>
      </w:r>
      <w:r w:rsidR="00717F60" w:rsidRPr="00E71A48">
        <w:rPr>
          <w:sz w:val="24"/>
          <w:szCs w:val="24"/>
        </w:rPr>
        <w:t xml:space="preserve"> орган</w:t>
      </w:r>
      <w:r w:rsidR="005C3F93">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r w:rsidRPr="00E71A48">
        <w:rPr>
          <w:sz w:val="24"/>
          <w:szCs w:val="24"/>
        </w:rPr>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r w:rsidR="00B06B4B">
        <w:fldChar w:fldCharType="begin"/>
      </w:r>
      <w:r w:rsidR="00B06B4B">
        <w:instrText xml:space="preserve"> REF _Ref306978606 \r \h  \* MERGEFORMAT </w:instrText>
      </w:r>
      <w:r w:rsidR="00B06B4B">
        <w:fldChar w:fldCharType="separate"/>
      </w:r>
      <w:r w:rsidR="002A74A8" w:rsidRPr="002A74A8">
        <w:rPr>
          <w:sz w:val="24"/>
          <w:szCs w:val="24"/>
        </w:rPr>
        <w:t xml:space="preserve"> 1.4.2 </w:t>
      </w:r>
      <w:r w:rsidR="00B06B4B">
        <w:fldChar w:fldCharType="end"/>
      </w:r>
      <w:r w:rsidRPr="00E71A48">
        <w:rPr>
          <w:sz w:val="24"/>
          <w:szCs w:val="24"/>
        </w:rPr>
        <w:t xml:space="preserve">могут быть решены в Третейском суде при Российском союзе промышленников и </w:t>
      </w:r>
      <w:r w:rsidRPr="00E71A48">
        <w:rPr>
          <w:sz w:val="24"/>
          <w:szCs w:val="24"/>
        </w:rPr>
        <w:lastRenderedPageBreak/>
        <w:t>предпринимателей (г. Москва), в соответствии с его правилами, действующими на дату подачи искового заявления.</w:t>
      </w:r>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
    <w:p w:rsidR="00717F60" w:rsidRPr="00E71A48" w:rsidRDefault="00717F60" w:rsidP="00750D4A">
      <w:pPr>
        <w:pStyle w:val="2"/>
        <w:tabs>
          <w:tab w:val="clear" w:pos="1700"/>
          <w:tab w:val="left" w:pos="567"/>
        </w:tabs>
        <w:spacing w:line="264" w:lineRule="auto"/>
      </w:pPr>
      <w:bookmarkStart w:id="39" w:name="__RefHeading__401_1298132286"/>
      <w:bookmarkStart w:id="40" w:name="_Toc441131298"/>
      <w:bookmarkEnd w:id="39"/>
      <w:r w:rsidRPr="00E71A48">
        <w:t>Прочие положения</w:t>
      </w:r>
      <w:bookmarkEnd w:id="40"/>
    </w:p>
    <w:p w:rsidR="00717F60" w:rsidRPr="00E71A48" w:rsidRDefault="009C744E"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r w:rsidR="009C744E" w:rsidRPr="00E71A48">
        <w:rPr>
          <w:sz w:val="24"/>
          <w:szCs w:val="24"/>
        </w:rPr>
        <w:t>Участник</w:t>
      </w:r>
      <w:r w:rsidRPr="00E71A48">
        <w:rPr>
          <w:sz w:val="24"/>
          <w:szCs w:val="24"/>
        </w:rPr>
        <w:t xml:space="preserve">а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w:t>
      </w:r>
      <w:r w:rsidR="00511929" w:rsidRPr="00E71A48">
        <w:rPr>
          <w:sz w:val="24"/>
          <w:szCs w:val="24"/>
        </w:rPr>
        <w:t xml:space="preserve">отклонит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w:t>
      </w:r>
      <w:r w:rsidR="00511929" w:rsidRPr="00E71A48">
        <w:rPr>
          <w:sz w:val="24"/>
          <w:szCs w:val="24"/>
        </w:rPr>
        <w:t xml:space="preserve">отклонит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lastRenderedPageBreak/>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 если факт аффилированности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r w:rsidR="00B06B4B">
        <w:fldChar w:fldCharType="begin"/>
      </w:r>
      <w:r w:rsidR="00B06B4B">
        <w:instrText xml:space="preserve"> REF _Ref306114966 \r \h  \* MERGEFORMAT </w:instrText>
      </w:r>
      <w:r w:rsidR="00B06B4B">
        <w:fldChar w:fldCharType="separate"/>
      </w:r>
      <w:r w:rsidR="002A74A8" w:rsidRPr="002A74A8">
        <w:rPr>
          <w:sz w:val="24"/>
          <w:szCs w:val="24"/>
        </w:rPr>
        <w:t>3.3.11</w:t>
      </w:r>
      <w:r w:rsidR="00B06B4B">
        <w:fldChar w:fldCharType="end"/>
      </w:r>
      <w:r w:rsidRPr="00E71A48">
        <w:rPr>
          <w:sz w:val="24"/>
          <w:szCs w:val="24"/>
        </w:rPr>
        <w:t xml:space="preserve"> настоящей Документации).</w:t>
      </w:r>
    </w:p>
    <w:p w:rsidR="00750D4A" w:rsidRPr="00750D4A"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В соответствии с </w:t>
      </w:r>
      <w:r w:rsidR="004B5EB3" w:rsidRPr="00E71A48">
        <w:rPr>
          <w:sz w:val="24"/>
          <w:szCs w:val="24"/>
        </w:rPr>
        <w:t>Извещени</w:t>
      </w:r>
      <w:r w:rsidRPr="00E71A48">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E71A48">
        <w:rPr>
          <w:sz w:val="24"/>
          <w:szCs w:val="24"/>
        </w:rPr>
        <w:t>З</w:t>
      </w:r>
      <w:r w:rsidRPr="00E71A48">
        <w:rPr>
          <w:sz w:val="24"/>
          <w:szCs w:val="24"/>
        </w:rPr>
        <w:t xml:space="preserve">апроса предложений на любом из этапов, не неся при этом никакой материальной ответственности перед </w:t>
      </w:r>
      <w:r w:rsidR="009C744E" w:rsidRPr="00E71A48">
        <w:rPr>
          <w:sz w:val="24"/>
          <w:szCs w:val="24"/>
        </w:rPr>
        <w:t>Участник</w:t>
      </w:r>
      <w:r w:rsidRPr="00E71A48">
        <w:rPr>
          <w:sz w:val="24"/>
          <w:szCs w:val="24"/>
        </w:rPr>
        <w:t xml:space="preserve">ами запроса предложений. Все </w:t>
      </w:r>
      <w:r w:rsidR="009C744E" w:rsidRPr="00E71A48">
        <w:rPr>
          <w:sz w:val="24"/>
          <w:szCs w:val="24"/>
        </w:rPr>
        <w:t>Участник</w:t>
      </w:r>
      <w:r w:rsidRPr="00E71A48">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
    <w:p w:rsidR="002D4BC6" w:rsidRPr="00F647F7" w:rsidRDefault="002D4BC6" w:rsidP="00750D4A">
      <w:pPr>
        <w:pStyle w:val="2"/>
        <w:keepLines/>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41131299"/>
      <w:bookmarkStart w:id="52" w:name="_Ref306144164"/>
      <w:r w:rsidRPr="00F647F7">
        <w:t xml:space="preserve">Закупка </w:t>
      </w:r>
      <w:r w:rsidR="00541FAB">
        <w:t>услуг</w:t>
      </w:r>
      <w:r w:rsidRPr="00F647F7">
        <w:t xml:space="preserve">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Default="00DC6125" w:rsidP="00750D4A">
      <w:pPr>
        <w:pStyle w:val="3"/>
        <w:keepLines/>
        <w:ind w:left="0" w:firstLine="709"/>
        <w:jc w:val="both"/>
        <w:rPr>
          <w:b w:val="0"/>
        </w:rPr>
      </w:pPr>
      <w:bookmarkStart w:id="53" w:name="_Toc440361305"/>
      <w:bookmarkStart w:id="54" w:name="_Toc440376060"/>
      <w:bookmarkStart w:id="55" w:name="_Toc440376187"/>
      <w:bookmarkStart w:id="56" w:name="_Toc440382452"/>
      <w:bookmarkStart w:id="57" w:name="_Toc440447122"/>
      <w:bookmarkStart w:id="58" w:name="_Toc440632282"/>
      <w:bookmarkStart w:id="59" w:name="_Toc440875055"/>
      <w:bookmarkStart w:id="60" w:name="_Toc441131300"/>
      <w:r>
        <w:rPr>
          <w:b w:val="0"/>
        </w:rPr>
        <w:t>Участник</w:t>
      </w:r>
      <w:r w:rsidR="002D4BC6" w:rsidRPr="002D4BC6">
        <w:rPr>
          <w:b w:val="0"/>
        </w:rPr>
        <w:t xml:space="preserve"> может подать Заявку на любой лот, любые несколько лотов или все лоты по собственному выбору. Разбиение на лоты установлено в </w:t>
      </w:r>
      <w:r w:rsidR="002D4BC6">
        <w:rPr>
          <w:b w:val="0"/>
        </w:rPr>
        <w:t>подразделе</w:t>
      </w:r>
      <w:r w:rsidR="002D4BC6" w:rsidRPr="002D4BC6">
        <w:rPr>
          <w:b w:val="0"/>
        </w:rPr>
        <w:t xml:space="preserve"> </w:t>
      </w:r>
      <w:r w:rsidR="0030533D">
        <w:rPr>
          <w:b w:val="0"/>
        </w:rPr>
        <w:fldChar w:fldCharType="begin"/>
      </w:r>
      <w:r w:rsidR="002D4BC6">
        <w:rPr>
          <w:b w:val="0"/>
        </w:rPr>
        <w:instrText xml:space="preserve"> REF _Ref440275279 \r \h </w:instrText>
      </w:r>
      <w:r w:rsidR="0030533D">
        <w:rPr>
          <w:b w:val="0"/>
        </w:rPr>
      </w:r>
      <w:r w:rsidR="0030533D">
        <w:rPr>
          <w:b w:val="0"/>
        </w:rPr>
        <w:fldChar w:fldCharType="separate"/>
      </w:r>
      <w:r w:rsidR="002A74A8">
        <w:rPr>
          <w:b w:val="0"/>
        </w:rPr>
        <w:t>1.1.4</w:t>
      </w:r>
      <w:r w:rsidR="0030533D">
        <w:rPr>
          <w:b w:val="0"/>
        </w:rPr>
        <w:fldChar w:fldCharType="end"/>
      </w:r>
      <w:r w:rsidR="002D4BC6" w:rsidRPr="002D4BC6">
        <w:rPr>
          <w:b w:val="0"/>
        </w:rPr>
        <w:t xml:space="preserve">. При этом не допускается разбиение отдельного лота на части, то есть подача </w:t>
      </w:r>
      <w:r w:rsidR="002D4BC6">
        <w:rPr>
          <w:b w:val="0"/>
        </w:rPr>
        <w:t>Заявки</w:t>
      </w:r>
      <w:r w:rsidR="002D4BC6" w:rsidRPr="002D4BC6">
        <w:rPr>
          <w:b w:val="0"/>
        </w:rPr>
        <w:t xml:space="preserve"> на часть лота по отдельным его позициям или на часть объема лота.</w:t>
      </w:r>
      <w:bookmarkEnd w:id="53"/>
      <w:bookmarkEnd w:id="54"/>
      <w:bookmarkEnd w:id="55"/>
      <w:bookmarkEnd w:id="56"/>
      <w:bookmarkEnd w:id="57"/>
      <w:bookmarkEnd w:id="58"/>
      <w:bookmarkEnd w:id="59"/>
      <w:bookmarkEnd w:id="60"/>
      <w:r w:rsidR="002D4BC6">
        <w:rPr>
          <w:b w:val="0"/>
        </w:rPr>
        <w:t xml:space="preserve"> </w:t>
      </w:r>
    </w:p>
    <w:p w:rsidR="002D4BC6" w:rsidRPr="002D4BC6" w:rsidRDefault="002D4BC6" w:rsidP="00750D4A">
      <w:pPr>
        <w:pStyle w:val="3"/>
        <w:ind w:left="0" w:firstLine="709"/>
        <w:jc w:val="both"/>
        <w:rPr>
          <w:b w:val="0"/>
        </w:rPr>
      </w:pPr>
      <w:bookmarkStart w:id="61" w:name="_Toc440361306"/>
      <w:bookmarkStart w:id="62" w:name="_Toc440376061"/>
      <w:bookmarkStart w:id="63" w:name="_Toc440376188"/>
      <w:bookmarkStart w:id="64" w:name="_Toc440382453"/>
      <w:bookmarkStart w:id="65" w:name="_Toc440447123"/>
      <w:bookmarkStart w:id="66" w:name="_Toc440632283"/>
      <w:bookmarkStart w:id="67" w:name="_Toc440875056"/>
      <w:bookmarkStart w:id="68" w:name="_Toc441131301"/>
      <w:r w:rsidRPr="002D4BC6">
        <w:rPr>
          <w:b w:val="0"/>
          <w:szCs w:val="24"/>
        </w:rPr>
        <w:t>В</w:t>
      </w:r>
      <w:r>
        <w:rPr>
          <w:b w:val="0"/>
          <w:szCs w:val="24"/>
        </w:rPr>
        <w:t xml:space="preserve"> </w:t>
      </w:r>
      <w:r w:rsidRPr="002D4BC6">
        <w:rPr>
          <w:b w:val="0"/>
          <w:szCs w:val="24"/>
        </w:rPr>
        <w:t xml:space="preserve">случае подачи Заявки на несколько лотов в дополнение к требованиям подраздела </w:t>
      </w:r>
      <w:r w:rsidR="00B06B4B">
        <w:fldChar w:fldCharType="begin"/>
      </w:r>
      <w:r w:rsidR="00B06B4B">
        <w:instrText xml:space="preserve"> REF _Ref305973147 \r \h  \* MERGEFORMAT </w:instrText>
      </w:r>
      <w:r w:rsidR="00B06B4B">
        <w:fldChar w:fldCharType="separate"/>
      </w:r>
      <w:r w:rsidR="002A74A8" w:rsidRPr="002A74A8">
        <w:rPr>
          <w:b w:val="0"/>
          <w:szCs w:val="24"/>
        </w:rPr>
        <w:t>3.3</w:t>
      </w:r>
      <w:r w:rsidR="00B06B4B">
        <w:fldChar w:fldCharType="end"/>
      </w:r>
      <w:r w:rsidRPr="002D4BC6">
        <w:rPr>
          <w:b w:val="0"/>
          <w:szCs w:val="24"/>
        </w:rPr>
        <w:t xml:space="preserve"> должны быть соблюдены следующие требования:</w:t>
      </w:r>
      <w:bookmarkEnd w:id="61"/>
      <w:bookmarkEnd w:id="62"/>
      <w:bookmarkEnd w:id="63"/>
      <w:bookmarkEnd w:id="64"/>
      <w:bookmarkEnd w:id="65"/>
      <w:bookmarkEnd w:id="66"/>
      <w:bookmarkEnd w:id="67"/>
      <w:bookmarkEnd w:id="68"/>
    </w:p>
    <w:p w:rsidR="002D4BC6" w:rsidRPr="002D4BC6" w:rsidRDefault="002D4BC6" w:rsidP="00750D4A">
      <w:pPr>
        <w:pStyle w:val="3"/>
        <w:numPr>
          <w:ilvl w:val="3"/>
          <w:numId w:val="1"/>
        </w:numPr>
        <w:ind w:left="709" w:firstLine="0"/>
        <w:jc w:val="both"/>
        <w:rPr>
          <w:b w:val="0"/>
          <w:szCs w:val="24"/>
        </w:rPr>
      </w:pPr>
      <w:bookmarkStart w:id="69" w:name="_Toc440361307"/>
      <w:bookmarkStart w:id="70" w:name="_Toc440376062"/>
      <w:bookmarkStart w:id="71" w:name="_Toc440376189"/>
      <w:bookmarkStart w:id="72" w:name="_Toc440382454"/>
      <w:bookmarkStart w:id="73" w:name="_Toc440447124"/>
      <w:bookmarkStart w:id="74" w:name="_Toc440632284"/>
      <w:bookmarkStart w:id="75" w:name="_Toc440875057"/>
      <w:bookmarkStart w:id="76" w:name="_Toc441131302"/>
      <w:r w:rsidRPr="002D4BC6">
        <w:rPr>
          <w:b w:val="0"/>
          <w:szCs w:val="24"/>
        </w:rPr>
        <w:t xml:space="preserve">Письмо о подаче оферты (подраздел </w:t>
      </w:r>
      <w:r w:rsidR="00B06B4B">
        <w:fldChar w:fldCharType="begin"/>
      </w:r>
      <w:r w:rsidR="00B06B4B">
        <w:instrText xml:space="preserve"> REF _Ref55336310 \r \h  \* MERGEFORMAT </w:instrText>
      </w:r>
      <w:r w:rsidR="00B06B4B">
        <w:fldChar w:fldCharType="separate"/>
      </w:r>
      <w:r w:rsidR="002A74A8" w:rsidRPr="002A74A8">
        <w:rPr>
          <w:b w:val="0"/>
          <w:szCs w:val="24"/>
        </w:rPr>
        <w:t>5.1</w:t>
      </w:r>
      <w:r w:rsidR="00B06B4B">
        <w:fldChar w:fldCharType="end"/>
      </w:r>
      <w:r w:rsidRPr="002D4BC6">
        <w:rPr>
          <w:b w:val="0"/>
          <w:szCs w:val="24"/>
        </w:rPr>
        <w:t>) должно содержать указание номера и названия каждого лота, а в качестве общей суммы — сумму по каждому из лотов.</w:t>
      </w:r>
      <w:bookmarkEnd w:id="69"/>
      <w:bookmarkEnd w:id="70"/>
      <w:bookmarkEnd w:id="71"/>
      <w:bookmarkEnd w:id="72"/>
      <w:bookmarkEnd w:id="73"/>
      <w:bookmarkEnd w:id="74"/>
      <w:bookmarkEnd w:id="75"/>
      <w:bookmarkEnd w:id="76"/>
    </w:p>
    <w:p w:rsidR="002D4BC6" w:rsidRPr="002D4BC6" w:rsidRDefault="002D4BC6" w:rsidP="00750D4A">
      <w:pPr>
        <w:pStyle w:val="3"/>
        <w:numPr>
          <w:ilvl w:val="3"/>
          <w:numId w:val="1"/>
        </w:numPr>
        <w:ind w:left="709" w:firstLine="0"/>
        <w:jc w:val="both"/>
        <w:rPr>
          <w:b w:val="0"/>
          <w:szCs w:val="24"/>
        </w:rPr>
      </w:pPr>
      <w:bookmarkStart w:id="77" w:name="_Toc440361308"/>
      <w:bookmarkStart w:id="78" w:name="_Toc440376063"/>
      <w:bookmarkStart w:id="79" w:name="_Toc440376190"/>
      <w:bookmarkStart w:id="80" w:name="_Toc440382455"/>
      <w:bookmarkStart w:id="81" w:name="_Toc440447125"/>
      <w:bookmarkStart w:id="82" w:name="_Toc440632285"/>
      <w:bookmarkStart w:id="83" w:name="_Toc440875058"/>
      <w:bookmarkStart w:id="84" w:name="_Toc441131303"/>
      <w:r w:rsidRPr="002D4BC6">
        <w:rPr>
          <w:b w:val="0"/>
          <w:szCs w:val="24"/>
        </w:rPr>
        <w:t>Сводная таблица стоимости</w:t>
      </w:r>
      <w:r w:rsidR="00CC668E">
        <w:rPr>
          <w:b w:val="0"/>
          <w:szCs w:val="24"/>
        </w:rPr>
        <w:t xml:space="preserve"> </w:t>
      </w:r>
      <w:r w:rsidR="00CC668E" w:rsidRPr="00CC668E">
        <w:rPr>
          <w:b w:val="0"/>
          <w:szCs w:val="24"/>
        </w:rPr>
        <w:t>услуг</w:t>
      </w:r>
      <w:r w:rsidRPr="002D4BC6">
        <w:rPr>
          <w:b w:val="0"/>
          <w:szCs w:val="24"/>
        </w:rPr>
        <w:t xml:space="preserve"> (подраздел </w:t>
      </w:r>
      <w:r w:rsidR="00B06B4B">
        <w:fldChar w:fldCharType="begin"/>
      </w:r>
      <w:r w:rsidR="00B06B4B">
        <w:instrText xml:space="preserve"> REF _Ref440284918 \r \h  \* MERGEFORMAT </w:instrText>
      </w:r>
      <w:r w:rsidR="00B06B4B">
        <w:fldChar w:fldCharType="separate"/>
      </w:r>
      <w:r w:rsidR="002A74A8" w:rsidRPr="002A74A8">
        <w:rPr>
          <w:b w:val="0"/>
          <w:szCs w:val="24"/>
        </w:rPr>
        <w:t>5.2</w:t>
      </w:r>
      <w:r w:rsidR="00B06B4B">
        <w:fldChar w:fldCharType="end"/>
      </w:r>
      <w:r w:rsidRPr="002D4BC6">
        <w:rPr>
          <w:b w:val="0"/>
          <w:szCs w:val="24"/>
        </w:rPr>
        <w:t xml:space="preserve">), Техническое предложение </w:t>
      </w:r>
      <w:r w:rsidR="007502E0" w:rsidRPr="007502E0">
        <w:rPr>
          <w:b w:val="0"/>
          <w:bCs w:val="0"/>
          <w:spacing w:val="-1"/>
          <w:szCs w:val="24"/>
        </w:rPr>
        <w:t>(</w:t>
      </w:r>
      <w:r w:rsidR="007502E0" w:rsidRPr="007502E0">
        <w:rPr>
          <w:b w:val="0"/>
          <w:bCs w:val="0"/>
          <w:spacing w:val="-2"/>
          <w:szCs w:val="24"/>
        </w:rPr>
        <w:t>под</w:t>
      </w:r>
      <w:r w:rsidR="007502E0" w:rsidRPr="007502E0">
        <w:rPr>
          <w:b w:val="0"/>
          <w:bCs w:val="0"/>
          <w:szCs w:val="24"/>
        </w:rPr>
        <w:t xml:space="preserve">раздел </w:t>
      </w:r>
      <w:r w:rsidR="00B06B4B">
        <w:fldChar w:fldCharType="begin"/>
      </w:r>
      <w:r w:rsidR="00B06B4B">
        <w:instrText xml:space="preserve"> REF _Ref440537086 \r \h  \* MERGEFORMAT </w:instrText>
      </w:r>
      <w:r w:rsidR="00B06B4B">
        <w:fldChar w:fldCharType="separate"/>
      </w:r>
      <w:r w:rsidR="002A74A8" w:rsidRPr="002A74A8">
        <w:rPr>
          <w:b w:val="0"/>
          <w:bCs w:val="0"/>
          <w:szCs w:val="24"/>
        </w:rPr>
        <w:t>5.3</w:t>
      </w:r>
      <w:r w:rsidR="00B06B4B">
        <w:fldChar w:fldCharType="end"/>
      </w:r>
      <w:r w:rsidR="007502E0" w:rsidRPr="007502E0">
        <w:rPr>
          <w:b w:val="0"/>
          <w:bCs w:val="0"/>
          <w:spacing w:val="-1"/>
          <w:szCs w:val="24"/>
        </w:rPr>
        <w:t>)</w:t>
      </w:r>
      <w:r w:rsidR="00AE556B" w:rsidRPr="007502E0">
        <w:rPr>
          <w:b w:val="0"/>
          <w:szCs w:val="24"/>
        </w:rPr>
        <w:t>,</w:t>
      </w:r>
      <w:r w:rsidRPr="007502E0">
        <w:rPr>
          <w:b w:val="0"/>
          <w:szCs w:val="24"/>
        </w:rPr>
        <w:t xml:space="preserve"> </w:t>
      </w:r>
      <w:r w:rsidR="00E639AE" w:rsidRPr="007502E0">
        <w:rPr>
          <w:b w:val="0"/>
          <w:szCs w:val="24"/>
        </w:rPr>
        <w:t>График</w:t>
      </w:r>
      <w:r w:rsidR="00E639AE" w:rsidRPr="00E639AE">
        <w:rPr>
          <w:b w:val="0"/>
          <w:szCs w:val="24"/>
        </w:rPr>
        <w:t xml:space="preserve"> </w:t>
      </w:r>
      <w:r w:rsidR="00B8118F">
        <w:rPr>
          <w:b w:val="0"/>
          <w:szCs w:val="24"/>
        </w:rPr>
        <w:t>оказания</w:t>
      </w:r>
      <w:r w:rsidR="00E639AE" w:rsidRPr="00E639AE">
        <w:rPr>
          <w:b w:val="0"/>
          <w:szCs w:val="24"/>
        </w:rPr>
        <w:t xml:space="preserve"> услуг</w:t>
      </w:r>
      <w:r w:rsidRPr="002D4BC6">
        <w:rPr>
          <w:b w:val="0"/>
          <w:szCs w:val="24"/>
        </w:rPr>
        <w:t xml:space="preserve"> (подраздел </w:t>
      </w:r>
      <w:r w:rsidR="00B06B4B">
        <w:fldChar w:fldCharType="begin"/>
      </w:r>
      <w:r w:rsidR="00B06B4B">
        <w:instrText xml:space="preserve"> REF _Ref440284947 \r \h  \* MERGEFORMAT </w:instrText>
      </w:r>
      <w:r w:rsidR="00B06B4B">
        <w:fldChar w:fldCharType="separate"/>
      </w:r>
      <w:r w:rsidR="002A74A8" w:rsidRPr="002A74A8">
        <w:rPr>
          <w:b w:val="0"/>
          <w:szCs w:val="24"/>
        </w:rPr>
        <w:t>5.4</w:t>
      </w:r>
      <w:r w:rsidR="00B06B4B">
        <w:fldChar w:fldCharType="end"/>
      </w:r>
      <w:r w:rsidRPr="002D4BC6">
        <w:rPr>
          <w:b w:val="0"/>
          <w:szCs w:val="24"/>
        </w:rPr>
        <w:t>)</w:t>
      </w:r>
      <w:r w:rsidR="00B8118F">
        <w:rPr>
          <w:b w:val="0"/>
          <w:szCs w:val="24"/>
        </w:rPr>
        <w:t xml:space="preserve">, </w:t>
      </w:r>
      <w:r w:rsidR="00B8118F" w:rsidRPr="00E639AE">
        <w:rPr>
          <w:b w:val="0"/>
          <w:szCs w:val="24"/>
        </w:rPr>
        <w:t xml:space="preserve">График </w:t>
      </w:r>
      <w:r w:rsidR="00B8118F">
        <w:rPr>
          <w:b w:val="0"/>
          <w:szCs w:val="24"/>
        </w:rPr>
        <w:t>оплаты оказания</w:t>
      </w:r>
      <w:r w:rsidR="00B8118F" w:rsidRPr="00E639AE">
        <w:rPr>
          <w:b w:val="0"/>
          <w:szCs w:val="24"/>
        </w:rPr>
        <w:t xml:space="preserve"> услуг</w:t>
      </w:r>
      <w:r w:rsidR="00B8118F" w:rsidRPr="002D4BC6">
        <w:rPr>
          <w:b w:val="0"/>
          <w:szCs w:val="24"/>
        </w:rPr>
        <w:t xml:space="preserve"> (подраздел </w:t>
      </w:r>
      <w:r w:rsidR="0030533D">
        <w:rPr>
          <w:b w:val="0"/>
          <w:szCs w:val="24"/>
        </w:rPr>
        <w:fldChar w:fldCharType="begin"/>
      </w:r>
      <w:r w:rsidR="00B8118F">
        <w:rPr>
          <w:b w:val="0"/>
          <w:szCs w:val="24"/>
        </w:rPr>
        <w:instrText xml:space="preserve"> REF _Ref440361439 \r \h </w:instrText>
      </w:r>
      <w:r w:rsidR="0030533D">
        <w:rPr>
          <w:b w:val="0"/>
          <w:szCs w:val="24"/>
        </w:rPr>
      </w:r>
      <w:r w:rsidR="0030533D">
        <w:rPr>
          <w:b w:val="0"/>
          <w:szCs w:val="24"/>
        </w:rPr>
        <w:fldChar w:fldCharType="separate"/>
      </w:r>
      <w:r w:rsidR="002A74A8">
        <w:rPr>
          <w:b w:val="0"/>
          <w:szCs w:val="24"/>
        </w:rPr>
        <w:t>5.5</w:t>
      </w:r>
      <w:r w:rsidR="0030533D">
        <w:rPr>
          <w:b w:val="0"/>
          <w:szCs w:val="24"/>
        </w:rPr>
        <w:fldChar w:fldCharType="end"/>
      </w:r>
      <w:r w:rsidR="00B8118F" w:rsidRPr="002D4BC6">
        <w:rPr>
          <w:b w:val="0"/>
          <w:szCs w:val="24"/>
        </w:rPr>
        <w:t>)</w:t>
      </w:r>
      <w:r w:rsidR="00AE556B">
        <w:rPr>
          <w:b w:val="0"/>
          <w:szCs w:val="24"/>
        </w:rPr>
        <w:t xml:space="preserve"> и </w:t>
      </w:r>
      <w:r w:rsidR="00AE556B" w:rsidRPr="00AE556B">
        <w:rPr>
          <w:b w:val="0"/>
          <w:szCs w:val="24"/>
        </w:rPr>
        <w:t xml:space="preserve">Протокол разногласий к проекту Договора (подраздел </w:t>
      </w:r>
      <w:r w:rsidR="0030533D">
        <w:rPr>
          <w:b w:val="0"/>
          <w:szCs w:val="24"/>
        </w:rPr>
        <w:fldChar w:fldCharType="begin"/>
      </w:r>
      <w:r w:rsidR="00B8118F">
        <w:rPr>
          <w:b w:val="0"/>
          <w:szCs w:val="24"/>
        </w:rPr>
        <w:instrText xml:space="preserve"> REF _Ref440361531 \r \h </w:instrText>
      </w:r>
      <w:r w:rsidR="0030533D">
        <w:rPr>
          <w:b w:val="0"/>
          <w:szCs w:val="24"/>
        </w:rPr>
      </w:r>
      <w:r w:rsidR="0030533D">
        <w:rPr>
          <w:b w:val="0"/>
          <w:szCs w:val="24"/>
        </w:rPr>
        <w:fldChar w:fldCharType="separate"/>
      </w:r>
      <w:r w:rsidR="002A74A8">
        <w:rPr>
          <w:b w:val="0"/>
          <w:szCs w:val="24"/>
        </w:rPr>
        <w:t>5.6</w:t>
      </w:r>
      <w:r w:rsidR="0030533D">
        <w:rPr>
          <w:b w:val="0"/>
          <w:szCs w:val="24"/>
        </w:rPr>
        <w:fldChar w:fldCharType="end"/>
      </w:r>
      <w:r w:rsidR="00AE556B" w:rsidRPr="00AE556B">
        <w:rPr>
          <w:b w:val="0"/>
          <w:szCs w:val="24"/>
        </w:rPr>
        <w:t>)</w:t>
      </w:r>
      <w:r w:rsidRPr="002D4BC6">
        <w:rPr>
          <w:b w:val="0"/>
          <w:szCs w:val="24"/>
        </w:rPr>
        <w:t xml:space="preserve"> должны быть подготовлены отдельно по каждому из лотов с указанием номера и названия лота.</w:t>
      </w:r>
      <w:bookmarkEnd w:id="77"/>
      <w:bookmarkEnd w:id="78"/>
      <w:bookmarkEnd w:id="79"/>
      <w:bookmarkEnd w:id="80"/>
      <w:bookmarkEnd w:id="81"/>
      <w:bookmarkEnd w:id="82"/>
      <w:bookmarkEnd w:id="83"/>
      <w:bookmarkEnd w:id="84"/>
      <w:r w:rsidR="00AE556B">
        <w:rPr>
          <w:b w:val="0"/>
          <w:szCs w:val="24"/>
        </w:rPr>
        <w:t xml:space="preserve"> </w:t>
      </w:r>
    </w:p>
    <w:p w:rsidR="002D4BC6" w:rsidRPr="002D4BC6" w:rsidRDefault="002D4BC6" w:rsidP="00750D4A">
      <w:pPr>
        <w:pStyle w:val="3"/>
        <w:ind w:left="0" w:firstLine="709"/>
        <w:jc w:val="both"/>
        <w:rPr>
          <w:b w:val="0"/>
          <w:szCs w:val="24"/>
        </w:rPr>
      </w:pPr>
      <w:bookmarkStart w:id="85" w:name="_Toc440361309"/>
      <w:bookmarkStart w:id="86" w:name="_Toc440376064"/>
      <w:bookmarkStart w:id="87" w:name="_Toc440376191"/>
      <w:bookmarkStart w:id="88" w:name="_Toc440382456"/>
      <w:bookmarkStart w:id="89" w:name="_Toc440447126"/>
      <w:bookmarkStart w:id="90" w:name="_Toc440632286"/>
      <w:bookmarkStart w:id="91" w:name="_Toc440875059"/>
      <w:bookmarkStart w:id="92" w:name="_Toc441131304"/>
      <w:r w:rsidRPr="002D4BC6">
        <w:rPr>
          <w:b w:val="0"/>
          <w:szCs w:val="24"/>
        </w:rPr>
        <w:t xml:space="preserve">Обеспечение исполнения обязательств </w:t>
      </w:r>
      <w:r>
        <w:rPr>
          <w:b w:val="0"/>
          <w:szCs w:val="24"/>
        </w:rPr>
        <w:t>Участника</w:t>
      </w:r>
      <w:r w:rsidRPr="002D4BC6">
        <w:rPr>
          <w:b w:val="0"/>
          <w:szCs w:val="24"/>
        </w:rPr>
        <w:t xml:space="preserve"> в соответствии с подразделом </w:t>
      </w:r>
      <w:r w:rsidR="0030533D">
        <w:rPr>
          <w:b w:val="0"/>
          <w:szCs w:val="24"/>
        </w:rPr>
        <w:fldChar w:fldCharType="begin"/>
      </w:r>
      <w:r>
        <w:rPr>
          <w:b w:val="0"/>
          <w:szCs w:val="24"/>
        </w:rPr>
        <w:instrText xml:space="preserve"> REF _Ref440285128 \r \h </w:instrText>
      </w:r>
      <w:r w:rsidR="0030533D">
        <w:rPr>
          <w:b w:val="0"/>
          <w:szCs w:val="24"/>
        </w:rPr>
      </w:r>
      <w:r w:rsidR="0030533D">
        <w:rPr>
          <w:b w:val="0"/>
          <w:szCs w:val="24"/>
        </w:rPr>
        <w:fldChar w:fldCharType="separate"/>
      </w:r>
      <w:r w:rsidR="002A74A8">
        <w:rPr>
          <w:b w:val="0"/>
          <w:szCs w:val="24"/>
        </w:rPr>
        <w:t>3.3.14</w:t>
      </w:r>
      <w:r w:rsidR="0030533D">
        <w:rPr>
          <w:b w:val="0"/>
          <w:szCs w:val="24"/>
        </w:rPr>
        <w:fldChar w:fldCharType="end"/>
      </w:r>
      <w:r w:rsidRPr="002D4BC6">
        <w:rPr>
          <w:b w:val="0"/>
          <w:szCs w:val="24"/>
        </w:rPr>
        <w:t xml:space="preserve"> оформляется на сумму, равную суммарной стоимости предлагаемо</w:t>
      </w:r>
      <w:r w:rsidR="001702EE">
        <w:rPr>
          <w:b w:val="0"/>
          <w:szCs w:val="24"/>
        </w:rPr>
        <w:t>го</w:t>
      </w:r>
      <w:r w:rsidRPr="002D4BC6">
        <w:rPr>
          <w:b w:val="0"/>
          <w:szCs w:val="24"/>
        </w:rPr>
        <w:t xml:space="preserve"> </w:t>
      </w:r>
      <w:r w:rsidR="001702EE">
        <w:rPr>
          <w:b w:val="0"/>
          <w:szCs w:val="24"/>
        </w:rPr>
        <w:t>объема услуг</w:t>
      </w:r>
      <w:r w:rsidRPr="002D4BC6">
        <w:rPr>
          <w:b w:val="0"/>
          <w:szCs w:val="24"/>
        </w:rPr>
        <w:t xml:space="preserve">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Pr>
          <w:b w:val="0"/>
          <w:szCs w:val="24"/>
        </w:rPr>
        <w:t>ь</w:t>
      </w:r>
      <w:r w:rsidRPr="002D4BC6">
        <w:rPr>
          <w:b w:val="0"/>
          <w:szCs w:val="24"/>
        </w:rPr>
        <w:t xml:space="preserve">ся только по тем лотам, на которые </w:t>
      </w:r>
      <w:r>
        <w:rPr>
          <w:b w:val="0"/>
          <w:szCs w:val="24"/>
        </w:rPr>
        <w:t>Участник</w:t>
      </w:r>
      <w:r w:rsidRPr="002D4BC6">
        <w:rPr>
          <w:b w:val="0"/>
          <w:szCs w:val="24"/>
        </w:rPr>
        <w:t xml:space="preserve"> подал </w:t>
      </w:r>
      <w:r>
        <w:rPr>
          <w:b w:val="0"/>
          <w:szCs w:val="24"/>
        </w:rPr>
        <w:t>Заявку</w:t>
      </w:r>
      <w:r w:rsidRPr="002D4BC6">
        <w:rPr>
          <w:b w:val="0"/>
          <w:szCs w:val="24"/>
        </w:rPr>
        <w:t xml:space="preserve"> и по которым он был признан Победителем </w:t>
      </w:r>
      <w:r>
        <w:rPr>
          <w:b w:val="0"/>
          <w:szCs w:val="24"/>
        </w:rPr>
        <w:t>запроса предложений</w:t>
      </w:r>
      <w:r w:rsidRPr="002D4BC6">
        <w:rPr>
          <w:b w:val="0"/>
          <w:szCs w:val="24"/>
        </w:rPr>
        <w:t>.</w:t>
      </w:r>
      <w:bookmarkEnd w:id="85"/>
      <w:bookmarkEnd w:id="86"/>
      <w:bookmarkEnd w:id="87"/>
      <w:bookmarkEnd w:id="88"/>
      <w:bookmarkEnd w:id="89"/>
      <w:bookmarkEnd w:id="90"/>
      <w:bookmarkEnd w:id="91"/>
      <w:bookmarkEnd w:id="92"/>
    </w:p>
    <w:p w:rsidR="002D4BC6" w:rsidRPr="002D4BC6" w:rsidRDefault="002D4BC6" w:rsidP="00750D4A">
      <w:pPr>
        <w:pStyle w:val="3"/>
        <w:ind w:left="0" w:firstLine="709"/>
        <w:jc w:val="both"/>
        <w:rPr>
          <w:b w:val="0"/>
          <w:szCs w:val="24"/>
        </w:rPr>
      </w:pPr>
      <w:bookmarkStart w:id="93" w:name="_Toc440361310"/>
      <w:bookmarkStart w:id="94" w:name="_Toc440376065"/>
      <w:bookmarkStart w:id="95" w:name="_Toc440376192"/>
      <w:bookmarkStart w:id="96" w:name="_Toc440382457"/>
      <w:bookmarkStart w:id="97" w:name="_Toc440447127"/>
      <w:bookmarkStart w:id="98" w:name="_Toc440632287"/>
      <w:bookmarkStart w:id="99" w:name="_Toc440875060"/>
      <w:bookmarkStart w:id="100" w:name="_Toc441131305"/>
      <w:r w:rsidRPr="002D4BC6">
        <w:rPr>
          <w:b w:val="0"/>
          <w:szCs w:val="24"/>
        </w:rPr>
        <w:t xml:space="preserve">Оценка заявок (подраздел </w:t>
      </w:r>
      <w:r w:rsidR="0030533D">
        <w:rPr>
          <w:b w:val="0"/>
          <w:szCs w:val="24"/>
        </w:rPr>
        <w:fldChar w:fldCharType="begin"/>
      </w:r>
      <w:r>
        <w:rPr>
          <w:b w:val="0"/>
          <w:szCs w:val="24"/>
        </w:rPr>
        <w:instrText xml:space="preserve"> REF _Ref305973250 \r \h </w:instrText>
      </w:r>
      <w:r w:rsidR="0030533D">
        <w:rPr>
          <w:b w:val="0"/>
          <w:szCs w:val="24"/>
        </w:rPr>
      </w:r>
      <w:r w:rsidR="0030533D">
        <w:rPr>
          <w:b w:val="0"/>
          <w:szCs w:val="24"/>
        </w:rPr>
        <w:fldChar w:fldCharType="separate"/>
      </w:r>
      <w:r w:rsidR="002A74A8">
        <w:rPr>
          <w:b w:val="0"/>
          <w:szCs w:val="24"/>
        </w:rPr>
        <w:t>3.5.1</w:t>
      </w:r>
      <w:r w:rsidR="0030533D">
        <w:rPr>
          <w:b w:val="0"/>
          <w:szCs w:val="24"/>
        </w:rPr>
        <w:fldChar w:fldCharType="end"/>
      </w:r>
      <w:r w:rsidRPr="002D4BC6">
        <w:rPr>
          <w:b w:val="0"/>
          <w:szCs w:val="24"/>
        </w:rPr>
        <w:t>)</w:t>
      </w:r>
      <w:r>
        <w:rPr>
          <w:b w:val="0"/>
          <w:szCs w:val="24"/>
        </w:rPr>
        <w:t xml:space="preserve"> и подведение итогов</w:t>
      </w:r>
      <w:r w:rsidRPr="002D4BC6">
        <w:rPr>
          <w:b w:val="0"/>
          <w:szCs w:val="24"/>
        </w:rPr>
        <w:t xml:space="preserve"> </w:t>
      </w:r>
      <w:r>
        <w:rPr>
          <w:b w:val="0"/>
          <w:szCs w:val="24"/>
        </w:rPr>
        <w:t>запроса предложений</w:t>
      </w:r>
      <w:r w:rsidRPr="002D4BC6">
        <w:rPr>
          <w:b w:val="0"/>
          <w:szCs w:val="24"/>
        </w:rPr>
        <w:t xml:space="preserve"> (подраздел </w:t>
      </w:r>
      <w:r w:rsidR="0030533D">
        <w:rPr>
          <w:b w:val="0"/>
          <w:szCs w:val="24"/>
        </w:rPr>
        <w:fldChar w:fldCharType="begin"/>
      </w:r>
      <w:r>
        <w:rPr>
          <w:b w:val="0"/>
          <w:szCs w:val="24"/>
        </w:rPr>
        <w:instrText xml:space="preserve"> REF _Ref303681924 \r \h </w:instrText>
      </w:r>
      <w:r w:rsidR="0030533D">
        <w:rPr>
          <w:b w:val="0"/>
          <w:szCs w:val="24"/>
        </w:rPr>
      </w:r>
      <w:r w:rsidR="0030533D">
        <w:rPr>
          <w:b w:val="0"/>
          <w:szCs w:val="24"/>
        </w:rPr>
        <w:fldChar w:fldCharType="separate"/>
      </w:r>
      <w:r w:rsidR="002A74A8">
        <w:rPr>
          <w:b w:val="0"/>
          <w:szCs w:val="24"/>
        </w:rPr>
        <w:t>3.8</w:t>
      </w:r>
      <w:r w:rsidR="0030533D">
        <w:rPr>
          <w:b w:val="0"/>
          <w:szCs w:val="24"/>
        </w:rPr>
        <w:fldChar w:fldCharType="end"/>
      </w:r>
      <w:r w:rsidRPr="002D4BC6">
        <w:rPr>
          <w:b w:val="0"/>
          <w:szCs w:val="24"/>
        </w:rPr>
        <w:t xml:space="preserve">) будет осуществляться раздельно и независимо по каждому из лотов. По каждому из лотов будет определен один Победитель </w:t>
      </w:r>
      <w:r>
        <w:rPr>
          <w:b w:val="0"/>
          <w:szCs w:val="24"/>
        </w:rPr>
        <w:t>запроса предложений</w:t>
      </w:r>
      <w:r w:rsidRPr="002D4BC6">
        <w:rPr>
          <w:b w:val="0"/>
          <w:szCs w:val="24"/>
        </w:rPr>
        <w:t>.</w:t>
      </w:r>
      <w:bookmarkEnd w:id="93"/>
      <w:bookmarkEnd w:id="94"/>
      <w:bookmarkEnd w:id="95"/>
      <w:bookmarkEnd w:id="96"/>
      <w:bookmarkEnd w:id="97"/>
      <w:bookmarkEnd w:id="98"/>
      <w:bookmarkEnd w:id="99"/>
      <w:bookmarkEnd w:id="100"/>
    </w:p>
    <w:p w:rsidR="00E420A2" w:rsidRPr="002D4BC6" w:rsidRDefault="00E420A2" w:rsidP="00750D4A">
      <w:pPr>
        <w:pStyle w:val="3"/>
        <w:ind w:left="0" w:firstLine="709"/>
        <w:jc w:val="both"/>
        <w:rPr>
          <w:b w:val="0"/>
          <w:szCs w:val="24"/>
        </w:rPr>
        <w:sectPr w:rsidR="00E420A2" w:rsidRPr="002D4BC6" w:rsidSect="002B0606">
          <w:headerReference w:type="even" r:id="rId20"/>
          <w:headerReference w:type="default" r:id="rId21"/>
          <w:footerReference w:type="even" r:id="rId22"/>
          <w:headerReference w:type="first" r:id="rId23"/>
          <w:footerReference w:type="first" r:id="rId24"/>
          <w:pgSz w:w="11907" w:h="16840" w:code="9"/>
          <w:pgMar w:top="1440" w:right="851" w:bottom="776" w:left="1609" w:header="720" w:footer="455" w:gutter="0"/>
          <w:cols w:space="720"/>
          <w:docGrid w:linePitch="360"/>
        </w:sectPr>
      </w:pPr>
    </w:p>
    <w:p w:rsidR="00717F60" w:rsidRPr="006238AF" w:rsidRDefault="00717F60" w:rsidP="00E71A48">
      <w:pPr>
        <w:pStyle w:val="1"/>
        <w:tabs>
          <w:tab w:val="left" w:pos="426"/>
        </w:tabs>
        <w:spacing w:before="0" w:after="0" w:line="264" w:lineRule="auto"/>
        <w:ind w:left="0" w:hanging="11"/>
        <w:jc w:val="center"/>
        <w:rPr>
          <w:szCs w:val="24"/>
        </w:rPr>
      </w:pPr>
      <w:bookmarkStart w:id="101" w:name="_Проект_договора"/>
      <w:bookmarkStart w:id="102" w:name="_Ref305973574"/>
      <w:bookmarkStart w:id="103" w:name="_Ref440272931"/>
      <w:bookmarkStart w:id="104" w:name="_Ref440274025"/>
      <w:bookmarkStart w:id="105" w:name="_Ref440292752"/>
      <w:bookmarkStart w:id="106" w:name="_Toc441131306"/>
      <w:bookmarkEnd w:id="52"/>
      <w:bookmarkEnd w:id="101"/>
      <w:r w:rsidRPr="006238AF">
        <w:rPr>
          <w:szCs w:val="24"/>
        </w:rPr>
        <w:lastRenderedPageBreak/>
        <w:t xml:space="preserve">Проект </w:t>
      </w:r>
      <w:r w:rsidR="00123C70" w:rsidRPr="006238AF">
        <w:rPr>
          <w:szCs w:val="24"/>
        </w:rPr>
        <w:t>Договор</w:t>
      </w:r>
      <w:r w:rsidRPr="006238AF">
        <w:rPr>
          <w:szCs w:val="24"/>
        </w:rPr>
        <w:t>а</w:t>
      </w:r>
      <w:bookmarkEnd w:id="102"/>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103"/>
      <w:bookmarkEnd w:id="104"/>
      <w:bookmarkEnd w:id="105"/>
      <w:bookmarkEnd w:id="106"/>
    </w:p>
    <w:p w:rsidR="00953802" w:rsidRPr="006238AF" w:rsidRDefault="00216641" w:rsidP="00953802">
      <w:pPr>
        <w:pStyle w:val="2"/>
        <w:tabs>
          <w:tab w:val="clear" w:pos="1700"/>
          <w:tab w:val="left" w:pos="567"/>
        </w:tabs>
        <w:spacing w:line="264" w:lineRule="auto"/>
      </w:pPr>
      <w:bookmarkStart w:id="107" w:name="_Toc441131307"/>
      <w:r w:rsidRPr="006238AF">
        <w:t>Проект договора</w:t>
      </w:r>
      <w:bookmarkEnd w:id="107"/>
    </w:p>
    <w:p w:rsidR="00953802" w:rsidRPr="003803A7" w:rsidRDefault="00953802" w:rsidP="00953802">
      <w:pPr>
        <w:pStyle w:val="3"/>
        <w:ind w:left="0" w:firstLine="709"/>
        <w:jc w:val="both"/>
        <w:rPr>
          <w:b w:val="0"/>
        </w:rPr>
      </w:pPr>
      <w:bookmarkStart w:id="108" w:name="_Toc439238031"/>
      <w:bookmarkStart w:id="109" w:name="_Toc439238153"/>
      <w:bookmarkStart w:id="110" w:name="_Toc439252705"/>
      <w:bookmarkStart w:id="111" w:name="_Toc439323563"/>
      <w:bookmarkStart w:id="112" w:name="_Toc439323679"/>
      <w:bookmarkStart w:id="113" w:name="_Toc440361313"/>
      <w:bookmarkStart w:id="114" w:name="_Toc440376068"/>
      <w:bookmarkStart w:id="115" w:name="_Toc440376195"/>
      <w:bookmarkStart w:id="116" w:name="_Toc440382460"/>
      <w:bookmarkStart w:id="117" w:name="_Toc440447130"/>
      <w:bookmarkStart w:id="118" w:name="_Toc440632290"/>
      <w:bookmarkStart w:id="119" w:name="_Toc440875063"/>
      <w:bookmarkStart w:id="120" w:name="_Toc441131308"/>
      <w:r w:rsidRPr="006238AF">
        <w:rPr>
          <w:b w:val="0"/>
        </w:rPr>
        <w:t xml:space="preserve">Проект договора на </w:t>
      </w:r>
      <w:r w:rsidR="005036EF">
        <w:rPr>
          <w:b w:val="0"/>
        </w:rPr>
        <w:t>оказание услуг</w:t>
      </w:r>
      <w:r w:rsidRPr="006238AF">
        <w:rPr>
          <w:b w:val="0"/>
        </w:rPr>
        <w:t xml:space="preserve">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108"/>
      <w:bookmarkEnd w:id="109"/>
      <w:bookmarkEnd w:id="110"/>
      <w:bookmarkEnd w:id="111"/>
      <w:bookmarkEnd w:id="112"/>
      <w:bookmarkEnd w:id="113"/>
      <w:bookmarkEnd w:id="114"/>
      <w:bookmarkEnd w:id="115"/>
      <w:bookmarkEnd w:id="116"/>
      <w:bookmarkEnd w:id="117"/>
      <w:bookmarkEnd w:id="118"/>
      <w:bookmarkEnd w:id="119"/>
      <w:bookmarkEnd w:id="120"/>
    </w:p>
    <w:p w:rsidR="00953802" w:rsidRPr="006238AF" w:rsidRDefault="0094713A" w:rsidP="0094713A">
      <w:pPr>
        <w:pStyle w:val="3"/>
        <w:ind w:left="0" w:firstLine="709"/>
        <w:jc w:val="both"/>
        <w:rPr>
          <w:b w:val="0"/>
        </w:rPr>
      </w:pPr>
      <w:bookmarkStart w:id="121" w:name="_Toc439238032"/>
      <w:bookmarkStart w:id="122" w:name="_Toc439238154"/>
      <w:bookmarkStart w:id="123" w:name="_Toc439252706"/>
      <w:bookmarkStart w:id="124" w:name="_Toc439323564"/>
      <w:bookmarkStart w:id="125" w:name="_Toc439323680"/>
      <w:bookmarkStart w:id="126" w:name="_Toc440361314"/>
      <w:bookmarkStart w:id="127" w:name="_Toc440376069"/>
      <w:bookmarkStart w:id="128" w:name="_Toc440376196"/>
      <w:bookmarkStart w:id="129" w:name="_Toc440382461"/>
      <w:bookmarkStart w:id="130" w:name="_Toc440447131"/>
      <w:bookmarkStart w:id="131" w:name="_Toc440632291"/>
      <w:bookmarkStart w:id="132" w:name="_Toc440875064"/>
      <w:bookmarkStart w:id="133" w:name="_Toc441131309"/>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30533D">
        <w:rPr>
          <w:b w:val="0"/>
        </w:rPr>
        <w:fldChar w:fldCharType="begin"/>
      </w:r>
      <w:r w:rsidR="008D2928">
        <w:rPr>
          <w:b w:val="0"/>
        </w:rPr>
        <w:instrText xml:space="preserve"> REF _Ref93264992 \r \h </w:instrText>
      </w:r>
      <w:r w:rsidR="0030533D">
        <w:rPr>
          <w:b w:val="0"/>
        </w:rPr>
      </w:r>
      <w:r w:rsidR="0030533D">
        <w:rPr>
          <w:b w:val="0"/>
        </w:rPr>
        <w:fldChar w:fldCharType="separate"/>
      </w:r>
      <w:r w:rsidR="002A74A8">
        <w:rPr>
          <w:b w:val="0"/>
        </w:rPr>
        <w:t>5.5</w:t>
      </w:r>
      <w:r w:rsidR="0030533D">
        <w:rPr>
          <w:b w:val="0"/>
        </w:rPr>
        <w:fldChar w:fldCharType="end"/>
      </w:r>
      <w:r w:rsidRPr="006238AF">
        <w:rPr>
          <w:b w:val="0"/>
        </w:rPr>
        <w:t>) и приложить его к своей Заявке.</w:t>
      </w:r>
      <w:bookmarkEnd w:id="121"/>
      <w:bookmarkEnd w:id="122"/>
      <w:bookmarkEnd w:id="123"/>
      <w:bookmarkEnd w:id="124"/>
      <w:bookmarkEnd w:id="125"/>
      <w:bookmarkEnd w:id="126"/>
      <w:bookmarkEnd w:id="127"/>
      <w:bookmarkEnd w:id="128"/>
      <w:bookmarkEnd w:id="129"/>
      <w:bookmarkEnd w:id="130"/>
      <w:bookmarkEnd w:id="131"/>
      <w:bookmarkEnd w:id="132"/>
      <w:bookmarkEnd w:id="133"/>
    </w:p>
    <w:p w:rsidR="0094713A" w:rsidRPr="003303E9" w:rsidRDefault="0094713A" w:rsidP="0094713A">
      <w:pPr>
        <w:pStyle w:val="3"/>
        <w:ind w:left="0" w:firstLine="709"/>
        <w:jc w:val="both"/>
        <w:rPr>
          <w:b w:val="0"/>
        </w:rPr>
      </w:pPr>
      <w:bookmarkStart w:id="134" w:name="_Toc439238033"/>
      <w:bookmarkStart w:id="135" w:name="_Toc439238155"/>
      <w:bookmarkStart w:id="136" w:name="_Toc439252707"/>
      <w:bookmarkStart w:id="137" w:name="_Toc439323565"/>
      <w:bookmarkStart w:id="138" w:name="_Toc439323681"/>
      <w:bookmarkStart w:id="139" w:name="_Toc440361315"/>
      <w:bookmarkStart w:id="140" w:name="_Toc440376070"/>
      <w:bookmarkStart w:id="141" w:name="_Toc440376197"/>
      <w:bookmarkStart w:id="142" w:name="_Toc440382462"/>
      <w:bookmarkStart w:id="143" w:name="_Toc440447132"/>
      <w:bookmarkStart w:id="144" w:name="_Toc440632292"/>
      <w:bookmarkStart w:id="145" w:name="_Toc440875065"/>
      <w:bookmarkStart w:id="146" w:name="_Toc441131310"/>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134"/>
      <w:bookmarkEnd w:id="135"/>
      <w:bookmarkEnd w:id="136"/>
      <w:bookmarkEnd w:id="137"/>
      <w:bookmarkEnd w:id="138"/>
      <w:bookmarkEnd w:id="139"/>
      <w:bookmarkEnd w:id="140"/>
      <w:bookmarkEnd w:id="141"/>
      <w:bookmarkEnd w:id="142"/>
      <w:bookmarkEnd w:id="143"/>
      <w:bookmarkEnd w:id="144"/>
      <w:bookmarkEnd w:id="145"/>
      <w:bookmarkEnd w:id="146"/>
    </w:p>
    <w:p w:rsidR="00953802" w:rsidRPr="003303E9" w:rsidRDefault="00953802" w:rsidP="00953802">
      <w:pPr>
        <w:pStyle w:val="2"/>
        <w:tabs>
          <w:tab w:val="clear" w:pos="1700"/>
          <w:tab w:val="left" w:pos="567"/>
        </w:tabs>
        <w:spacing w:line="264" w:lineRule="auto"/>
      </w:pPr>
      <w:bookmarkStart w:id="147" w:name="_Toc440875066"/>
      <w:bookmarkStart w:id="148" w:name="_Toc441131311"/>
      <w:r w:rsidRPr="003303E9">
        <w:rPr>
          <w:bCs w:val="0"/>
        </w:rPr>
        <w:t>Антикоррупционная оговорка, включаемая в проект договора</w:t>
      </w:r>
      <w:bookmarkEnd w:id="147"/>
      <w:bookmarkEnd w:id="148"/>
    </w:p>
    <w:p w:rsidR="00953802" w:rsidRPr="003303E9" w:rsidRDefault="0094713A" w:rsidP="0094713A">
      <w:pPr>
        <w:pStyle w:val="3"/>
        <w:ind w:left="0" w:firstLine="709"/>
        <w:jc w:val="both"/>
        <w:rPr>
          <w:b w:val="0"/>
        </w:rPr>
      </w:pPr>
      <w:bookmarkStart w:id="149" w:name="_Toc439238157"/>
      <w:bookmarkStart w:id="150" w:name="_Toc439252709"/>
      <w:bookmarkStart w:id="151" w:name="_Toc439323567"/>
      <w:bookmarkStart w:id="152" w:name="_Toc439323683"/>
      <w:bookmarkStart w:id="153" w:name="_Toc440361317"/>
      <w:bookmarkStart w:id="154" w:name="_Toc440376072"/>
      <w:bookmarkStart w:id="155" w:name="_Toc440376199"/>
      <w:bookmarkStart w:id="156" w:name="_Toc440382464"/>
      <w:bookmarkStart w:id="157" w:name="_Toc440447134"/>
      <w:bookmarkStart w:id="158" w:name="_Toc440632294"/>
      <w:bookmarkStart w:id="159" w:name="_Toc440875067"/>
      <w:bookmarkStart w:id="160" w:name="_Toc441131312"/>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30533D">
        <w:rPr>
          <w:b w:val="0"/>
        </w:rPr>
        <w:fldChar w:fldCharType="begin"/>
      </w:r>
      <w:r w:rsidR="008D2928">
        <w:rPr>
          <w:b w:val="0"/>
        </w:rPr>
        <w:instrText xml:space="preserve"> REF _Ref440270867 \r \h </w:instrText>
      </w:r>
      <w:r w:rsidR="0030533D">
        <w:rPr>
          <w:b w:val="0"/>
        </w:rPr>
      </w:r>
      <w:r w:rsidR="0030533D">
        <w:rPr>
          <w:b w:val="0"/>
        </w:rPr>
        <w:fldChar w:fldCharType="separate"/>
      </w:r>
      <w:r w:rsidR="002A74A8">
        <w:rPr>
          <w:b w:val="0"/>
        </w:rPr>
        <w:t>2.2.3</w:t>
      </w:r>
      <w:r w:rsidR="0030533D">
        <w:rPr>
          <w:b w:val="0"/>
        </w:rPr>
        <w:fldChar w:fldCharType="end"/>
      </w:r>
      <w:r w:rsidRPr="003303E9">
        <w:rPr>
          <w:b w:val="0"/>
        </w:rPr>
        <w:t>).</w:t>
      </w:r>
      <w:bookmarkEnd w:id="149"/>
      <w:bookmarkEnd w:id="150"/>
      <w:bookmarkEnd w:id="151"/>
      <w:bookmarkEnd w:id="152"/>
      <w:bookmarkEnd w:id="153"/>
      <w:bookmarkEnd w:id="154"/>
      <w:bookmarkEnd w:id="155"/>
      <w:bookmarkEnd w:id="156"/>
      <w:bookmarkEnd w:id="157"/>
      <w:bookmarkEnd w:id="158"/>
      <w:bookmarkEnd w:id="159"/>
      <w:bookmarkEnd w:id="160"/>
    </w:p>
    <w:p w:rsidR="0094713A" w:rsidRPr="003303E9" w:rsidRDefault="0094713A" w:rsidP="0094713A">
      <w:pPr>
        <w:pStyle w:val="3"/>
        <w:ind w:left="0" w:firstLine="709"/>
        <w:jc w:val="both"/>
        <w:rPr>
          <w:b w:val="0"/>
        </w:rPr>
      </w:pPr>
      <w:bookmarkStart w:id="161" w:name="_Toc439238158"/>
      <w:bookmarkStart w:id="162" w:name="_Toc439252710"/>
      <w:bookmarkStart w:id="163" w:name="_Toc439323568"/>
      <w:bookmarkStart w:id="164" w:name="_Toc439323684"/>
      <w:bookmarkStart w:id="165" w:name="_Toc440361318"/>
      <w:bookmarkStart w:id="166" w:name="_Toc440376073"/>
      <w:bookmarkStart w:id="167" w:name="_Toc440376200"/>
      <w:bookmarkStart w:id="168" w:name="_Toc440382465"/>
      <w:bookmarkStart w:id="169" w:name="_Toc440447135"/>
      <w:bookmarkStart w:id="170" w:name="_Toc440632295"/>
      <w:bookmarkStart w:id="171" w:name="_Toc440875068"/>
      <w:bookmarkStart w:id="172" w:name="_Toc441131313"/>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161"/>
      <w:bookmarkEnd w:id="162"/>
      <w:bookmarkEnd w:id="163"/>
      <w:bookmarkEnd w:id="164"/>
      <w:bookmarkEnd w:id="165"/>
      <w:bookmarkEnd w:id="166"/>
      <w:bookmarkEnd w:id="167"/>
      <w:bookmarkEnd w:id="168"/>
      <w:bookmarkEnd w:id="169"/>
      <w:bookmarkEnd w:id="170"/>
      <w:bookmarkEnd w:id="171"/>
      <w:bookmarkEnd w:id="172"/>
    </w:p>
    <w:p w:rsidR="0094713A" w:rsidRPr="003303E9" w:rsidRDefault="0094713A" w:rsidP="0094713A">
      <w:pPr>
        <w:pStyle w:val="3"/>
        <w:ind w:left="0" w:firstLine="709"/>
        <w:jc w:val="both"/>
        <w:rPr>
          <w:b w:val="0"/>
        </w:rPr>
      </w:pPr>
      <w:bookmarkStart w:id="173" w:name="_Toc439238159"/>
      <w:bookmarkStart w:id="174" w:name="_Toc439252711"/>
      <w:bookmarkStart w:id="175" w:name="_Toc439323569"/>
      <w:bookmarkStart w:id="176" w:name="_Toc439323685"/>
      <w:bookmarkStart w:id="177" w:name="_Ref440270867"/>
      <w:bookmarkStart w:id="178" w:name="_Toc440361319"/>
      <w:bookmarkStart w:id="179" w:name="_Toc440376074"/>
      <w:bookmarkStart w:id="180" w:name="_Toc440376201"/>
      <w:bookmarkStart w:id="181" w:name="_Toc440382466"/>
      <w:bookmarkStart w:id="182" w:name="_Toc440447136"/>
      <w:bookmarkStart w:id="183" w:name="_Toc440632296"/>
      <w:bookmarkStart w:id="184" w:name="_Toc440875069"/>
      <w:bookmarkStart w:id="185" w:name="_Toc441131314"/>
      <w:r w:rsidRPr="003303E9">
        <w:rPr>
          <w:b w:val="0"/>
        </w:rPr>
        <w:t>Текст Антикоррупционной оговорки:</w:t>
      </w:r>
      <w:bookmarkEnd w:id="173"/>
      <w:bookmarkEnd w:id="174"/>
      <w:bookmarkEnd w:id="175"/>
      <w:bookmarkEnd w:id="176"/>
      <w:bookmarkEnd w:id="177"/>
      <w:bookmarkEnd w:id="178"/>
      <w:bookmarkEnd w:id="179"/>
      <w:bookmarkEnd w:id="180"/>
      <w:bookmarkEnd w:id="181"/>
      <w:bookmarkEnd w:id="182"/>
      <w:bookmarkEnd w:id="183"/>
      <w:bookmarkEnd w:id="184"/>
      <w:bookmarkEnd w:id="185"/>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FB666F" w:rsidRPr="00A052DC" w:rsidRDefault="00FB666F" w:rsidP="00FB666F">
      <w:pPr>
        <w:snapToGrid w:val="0"/>
        <w:spacing w:line="240" w:lineRule="auto"/>
        <w:rPr>
          <w:i/>
          <w:sz w:val="24"/>
          <w:szCs w:val="24"/>
        </w:rPr>
      </w:pPr>
      <w:r w:rsidRPr="00A052DC">
        <w:rPr>
          <w:i/>
          <w:sz w:val="24"/>
          <w:szCs w:val="24"/>
        </w:rPr>
        <w:t>Статья 1.</w:t>
      </w:r>
    </w:p>
    <w:p w:rsidR="00FB666F" w:rsidRPr="00A052DC" w:rsidRDefault="00FB666F" w:rsidP="00FB666F">
      <w:pPr>
        <w:snapToGrid w:val="0"/>
        <w:spacing w:line="240" w:lineRule="auto"/>
        <w:rPr>
          <w:i/>
          <w:sz w:val="24"/>
          <w:szCs w:val="24"/>
        </w:rPr>
      </w:pPr>
      <w:r w:rsidRPr="00A052DC">
        <w:rPr>
          <w:i/>
          <w:sz w:val="24"/>
          <w:szCs w:val="24"/>
        </w:rPr>
        <w:t>Контрагенту* известно о том, что ПАО «Россети»** реализует требования статьи 13.3. Федерального закона от 25 декабря 2008 года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FB666F" w:rsidRPr="00A052DC" w:rsidRDefault="00FB666F" w:rsidP="00FB666F">
      <w:pPr>
        <w:snapToGrid w:val="0"/>
        <w:spacing w:line="240" w:lineRule="auto"/>
        <w:rPr>
          <w:i/>
          <w:sz w:val="24"/>
          <w:szCs w:val="24"/>
        </w:rPr>
      </w:pPr>
      <w:r w:rsidRPr="00A052DC">
        <w:rPr>
          <w:i/>
          <w:sz w:val="24"/>
          <w:szCs w:val="24"/>
        </w:rPr>
        <w:t>Присоединение к Антикоррупционной хартии российского бизнеса свидетельствует о соответствии ПАО «Россети» антикоррупционным требованиям международно-правовых стандартов.</w:t>
      </w:r>
    </w:p>
    <w:p w:rsidR="00FB666F" w:rsidRPr="00A052DC" w:rsidRDefault="00FB666F" w:rsidP="00FB666F">
      <w:pPr>
        <w:snapToGrid w:val="0"/>
        <w:spacing w:line="240" w:lineRule="auto"/>
        <w:rPr>
          <w:i/>
          <w:sz w:val="24"/>
          <w:szCs w:val="24"/>
        </w:rPr>
      </w:pPr>
      <w:r w:rsidRPr="00A052DC">
        <w:rPr>
          <w:i/>
          <w:sz w:val="24"/>
          <w:szCs w:val="24"/>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FB666F" w:rsidRPr="00A052DC" w:rsidRDefault="00FB666F" w:rsidP="00FB666F">
      <w:pPr>
        <w:snapToGrid w:val="0"/>
        <w:spacing w:line="240" w:lineRule="auto"/>
        <w:rPr>
          <w:i/>
          <w:sz w:val="24"/>
          <w:szCs w:val="24"/>
        </w:rPr>
      </w:pPr>
      <w:r w:rsidRPr="00A052DC">
        <w:rPr>
          <w:i/>
          <w:sz w:val="24"/>
          <w:szCs w:val="24"/>
        </w:rPr>
        <w:t xml:space="preserve">Единая вертикально-интегрированная система в ПАО «Россети» и ДЗО ПАО «Россети» по профилактике коррупционных и иных правонарушений отражена в Едином стратегическом документе - Антикоррупционной политике </w:t>
      </w:r>
      <w:r w:rsidR="000D70B6">
        <w:rPr>
          <w:i/>
          <w:sz w:val="24"/>
          <w:szCs w:val="24"/>
        </w:rPr>
        <w:t>П</w:t>
      </w:r>
      <w:r w:rsidRPr="00A052DC">
        <w:rPr>
          <w:i/>
          <w:sz w:val="24"/>
          <w:szCs w:val="24"/>
        </w:rPr>
        <w:t xml:space="preserve">АО «Россети» и ДЗО </w:t>
      </w:r>
      <w:r w:rsidR="003E170D">
        <w:rPr>
          <w:i/>
          <w:sz w:val="24"/>
          <w:szCs w:val="24"/>
        </w:rPr>
        <w:t>П</w:t>
      </w:r>
      <w:r w:rsidRPr="00A052DC">
        <w:rPr>
          <w:i/>
          <w:sz w:val="24"/>
          <w:szCs w:val="24"/>
        </w:rPr>
        <w:t>АО «Россети» (далее - Антикоррупционная политика).</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ПАО «Россети»/ДЗО ПАО «Россети»** при взаимодействии с Контрагентами* ориентированы на установление и сохранение деловых отношений, которые: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xml:space="preserve">- поддерживают Антикоррупционную политику </w:t>
      </w:r>
      <w:r w:rsidR="000D70B6">
        <w:rPr>
          <w:rFonts w:ascii="Times New Roman" w:hAnsi="Times New Roman"/>
          <w:i/>
          <w:sz w:val="24"/>
        </w:rPr>
        <w:t>П</w:t>
      </w:r>
      <w:r w:rsidRPr="00A052DC">
        <w:rPr>
          <w:rFonts w:ascii="Times New Roman" w:hAnsi="Times New Roman"/>
          <w:i/>
          <w:sz w:val="24"/>
        </w:rPr>
        <w:t xml:space="preserve">АО «Россети» и ДЗО </w:t>
      </w:r>
      <w:r w:rsidR="003E170D">
        <w:rPr>
          <w:rFonts w:ascii="Times New Roman" w:hAnsi="Times New Roman"/>
          <w:i/>
          <w:sz w:val="24"/>
        </w:rPr>
        <w:t>П</w:t>
      </w:r>
      <w:r w:rsidRPr="00A052DC">
        <w:rPr>
          <w:rFonts w:ascii="Times New Roman" w:hAnsi="Times New Roman"/>
          <w:i/>
          <w:sz w:val="24"/>
        </w:rPr>
        <w:t>АО «Россети»;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ведут деловые отношения в добросовестной и честной манере;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заботятся о собственной репутации;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 демонстрируют поддержку высоким этическим стандартам;</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реализуют собственные меры по противодействию коррупции;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участвуют в коллективных антикоррупционных инициативах.</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2.</w:t>
      </w:r>
    </w:p>
    <w:p w:rsidR="00FB666F" w:rsidRPr="00A052DC" w:rsidRDefault="00FB666F" w:rsidP="00FB666F">
      <w:pPr>
        <w:spacing w:line="240" w:lineRule="auto"/>
        <w:rPr>
          <w:i/>
          <w:sz w:val="24"/>
          <w:szCs w:val="24"/>
        </w:rPr>
      </w:pPr>
      <w:r w:rsidRPr="00A052DC">
        <w:rPr>
          <w:i/>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«Россети»/ДЗО ПАО «Россети» по адресу: http://www.rosseti.ru/about/anticorruptionpolicy/policy/index.php,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3.</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При исполнении своих обязательств по настоящему Договору, Контрагент и ПАО «Россети»/ДЗО ПАО «Россети»,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При исполнении своих обязательств по настоящему Договору, Контрагент и ПАО «Россети»/ДЗО ПАО «Россети»,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 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КоАКП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
    <w:p w:rsidR="00FB666F" w:rsidRPr="00A052DC" w:rsidRDefault="00FB666F" w:rsidP="00FB666F">
      <w:pPr>
        <w:autoSpaceDE w:val="0"/>
        <w:autoSpaceDN w:val="0"/>
        <w:adjustRightInd w:val="0"/>
        <w:spacing w:line="240" w:lineRule="auto"/>
        <w:rPr>
          <w:i/>
          <w:sz w:val="24"/>
          <w:szCs w:val="24"/>
        </w:rPr>
      </w:pPr>
      <w:r w:rsidRPr="00A052DC">
        <w:rPr>
          <w:i/>
          <w:sz w:val="24"/>
          <w:szCs w:val="24"/>
        </w:rPr>
        <w:t>Контрагент и ПАО «Россети»/ДЗО ПАО «Россети»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A052DC">
        <w:rPr>
          <w:i/>
          <w:sz w:val="24"/>
          <w:szCs w:val="24"/>
          <w:lang w:val="en-US"/>
        </w:rPr>
        <w:t> </w:t>
      </w:r>
      <w:r w:rsidRPr="00A052DC">
        <w:rPr>
          <w:i/>
          <w:sz w:val="24"/>
          <w:szCs w:val="24"/>
        </w:rPr>
        <w:t>направленного на обеспечение выполнения этим работником каких-либо действий в пользу стимулирующей его стороны (Контрагента и ПАО «Россети»/ДЗО ПАО «Россети»).</w:t>
      </w:r>
    </w:p>
    <w:p w:rsidR="00FB666F" w:rsidRPr="00A052DC" w:rsidRDefault="00FB666F" w:rsidP="00FB666F">
      <w:pPr>
        <w:autoSpaceDE w:val="0"/>
        <w:autoSpaceDN w:val="0"/>
        <w:adjustRightInd w:val="0"/>
        <w:spacing w:line="240" w:lineRule="auto"/>
        <w:rPr>
          <w:i/>
          <w:sz w:val="24"/>
          <w:szCs w:val="24"/>
        </w:rPr>
      </w:pPr>
      <w:r w:rsidRPr="00A052DC">
        <w:rPr>
          <w:i/>
          <w:sz w:val="24"/>
          <w:szCs w:val="24"/>
        </w:rPr>
        <w:t xml:space="preserve">Под действиями работника, осуществляемыми в пользу стимулирующей его стороны (Контрагент или ПАО «Россети»/ДЗО ПАО «Россети»), понимаются: </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неоправданных преимуществ по сравнению с другими контрагентами;</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каких-либо гарантий;</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ускорение существующих процедур;</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«Россети»/ДЗО ПАО «Россети».</w:t>
      </w:r>
    </w:p>
    <w:p w:rsidR="00FB666F" w:rsidRPr="00A052DC" w:rsidRDefault="00FB666F" w:rsidP="00FB666F">
      <w:pPr>
        <w:autoSpaceDE w:val="0"/>
        <w:autoSpaceDN w:val="0"/>
        <w:adjustRightInd w:val="0"/>
        <w:spacing w:line="240" w:lineRule="auto"/>
        <w:rPr>
          <w:i/>
          <w:sz w:val="24"/>
          <w:szCs w:val="24"/>
        </w:rPr>
      </w:pPr>
      <w:r w:rsidRPr="00A052DC">
        <w:rPr>
          <w:i/>
          <w:sz w:val="24"/>
          <w:szCs w:val="24"/>
        </w:rPr>
        <w:t>Статья 4.</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В случае возникновения у Контрагента и ПАО «Россети»/ДЗО ПАО «Россети» подозрений, что произошло или может произойти нарушение каких-либо положений Статьи 1, Статьи 2 и Статьи 3 Контрагент и/или ПАО «Россети»/ДЗО ПАО «Россети» обязуется уведомить другую Сторону в письменной форме. После письменного уведомления, Контрагент и/или ПАО «Россети»/ДЗО ПАО «Россети» имеет право приостановить исполнение Договора до получения подтверждения, что нарушения не произошло или не произойдет.</w:t>
      </w:r>
      <w:r w:rsidRPr="00A052DC">
        <w:rPr>
          <w:rFonts w:ascii="Times New Roman" w:hAnsi="Times New Roman"/>
          <w:b/>
          <w:bCs/>
          <w:i/>
          <w:sz w:val="24"/>
        </w:rPr>
        <w:t xml:space="preserve"> </w:t>
      </w:r>
      <w:r w:rsidRPr="00A052DC">
        <w:rPr>
          <w:rFonts w:ascii="Times New Roman" w:hAnsi="Times New Roman"/>
          <w:bCs/>
          <w:i/>
          <w:sz w:val="24"/>
        </w:rPr>
        <w:t>Это подтверждение должно быть направлено в течение десяти рабочих дней с даты направления письменного уведомления.</w:t>
      </w:r>
    </w:p>
    <w:p w:rsidR="00FB666F" w:rsidRPr="00A052DC" w:rsidRDefault="00FB666F" w:rsidP="00FB666F">
      <w:pPr>
        <w:pStyle w:val="Text0"/>
        <w:spacing w:after="0" w:line="240" w:lineRule="auto"/>
        <w:ind w:left="0" w:firstLine="567"/>
        <w:rPr>
          <w:rFonts w:ascii="Times New Roman" w:hAnsi="Times New Roman"/>
          <w:b/>
          <w:bCs/>
          <w:i/>
          <w:sz w:val="24"/>
        </w:rPr>
      </w:pPr>
      <w:r w:rsidRPr="00A052DC">
        <w:rPr>
          <w:rFonts w:ascii="Times New Roman" w:hAnsi="Times New Roman"/>
          <w:i/>
          <w:sz w:val="24"/>
        </w:rPr>
        <w:t xml:space="preserve">В письменном уведомлении Контрагент и/или ПАО «Россети»/ДЗО ПАО «Россети»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Pr>
          <w:rFonts w:ascii="Times New Roman" w:hAnsi="Times New Roman"/>
          <w:i/>
          <w:sz w:val="24"/>
        </w:rPr>
        <w:t>П</w:t>
      </w:r>
      <w:r w:rsidRPr="00A052DC">
        <w:rPr>
          <w:rFonts w:ascii="Times New Roman" w:hAnsi="Times New Roman"/>
          <w:i/>
          <w:sz w:val="24"/>
        </w:rPr>
        <w:t>АО «Россети»/ДЗО ПАО «Россети», его аффилированными лицами, работниками или посредниками.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5.</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В случае нарушения Контрагентом и/или ПАО «Россети»/ДЗО ПАО «Россети»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«Россети»/ДЗО ПАО «Россети»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A052DC" w:rsidRDefault="00FB666F" w:rsidP="00FB666F">
      <w:pPr>
        <w:pStyle w:val="Text0"/>
        <w:spacing w:after="0" w:line="240" w:lineRule="auto"/>
        <w:ind w:left="0" w:firstLine="567"/>
        <w:rPr>
          <w:rFonts w:ascii="Times New Roman" w:hAnsi="Times New Roman"/>
          <w:i/>
          <w:sz w:val="24"/>
        </w:rPr>
      </w:pP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Государственная политика в области развития партнерства государства и бизнеса по противодействию коррупции реализуется ПАО «Россети»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«Россети» руководством страны.</w:t>
      </w:r>
    </w:p>
    <w:p w:rsidR="00FB666F" w:rsidRPr="00A052DC" w:rsidRDefault="00FB666F" w:rsidP="00FB666F">
      <w:pPr>
        <w:pStyle w:val="Text0"/>
        <w:spacing w:after="0" w:line="240" w:lineRule="auto"/>
        <w:ind w:left="0" w:firstLine="567"/>
        <w:rPr>
          <w:rFonts w:ascii="Times New Roman" w:hAnsi="Times New Roman"/>
          <w:sz w:val="24"/>
        </w:rPr>
      </w:pPr>
    </w:p>
    <w:p w:rsidR="00FB666F" w:rsidRPr="00A052DC" w:rsidRDefault="00FB666F" w:rsidP="00FB666F">
      <w:pPr>
        <w:spacing w:line="240" w:lineRule="auto"/>
        <w:rPr>
          <w:sz w:val="24"/>
          <w:szCs w:val="24"/>
        </w:rPr>
      </w:pPr>
      <w:r w:rsidRPr="00A052DC">
        <w:rPr>
          <w:sz w:val="24"/>
          <w:szCs w:val="24"/>
        </w:rPr>
        <w:t>______________________________________________________________</w:t>
      </w:r>
    </w:p>
    <w:p w:rsidR="00FB666F" w:rsidRPr="00A052DC" w:rsidRDefault="00FB666F" w:rsidP="00FB666F">
      <w:pPr>
        <w:spacing w:line="240" w:lineRule="auto"/>
        <w:rPr>
          <w:i/>
          <w:sz w:val="24"/>
          <w:szCs w:val="24"/>
        </w:rPr>
      </w:pPr>
      <w:r w:rsidRPr="00A052DC">
        <w:rPr>
          <w:i/>
          <w:sz w:val="24"/>
          <w:szCs w:val="24"/>
        </w:rPr>
        <w:t>*Наименование контрагента указывается в соответствии с договором (например, подрядчик, исполнитель, поставщик и пр.).</w:t>
      </w:r>
    </w:p>
    <w:p w:rsidR="00FB666F" w:rsidRPr="00A052DC" w:rsidRDefault="00FB666F" w:rsidP="00FB666F">
      <w:pPr>
        <w:spacing w:line="240" w:lineRule="auto"/>
        <w:rPr>
          <w:sz w:val="24"/>
          <w:szCs w:val="24"/>
        </w:rPr>
      </w:pPr>
      <w:r w:rsidRPr="00A052DC">
        <w:rPr>
          <w:sz w:val="24"/>
          <w:szCs w:val="24"/>
        </w:rPr>
        <w:t xml:space="preserve">** </w:t>
      </w:r>
      <w:r w:rsidRPr="00A052DC">
        <w:rPr>
          <w:i/>
          <w:sz w:val="24"/>
          <w:szCs w:val="24"/>
        </w:rPr>
        <w:t>Указывается наименование ПАО «Россети»/ДЗО ПАО «Россети» 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186" w:name="_Ref303622434"/>
      <w:bookmarkStart w:id="187" w:name="_Ref303624273"/>
      <w:bookmarkStart w:id="188" w:name="_Ref303682476"/>
      <w:bookmarkStart w:id="189" w:name="_Ref303683017"/>
      <w:bookmarkEnd w:id="186"/>
      <w:bookmarkEnd w:id="187"/>
      <w:bookmarkEnd w:id="188"/>
      <w:bookmarkEnd w:id="189"/>
    </w:p>
    <w:p w:rsidR="00717F60" w:rsidRPr="00E71A48" w:rsidRDefault="00717F60" w:rsidP="00E71A48">
      <w:pPr>
        <w:spacing w:line="264" w:lineRule="auto"/>
        <w:rPr>
          <w:sz w:val="24"/>
          <w:szCs w:val="24"/>
        </w:rPr>
        <w:sectPr w:rsidR="00717F60" w:rsidRPr="00E71A48" w:rsidSect="002B0606">
          <w:headerReference w:type="even" r:id="rId25"/>
          <w:headerReference w:type="default" r:id="rId26"/>
          <w:footerReference w:type="even" r:id="rId27"/>
          <w:headerReference w:type="first" r:id="rId28"/>
          <w:footerReference w:type="first" r:id="rId29"/>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190" w:name="_Ref303711222"/>
      <w:bookmarkStart w:id="191" w:name="_Ref311232052"/>
      <w:bookmarkStart w:id="192" w:name="_Toc441131315"/>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190"/>
      <w:r w:rsidR="00D51A0B" w:rsidRPr="00E71A48">
        <w:rPr>
          <w:szCs w:val="24"/>
        </w:rPr>
        <w:t>Заявок</w:t>
      </w:r>
      <w:bookmarkEnd w:id="191"/>
      <w:bookmarkEnd w:id="192"/>
    </w:p>
    <w:p w:rsidR="00717F60" w:rsidRPr="00E71A48" w:rsidRDefault="00717F60" w:rsidP="00E71A48">
      <w:pPr>
        <w:pStyle w:val="2"/>
        <w:tabs>
          <w:tab w:val="clear" w:pos="1700"/>
          <w:tab w:val="left" w:pos="567"/>
        </w:tabs>
        <w:spacing w:line="264" w:lineRule="auto"/>
      </w:pPr>
      <w:bookmarkStart w:id="193" w:name="_Toc441131316"/>
      <w:r w:rsidRPr="00E71A48">
        <w:t xml:space="preserve">Общий порядок проведения </w:t>
      </w:r>
      <w:r w:rsidR="00440928" w:rsidRPr="00E71A48">
        <w:t>З</w:t>
      </w:r>
      <w:r w:rsidRPr="00E71A48">
        <w:t>апроса предложений</w:t>
      </w:r>
      <w:bookmarkEnd w:id="193"/>
    </w:p>
    <w:p w:rsidR="00717F60" w:rsidRPr="00E71A48" w:rsidRDefault="00717F60" w:rsidP="00953802">
      <w:pPr>
        <w:pStyle w:val="3"/>
        <w:rPr>
          <w:bCs w:val="0"/>
          <w:szCs w:val="24"/>
        </w:rPr>
      </w:pPr>
      <w:bookmarkStart w:id="194" w:name="_Toc439323688"/>
      <w:bookmarkStart w:id="195" w:name="_Toc440361322"/>
      <w:bookmarkStart w:id="196" w:name="_Toc440376077"/>
      <w:bookmarkStart w:id="197" w:name="_Toc440376204"/>
      <w:bookmarkStart w:id="198" w:name="_Toc440382469"/>
      <w:bookmarkStart w:id="199" w:name="_Toc440447139"/>
      <w:bookmarkStart w:id="200" w:name="_Toc440632299"/>
      <w:bookmarkStart w:id="201" w:name="_Toc440875072"/>
      <w:bookmarkStart w:id="202" w:name="_Toc441131317"/>
      <w:r w:rsidRPr="00E71A48">
        <w:rPr>
          <w:szCs w:val="24"/>
        </w:rPr>
        <w:t>Запрос</w:t>
      </w:r>
      <w:r w:rsidRPr="00E71A48">
        <w:rPr>
          <w:bCs w:val="0"/>
          <w:szCs w:val="24"/>
        </w:rPr>
        <w:t xml:space="preserve"> предложений проводится в следующем порядке:</w:t>
      </w:r>
      <w:bookmarkEnd w:id="194"/>
      <w:bookmarkEnd w:id="195"/>
      <w:bookmarkEnd w:id="196"/>
      <w:bookmarkEnd w:id="197"/>
      <w:bookmarkEnd w:id="198"/>
      <w:bookmarkEnd w:id="199"/>
      <w:bookmarkEnd w:id="200"/>
      <w:bookmarkEnd w:id="201"/>
      <w:bookmarkEnd w:id="202"/>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r w:rsidR="00B06B4B">
        <w:fldChar w:fldCharType="begin"/>
      </w:r>
      <w:r w:rsidR="00B06B4B">
        <w:instrText xml:space="preserve"> REF _Ref305973033 \r \h  \* MERGEFORMAT </w:instrText>
      </w:r>
      <w:r w:rsidR="00B06B4B">
        <w:fldChar w:fldCharType="separate"/>
      </w:r>
      <w:r w:rsidR="002A74A8" w:rsidRPr="002A74A8">
        <w:rPr>
          <w:bCs w:val="0"/>
          <w:sz w:val="24"/>
          <w:szCs w:val="24"/>
        </w:rPr>
        <w:t>3.2</w:t>
      </w:r>
      <w:r w:rsidR="00B06B4B">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r w:rsidR="00B06B4B">
        <w:fldChar w:fldCharType="begin"/>
      </w:r>
      <w:r w:rsidR="00B06B4B">
        <w:instrText xml:space="preserve"> REF _Ref305973147 \r \h  \* MERGEFORMAT </w:instrText>
      </w:r>
      <w:r w:rsidR="00B06B4B">
        <w:fldChar w:fldCharType="separate"/>
      </w:r>
      <w:r w:rsidR="002A74A8" w:rsidRPr="002A74A8">
        <w:rPr>
          <w:bCs w:val="0"/>
          <w:sz w:val="24"/>
          <w:szCs w:val="24"/>
        </w:rPr>
        <w:t>3.3</w:t>
      </w:r>
      <w:r w:rsidR="00B06B4B">
        <w:fldChar w:fldCharType="end"/>
      </w:r>
      <w:r w:rsidR="0030533D"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30533D" w:rsidRPr="00E71A48">
        <w:rPr>
          <w:bCs w:val="0"/>
          <w:sz w:val="24"/>
          <w:szCs w:val="24"/>
        </w:rPr>
      </w:r>
      <w:r w:rsidR="0030533D"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3" w:name="__RefNumPara__828_922829174"/>
      <w:bookmarkEnd w:id="203"/>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30533D"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30533D" w:rsidRPr="00E71A48">
        <w:rPr>
          <w:bCs w:val="0"/>
          <w:sz w:val="24"/>
          <w:szCs w:val="24"/>
        </w:rPr>
      </w:r>
      <w:r w:rsidR="0030533D" w:rsidRPr="00E71A48">
        <w:rPr>
          <w:bCs w:val="0"/>
          <w:sz w:val="24"/>
          <w:szCs w:val="24"/>
        </w:rPr>
        <w:fldChar w:fldCharType="end"/>
      </w:r>
      <w:r w:rsidR="00B06B4B">
        <w:fldChar w:fldCharType="begin"/>
      </w:r>
      <w:r w:rsidR="00B06B4B">
        <w:instrText xml:space="preserve"> REF _Ref305973214 \r \h  \* MERGEFORMAT </w:instrText>
      </w:r>
      <w:r w:rsidR="00B06B4B">
        <w:fldChar w:fldCharType="separate"/>
      </w:r>
      <w:r w:rsidR="002A74A8" w:rsidRPr="002A74A8">
        <w:rPr>
          <w:bCs w:val="0"/>
          <w:sz w:val="24"/>
          <w:szCs w:val="24"/>
        </w:rPr>
        <w:t>3.4</w:t>
      </w:r>
      <w:r w:rsidR="00B06B4B">
        <w:fldChar w:fldCharType="end"/>
      </w:r>
      <w:r w:rsidR="00096E9D" w:rsidRPr="00E71A48">
        <w:rPr>
          <w:bCs w:val="0"/>
          <w:sz w:val="24"/>
          <w:szCs w:val="24"/>
        </w:rPr>
        <w:t xml:space="preserve">, </w:t>
      </w:r>
      <w:r w:rsidR="00B06B4B">
        <w:fldChar w:fldCharType="begin"/>
      </w:r>
      <w:r w:rsidR="00B06B4B">
        <w:instrText xml:space="preserve"> REF _Ref303683883 \r \h  \* MERGEFORMAT </w:instrText>
      </w:r>
      <w:r w:rsidR="00B06B4B">
        <w:fldChar w:fldCharType="separate"/>
      </w:r>
      <w:r w:rsidR="002A74A8" w:rsidRPr="002A74A8">
        <w:rPr>
          <w:bCs w:val="0"/>
          <w:sz w:val="24"/>
          <w:szCs w:val="24"/>
        </w:rPr>
        <w:t>3.5</w:t>
      </w:r>
      <w:r w:rsidR="00B06B4B">
        <w:fldChar w:fldCharType="end"/>
      </w:r>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4" w:name="__RefNumPara__832_922829174"/>
      <w:bookmarkEnd w:id="204"/>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r w:rsidR="00B06B4B">
        <w:fldChar w:fldCharType="begin"/>
      </w:r>
      <w:r w:rsidR="00B06B4B">
        <w:instrText xml:space="preserve"> REF _Ref305973250 \r \h  \* MERGEFORMAT </w:instrText>
      </w:r>
      <w:r w:rsidR="00B06B4B">
        <w:fldChar w:fldCharType="separate"/>
      </w:r>
      <w:r w:rsidR="002A74A8" w:rsidRPr="002A74A8">
        <w:rPr>
          <w:bCs w:val="0"/>
          <w:sz w:val="24"/>
          <w:szCs w:val="24"/>
        </w:rPr>
        <w:t>3.5</w:t>
      </w:r>
      <w:r w:rsidR="002A74A8">
        <w:t>.1</w:t>
      </w:r>
      <w:r w:rsidR="00B06B4B">
        <w:fldChar w:fldCharType="end"/>
      </w:r>
      <w:r w:rsidR="0030533D"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30533D" w:rsidRPr="00E71A48">
        <w:rPr>
          <w:bCs w:val="0"/>
          <w:sz w:val="24"/>
          <w:szCs w:val="24"/>
        </w:rPr>
      </w:r>
      <w:r w:rsidR="0030533D"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05" w:name="__RefNumPara__834_922829174"/>
      <w:bookmarkEnd w:id="205"/>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r w:rsidR="00B06B4B">
        <w:fldChar w:fldCharType="begin"/>
      </w:r>
      <w:r w:rsidR="00B06B4B">
        <w:instrText xml:space="preserve"> REF _Ref303250967 \r \h  \* MERGEFORMAT </w:instrText>
      </w:r>
      <w:r w:rsidR="00B06B4B">
        <w:fldChar w:fldCharType="separate"/>
      </w:r>
      <w:r w:rsidR="002A74A8" w:rsidRPr="002A74A8">
        <w:rPr>
          <w:bCs w:val="0"/>
          <w:sz w:val="24"/>
          <w:szCs w:val="24"/>
        </w:rPr>
        <w:t>3.7</w:t>
      </w:r>
      <w:r w:rsidR="00B06B4B">
        <w:fldChar w:fldCharType="end"/>
      </w:r>
      <w:r w:rsidR="0030533D"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30533D" w:rsidRPr="00E71A48">
        <w:rPr>
          <w:bCs w:val="0"/>
          <w:sz w:val="24"/>
          <w:szCs w:val="24"/>
        </w:rPr>
      </w:r>
      <w:r w:rsidR="0030533D"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6" w:name="__RefNumPara__836_922829174"/>
      <w:bookmarkEnd w:id="206"/>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r w:rsidR="00B06B4B">
        <w:fldChar w:fldCharType="begin"/>
      </w:r>
      <w:r w:rsidR="00B06B4B">
        <w:instrText xml:space="preserve"> REF _Ref303681924 \r \h  \* MERGEFORMAT </w:instrText>
      </w:r>
      <w:r w:rsidR="00B06B4B">
        <w:fldChar w:fldCharType="separate"/>
      </w:r>
      <w:r w:rsidR="002A74A8" w:rsidRPr="002A74A8">
        <w:rPr>
          <w:bCs w:val="0"/>
          <w:sz w:val="24"/>
          <w:szCs w:val="24"/>
        </w:rPr>
        <w:t>3.8</w:t>
      </w:r>
      <w:r w:rsidR="00B06B4B">
        <w:fldChar w:fldCharType="end"/>
      </w:r>
      <w:r w:rsidR="0030533D"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30533D" w:rsidRPr="00E71A48">
        <w:rPr>
          <w:bCs w:val="0"/>
          <w:sz w:val="24"/>
          <w:szCs w:val="24"/>
        </w:rPr>
      </w:r>
      <w:r w:rsidR="0030533D"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r w:rsidR="00B06B4B">
        <w:fldChar w:fldCharType="begin"/>
      </w:r>
      <w:r w:rsidR="00B06B4B">
        <w:instrText xml:space="preserve"> REF _Ref303683929 \r \h  \* MERGEFORMAT </w:instrText>
      </w:r>
      <w:r w:rsidR="00B06B4B">
        <w:fldChar w:fldCharType="separate"/>
      </w:r>
      <w:r w:rsidR="002A74A8" w:rsidRPr="002A74A8">
        <w:rPr>
          <w:bCs w:val="0"/>
          <w:sz w:val="24"/>
          <w:szCs w:val="24"/>
        </w:rPr>
        <w:t>3.10</w:t>
      </w:r>
      <w:r w:rsidR="00B06B4B">
        <w:fldChar w:fldCharType="end"/>
      </w:r>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BE7342" w:rsidRPr="00CF39D0">
        <w:rPr>
          <w:bCs w:val="0"/>
          <w:sz w:val="24"/>
          <w:szCs w:val="24"/>
        </w:rPr>
        <w:t>Исполнителя</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r w:rsidR="00B06B4B">
        <w:fldChar w:fldCharType="begin"/>
      </w:r>
      <w:r w:rsidR="00B06B4B">
        <w:instrText xml:space="preserve"> REF _Ref306140410 \r \h  \* MERGEFORMAT </w:instrText>
      </w:r>
      <w:r w:rsidR="00B06B4B">
        <w:fldChar w:fldCharType="separate"/>
      </w:r>
      <w:r w:rsidR="002A74A8" w:rsidRPr="002A74A8">
        <w:rPr>
          <w:bCs w:val="0"/>
          <w:sz w:val="24"/>
          <w:szCs w:val="24"/>
        </w:rPr>
        <w:t>3.11</w:t>
      </w:r>
      <w:r w:rsidR="00B06B4B">
        <w:fldChar w:fldCharType="end"/>
      </w:r>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r w:rsidR="00B06B4B">
        <w:fldChar w:fldCharType="begin"/>
      </w:r>
      <w:r w:rsidR="00B06B4B">
        <w:instrText xml:space="preserve"> REF _Ref306140451 \r \h  \* MERGEFORMAT </w:instrText>
      </w:r>
      <w:r w:rsidR="00B06B4B">
        <w:fldChar w:fldCharType="separate"/>
      </w:r>
      <w:r w:rsidR="002A74A8" w:rsidRPr="002A74A8">
        <w:rPr>
          <w:bCs w:val="0"/>
          <w:sz w:val="24"/>
          <w:szCs w:val="24"/>
        </w:rPr>
        <w:t>3.12</w:t>
      </w:r>
      <w:r w:rsidR="00B06B4B">
        <w:fldChar w:fldCharType="end"/>
      </w:r>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207" w:name="_Toc439323689"/>
      <w:bookmarkStart w:id="208" w:name="_Toc440361323"/>
      <w:bookmarkStart w:id="209" w:name="_Toc440376078"/>
      <w:bookmarkStart w:id="210" w:name="_Toc440376205"/>
      <w:bookmarkStart w:id="211" w:name="_Toc440382470"/>
      <w:bookmarkStart w:id="212" w:name="_Toc440447140"/>
      <w:bookmarkStart w:id="213" w:name="_Toc440632300"/>
      <w:bookmarkStart w:id="214" w:name="_Toc440875073"/>
      <w:bookmarkStart w:id="215" w:name="_Toc441131318"/>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07"/>
      <w:bookmarkEnd w:id="208"/>
      <w:bookmarkEnd w:id="209"/>
      <w:bookmarkEnd w:id="210"/>
      <w:bookmarkEnd w:id="211"/>
      <w:bookmarkEnd w:id="212"/>
      <w:bookmarkEnd w:id="213"/>
      <w:bookmarkEnd w:id="214"/>
      <w:bookmarkEnd w:id="215"/>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E71A48"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П</w:t>
      </w:r>
      <w:r w:rsidR="0099066F" w:rsidRPr="00E71A48">
        <w:rPr>
          <w:sz w:val="24"/>
          <w:szCs w:val="24"/>
          <w:lang w:eastAsia="ru-RU"/>
        </w:rPr>
        <w:t xml:space="preserve">ротоколы, составляемые в процессе проведения </w:t>
      </w:r>
      <w:r w:rsidRPr="00E71A48">
        <w:rPr>
          <w:sz w:val="24"/>
          <w:szCs w:val="24"/>
          <w:lang w:eastAsia="ru-RU"/>
        </w:rPr>
        <w:t>З</w:t>
      </w:r>
      <w:r w:rsidR="0089163E" w:rsidRPr="00E71A48">
        <w:rPr>
          <w:sz w:val="24"/>
          <w:szCs w:val="24"/>
          <w:lang w:eastAsia="ru-RU"/>
        </w:rPr>
        <w:t xml:space="preserve">апроса предложений </w:t>
      </w:r>
      <w:r w:rsidR="0099066F" w:rsidRPr="00E71A48">
        <w:rPr>
          <w:sz w:val="24"/>
          <w:szCs w:val="24"/>
          <w:lang w:eastAsia="ru-RU"/>
        </w:rPr>
        <w:t>и подписанны</w:t>
      </w:r>
      <w:r w:rsidR="00E60F8E" w:rsidRPr="00E71A48">
        <w:rPr>
          <w:sz w:val="24"/>
          <w:szCs w:val="24"/>
          <w:lang w:eastAsia="ru-RU"/>
        </w:rPr>
        <w:t>е ответственным секретарем</w:t>
      </w:r>
      <w:r w:rsidR="0099066F" w:rsidRPr="00E71A48">
        <w:rPr>
          <w:sz w:val="24"/>
          <w:szCs w:val="24"/>
          <w:lang w:eastAsia="ru-RU"/>
        </w:rPr>
        <w:t xml:space="preserve"> </w:t>
      </w:r>
      <w:r w:rsidR="002946EF" w:rsidRPr="00E71A48">
        <w:rPr>
          <w:sz w:val="24"/>
          <w:szCs w:val="24"/>
          <w:lang w:eastAsia="ru-RU"/>
        </w:rPr>
        <w:t xml:space="preserve">Закупочной </w:t>
      </w:r>
      <w:r w:rsidR="0099066F" w:rsidRPr="00E71A48">
        <w:rPr>
          <w:sz w:val="24"/>
          <w:szCs w:val="24"/>
          <w:lang w:eastAsia="ru-RU"/>
        </w:rPr>
        <w:t xml:space="preserve">комиссии – не позднее 3 дней со дня подписания таких </w:t>
      </w:r>
      <w:r w:rsidRPr="00E71A48">
        <w:rPr>
          <w:sz w:val="24"/>
          <w:szCs w:val="24"/>
          <w:lang w:eastAsia="ru-RU"/>
        </w:rPr>
        <w:t>П</w:t>
      </w:r>
      <w:r w:rsidR="0099066F" w:rsidRPr="00E71A48">
        <w:rPr>
          <w:sz w:val="24"/>
          <w:szCs w:val="24"/>
          <w:lang w:eastAsia="ru-RU"/>
        </w:rPr>
        <w:t>ротоколов.</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717F60" w:rsidP="00E71A48">
      <w:pPr>
        <w:pStyle w:val="2"/>
        <w:tabs>
          <w:tab w:val="clear" w:pos="1700"/>
          <w:tab w:val="left" w:pos="567"/>
        </w:tabs>
        <w:spacing w:line="264" w:lineRule="auto"/>
      </w:pPr>
      <w:bookmarkStart w:id="216" w:name="_Ref303250835"/>
      <w:bookmarkStart w:id="217" w:name="_Ref305973033"/>
      <w:bookmarkStart w:id="218" w:name="_Toc441131319"/>
      <w:bookmarkStart w:id="219"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216"/>
      <w:r w:rsidRPr="00E71A48">
        <w:t xml:space="preserve"> по запросу предложений</w:t>
      </w:r>
      <w:bookmarkEnd w:id="217"/>
      <w:bookmarkEnd w:id="218"/>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r w:rsidR="00B06B4B">
        <w:fldChar w:fldCharType="begin"/>
      </w:r>
      <w:r w:rsidR="00B06B4B">
        <w:instrText xml:space="preserve"> REF _Ref302563524 \n \h  \* MERGEFORMAT </w:instrText>
      </w:r>
      <w:r w:rsidR="00B06B4B">
        <w:fldChar w:fldCharType="separate"/>
      </w:r>
      <w:r w:rsidR="002A74A8" w:rsidRPr="002A74A8">
        <w:rPr>
          <w:sz w:val="24"/>
          <w:szCs w:val="24"/>
        </w:rPr>
        <w:t>1.1.1</w:t>
      </w:r>
      <w:r w:rsidR="00B06B4B">
        <w:fldChar w:fldCharType="end"/>
      </w:r>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220" w:name="__RefNumPara__444_922829174"/>
      <w:bookmarkStart w:id="221" w:name="_Ref191386216"/>
      <w:bookmarkStart w:id="222" w:name="_Ref305973147"/>
      <w:bookmarkStart w:id="223" w:name="_Toc441131320"/>
      <w:bookmarkEnd w:id="219"/>
      <w:bookmarkEnd w:id="220"/>
      <w:r w:rsidRPr="00E71A48">
        <w:lastRenderedPageBreak/>
        <w:t xml:space="preserve">Подготовка </w:t>
      </w:r>
      <w:bookmarkEnd w:id="221"/>
      <w:r w:rsidRPr="00E71A48">
        <w:t>Заявок</w:t>
      </w:r>
      <w:bookmarkEnd w:id="222"/>
      <w:bookmarkEnd w:id="223"/>
    </w:p>
    <w:p w:rsidR="00717F60" w:rsidRPr="00E71A48" w:rsidRDefault="00717F60" w:rsidP="00E71A48">
      <w:pPr>
        <w:pStyle w:val="3"/>
        <w:spacing w:line="264" w:lineRule="auto"/>
        <w:rPr>
          <w:szCs w:val="24"/>
        </w:rPr>
      </w:pPr>
      <w:bookmarkStart w:id="224" w:name="_Ref306114638"/>
      <w:bookmarkStart w:id="225" w:name="_Toc440361326"/>
      <w:bookmarkStart w:id="226" w:name="_Toc440376081"/>
      <w:bookmarkStart w:id="227" w:name="_Toc440376208"/>
      <w:bookmarkStart w:id="228" w:name="_Toc440382473"/>
      <w:bookmarkStart w:id="229" w:name="_Toc440447143"/>
      <w:bookmarkStart w:id="230" w:name="_Toc440632303"/>
      <w:bookmarkStart w:id="231" w:name="_Toc440875076"/>
      <w:bookmarkStart w:id="232" w:name="_Toc441131321"/>
      <w:r w:rsidRPr="00E71A48">
        <w:rPr>
          <w:szCs w:val="24"/>
        </w:rPr>
        <w:t xml:space="preserve">Общие требования к </w:t>
      </w:r>
      <w:r w:rsidR="004B5EB3" w:rsidRPr="00E71A48">
        <w:rPr>
          <w:szCs w:val="24"/>
        </w:rPr>
        <w:t>Заявк</w:t>
      </w:r>
      <w:r w:rsidRPr="00E71A48">
        <w:rPr>
          <w:szCs w:val="24"/>
        </w:rPr>
        <w:t>е</w:t>
      </w:r>
      <w:bookmarkEnd w:id="224"/>
      <w:bookmarkEnd w:id="225"/>
      <w:bookmarkEnd w:id="226"/>
      <w:bookmarkEnd w:id="227"/>
      <w:bookmarkEnd w:id="228"/>
      <w:bookmarkEnd w:id="229"/>
      <w:bookmarkEnd w:id="230"/>
      <w:bookmarkEnd w:id="231"/>
      <w:bookmarkEnd w:id="232"/>
    </w:p>
    <w:p w:rsidR="00717F60" w:rsidRPr="00E71A48" w:rsidRDefault="009C744E" w:rsidP="00557C01">
      <w:pPr>
        <w:widowControl w:val="0"/>
        <w:numPr>
          <w:ilvl w:val="3"/>
          <w:numId w:val="34"/>
        </w:numPr>
        <w:tabs>
          <w:tab w:val="left" w:pos="1560"/>
        </w:tabs>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30533D">
        <w:rPr>
          <w:bCs w:val="0"/>
          <w:sz w:val="24"/>
          <w:szCs w:val="24"/>
        </w:rPr>
        <w:fldChar w:fldCharType="begin"/>
      </w:r>
      <w:r w:rsidR="008D2928">
        <w:rPr>
          <w:bCs w:val="0"/>
          <w:sz w:val="24"/>
          <w:szCs w:val="24"/>
        </w:rPr>
        <w:instrText xml:space="preserve"> REF _Ref55336310 \r \h </w:instrText>
      </w:r>
      <w:r w:rsidR="0030533D">
        <w:rPr>
          <w:bCs w:val="0"/>
          <w:sz w:val="24"/>
          <w:szCs w:val="24"/>
        </w:rPr>
      </w:r>
      <w:r w:rsidR="0030533D">
        <w:rPr>
          <w:bCs w:val="0"/>
          <w:sz w:val="24"/>
          <w:szCs w:val="24"/>
        </w:rPr>
        <w:fldChar w:fldCharType="separate"/>
      </w:r>
      <w:r w:rsidR="002A74A8">
        <w:rPr>
          <w:bCs w:val="0"/>
          <w:sz w:val="24"/>
          <w:szCs w:val="24"/>
        </w:rPr>
        <w:t>5.1</w:t>
      </w:r>
      <w:r w:rsidR="0030533D">
        <w:rPr>
          <w:bCs w:val="0"/>
          <w:sz w:val="24"/>
          <w:szCs w:val="24"/>
        </w:rPr>
        <w:fldChar w:fldCharType="end"/>
      </w:r>
      <w:r w:rsidR="00D80639">
        <w:rPr>
          <w:bCs w:val="0"/>
          <w:sz w:val="24"/>
          <w:szCs w:val="24"/>
          <w:lang w:eastAsia="ru-RU"/>
        </w:rPr>
        <w:t>)</w:t>
      </w:r>
      <w:r w:rsidR="00B71B9D">
        <w:rPr>
          <w:bCs w:val="0"/>
          <w:sz w:val="24"/>
          <w:szCs w:val="24"/>
          <w:lang w:eastAsia="ru-RU"/>
        </w:rPr>
        <w:t>;</w:t>
      </w:r>
    </w:p>
    <w:p w:rsidR="00B71B9D"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Сводную таблицу стоимости</w:t>
      </w:r>
      <w:r w:rsidR="00CC668E">
        <w:rPr>
          <w:bCs w:val="0"/>
          <w:sz w:val="24"/>
          <w:szCs w:val="24"/>
        </w:rPr>
        <w:t xml:space="preserve"> </w:t>
      </w:r>
      <w:r w:rsidR="00CC668E" w:rsidRPr="00536E26">
        <w:rPr>
          <w:bCs w:val="0"/>
          <w:sz w:val="24"/>
          <w:szCs w:val="24"/>
        </w:rPr>
        <w:t>услуг</w:t>
      </w:r>
      <w:r w:rsidRPr="003E170D">
        <w:rPr>
          <w:bCs w:val="0"/>
          <w:sz w:val="24"/>
          <w:szCs w:val="24"/>
        </w:rPr>
        <w:t xml:space="preserve"> 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r w:rsidR="0030533D">
        <w:rPr>
          <w:bCs w:val="0"/>
          <w:sz w:val="24"/>
          <w:szCs w:val="24"/>
        </w:rPr>
        <w:fldChar w:fldCharType="begin"/>
      </w:r>
      <w:r>
        <w:rPr>
          <w:bCs w:val="0"/>
          <w:sz w:val="24"/>
          <w:szCs w:val="24"/>
        </w:rPr>
        <w:instrText xml:space="preserve"> REF _Ref440271072 \r \h </w:instrText>
      </w:r>
      <w:r w:rsidR="0030533D">
        <w:rPr>
          <w:bCs w:val="0"/>
          <w:sz w:val="24"/>
          <w:szCs w:val="24"/>
        </w:rPr>
      </w:r>
      <w:r w:rsidR="0030533D">
        <w:rPr>
          <w:bCs w:val="0"/>
          <w:sz w:val="24"/>
          <w:szCs w:val="24"/>
        </w:rPr>
        <w:fldChar w:fldCharType="separate"/>
      </w:r>
      <w:r w:rsidR="002A74A8">
        <w:rPr>
          <w:bCs w:val="0"/>
          <w:sz w:val="24"/>
          <w:szCs w:val="24"/>
        </w:rPr>
        <w:t>5.2</w:t>
      </w:r>
      <w:r w:rsidR="0030533D">
        <w:rPr>
          <w:bCs w:val="0"/>
          <w:sz w:val="24"/>
          <w:szCs w:val="24"/>
        </w:rPr>
        <w:fldChar w:fldCharType="end"/>
      </w:r>
      <w:r>
        <w:rPr>
          <w:bCs w:val="0"/>
          <w:sz w:val="24"/>
          <w:szCs w:val="24"/>
        </w:rPr>
        <w:t>);</w:t>
      </w:r>
    </w:p>
    <w:p w:rsidR="00717F60" w:rsidRPr="003E170D"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Pr>
          <w:bCs w:val="0"/>
          <w:spacing w:val="-2"/>
          <w:sz w:val="24"/>
          <w:szCs w:val="24"/>
        </w:rPr>
        <w:t>под</w:t>
      </w:r>
      <w:r w:rsidR="003F3A69" w:rsidRPr="00E71A48">
        <w:rPr>
          <w:bCs w:val="0"/>
          <w:sz w:val="24"/>
          <w:szCs w:val="24"/>
        </w:rPr>
        <w:t>раздел</w:t>
      </w:r>
      <w:r w:rsidR="007502E0">
        <w:rPr>
          <w:bCs w:val="0"/>
          <w:sz w:val="24"/>
          <w:szCs w:val="24"/>
        </w:rPr>
        <w:t xml:space="preserve"> </w:t>
      </w:r>
      <w:r w:rsidR="0030533D">
        <w:rPr>
          <w:bCs w:val="0"/>
          <w:sz w:val="24"/>
          <w:szCs w:val="24"/>
        </w:rPr>
        <w:fldChar w:fldCharType="begin"/>
      </w:r>
      <w:r w:rsidR="007502E0">
        <w:rPr>
          <w:bCs w:val="0"/>
          <w:sz w:val="24"/>
          <w:szCs w:val="24"/>
        </w:rPr>
        <w:instrText xml:space="preserve"> REF _Ref440537086 \r \h </w:instrText>
      </w:r>
      <w:r w:rsidR="0030533D">
        <w:rPr>
          <w:bCs w:val="0"/>
          <w:sz w:val="24"/>
          <w:szCs w:val="24"/>
        </w:rPr>
      </w:r>
      <w:r w:rsidR="0030533D">
        <w:rPr>
          <w:bCs w:val="0"/>
          <w:sz w:val="24"/>
          <w:szCs w:val="24"/>
        </w:rPr>
        <w:fldChar w:fldCharType="separate"/>
      </w:r>
      <w:r w:rsidR="002A74A8">
        <w:rPr>
          <w:bCs w:val="0"/>
          <w:sz w:val="24"/>
          <w:szCs w:val="24"/>
        </w:rPr>
        <w:t>5.3</w:t>
      </w:r>
      <w:r w:rsidR="0030533D">
        <w:rPr>
          <w:bCs w:val="0"/>
          <w:sz w:val="24"/>
          <w:szCs w:val="24"/>
        </w:rPr>
        <w:fldChar w:fldCharType="end"/>
      </w:r>
      <w:r w:rsidRPr="00E71A48">
        <w:rPr>
          <w:bCs w:val="0"/>
          <w:spacing w:val="-1"/>
          <w:sz w:val="24"/>
          <w:szCs w:val="24"/>
        </w:rPr>
        <w:t>)</w:t>
      </w:r>
      <w:r w:rsidR="00E17CEB" w:rsidRPr="003E170D">
        <w:rPr>
          <w:bCs w:val="0"/>
          <w:spacing w:val="-1"/>
          <w:sz w:val="24"/>
          <w:szCs w:val="24"/>
        </w:rPr>
        <w:t>;</w:t>
      </w:r>
      <w:r w:rsidR="00F030B1" w:rsidRPr="003E170D">
        <w:rPr>
          <w:bCs w:val="0"/>
          <w:spacing w:val="-1"/>
          <w:sz w:val="24"/>
          <w:szCs w:val="24"/>
        </w:rPr>
        <w:t xml:space="preserve"> </w:t>
      </w:r>
    </w:p>
    <w:p w:rsidR="00717F60"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C8364E">
        <w:rPr>
          <w:bCs w:val="0"/>
          <w:sz w:val="24"/>
          <w:szCs w:val="24"/>
        </w:rPr>
        <w:t>оказания</w:t>
      </w:r>
      <w:r w:rsidR="00027C2B" w:rsidRPr="003E170D">
        <w:rPr>
          <w:bCs w:val="0"/>
          <w:sz w:val="24"/>
          <w:szCs w:val="24"/>
        </w:rPr>
        <w:t xml:space="preserve"> </w:t>
      </w:r>
      <w:r w:rsidR="00F030B1" w:rsidRPr="003E170D">
        <w:rPr>
          <w:bCs w:val="0"/>
          <w:sz w:val="24"/>
          <w:szCs w:val="24"/>
        </w:rPr>
        <w:t xml:space="preserve">услуг </w:t>
      </w:r>
      <w:r w:rsidRPr="003E170D">
        <w:rPr>
          <w:bCs w:val="0"/>
          <w:sz w:val="24"/>
          <w:szCs w:val="24"/>
        </w:rPr>
        <w:t>по</w:t>
      </w:r>
      <w:r w:rsidR="00717F60" w:rsidRPr="003E170D">
        <w:rPr>
          <w:bCs w:val="0"/>
          <w:sz w:val="24"/>
          <w:szCs w:val="24"/>
        </w:rPr>
        <w:t xml:space="preserve"> форме и в соответствии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r w:rsidR="0030533D">
        <w:rPr>
          <w:bCs w:val="0"/>
          <w:sz w:val="24"/>
          <w:szCs w:val="24"/>
        </w:rPr>
        <w:fldChar w:fldCharType="begin"/>
      </w:r>
      <w:r w:rsidR="00B71B9D">
        <w:rPr>
          <w:bCs w:val="0"/>
          <w:sz w:val="24"/>
          <w:szCs w:val="24"/>
        </w:rPr>
        <w:instrText xml:space="preserve"> REF _Ref440271036 \r \h </w:instrText>
      </w:r>
      <w:r w:rsidR="0030533D">
        <w:rPr>
          <w:bCs w:val="0"/>
          <w:sz w:val="24"/>
          <w:szCs w:val="24"/>
        </w:rPr>
      </w:r>
      <w:r w:rsidR="0030533D">
        <w:rPr>
          <w:bCs w:val="0"/>
          <w:sz w:val="24"/>
          <w:szCs w:val="24"/>
        </w:rPr>
        <w:fldChar w:fldCharType="separate"/>
      </w:r>
      <w:r w:rsidR="002A74A8">
        <w:rPr>
          <w:bCs w:val="0"/>
          <w:sz w:val="24"/>
          <w:szCs w:val="24"/>
        </w:rPr>
        <w:t>5.4</w:t>
      </w:r>
      <w:r w:rsidR="0030533D">
        <w:rPr>
          <w:bCs w:val="0"/>
          <w:sz w:val="24"/>
          <w:szCs w:val="24"/>
        </w:rPr>
        <w:fldChar w:fldCharType="end"/>
      </w:r>
      <w:r w:rsidR="00717F60" w:rsidRPr="003E170D">
        <w:rPr>
          <w:bCs w:val="0"/>
          <w:sz w:val="24"/>
          <w:szCs w:val="24"/>
        </w:rPr>
        <w:t>);</w:t>
      </w:r>
    </w:p>
    <w:p w:rsidR="000A00E6" w:rsidRPr="00B71B9D" w:rsidRDefault="000A00E6"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Pr>
          <w:bCs w:val="0"/>
          <w:sz w:val="24"/>
          <w:szCs w:val="24"/>
        </w:rPr>
        <w:t>оплаты оказания</w:t>
      </w:r>
      <w:r w:rsidRPr="003E170D">
        <w:rPr>
          <w:bCs w:val="0"/>
          <w:sz w:val="24"/>
          <w:szCs w:val="24"/>
        </w:rPr>
        <w:t xml:space="preserve"> услуг по форме и в соответствии с инструкциями, приведенными в настоящей Документации (</w:t>
      </w:r>
      <w:r>
        <w:rPr>
          <w:bCs w:val="0"/>
          <w:spacing w:val="-2"/>
          <w:sz w:val="24"/>
          <w:szCs w:val="24"/>
        </w:rPr>
        <w:t>под</w:t>
      </w:r>
      <w:r w:rsidRPr="00E71A48">
        <w:rPr>
          <w:bCs w:val="0"/>
          <w:sz w:val="24"/>
          <w:szCs w:val="24"/>
        </w:rPr>
        <w:t>раздел</w:t>
      </w:r>
      <w:r w:rsidRPr="003E170D">
        <w:rPr>
          <w:bCs w:val="0"/>
          <w:sz w:val="24"/>
          <w:szCs w:val="24"/>
        </w:rPr>
        <w:t xml:space="preserve"> </w:t>
      </w:r>
      <w:r w:rsidR="0030533D">
        <w:rPr>
          <w:bCs w:val="0"/>
          <w:sz w:val="24"/>
          <w:szCs w:val="24"/>
        </w:rPr>
        <w:fldChar w:fldCharType="begin"/>
      </w:r>
      <w:r>
        <w:rPr>
          <w:bCs w:val="0"/>
          <w:sz w:val="24"/>
          <w:szCs w:val="24"/>
        </w:rPr>
        <w:instrText xml:space="preserve"> REF _Ref440361914 \r \h </w:instrText>
      </w:r>
      <w:r w:rsidR="0030533D">
        <w:rPr>
          <w:bCs w:val="0"/>
          <w:sz w:val="24"/>
          <w:szCs w:val="24"/>
        </w:rPr>
      </w:r>
      <w:r w:rsidR="0030533D">
        <w:rPr>
          <w:bCs w:val="0"/>
          <w:sz w:val="24"/>
          <w:szCs w:val="24"/>
        </w:rPr>
        <w:fldChar w:fldCharType="separate"/>
      </w:r>
      <w:r w:rsidR="002A74A8">
        <w:rPr>
          <w:bCs w:val="0"/>
          <w:sz w:val="24"/>
          <w:szCs w:val="24"/>
        </w:rPr>
        <w:t>5.5</w:t>
      </w:r>
      <w:r w:rsidR="0030533D">
        <w:rPr>
          <w:bCs w:val="0"/>
          <w:sz w:val="24"/>
          <w:szCs w:val="24"/>
        </w:rPr>
        <w:fldChar w:fldCharType="end"/>
      </w:r>
      <w:r w:rsidRPr="003E170D">
        <w:rPr>
          <w:bCs w:val="0"/>
          <w:sz w:val="24"/>
          <w:szCs w:val="24"/>
        </w:rPr>
        <w:t>);</w:t>
      </w:r>
    </w:p>
    <w:p w:rsidR="00420F24"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E71A48">
        <w:rPr>
          <w:bCs w:val="0"/>
          <w:sz w:val="24"/>
          <w:szCs w:val="24"/>
        </w:rPr>
        <w:t>Д</w:t>
      </w:r>
      <w:r w:rsidRPr="00E71A48">
        <w:rPr>
          <w:bCs w:val="0"/>
          <w:sz w:val="24"/>
          <w:szCs w:val="24"/>
        </w:rPr>
        <w:t>окументации (подраздел</w:t>
      </w:r>
      <w:r w:rsidR="00420F24" w:rsidRPr="00E71A48">
        <w:rPr>
          <w:bCs w:val="0"/>
          <w:sz w:val="24"/>
          <w:szCs w:val="24"/>
        </w:rPr>
        <w:t xml:space="preserve"> </w:t>
      </w:r>
      <w:r w:rsidR="00B06B4B">
        <w:fldChar w:fldCharType="begin"/>
      </w:r>
      <w:r w:rsidR="00B06B4B">
        <w:instrText xml:space="preserve"> REF _Ref191386407 \r \h  \* MERGEFORMAT </w:instrText>
      </w:r>
      <w:r w:rsidR="00B06B4B">
        <w:fldChar w:fldCharType="separate"/>
      </w:r>
      <w:r w:rsidR="002A74A8" w:rsidRPr="002A74A8">
        <w:rPr>
          <w:bCs w:val="0"/>
          <w:sz w:val="24"/>
          <w:szCs w:val="24"/>
        </w:rPr>
        <w:t>3.3.8</w:t>
      </w:r>
      <w:r w:rsidR="00B06B4B">
        <w:fldChar w:fldCharType="end"/>
      </w:r>
      <w:r w:rsidR="00FF4BD0" w:rsidRPr="00E71A48">
        <w:rPr>
          <w:bCs w:val="0"/>
          <w:sz w:val="24"/>
          <w:szCs w:val="24"/>
        </w:rPr>
        <w:t>)</w:t>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Протокол разногласий к проекту </w:t>
      </w:r>
      <w:r w:rsidR="00123C70" w:rsidRPr="00E71A48">
        <w:rPr>
          <w:bCs w:val="0"/>
          <w:sz w:val="24"/>
          <w:szCs w:val="24"/>
        </w:rPr>
        <w:t>Договор</w:t>
      </w:r>
      <w:r w:rsidRPr="00E71A48">
        <w:rPr>
          <w:bCs w:val="0"/>
          <w:sz w:val="24"/>
          <w:szCs w:val="24"/>
        </w:rPr>
        <w:t xml:space="preserve">а по форме и в соответствии с инструкциями, приведенными в настоящей </w:t>
      </w:r>
      <w:r w:rsidR="00AE0F91" w:rsidRPr="00E71A48">
        <w:rPr>
          <w:bCs w:val="0"/>
          <w:sz w:val="24"/>
          <w:szCs w:val="24"/>
        </w:rPr>
        <w:t>Д</w:t>
      </w:r>
      <w:r w:rsidRPr="00E71A48">
        <w:rPr>
          <w:bCs w:val="0"/>
          <w:sz w:val="24"/>
          <w:szCs w:val="24"/>
        </w:rPr>
        <w:t>окументации (</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30533D">
        <w:rPr>
          <w:bCs w:val="0"/>
          <w:sz w:val="24"/>
          <w:szCs w:val="24"/>
        </w:rPr>
        <w:fldChar w:fldCharType="begin"/>
      </w:r>
      <w:r w:rsidR="000A00E6">
        <w:rPr>
          <w:bCs w:val="0"/>
          <w:sz w:val="24"/>
          <w:szCs w:val="24"/>
        </w:rPr>
        <w:instrText xml:space="preserve"> REF _Ref440361610 \r \h </w:instrText>
      </w:r>
      <w:r w:rsidR="0030533D">
        <w:rPr>
          <w:bCs w:val="0"/>
          <w:sz w:val="24"/>
          <w:szCs w:val="24"/>
        </w:rPr>
      </w:r>
      <w:r w:rsidR="0030533D">
        <w:rPr>
          <w:bCs w:val="0"/>
          <w:sz w:val="24"/>
          <w:szCs w:val="24"/>
        </w:rPr>
        <w:fldChar w:fldCharType="separate"/>
      </w:r>
      <w:r w:rsidR="002A74A8">
        <w:rPr>
          <w:bCs w:val="0"/>
          <w:sz w:val="24"/>
          <w:szCs w:val="24"/>
        </w:rPr>
        <w:t>5.6</w:t>
      </w:r>
      <w:r w:rsidR="0030533D">
        <w:rPr>
          <w:bCs w:val="0"/>
          <w:sz w:val="24"/>
          <w:szCs w:val="24"/>
        </w:rPr>
        <w:fldChar w:fldCharType="end"/>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E71A48">
        <w:rPr>
          <w:bCs w:val="0"/>
          <w:sz w:val="24"/>
          <w:szCs w:val="24"/>
        </w:rPr>
        <w:t xml:space="preserve">Иные документы, которые, по мнению </w:t>
      </w:r>
      <w:r w:rsidR="009C744E" w:rsidRPr="00E71A48">
        <w:rPr>
          <w:bCs w:val="0"/>
          <w:sz w:val="24"/>
          <w:szCs w:val="24"/>
        </w:rPr>
        <w:t>Участник</w:t>
      </w:r>
      <w:r w:rsidRPr="00E71A4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E71A48" w:rsidRDefault="00717F60" w:rsidP="00557C01">
      <w:pPr>
        <w:widowControl w:val="0"/>
        <w:numPr>
          <w:ilvl w:val="3"/>
          <w:numId w:val="34"/>
        </w:numPr>
        <w:tabs>
          <w:tab w:val="left" w:pos="1701"/>
        </w:tabs>
        <w:autoSpaceDE w:val="0"/>
        <w:spacing w:after="100" w:line="264" w:lineRule="auto"/>
        <w:ind w:left="0" w:firstLine="709"/>
        <w:rPr>
          <w:bCs w:val="0"/>
          <w:sz w:val="24"/>
          <w:szCs w:val="24"/>
        </w:rPr>
      </w:pPr>
      <w:bookmarkStart w:id="233" w:name="_Ref303683384"/>
      <w:r w:rsidRPr="00E71A48">
        <w:rPr>
          <w:bCs w:val="0"/>
          <w:sz w:val="24"/>
          <w:szCs w:val="24"/>
        </w:rPr>
        <w:t xml:space="preserve">Порядок размещения документов в составе </w:t>
      </w:r>
      <w:r w:rsidR="004B5EB3" w:rsidRPr="00E71A48">
        <w:rPr>
          <w:bCs w:val="0"/>
          <w:sz w:val="24"/>
          <w:szCs w:val="24"/>
        </w:rPr>
        <w:t>Заявк</w:t>
      </w:r>
      <w:r w:rsidRPr="00E71A48">
        <w:rPr>
          <w:bCs w:val="0"/>
          <w:sz w:val="24"/>
          <w:szCs w:val="24"/>
        </w:rPr>
        <w:t>и с обязательным составлением описи всех документов с указанием томов и страниц:</w:t>
      </w:r>
      <w:bookmarkEnd w:id="233"/>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Письмо о подаче оферты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30533D">
        <w:rPr>
          <w:bCs w:val="0"/>
          <w:sz w:val="24"/>
          <w:szCs w:val="24"/>
          <w:lang w:eastAsia="ru-RU"/>
        </w:rPr>
        <w:fldChar w:fldCharType="begin"/>
      </w:r>
      <w:r w:rsidR="00A154B7">
        <w:rPr>
          <w:bCs w:val="0"/>
          <w:sz w:val="24"/>
          <w:szCs w:val="24"/>
          <w:lang w:eastAsia="ru-RU"/>
        </w:rPr>
        <w:instrText xml:space="preserve"> REF _Ref55336310 \r \h </w:instrText>
      </w:r>
      <w:r w:rsidR="0030533D">
        <w:rPr>
          <w:bCs w:val="0"/>
          <w:sz w:val="24"/>
          <w:szCs w:val="24"/>
          <w:lang w:eastAsia="ru-RU"/>
        </w:rPr>
      </w:r>
      <w:r w:rsidR="0030533D">
        <w:rPr>
          <w:bCs w:val="0"/>
          <w:sz w:val="24"/>
          <w:szCs w:val="24"/>
          <w:lang w:eastAsia="ru-RU"/>
        </w:rPr>
        <w:fldChar w:fldCharType="separate"/>
      </w:r>
      <w:r w:rsidR="002A74A8">
        <w:rPr>
          <w:bCs w:val="0"/>
          <w:sz w:val="24"/>
          <w:szCs w:val="24"/>
          <w:lang w:eastAsia="ru-RU"/>
        </w:rPr>
        <w:t>5.1</w:t>
      </w:r>
      <w:r w:rsidR="0030533D">
        <w:rPr>
          <w:bCs w:val="0"/>
          <w:sz w:val="24"/>
          <w:szCs w:val="24"/>
          <w:lang w:eastAsia="ru-RU"/>
        </w:rPr>
        <w:fldChar w:fldCharType="end"/>
      </w:r>
      <w:r w:rsidRPr="00E35404">
        <w:rPr>
          <w:bCs w:val="0"/>
          <w:sz w:val="24"/>
          <w:szCs w:val="24"/>
        </w:rPr>
        <w:t>);</w:t>
      </w:r>
    </w:p>
    <w:p w:rsidR="00F463E8" w:rsidRDefault="008C5006" w:rsidP="00D75CA2">
      <w:pPr>
        <w:widowControl w:val="0"/>
        <w:numPr>
          <w:ilvl w:val="0"/>
          <w:numId w:val="5"/>
        </w:numPr>
        <w:tabs>
          <w:tab w:val="left" w:pos="540"/>
        </w:tabs>
        <w:overflowPunct w:val="0"/>
        <w:autoSpaceDE w:val="0"/>
        <w:spacing w:line="264" w:lineRule="auto"/>
        <w:ind w:hanging="540"/>
        <w:rPr>
          <w:bCs w:val="0"/>
          <w:sz w:val="24"/>
          <w:szCs w:val="24"/>
        </w:rPr>
      </w:pPr>
      <w:r>
        <w:rPr>
          <w:sz w:val="24"/>
          <w:szCs w:val="24"/>
        </w:rPr>
        <w:t>Выписка</w:t>
      </w:r>
      <w:r w:rsidR="00F463E8" w:rsidRPr="00B20653">
        <w:rPr>
          <w:sz w:val="24"/>
          <w:szCs w:val="24"/>
        </w:rPr>
        <w:t xml:space="preserve"> из Единого государственного реестра юридических лиц (ЕГРЮЛ)</w:t>
      </w:r>
      <w:r w:rsidR="00F463E8">
        <w:rPr>
          <w:sz w:val="24"/>
          <w:szCs w:val="24"/>
        </w:rPr>
        <w:t xml:space="preserve"> (пп. </w:t>
      </w:r>
      <w:r w:rsidR="0030533D">
        <w:rPr>
          <w:sz w:val="24"/>
          <w:szCs w:val="24"/>
        </w:rPr>
        <w:fldChar w:fldCharType="begin"/>
      </w:r>
      <w:r w:rsidR="00F463E8">
        <w:rPr>
          <w:sz w:val="24"/>
          <w:szCs w:val="24"/>
        </w:rPr>
        <w:instrText xml:space="preserve"> REF _Ref440279062 \r \h </w:instrText>
      </w:r>
      <w:r w:rsidR="0030533D">
        <w:rPr>
          <w:sz w:val="24"/>
          <w:szCs w:val="24"/>
        </w:rPr>
      </w:r>
      <w:r w:rsidR="0030533D">
        <w:rPr>
          <w:sz w:val="24"/>
          <w:szCs w:val="24"/>
        </w:rPr>
        <w:fldChar w:fldCharType="separate"/>
      </w:r>
      <w:r w:rsidR="002A74A8">
        <w:rPr>
          <w:sz w:val="24"/>
          <w:szCs w:val="24"/>
        </w:rPr>
        <w:t>б)</w:t>
      </w:r>
      <w:r w:rsidR="0030533D">
        <w:rPr>
          <w:sz w:val="24"/>
          <w:szCs w:val="24"/>
        </w:rPr>
        <w:fldChar w:fldCharType="end"/>
      </w:r>
      <w:r w:rsidR="00F463E8">
        <w:rPr>
          <w:sz w:val="24"/>
          <w:szCs w:val="24"/>
        </w:rPr>
        <w:t xml:space="preserve"> п. </w:t>
      </w:r>
      <w:r w:rsidR="0030533D">
        <w:rPr>
          <w:sz w:val="24"/>
          <w:szCs w:val="24"/>
        </w:rPr>
        <w:fldChar w:fldCharType="begin"/>
      </w:r>
      <w:r w:rsidR="00F463E8">
        <w:rPr>
          <w:sz w:val="24"/>
          <w:szCs w:val="24"/>
        </w:rPr>
        <w:instrText xml:space="preserve"> REF _Ref306005578 \r \h </w:instrText>
      </w:r>
      <w:r w:rsidR="0030533D">
        <w:rPr>
          <w:sz w:val="24"/>
          <w:szCs w:val="24"/>
        </w:rPr>
      </w:r>
      <w:r w:rsidR="0030533D">
        <w:rPr>
          <w:sz w:val="24"/>
          <w:szCs w:val="24"/>
        </w:rPr>
        <w:fldChar w:fldCharType="separate"/>
      </w:r>
      <w:r w:rsidR="002A74A8">
        <w:rPr>
          <w:sz w:val="24"/>
          <w:szCs w:val="24"/>
        </w:rPr>
        <w:t>3.3.8.3</w:t>
      </w:r>
      <w:r w:rsidR="0030533D">
        <w:rPr>
          <w:sz w:val="24"/>
          <w:szCs w:val="24"/>
        </w:rPr>
        <w:fldChar w:fldCharType="end"/>
      </w:r>
      <w:r w:rsidR="00F463E8">
        <w:rPr>
          <w:sz w:val="24"/>
          <w:szCs w:val="24"/>
        </w:rPr>
        <w:t>);</w:t>
      </w:r>
    </w:p>
    <w:p w:rsidR="00717F60" w:rsidRPr="0001095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010958">
        <w:rPr>
          <w:bCs w:val="0"/>
          <w:sz w:val="24"/>
          <w:szCs w:val="24"/>
        </w:rPr>
        <w:t xml:space="preserve">Анкета </w:t>
      </w:r>
      <w:r w:rsidR="009C744E" w:rsidRPr="00010958">
        <w:rPr>
          <w:bCs w:val="0"/>
          <w:sz w:val="24"/>
          <w:szCs w:val="24"/>
        </w:rPr>
        <w:t>Участник</w:t>
      </w:r>
      <w:r w:rsidRPr="00010958">
        <w:rPr>
          <w:bCs w:val="0"/>
          <w:sz w:val="24"/>
          <w:szCs w:val="24"/>
        </w:rPr>
        <w:t>а запроса предложений (</w:t>
      </w:r>
      <w:r w:rsidR="00A154B7" w:rsidRPr="00010958">
        <w:rPr>
          <w:bCs w:val="0"/>
          <w:spacing w:val="-2"/>
          <w:sz w:val="24"/>
          <w:szCs w:val="24"/>
        </w:rPr>
        <w:t>под</w:t>
      </w:r>
      <w:r w:rsidR="00A154B7" w:rsidRPr="00010958">
        <w:rPr>
          <w:bCs w:val="0"/>
          <w:sz w:val="24"/>
          <w:szCs w:val="24"/>
        </w:rPr>
        <w:t>раздел</w:t>
      </w:r>
      <w:r w:rsidR="00C8788C">
        <w:rPr>
          <w:bCs w:val="0"/>
          <w:sz w:val="24"/>
          <w:szCs w:val="24"/>
        </w:rPr>
        <w:t xml:space="preserve"> </w:t>
      </w:r>
      <w:r w:rsidR="0030533D">
        <w:rPr>
          <w:bCs w:val="0"/>
          <w:sz w:val="24"/>
          <w:szCs w:val="24"/>
        </w:rPr>
        <w:fldChar w:fldCharType="begin"/>
      </w:r>
      <w:r w:rsidR="00C8788C">
        <w:rPr>
          <w:bCs w:val="0"/>
          <w:sz w:val="24"/>
          <w:szCs w:val="24"/>
        </w:rPr>
        <w:instrText xml:space="preserve"> REF _Ref444170158 \r \h </w:instrText>
      </w:r>
      <w:r w:rsidR="0030533D">
        <w:rPr>
          <w:bCs w:val="0"/>
          <w:sz w:val="24"/>
          <w:szCs w:val="24"/>
        </w:rPr>
      </w:r>
      <w:r w:rsidR="0030533D">
        <w:rPr>
          <w:bCs w:val="0"/>
          <w:sz w:val="24"/>
          <w:szCs w:val="24"/>
        </w:rPr>
        <w:fldChar w:fldCharType="separate"/>
      </w:r>
      <w:r w:rsidR="002A74A8">
        <w:rPr>
          <w:bCs w:val="0"/>
          <w:sz w:val="24"/>
          <w:szCs w:val="24"/>
        </w:rPr>
        <w:t>5.7.1</w:t>
      </w:r>
      <w:r w:rsidR="0030533D">
        <w:rPr>
          <w:bCs w:val="0"/>
          <w:sz w:val="24"/>
          <w:szCs w:val="24"/>
        </w:rPr>
        <w:fldChar w:fldCharType="end"/>
      </w:r>
      <w:r w:rsidRPr="00010958">
        <w:rPr>
          <w:bCs w:val="0"/>
          <w:sz w:val="24"/>
          <w:szCs w:val="24"/>
        </w:rPr>
        <w:t>)</w:t>
      </w:r>
      <w:r w:rsidR="00010958" w:rsidRPr="00010958">
        <w:rPr>
          <w:bCs w:val="0"/>
          <w:sz w:val="24"/>
          <w:szCs w:val="24"/>
        </w:rPr>
        <w:t xml:space="preserve"> </w:t>
      </w:r>
      <w:r w:rsidR="00010958" w:rsidRPr="00010958">
        <w:rPr>
          <w:szCs w:val="24"/>
        </w:rPr>
        <w:t xml:space="preserve">с </w:t>
      </w:r>
      <w:r w:rsidR="00010958" w:rsidRPr="00010958">
        <w:rPr>
          <w:bCs w:val="0"/>
          <w:sz w:val="24"/>
          <w:szCs w:val="24"/>
        </w:rPr>
        <w:t>приложением файла копии Анкеты Участника запроса предложений, выполненного в формате MS Word</w:t>
      </w:r>
      <w:r w:rsidRPr="00010958">
        <w:rPr>
          <w:bCs w:val="0"/>
          <w:sz w:val="24"/>
          <w:szCs w:val="24"/>
        </w:rPr>
        <w:t>;</w:t>
      </w:r>
    </w:p>
    <w:p w:rsidR="00C8788C" w:rsidRPr="00250D0D" w:rsidRDefault="00C8788C" w:rsidP="00C8788C">
      <w:pPr>
        <w:widowControl w:val="0"/>
        <w:numPr>
          <w:ilvl w:val="0"/>
          <w:numId w:val="5"/>
        </w:numPr>
        <w:tabs>
          <w:tab w:val="left" w:pos="540"/>
        </w:tabs>
        <w:overflowPunct w:val="0"/>
        <w:autoSpaceDE w:val="0"/>
        <w:spacing w:line="264" w:lineRule="auto"/>
        <w:ind w:hanging="540"/>
        <w:rPr>
          <w:bCs w:val="0"/>
          <w:sz w:val="24"/>
          <w:szCs w:val="24"/>
        </w:rPr>
      </w:pPr>
      <w:r w:rsidRPr="00250D0D">
        <w:rPr>
          <w:sz w:val="24"/>
          <w:szCs w:val="24"/>
        </w:rPr>
        <w:t>Декларация о соответствии Участника/</w:t>
      </w:r>
      <w:r>
        <w:rPr>
          <w:sz w:val="24"/>
          <w:szCs w:val="24"/>
        </w:rPr>
        <w:t>соисполнителя</w:t>
      </w:r>
      <w:r w:rsidRPr="00250D0D">
        <w:rPr>
          <w:sz w:val="24"/>
          <w:szCs w:val="24"/>
        </w:rPr>
        <w:t>/члена Коллективного участника критериям отнесения к субъектам малого и среднего предпринимательства (подраздел</w:t>
      </w:r>
      <w:r>
        <w:rPr>
          <w:sz w:val="24"/>
          <w:szCs w:val="24"/>
        </w:rPr>
        <w:t xml:space="preserve"> </w:t>
      </w:r>
      <w:r w:rsidR="0030533D">
        <w:rPr>
          <w:sz w:val="24"/>
          <w:szCs w:val="24"/>
        </w:rPr>
        <w:fldChar w:fldCharType="begin"/>
      </w:r>
      <w:r>
        <w:rPr>
          <w:sz w:val="24"/>
          <w:szCs w:val="24"/>
        </w:rPr>
        <w:instrText xml:space="preserve"> REF _Ref444170165 \r \h </w:instrText>
      </w:r>
      <w:r w:rsidR="0030533D">
        <w:rPr>
          <w:sz w:val="24"/>
          <w:szCs w:val="24"/>
        </w:rPr>
      </w:r>
      <w:r w:rsidR="0030533D">
        <w:rPr>
          <w:sz w:val="24"/>
          <w:szCs w:val="24"/>
        </w:rPr>
        <w:fldChar w:fldCharType="separate"/>
      </w:r>
      <w:r w:rsidR="002A74A8">
        <w:rPr>
          <w:sz w:val="24"/>
          <w:szCs w:val="24"/>
        </w:rPr>
        <w:t>5.7.2</w:t>
      </w:r>
      <w:r w:rsidR="0030533D">
        <w:rPr>
          <w:sz w:val="24"/>
          <w:szCs w:val="24"/>
        </w:rPr>
        <w:fldChar w:fldCharType="end"/>
      </w:r>
      <w:r w:rsidRPr="00250D0D">
        <w:rPr>
          <w:sz w:val="24"/>
          <w:szCs w:val="24"/>
        </w:rPr>
        <w:t>) – предоставляется только теми Участниками/</w:t>
      </w:r>
      <w:r>
        <w:rPr>
          <w:sz w:val="24"/>
          <w:szCs w:val="24"/>
        </w:rPr>
        <w:t>соисполнителями</w:t>
      </w:r>
      <w:r w:rsidRPr="00250D0D">
        <w:rPr>
          <w:sz w:val="24"/>
          <w:szCs w:val="24"/>
        </w:rPr>
        <w:t>/</w:t>
      </w:r>
      <w:r>
        <w:rPr>
          <w:sz w:val="24"/>
          <w:szCs w:val="24"/>
        </w:rPr>
        <w:br/>
      </w:r>
      <w:r w:rsidRPr="00250D0D">
        <w:rPr>
          <w:sz w:val="24"/>
          <w:szCs w:val="24"/>
        </w:rPr>
        <w:t>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r w:rsidR="00DB0269">
        <w:rPr>
          <w:sz w:val="24"/>
          <w:szCs w:val="24"/>
        </w:rPr>
        <w:t xml:space="preserve">. </w:t>
      </w:r>
      <w:r w:rsidR="00DB0269" w:rsidRPr="00673EDD">
        <w:rPr>
          <w:sz w:val="24"/>
          <w:szCs w:val="24"/>
        </w:rPr>
        <w:t>В случае, если Участник/</w:t>
      </w:r>
      <w:r w:rsidR="00DB0269">
        <w:rPr>
          <w:sz w:val="24"/>
          <w:szCs w:val="24"/>
        </w:rPr>
        <w:t>соисполнитель/</w:t>
      </w:r>
      <w:r w:rsidR="00DB0269" w:rsidRPr="00673EDD">
        <w:rPr>
          <w:sz w:val="24"/>
          <w:szCs w:val="24"/>
        </w:rPr>
        <w:t>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r w:rsidRPr="00250D0D">
        <w:rPr>
          <w:bCs w:val="0"/>
          <w:sz w:val="24"/>
          <w:szCs w:val="24"/>
        </w:rPr>
        <w:t>;</w:t>
      </w:r>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График </w:t>
      </w:r>
      <w:r w:rsidR="00C8364E">
        <w:rPr>
          <w:bCs w:val="0"/>
          <w:sz w:val="24"/>
          <w:szCs w:val="24"/>
        </w:rPr>
        <w:t>оказания</w:t>
      </w:r>
      <w:r w:rsidR="009C744E" w:rsidRPr="00E71A48">
        <w:rPr>
          <w:sz w:val="24"/>
          <w:szCs w:val="24"/>
        </w:rPr>
        <w:t xml:space="preserve"> </w:t>
      </w:r>
      <w:r w:rsidR="00E523D9" w:rsidRPr="00E71A48">
        <w:rPr>
          <w:sz w:val="24"/>
          <w:szCs w:val="24"/>
        </w:rPr>
        <w:t>услуг</w:t>
      </w:r>
      <w:r w:rsidR="00AD3EBC" w:rsidRPr="00E71A48">
        <w:rPr>
          <w:bCs w:val="0"/>
          <w:sz w:val="24"/>
          <w:szCs w:val="24"/>
        </w:rPr>
        <w:t xml:space="preserve"> </w:t>
      </w:r>
      <w:r w:rsidRPr="00E71A48">
        <w:rPr>
          <w:bCs w:val="0"/>
          <w:sz w:val="24"/>
          <w:szCs w:val="24"/>
        </w:rPr>
        <w:t>(</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30533D">
        <w:rPr>
          <w:bCs w:val="0"/>
          <w:sz w:val="24"/>
          <w:szCs w:val="24"/>
          <w:lang w:eastAsia="ru-RU"/>
        </w:rPr>
        <w:fldChar w:fldCharType="begin"/>
      </w:r>
      <w:r w:rsidR="00A154B7">
        <w:rPr>
          <w:bCs w:val="0"/>
          <w:sz w:val="24"/>
          <w:szCs w:val="24"/>
          <w:lang w:eastAsia="ru-RU"/>
        </w:rPr>
        <w:instrText xml:space="preserve"> REF _Ref440274902 \r \h </w:instrText>
      </w:r>
      <w:r w:rsidR="0030533D">
        <w:rPr>
          <w:bCs w:val="0"/>
          <w:sz w:val="24"/>
          <w:szCs w:val="24"/>
          <w:lang w:eastAsia="ru-RU"/>
        </w:rPr>
      </w:r>
      <w:r w:rsidR="0030533D">
        <w:rPr>
          <w:bCs w:val="0"/>
          <w:sz w:val="24"/>
          <w:szCs w:val="24"/>
          <w:lang w:eastAsia="ru-RU"/>
        </w:rPr>
        <w:fldChar w:fldCharType="separate"/>
      </w:r>
      <w:r w:rsidR="002A74A8">
        <w:rPr>
          <w:bCs w:val="0"/>
          <w:sz w:val="24"/>
          <w:szCs w:val="24"/>
          <w:lang w:eastAsia="ru-RU"/>
        </w:rPr>
        <w:t>5.4</w:t>
      </w:r>
      <w:r w:rsidR="0030533D">
        <w:rPr>
          <w:bCs w:val="0"/>
          <w:sz w:val="24"/>
          <w:szCs w:val="24"/>
          <w:lang w:eastAsia="ru-RU"/>
        </w:rPr>
        <w:fldChar w:fldCharType="end"/>
      </w:r>
      <w:r w:rsidRPr="00E71A48">
        <w:rPr>
          <w:bCs w:val="0"/>
          <w:sz w:val="24"/>
          <w:szCs w:val="24"/>
        </w:rPr>
        <w:t>), Сводная таблица стоимости</w:t>
      </w:r>
      <w:r w:rsidR="00CC668E">
        <w:rPr>
          <w:bCs w:val="0"/>
          <w:sz w:val="24"/>
          <w:szCs w:val="24"/>
        </w:rPr>
        <w:t xml:space="preserve"> </w:t>
      </w:r>
      <w:r w:rsidR="00CC668E" w:rsidRPr="00536E26">
        <w:rPr>
          <w:bCs w:val="0"/>
          <w:sz w:val="24"/>
          <w:szCs w:val="24"/>
        </w:rPr>
        <w:t>услуг</w:t>
      </w:r>
      <w:r w:rsidRPr="00E71A48">
        <w:rPr>
          <w:bCs w:val="0"/>
          <w:sz w:val="24"/>
          <w:szCs w:val="24"/>
        </w:rPr>
        <w:t xml:space="preserve">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30533D">
        <w:rPr>
          <w:bCs w:val="0"/>
          <w:sz w:val="24"/>
          <w:szCs w:val="24"/>
          <w:lang w:eastAsia="ru-RU"/>
        </w:rPr>
        <w:fldChar w:fldCharType="begin"/>
      </w:r>
      <w:r w:rsidR="00A154B7">
        <w:rPr>
          <w:bCs w:val="0"/>
          <w:sz w:val="24"/>
          <w:szCs w:val="24"/>
          <w:lang w:eastAsia="ru-RU"/>
        </w:rPr>
        <w:instrText xml:space="preserve"> REF _Ref440274913 \r \h </w:instrText>
      </w:r>
      <w:r w:rsidR="0030533D">
        <w:rPr>
          <w:bCs w:val="0"/>
          <w:sz w:val="24"/>
          <w:szCs w:val="24"/>
          <w:lang w:eastAsia="ru-RU"/>
        </w:rPr>
      </w:r>
      <w:r w:rsidR="0030533D">
        <w:rPr>
          <w:bCs w:val="0"/>
          <w:sz w:val="24"/>
          <w:szCs w:val="24"/>
          <w:lang w:eastAsia="ru-RU"/>
        </w:rPr>
        <w:fldChar w:fldCharType="separate"/>
      </w:r>
      <w:r w:rsidR="002A74A8">
        <w:rPr>
          <w:bCs w:val="0"/>
          <w:sz w:val="24"/>
          <w:szCs w:val="24"/>
          <w:lang w:eastAsia="ru-RU"/>
        </w:rPr>
        <w:t>5.2</w:t>
      </w:r>
      <w:r w:rsidR="0030533D">
        <w:rPr>
          <w:bCs w:val="0"/>
          <w:sz w:val="24"/>
          <w:szCs w:val="24"/>
          <w:lang w:eastAsia="ru-RU"/>
        </w:rPr>
        <w:fldChar w:fldCharType="end"/>
      </w:r>
      <w:r w:rsidR="00D80639">
        <w:rPr>
          <w:bCs w:val="0"/>
          <w:sz w:val="24"/>
          <w:szCs w:val="24"/>
        </w:rPr>
        <w:t>)</w:t>
      </w:r>
      <w:r w:rsidR="000A00E6">
        <w:rPr>
          <w:bCs w:val="0"/>
          <w:sz w:val="24"/>
          <w:szCs w:val="24"/>
        </w:rPr>
        <w:t xml:space="preserve">, </w:t>
      </w:r>
      <w:r w:rsidR="000A00E6" w:rsidRPr="003E170D">
        <w:rPr>
          <w:bCs w:val="0"/>
          <w:sz w:val="24"/>
          <w:szCs w:val="24"/>
        </w:rPr>
        <w:t xml:space="preserve">График </w:t>
      </w:r>
      <w:r w:rsidR="000A00E6">
        <w:rPr>
          <w:bCs w:val="0"/>
          <w:sz w:val="24"/>
          <w:szCs w:val="24"/>
        </w:rPr>
        <w:t>оплаты оказания</w:t>
      </w:r>
      <w:r w:rsidR="000A00E6" w:rsidRPr="003E170D">
        <w:rPr>
          <w:bCs w:val="0"/>
          <w:sz w:val="24"/>
          <w:szCs w:val="24"/>
        </w:rPr>
        <w:t xml:space="preserve"> услуг (</w:t>
      </w:r>
      <w:r w:rsidR="000A00E6">
        <w:rPr>
          <w:bCs w:val="0"/>
          <w:spacing w:val="-2"/>
          <w:sz w:val="24"/>
          <w:szCs w:val="24"/>
        </w:rPr>
        <w:t>под</w:t>
      </w:r>
      <w:r w:rsidR="000A00E6" w:rsidRPr="00E71A48">
        <w:rPr>
          <w:bCs w:val="0"/>
          <w:sz w:val="24"/>
          <w:szCs w:val="24"/>
        </w:rPr>
        <w:t>раздел</w:t>
      </w:r>
      <w:r w:rsidR="000A00E6" w:rsidRPr="003E170D">
        <w:rPr>
          <w:bCs w:val="0"/>
          <w:sz w:val="24"/>
          <w:szCs w:val="24"/>
        </w:rPr>
        <w:t xml:space="preserve"> </w:t>
      </w:r>
      <w:r w:rsidR="0030533D">
        <w:rPr>
          <w:bCs w:val="0"/>
          <w:sz w:val="24"/>
          <w:szCs w:val="24"/>
        </w:rPr>
        <w:fldChar w:fldCharType="begin"/>
      </w:r>
      <w:r w:rsidR="000A00E6">
        <w:rPr>
          <w:bCs w:val="0"/>
          <w:sz w:val="24"/>
          <w:szCs w:val="24"/>
        </w:rPr>
        <w:instrText xml:space="preserve"> REF _Ref440361959 \r \h </w:instrText>
      </w:r>
      <w:r w:rsidR="0030533D">
        <w:rPr>
          <w:bCs w:val="0"/>
          <w:sz w:val="24"/>
          <w:szCs w:val="24"/>
        </w:rPr>
      </w:r>
      <w:r w:rsidR="0030533D">
        <w:rPr>
          <w:bCs w:val="0"/>
          <w:sz w:val="24"/>
          <w:szCs w:val="24"/>
        </w:rPr>
        <w:fldChar w:fldCharType="separate"/>
      </w:r>
      <w:r w:rsidR="002A74A8">
        <w:rPr>
          <w:bCs w:val="0"/>
          <w:sz w:val="24"/>
          <w:szCs w:val="24"/>
        </w:rPr>
        <w:t>5.5</w:t>
      </w:r>
      <w:r w:rsidR="0030533D">
        <w:rPr>
          <w:bCs w:val="0"/>
          <w:sz w:val="24"/>
          <w:szCs w:val="24"/>
        </w:rPr>
        <w:fldChar w:fldCharType="end"/>
      </w:r>
      <w:r w:rsidR="000A00E6" w:rsidRPr="003E170D">
        <w:rPr>
          <w:bCs w:val="0"/>
          <w:sz w:val="24"/>
          <w:szCs w:val="24"/>
        </w:rPr>
        <w:t>)</w:t>
      </w:r>
      <w:r w:rsidR="00AD3EBC" w:rsidRPr="00E71A48">
        <w:rPr>
          <w:bCs w:val="0"/>
          <w:sz w:val="24"/>
          <w:szCs w:val="24"/>
        </w:rPr>
        <w:t>;</w:t>
      </w:r>
    </w:p>
    <w:p w:rsidR="00717F60" w:rsidRPr="003E170D"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Протокол разногласий </w:t>
      </w:r>
      <w:r w:rsidR="00AE556B" w:rsidRPr="00AE556B">
        <w:rPr>
          <w:bCs w:val="0"/>
          <w:sz w:val="24"/>
          <w:szCs w:val="24"/>
        </w:rPr>
        <w:t>к проекту Договора</w:t>
      </w:r>
      <w:r w:rsidR="00AE556B" w:rsidRPr="003E170D">
        <w:rPr>
          <w:bCs w:val="0"/>
          <w:sz w:val="24"/>
          <w:szCs w:val="24"/>
        </w:rPr>
        <w:t xml:space="preserve"> </w:t>
      </w:r>
      <w:r w:rsidRPr="003E170D">
        <w:rPr>
          <w:bCs w:val="0"/>
          <w:sz w:val="24"/>
          <w:szCs w:val="24"/>
        </w:rPr>
        <w:t>(</w:t>
      </w:r>
      <w:r w:rsidR="00A154B7">
        <w:rPr>
          <w:bCs w:val="0"/>
          <w:spacing w:val="-2"/>
          <w:sz w:val="24"/>
          <w:szCs w:val="24"/>
        </w:rPr>
        <w:t>под</w:t>
      </w:r>
      <w:r w:rsidR="00A154B7" w:rsidRPr="00E71A48">
        <w:rPr>
          <w:bCs w:val="0"/>
          <w:sz w:val="24"/>
          <w:szCs w:val="24"/>
        </w:rPr>
        <w:t>раздел</w:t>
      </w:r>
      <w:r w:rsidR="00F86B89" w:rsidRPr="003E170D">
        <w:rPr>
          <w:bCs w:val="0"/>
          <w:sz w:val="24"/>
          <w:szCs w:val="24"/>
          <w:lang w:eastAsia="ru-RU"/>
        </w:rPr>
        <w:t xml:space="preserve"> </w:t>
      </w:r>
      <w:r w:rsidR="0030533D">
        <w:rPr>
          <w:bCs w:val="0"/>
          <w:sz w:val="24"/>
          <w:szCs w:val="24"/>
        </w:rPr>
        <w:fldChar w:fldCharType="begin"/>
      </w:r>
      <w:r w:rsidR="000A00E6">
        <w:rPr>
          <w:bCs w:val="0"/>
          <w:sz w:val="24"/>
          <w:szCs w:val="24"/>
        </w:rPr>
        <w:instrText xml:space="preserve"> REF _Ref440361610 \r \h </w:instrText>
      </w:r>
      <w:r w:rsidR="0030533D">
        <w:rPr>
          <w:bCs w:val="0"/>
          <w:sz w:val="24"/>
          <w:szCs w:val="24"/>
        </w:rPr>
      </w:r>
      <w:r w:rsidR="0030533D">
        <w:rPr>
          <w:bCs w:val="0"/>
          <w:sz w:val="24"/>
          <w:szCs w:val="24"/>
        </w:rPr>
        <w:fldChar w:fldCharType="separate"/>
      </w:r>
      <w:r w:rsidR="002A74A8">
        <w:rPr>
          <w:bCs w:val="0"/>
          <w:sz w:val="24"/>
          <w:szCs w:val="24"/>
        </w:rPr>
        <w:t>5.6</w:t>
      </w:r>
      <w:r w:rsidR="0030533D">
        <w:rPr>
          <w:bCs w:val="0"/>
          <w:sz w:val="24"/>
          <w:szCs w:val="24"/>
        </w:rPr>
        <w:fldChar w:fldCharType="end"/>
      </w:r>
      <w:r w:rsidR="00953802" w:rsidRPr="003E170D">
        <w:rPr>
          <w:bCs w:val="0"/>
          <w:sz w:val="24"/>
          <w:szCs w:val="24"/>
          <w:lang w:eastAsia="ru-RU"/>
        </w:rPr>
        <w:t>)</w:t>
      </w:r>
      <w:r w:rsidRPr="003E170D">
        <w:rPr>
          <w:bCs w:val="0"/>
          <w:sz w:val="24"/>
          <w:szCs w:val="24"/>
        </w:rPr>
        <w:t>.</w:t>
      </w:r>
    </w:p>
    <w:p w:rsidR="00717F60" w:rsidRPr="003E170D"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Документы, подтверждающие правоспособность, квалификацию </w:t>
      </w:r>
      <w:r w:rsidR="009C744E" w:rsidRPr="003E170D">
        <w:rPr>
          <w:bCs w:val="0"/>
          <w:sz w:val="24"/>
          <w:szCs w:val="24"/>
        </w:rPr>
        <w:t>Участник</w:t>
      </w:r>
      <w:r w:rsidRPr="003E170D">
        <w:rPr>
          <w:bCs w:val="0"/>
          <w:sz w:val="24"/>
          <w:szCs w:val="24"/>
        </w:rPr>
        <w:t>а</w:t>
      </w:r>
      <w:r w:rsidR="00D90031">
        <w:rPr>
          <w:bCs w:val="0"/>
          <w:sz w:val="24"/>
          <w:szCs w:val="24"/>
        </w:rPr>
        <w:t xml:space="preserve"> (подраздел </w:t>
      </w:r>
      <w:r w:rsidR="0030533D">
        <w:rPr>
          <w:bCs w:val="0"/>
          <w:sz w:val="24"/>
          <w:szCs w:val="24"/>
        </w:rPr>
        <w:fldChar w:fldCharType="begin"/>
      </w:r>
      <w:r w:rsidR="00D90031">
        <w:rPr>
          <w:bCs w:val="0"/>
          <w:sz w:val="24"/>
          <w:szCs w:val="24"/>
        </w:rPr>
        <w:instrText xml:space="preserve"> REF _Ref306005578 \r \h </w:instrText>
      </w:r>
      <w:r w:rsidR="0030533D">
        <w:rPr>
          <w:bCs w:val="0"/>
          <w:sz w:val="24"/>
          <w:szCs w:val="24"/>
        </w:rPr>
      </w:r>
      <w:r w:rsidR="0030533D">
        <w:rPr>
          <w:bCs w:val="0"/>
          <w:sz w:val="24"/>
          <w:szCs w:val="24"/>
        </w:rPr>
        <w:fldChar w:fldCharType="separate"/>
      </w:r>
      <w:r w:rsidR="002A74A8">
        <w:rPr>
          <w:bCs w:val="0"/>
          <w:sz w:val="24"/>
          <w:szCs w:val="24"/>
        </w:rPr>
        <w:t>3.3.8.3</w:t>
      </w:r>
      <w:r w:rsidR="0030533D">
        <w:rPr>
          <w:bCs w:val="0"/>
          <w:sz w:val="24"/>
          <w:szCs w:val="24"/>
        </w:rPr>
        <w:fldChar w:fldCharType="end"/>
      </w:r>
      <w:r w:rsidR="00F463E8">
        <w:rPr>
          <w:bCs w:val="0"/>
          <w:sz w:val="24"/>
          <w:szCs w:val="24"/>
        </w:rPr>
        <w:t>, за исключением документ</w:t>
      </w:r>
      <w:r w:rsidR="00FA5339">
        <w:rPr>
          <w:bCs w:val="0"/>
          <w:sz w:val="24"/>
          <w:szCs w:val="24"/>
        </w:rPr>
        <w:t>ов</w:t>
      </w:r>
      <w:r w:rsidR="00F463E8">
        <w:rPr>
          <w:bCs w:val="0"/>
          <w:sz w:val="24"/>
          <w:szCs w:val="24"/>
        </w:rPr>
        <w:t>, указанн</w:t>
      </w:r>
      <w:r w:rsidR="00FA5339">
        <w:rPr>
          <w:bCs w:val="0"/>
          <w:sz w:val="24"/>
          <w:szCs w:val="24"/>
        </w:rPr>
        <w:t>ых</w:t>
      </w:r>
      <w:r w:rsidR="00F463E8">
        <w:rPr>
          <w:bCs w:val="0"/>
          <w:sz w:val="24"/>
          <w:szCs w:val="24"/>
        </w:rPr>
        <w:t xml:space="preserve"> в </w:t>
      </w:r>
      <w:r w:rsidR="00F463E8">
        <w:rPr>
          <w:sz w:val="24"/>
          <w:szCs w:val="24"/>
        </w:rPr>
        <w:t xml:space="preserve">пп. </w:t>
      </w:r>
      <w:r w:rsidR="0030533D">
        <w:rPr>
          <w:sz w:val="24"/>
          <w:szCs w:val="24"/>
        </w:rPr>
        <w:fldChar w:fldCharType="begin"/>
      </w:r>
      <w:r w:rsidR="00F463E8">
        <w:rPr>
          <w:sz w:val="24"/>
          <w:szCs w:val="24"/>
        </w:rPr>
        <w:instrText xml:space="preserve"> REF _Ref440279062 \r \h </w:instrText>
      </w:r>
      <w:r w:rsidR="0030533D">
        <w:rPr>
          <w:sz w:val="24"/>
          <w:szCs w:val="24"/>
        </w:rPr>
      </w:r>
      <w:r w:rsidR="0030533D">
        <w:rPr>
          <w:sz w:val="24"/>
          <w:szCs w:val="24"/>
        </w:rPr>
        <w:fldChar w:fldCharType="separate"/>
      </w:r>
      <w:r w:rsidR="002A74A8">
        <w:rPr>
          <w:sz w:val="24"/>
          <w:szCs w:val="24"/>
        </w:rPr>
        <w:t>б)</w:t>
      </w:r>
      <w:r w:rsidR="0030533D">
        <w:rPr>
          <w:sz w:val="24"/>
          <w:szCs w:val="24"/>
        </w:rPr>
        <w:fldChar w:fldCharType="end"/>
      </w:r>
      <w:r w:rsidR="00FA5339">
        <w:rPr>
          <w:sz w:val="24"/>
          <w:szCs w:val="24"/>
        </w:rPr>
        <w:t>,</w:t>
      </w:r>
      <w:r w:rsidR="007638F4">
        <w:rPr>
          <w:sz w:val="24"/>
          <w:szCs w:val="24"/>
        </w:rPr>
        <w:t xml:space="preserve"> </w:t>
      </w:r>
      <w:r w:rsidR="0030533D">
        <w:rPr>
          <w:sz w:val="24"/>
          <w:szCs w:val="24"/>
        </w:rPr>
        <w:fldChar w:fldCharType="begin"/>
      </w:r>
      <w:r w:rsidR="007638F4">
        <w:rPr>
          <w:sz w:val="24"/>
          <w:szCs w:val="24"/>
        </w:rPr>
        <w:instrText xml:space="preserve"> REF _Ref440372326 \r \h </w:instrText>
      </w:r>
      <w:r w:rsidR="0030533D">
        <w:rPr>
          <w:sz w:val="24"/>
          <w:szCs w:val="24"/>
        </w:rPr>
      </w:r>
      <w:r w:rsidR="0030533D">
        <w:rPr>
          <w:sz w:val="24"/>
          <w:szCs w:val="24"/>
        </w:rPr>
        <w:fldChar w:fldCharType="separate"/>
      </w:r>
      <w:r w:rsidR="002A74A8">
        <w:rPr>
          <w:sz w:val="24"/>
          <w:szCs w:val="24"/>
        </w:rPr>
        <w:t>д)</w:t>
      </w:r>
      <w:r w:rsidR="0030533D">
        <w:rPr>
          <w:sz w:val="24"/>
          <w:szCs w:val="24"/>
        </w:rPr>
        <w:fldChar w:fldCharType="end"/>
      </w:r>
      <w:r w:rsidR="007638F4">
        <w:rPr>
          <w:sz w:val="24"/>
          <w:szCs w:val="24"/>
        </w:rPr>
        <w:t>,</w:t>
      </w:r>
      <w:r w:rsidR="00FA5339">
        <w:rPr>
          <w:sz w:val="24"/>
          <w:szCs w:val="24"/>
        </w:rPr>
        <w:t xml:space="preserve"> </w:t>
      </w:r>
      <w:r w:rsidR="0030533D">
        <w:rPr>
          <w:sz w:val="24"/>
          <w:szCs w:val="24"/>
        </w:rPr>
        <w:fldChar w:fldCharType="begin"/>
      </w:r>
      <w:r w:rsidR="00FA5339">
        <w:rPr>
          <w:sz w:val="24"/>
          <w:szCs w:val="24"/>
        </w:rPr>
        <w:instrText xml:space="preserve"> REF _Ref440371812 \r \h </w:instrText>
      </w:r>
      <w:r w:rsidR="0030533D">
        <w:rPr>
          <w:sz w:val="24"/>
          <w:szCs w:val="24"/>
        </w:rPr>
      </w:r>
      <w:r w:rsidR="0030533D">
        <w:rPr>
          <w:sz w:val="24"/>
          <w:szCs w:val="24"/>
        </w:rPr>
        <w:fldChar w:fldCharType="separate"/>
      </w:r>
      <w:r w:rsidR="002A74A8">
        <w:rPr>
          <w:sz w:val="24"/>
          <w:szCs w:val="24"/>
        </w:rPr>
        <w:t>м)</w:t>
      </w:r>
      <w:r w:rsidR="0030533D">
        <w:rPr>
          <w:sz w:val="24"/>
          <w:szCs w:val="24"/>
        </w:rPr>
        <w:fldChar w:fldCharType="end"/>
      </w:r>
      <w:r w:rsidR="00FA5339">
        <w:rPr>
          <w:sz w:val="24"/>
          <w:szCs w:val="24"/>
        </w:rPr>
        <w:t xml:space="preserve">, </w:t>
      </w:r>
      <w:r w:rsidR="0030533D">
        <w:rPr>
          <w:sz w:val="24"/>
          <w:szCs w:val="24"/>
        </w:rPr>
        <w:fldChar w:fldCharType="begin"/>
      </w:r>
      <w:r w:rsidR="00FA5339">
        <w:rPr>
          <w:sz w:val="24"/>
          <w:szCs w:val="24"/>
        </w:rPr>
        <w:instrText xml:space="preserve"> REF _Ref440371822 \r \h </w:instrText>
      </w:r>
      <w:r w:rsidR="0030533D">
        <w:rPr>
          <w:sz w:val="24"/>
          <w:szCs w:val="24"/>
        </w:rPr>
      </w:r>
      <w:r w:rsidR="0030533D">
        <w:rPr>
          <w:sz w:val="24"/>
          <w:szCs w:val="24"/>
        </w:rPr>
        <w:fldChar w:fldCharType="separate"/>
      </w:r>
      <w:r w:rsidR="002A74A8">
        <w:rPr>
          <w:sz w:val="24"/>
          <w:szCs w:val="24"/>
        </w:rPr>
        <w:t>н)</w:t>
      </w:r>
      <w:r w:rsidR="0030533D">
        <w:rPr>
          <w:sz w:val="24"/>
          <w:szCs w:val="24"/>
        </w:rPr>
        <w:fldChar w:fldCharType="end"/>
      </w:r>
      <w:r w:rsidR="001222CA">
        <w:rPr>
          <w:sz w:val="24"/>
          <w:szCs w:val="24"/>
        </w:rPr>
        <w:t xml:space="preserve">, </w:t>
      </w:r>
      <w:r w:rsidR="0030533D">
        <w:rPr>
          <w:sz w:val="24"/>
          <w:szCs w:val="24"/>
        </w:rPr>
        <w:fldChar w:fldCharType="begin"/>
      </w:r>
      <w:r w:rsidR="001222CA">
        <w:rPr>
          <w:sz w:val="24"/>
          <w:szCs w:val="24"/>
        </w:rPr>
        <w:instrText xml:space="preserve"> REF _Ref442190123 \r \h </w:instrText>
      </w:r>
      <w:r w:rsidR="0030533D">
        <w:rPr>
          <w:sz w:val="24"/>
          <w:szCs w:val="24"/>
        </w:rPr>
      </w:r>
      <w:r w:rsidR="0030533D">
        <w:rPr>
          <w:sz w:val="24"/>
          <w:szCs w:val="24"/>
        </w:rPr>
        <w:fldChar w:fldCharType="separate"/>
      </w:r>
      <w:r w:rsidR="002A74A8">
        <w:rPr>
          <w:sz w:val="24"/>
          <w:szCs w:val="24"/>
        </w:rPr>
        <w:t>у)</w:t>
      </w:r>
      <w:r w:rsidR="0030533D">
        <w:rPr>
          <w:sz w:val="24"/>
          <w:szCs w:val="24"/>
        </w:rPr>
        <w:fldChar w:fldCharType="end"/>
      </w:r>
      <w:r w:rsidR="00F463E8">
        <w:rPr>
          <w:sz w:val="24"/>
          <w:szCs w:val="24"/>
        </w:rPr>
        <w:t xml:space="preserve"> п. </w:t>
      </w:r>
      <w:r w:rsidR="0030533D">
        <w:rPr>
          <w:sz w:val="24"/>
          <w:szCs w:val="24"/>
        </w:rPr>
        <w:fldChar w:fldCharType="begin"/>
      </w:r>
      <w:r w:rsidR="00F463E8">
        <w:rPr>
          <w:sz w:val="24"/>
          <w:szCs w:val="24"/>
        </w:rPr>
        <w:instrText xml:space="preserve"> REF _Ref306005578 \r \h </w:instrText>
      </w:r>
      <w:r w:rsidR="0030533D">
        <w:rPr>
          <w:sz w:val="24"/>
          <w:szCs w:val="24"/>
        </w:rPr>
      </w:r>
      <w:r w:rsidR="0030533D">
        <w:rPr>
          <w:sz w:val="24"/>
          <w:szCs w:val="24"/>
        </w:rPr>
        <w:fldChar w:fldCharType="separate"/>
      </w:r>
      <w:r w:rsidR="002A74A8">
        <w:rPr>
          <w:sz w:val="24"/>
          <w:szCs w:val="24"/>
        </w:rPr>
        <w:t>3.3.8.3</w:t>
      </w:r>
      <w:r w:rsidR="0030533D">
        <w:rPr>
          <w:sz w:val="24"/>
          <w:szCs w:val="24"/>
        </w:rPr>
        <w:fldChar w:fldCharType="end"/>
      </w:r>
      <w:r w:rsidR="00D90031">
        <w:rPr>
          <w:bCs w:val="0"/>
          <w:sz w:val="24"/>
          <w:szCs w:val="24"/>
        </w:rPr>
        <w:t>)</w:t>
      </w:r>
      <w:r w:rsidRPr="003E170D">
        <w:rPr>
          <w:bCs w:val="0"/>
          <w:sz w:val="24"/>
          <w:szCs w:val="24"/>
        </w:rPr>
        <w:t>;</w:t>
      </w:r>
    </w:p>
    <w:p w:rsidR="00D57D88" w:rsidRDefault="00D57D88"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lastRenderedPageBreak/>
        <w:t xml:space="preserve">Если Заявка подается Участником </w:t>
      </w:r>
      <w:r>
        <w:rPr>
          <w:bCs w:val="0"/>
          <w:sz w:val="24"/>
          <w:szCs w:val="24"/>
        </w:rPr>
        <w:t xml:space="preserve">с привлечением соисполнителей – </w:t>
      </w:r>
      <w:r w:rsidRPr="00D57D88">
        <w:rPr>
          <w:bCs w:val="0"/>
          <w:sz w:val="24"/>
          <w:szCs w:val="24"/>
        </w:rPr>
        <w:t>Форма плана распределения объемов оказания услуг между Участником и соисполнителями</w:t>
      </w:r>
      <w:r w:rsidRPr="003E170D">
        <w:rPr>
          <w:bCs w:val="0"/>
          <w:sz w:val="24"/>
          <w:szCs w:val="24"/>
        </w:rPr>
        <w:t xml:space="preserve"> (</w:t>
      </w:r>
      <w:r w:rsidRPr="00D57D88">
        <w:rPr>
          <w:bCs w:val="0"/>
          <w:sz w:val="24"/>
          <w:szCs w:val="24"/>
        </w:rPr>
        <w:t>под</w:t>
      </w:r>
      <w:r w:rsidRPr="00E71A48">
        <w:rPr>
          <w:bCs w:val="0"/>
          <w:sz w:val="24"/>
          <w:szCs w:val="24"/>
        </w:rPr>
        <w:t>раздел</w:t>
      </w:r>
      <w:r w:rsidRPr="003E170D">
        <w:rPr>
          <w:bCs w:val="0"/>
          <w:sz w:val="24"/>
          <w:szCs w:val="24"/>
        </w:rPr>
        <w:t xml:space="preserve"> </w:t>
      </w:r>
      <w:r w:rsidR="0030533D">
        <w:rPr>
          <w:bCs w:val="0"/>
          <w:sz w:val="24"/>
          <w:szCs w:val="24"/>
        </w:rPr>
        <w:fldChar w:fldCharType="begin"/>
      </w:r>
      <w:r>
        <w:rPr>
          <w:bCs w:val="0"/>
          <w:sz w:val="24"/>
          <w:szCs w:val="24"/>
        </w:rPr>
        <w:instrText xml:space="preserve"> REF _Ref440272510 \r \h </w:instrText>
      </w:r>
      <w:r w:rsidR="0030533D">
        <w:rPr>
          <w:bCs w:val="0"/>
          <w:sz w:val="24"/>
          <w:szCs w:val="24"/>
        </w:rPr>
      </w:r>
      <w:r w:rsidR="0030533D">
        <w:rPr>
          <w:bCs w:val="0"/>
          <w:sz w:val="24"/>
          <w:szCs w:val="24"/>
        </w:rPr>
        <w:fldChar w:fldCharType="separate"/>
      </w:r>
      <w:r w:rsidR="002A74A8">
        <w:rPr>
          <w:bCs w:val="0"/>
          <w:sz w:val="24"/>
          <w:szCs w:val="24"/>
        </w:rPr>
        <w:t>5.16</w:t>
      </w:r>
      <w:r w:rsidR="0030533D">
        <w:rPr>
          <w:bCs w:val="0"/>
          <w:sz w:val="24"/>
          <w:szCs w:val="24"/>
        </w:rPr>
        <w:fldChar w:fldCharType="end"/>
      </w:r>
      <w:r w:rsidRPr="003E170D">
        <w:rPr>
          <w:bCs w:val="0"/>
          <w:sz w:val="24"/>
          <w:szCs w:val="24"/>
        </w:rPr>
        <w:t>)</w:t>
      </w:r>
      <w:r>
        <w:rPr>
          <w:bCs w:val="0"/>
          <w:sz w:val="24"/>
          <w:szCs w:val="24"/>
        </w:rPr>
        <w:t>;</w:t>
      </w:r>
    </w:p>
    <w:p w:rsidR="00D57D88" w:rsidRPr="003E170D" w:rsidRDefault="00D57D88" w:rsidP="00D57D88">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Участником </w:t>
      </w:r>
      <w:r>
        <w:rPr>
          <w:bCs w:val="0"/>
          <w:sz w:val="24"/>
          <w:szCs w:val="24"/>
        </w:rPr>
        <w:t>с привлечением соисполнителей</w:t>
      </w:r>
      <w:r w:rsidRPr="003E170D">
        <w:rPr>
          <w:bCs w:val="0"/>
          <w:sz w:val="24"/>
          <w:szCs w:val="24"/>
        </w:rPr>
        <w:t xml:space="preserve"> - Для каждого </w:t>
      </w:r>
      <w:r>
        <w:rPr>
          <w:bCs w:val="0"/>
          <w:sz w:val="24"/>
          <w:szCs w:val="24"/>
        </w:rPr>
        <w:t>соисполнителя</w:t>
      </w:r>
      <w:r w:rsidRPr="003E170D">
        <w:rPr>
          <w:bCs w:val="0"/>
          <w:sz w:val="24"/>
          <w:szCs w:val="24"/>
        </w:rPr>
        <w:t xml:space="preserve"> (с оформлением отдельного архива  «Документы </w:t>
      </w:r>
      <w:r>
        <w:rPr>
          <w:bCs w:val="0"/>
          <w:sz w:val="24"/>
          <w:szCs w:val="24"/>
        </w:rPr>
        <w:t>соисполнителя</w:t>
      </w:r>
      <w:r w:rsidRPr="003E170D">
        <w:rPr>
          <w:bCs w:val="0"/>
          <w:sz w:val="24"/>
          <w:szCs w:val="24"/>
        </w:rPr>
        <w:t xml:space="preserve"> _________________»):</w:t>
      </w:r>
    </w:p>
    <w:p w:rsidR="00D57D88" w:rsidRPr="00D52133" w:rsidRDefault="00D57D88" w:rsidP="00D57D88">
      <w:pPr>
        <w:widowControl w:val="0"/>
        <w:numPr>
          <w:ilvl w:val="1"/>
          <w:numId w:val="5"/>
        </w:numPr>
        <w:tabs>
          <w:tab w:val="left" w:pos="540"/>
        </w:tabs>
        <w:overflowPunct w:val="0"/>
        <w:autoSpaceDE w:val="0"/>
        <w:spacing w:line="264" w:lineRule="auto"/>
        <w:rPr>
          <w:bCs w:val="0"/>
          <w:sz w:val="24"/>
          <w:szCs w:val="24"/>
        </w:rPr>
      </w:pPr>
      <w:r w:rsidRPr="00D52133">
        <w:rPr>
          <w:bCs w:val="0"/>
          <w:sz w:val="24"/>
          <w:szCs w:val="24"/>
        </w:rPr>
        <w:t xml:space="preserve">Формы, указанные в подразделах </w:t>
      </w:r>
      <w:r w:rsidR="00B06B4B">
        <w:fldChar w:fldCharType="begin"/>
      </w:r>
      <w:r w:rsidR="00B06B4B">
        <w:instrText xml:space="preserve"> REF _Ref440274659 \r \h  \* MERGEFORMAT </w:instrText>
      </w:r>
      <w:r w:rsidR="00B06B4B">
        <w:fldChar w:fldCharType="separate"/>
      </w:r>
      <w:r w:rsidR="002A74A8" w:rsidRPr="002A74A8">
        <w:rPr>
          <w:bCs w:val="0"/>
          <w:sz w:val="24"/>
          <w:szCs w:val="24"/>
        </w:rPr>
        <w:t>5.11</w:t>
      </w:r>
      <w:r w:rsidR="00B06B4B">
        <w:fldChar w:fldCharType="end"/>
      </w:r>
      <w:r w:rsidRPr="00D52133">
        <w:rPr>
          <w:bCs w:val="0"/>
          <w:sz w:val="24"/>
          <w:szCs w:val="24"/>
        </w:rPr>
        <w:t xml:space="preserve">, </w:t>
      </w:r>
      <w:r w:rsidR="00B06B4B">
        <w:fldChar w:fldCharType="begin"/>
      </w:r>
      <w:r w:rsidR="00B06B4B">
        <w:instrText xml:space="preserve"> REF _Ref440274733 \r \h  \* MERGEFORMAT </w:instrText>
      </w:r>
      <w:r w:rsidR="00B06B4B">
        <w:fldChar w:fldCharType="separate"/>
      </w:r>
      <w:r w:rsidR="002A74A8" w:rsidRPr="002A74A8">
        <w:rPr>
          <w:bCs w:val="0"/>
          <w:sz w:val="24"/>
          <w:szCs w:val="24"/>
        </w:rPr>
        <w:t>5.12</w:t>
      </w:r>
      <w:r w:rsidR="00B06B4B">
        <w:fldChar w:fldCharType="end"/>
      </w:r>
      <w:r w:rsidRPr="00D52133">
        <w:rPr>
          <w:bCs w:val="0"/>
          <w:sz w:val="24"/>
          <w:szCs w:val="24"/>
        </w:rPr>
        <w:t xml:space="preserve">, </w:t>
      </w:r>
      <w:r w:rsidR="00B06B4B">
        <w:fldChar w:fldCharType="begin"/>
      </w:r>
      <w:r w:rsidR="00B06B4B">
        <w:instrText xml:space="preserve"> REF _Ref440274744 \r \h  \* MERGEFORMAT </w:instrText>
      </w:r>
      <w:r w:rsidR="00B06B4B">
        <w:fldChar w:fldCharType="separate"/>
      </w:r>
      <w:r w:rsidR="002A74A8" w:rsidRPr="002A74A8">
        <w:rPr>
          <w:bCs w:val="0"/>
          <w:sz w:val="24"/>
          <w:szCs w:val="24"/>
        </w:rPr>
        <w:t>5.13</w:t>
      </w:r>
      <w:r w:rsidR="00B06B4B">
        <w:fldChar w:fldCharType="end"/>
      </w:r>
      <w:r w:rsidRPr="00D52133">
        <w:rPr>
          <w:bCs w:val="0"/>
          <w:sz w:val="24"/>
          <w:szCs w:val="24"/>
        </w:rPr>
        <w:t xml:space="preserve">, </w:t>
      </w:r>
      <w:r w:rsidR="00B06B4B">
        <w:fldChar w:fldCharType="begin"/>
      </w:r>
      <w:r w:rsidR="00B06B4B">
        <w:instrText xml:space="preserve"> REF _Ref440274756 \r \h  \* MERGEFORMAT </w:instrText>
      </w:r>
      <w:r w:rsidR="00B06B4B">
        <w:fldChar w:fldCharType="separate"/>
      </w:r>
      <w:r w:rsidR="002A74A8" w:rsidRPr="002A74A8">
        <w:rPr>
          <w:bCs w:val="0"/>
          <w:sz w:val="24"/>
          <w:szCs w:val="24"/>
        </w:rPr>
        <w:t>5.15</w:t>
      </w:r>
      <w:r w:rsidR="00B06B4B">
        <w:fldChar w:fldCharType="end"/>
      </w:r>
      <w:r w:rsidRPr="00D52133">
        <w:rPr>
          <w:bCs w:val="0"/>
          <w:sz w:val="24"/>
          <w:szCs w:val="24"/>
        </w:rPr>
        <w:t>;</w:t>
      </w:r>
    </w:p>
    <w:p w:rsidR="00D57D88" w:rsidRPr="00D57D88" w:rsidRDefault="00D57D88" w:rsidP="00D57D88">
      <w:pPr>
        <w:widowControl w:val="0"/>
        <w:numPr>
          <w:ilvl w:val="1"/>
          <w:numId w:val="5"/>
        </w:numPr>
        <w:tabs>
          <w:tab w:val="left" w:pos="540"/>
        </w:tabs>
        <w:overflowPunct w:val="0"/>
        <w:autoSpaceDE w:val="0"/>
        <w:spacing w:line="264" w:lineRule="auto"/>
        <w:rPr>
          <w:bCs w:val="0"/>
          <w:sz w:val="24"/>
          <w:szCs w:val="24"/>
        </w:rPr>
      </w:pPr>
      <w:r w:rsidRPr="003E170D">
        <w:rPr>
          <w:bCs w:val="0"/>
          <w:sz w:val="24"/>
          <w:szCs w:val="24"/>
        </w:rPr>
        <w:t xml:space="preserve">Документы, </w:t>
      </w:r>
      <w:r w:rsidR="005347FA">
        <w:rPr>
          <w:bCs w:val="0"/>
          <w:sz w:val="24"/>
          <w:szCs w:val="24"/>
        </w:rPr>
        <w:t>подтверждающие правоспособность</w:t>
      </w:r>
      <w:r w:rsidRPr="003E170D">
        <w:rPr>
          <w:bCs w:val="0"/>
          <w:sz w:val="24"/>
          <w:szCs w:val="24"/>
        </w:rPr>
        <w:t xml:space="preserve"> данной организации</w:t>
      </w:r>
      <w:r>
        <w:rPr>
          <w:bCs w:val="0"/>
          <w:sz w:val="24"/>
          <w:szCs w:val="24"/>
        </w:rPr>
        <w:t xml:space="preserve"> (подраздел </w:t>
      </w:r>
      <w:r w:rsidR="0030533D">
        <w:rPr>
          <w:bCs w:val="0"/>
          <w:sz w:val="24"/>
          <w:szCs w:val="24"/>
        </w:rPr>
        <w:fldChar w:fldCharType="begin"/>
      </w:r>
      <w:r>
        <w:rPr>
          <w:bCs w:val="0"/>
          <w:sz w:val="24"/>
          <w:szCs w:val="24"/>
        </w:rPr>
        <w:instrText xml:space="preserve"> REF _Ref306005578 \r \h </w:instrText>
      </w:r>
      <w:r w:rsidR="0030533D">
        <w:rPr>
          <w:bCs w:val="0"/>
          <w:sz w:val="24"/>
          <w:szCs w:val="24"/>
        </w:rPr>
      </w:r>
      <w:r w:rsidR="0030533D">
        <w:rPr>
          <w:bCs w:val="0"/>
          <w:sz w:val="24"/>
          <w:szCs w:val="24"/>
        </w:rPr>
        <w:fldChar w:fldCharType="separate"/>
      </w:r>
      <w:r w:rsidR="002A74A8">
        <w:rPr>
          <w:bCs w:val="0"/>
          <w:sz w:val="24"/>
          <w:szCs w:val="24"/>
        </w:rPr>
        <w:t>3.3.8.3</w:t>
      </w:r>
      <w:r w:rsidR="0030533D">
        <w:rPr>
          <w:bCs w:val="0"/>
          <w:sz w:val="24"/>
          <w:szCs w:val="24"/>
        </w:rPr>
        <w:fldChar w:fldCharType="end"/>
      </w:r>
      <w:r>
        <w:rPr>
          <w:bCs w:val="0"/>
          <w:sz w:val="24"/>
          <w:szCs w:val="24"/>
        </w:rPr>
        <w:t>)</w:t>
      </w:r>
      <w:r w:rsidRPr="003E170D">
        <w:rPr>
          <w:bCs w:val="0"/>
          <w:sz w:val="24"/>
          <w:szCs w:val="24"/>
        </w:rPr>
        <w:t>;</w:t>
      </w:r>
    </w:p>
    <w:p w:rsidR="000E746F" w:rsidRPr="003E170D"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коллективным Участником </w:t>
      </w:r>
      <w:r w:rsidR="0039141F">
        <w:rPr>
          <w:bCs w:val="0"/>
          <w:sz w:val="24"/>
          <w:szCs w:val="24"/>
        </w:rPr>
        <w:t xml:space="preserve"> - Форма </w:t>
      </w:r>
      <w:r w:rsidR="0039141F" w:rsidRPr="0039141F">
        <w:rPr>
          <w:bCs w:val="0"/>
          <w:sz w:val="24"/>
          <w:szCs w:val="24"/>
        </w:rPr>
        <w:t xml:space="preserve">плана распределения объемов </w:t>
      </w:r>
      <w:r w:rsidR="00B76768">
        <w:rPr>
          <w:bCs w:val="0"/>
          <w:sz w:val="24"/>
          <w:szCs w:val="24"/>
        </w:rPr>
        <w:t>оказания услуг</w:t>
      </w:r>
      <w:r w:rsidR="0039141F" w:rsidRPr="0039141F">
        <w:rPr>
          <w:bCs w:val="0"/>
          <w:sz w:val="24"/>
          <w:szCs w:val="24"/>
        </w:rPr>
        <w:t xml:space="preserve"> внутри коллективного Участника</w:t>
      </w:r>
      <w:r w:rsidR="0039141F" w:rsidRPr="003E170D">
        <w:rPr>
          <w:bCs w:val="0"/>
          <w:sz w:val="24"/>
          <w:szCs w:val="24"/>
        </w:rPr>
        <w:t xml:space="preserve"> </w:t>
      </w:r>
      <w:r w:rsidR="00A154B7" w:rsidRPr="003E170D">
        <w:rPr>
          <w:bCs w:val="0"/>
          <w:sz w:val="24"/>
          <w:szCs w:val="24"/>
        </w:rPr>
        <w:t>(</w:t>
      </w:r>
      <w:r w:rsidR="00A154B7">
        <w:rPr>
          <w:bCs w:val="0"/>
          <w:spacing w:val="-2"/>
          <w:sz w:val="24"/>
          <w:szCs w:val="24"/>
        </w:rPr>
        <w:t>под</w:t>
      </w:r>
      <w:r w:rsidR="00A154B7" w:rsidRPr="00E71A48">
        <w:rPr>
          <w:bCs w:val="0"/>
          <w:sz w:val="24"/>
          <w:szCs w:val="24"/>
        </w:rPr>
        <w:t>раздел</w:t>
      </w:r>
      <w:r w:rsidR="00A154B7" w:rsidRPr="003E170D">
        <w:rPr>
          <w:bCs w:val="0"/>
          <w:sz w:val="24"/>
          <w:szCs w:val="24"/>
        </w:rPr>
        <w:t xml:space="preserve"> </w:t>
      </w:r>
      <w:r w:rsidR="0030533D">
        <w:rPr>
          <w:bCs w:val="0"/>
          <w:sz w:val="24"/>
          <w:szCs w:val="24"/>
        </w:rPr>
        <w:fldChar w:fldCharType="begin"/>
      </w:r>
      <w:r w:rsidR="00D50E8D">
        <w:rPr>
          <w:bCs w:val="0"/>
          <w:sz w:val="24"/>
          <w:szCs w:val="24"/>
        </w:rPr>
        <w:instrText xml:space="preserve"> REF _Ref440376401 \r \h </w:instrText>
      </w:r>
      <w:r w:rsidR="0030533D">
        <w:rPr>
          <w:bCs w:val="0"/>
          <w:sz w:val="24"/>
          <w:szCs w:val="24"/>
        </w:rPr>
      </w:r>
      <w:r w:rsidR="0030533D">
        <w:rPr>
          <w:bCs w:val="0"/>
          <w:sz w:val="24"/>
          <w:szCs w:val="24"/>
        </w:rPr>
        <w:fldChar w:fldCharType="separate"/>
      </w:r>
      <w:r w:rsidR="002A74A8">
        <w:rPr>
          <w:bCs w:val="0"/>
          <w:sz w:val="24"/>
          <w:szCs w:val="24"/>
        </w:rPr>
        <w:t>5.17</w:t>
      </w:r>
      <w:r w:rsidR="0030533D">
        <w:rPr>
          <w:bCs w:val="0"/>
          <w:sz w:val="24"/>
          <w:szCs w:val="24"/>
        </w:rPr>
        <w:fldChar w:fldCharType="end"/>
      </w:r>
      <w:r w:rsidR="00A154B7" w:rsidRPr="003E170D">
        <w:rPr>
          <w:bCs w:val="0"/>
          <w:sz w:val="24"/>
          <w:szCs w:val="24"/>
        </w:rPr>
        <w:t>)</w:t>
      </w:r>
      <w:r w:rsidRPr="003E170D">
        <w:rPr>
          <w:bCs w:val="0"/>
          <w:sz w:val="24"/>
          <w:szCs w:val="24"/>
        </w:rPr>
        <w:t>;</w:t>
      </w:r>
    </w:p>
    <w:p w:rsidR="00717F60" w:rsidRPr="003E170D"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коллективным Участником - </w:t>
      </w:r>
      <w:r w:rsidR="00717F60" w:rsidRPr="003E170D">
        <w:rPr>
          <w:bCs w:val="0"/>
          <w:sz w:val="24"/>
          <w:szCs w:val="24"/>
        </w:rPr>
        <w:t xml:space="preserve">Для каждого члена коллективного </w:t>
      </w:r>
      <w:r w:rsidR="009C744E" w:rsidRPr="003E170D">
        <w:rPr>
          <w:bCs w:val="0"/>
          <w:sz w:val="24"/>
          <w:szCs w:val="24"/>
        </w:rPr>
        <w:t>Участник</w:t>
      </w:r>
      <w:r w:rsidR="00717F60" w:rsidRPr="003E170D">
        <w:rPr>
          <w:bCs w:val="0"/>
          <w:sz w:val="24"/>
          <w:szCs w:val="24"/>
        </w:rPr>
        <w:t>а (с оформлением отдельно</w:t>
      </w:r>
      <w:r w:rsidR="003E170D" w:rsidRPr="003E170D">
        <w:rPr>
          <w:bCs w:val="0"/>
          <w:sz w:val="24"/>
          <w:szCs w:val="24"/>
        </w:rPr>
        <w:t>го архива</w:t>
      </w:r>
      <w:r w:rsidR="00717F60" w:rsidRPr="003E170D">
        <w:rPr>
          <w:bCs w:val="0"/>
          <w:sz w:val="24"/>
          <w:szCs w:val="24"/>
        </w:rPr>
        <w:t xml:space="preserve">  «Документы члена коллективного </w:t>
      </w:r>
      <w:r w:rsidR="009C744E" w:rsidRPr="003E170D">
        <w:rPr>
          <w:bCs w:val="0"/>
          <w:sz w:val="24"/>
          <w:szCs w:val="24"/>
        </w:rPr>
        <w:t>Участник</w:t>
      </w:r>
      <w:r w:rsidR="00717F60" w:rsidRPr="003E170D">
        <w:rPr>
          <w:bCs w:val="0"/>
          <w:sz w:val="24"/>
          <w:szCs w:val="24"/>
        </w:rPr>
        <w:t>а _________________»):</w:t>
      </w:r>
    </w:p>
    <w:p w:rsidR="007044CB" w:rsidRPr="00D52133" w:rsidRDefault="00A154B7" w:rsidP="00D75CA2">
      <w:pPr>
        <w:widowControl w:val="0"/>
        <w:numPr>
          <w:ilvl w:val="1"/>
          <w:numId w:val="5"/>
        </w:numPr>
        <w:tabs>
          <w:tab w:val="left" w:pos="540"/>
        </w:tabs>
        <w:overflowPunct w:val="0"/>
        <w:autoSpaceDE w:val="0"/>
        <w:spacing w:line="264" w:lineRule="auto"/>
        <w:rPr>
          <w:bCs w:val="0"/>
          <w:sz w:val="24"/>
          <w:szCs w:val="24"/>
        </w:rPr>
      </w:pPr>
      <w:r w:rsidRPr="00D52133">
        <w:rPr>
          <w:bCs w:val="0"/>
          <w:sz w:val="24"/>
          <w:szCs w:val="24"/>
        </w:rPr>
        <w:t xml:space="preserve">Формы, указанные в подразделах </w:t>
      </w:r>
      <w:r w:rsidR="00B06B4B">
        <w:fldChar w:fldCharType="begin"/>
      </w:r>
      <w:r w:rsidR="00B06B4B">
        <w:instrText xml:space="preserve"> REF _Ref440274659 \r \h  \* MERGEFORMAT </w:instrText>
      </w:r>
      <w:r w:rsidR="00B06B4B">
        <w:fldChar w:fldCharType="separate"/>
      </w:r>
      <w:r w:rsidR="002A74A8" w:rsidRPr="002A74A8">
        <w:rPr>
          <w:bCs w:val="0"/>
          <w:sz w:val="24"/>
          <w:szCs w:val="24"/>
        </w:rPr>
        <w:t>5.11</w:t>
      </w:r>
      <w:r w:rsidR="00B06B4B">
        <w:fldChar w:fldCharType="end"/>
      </w:r>
      <w:r w:rsidRPr="00D52133">
        <w:rPr>
          <w:bCs w:val="0"/>
          <w:sz w:val="24"/>
          <w:szCs w:val="24"/>
        </w:rPr>
        <w:t xml:space="preserve">, </w:t>
      </w:r>
      <w:r w:rsidR="00B06B4B">
        <w:fldChar w:fldCharType="begin"/>
      </w:r>
      <w:r w:rsidR="00B06B4B">
        <w:instrText xml:space="preserve"> REF _Ref440274733 \r \h  \* MERGEFORMAT </w:instrText>
      </w:r>
      <w:r w:rsidR="00B06B4B">
        <w:fldChar w:fldCharType="separate"/>
      </w:r>
      <w:r w:rsidR="002A74A8" w:rsidRPr="002A74A8">
        <w:rPr>
          <w:bCs w:val="0"/>
          <w:sz w:val="24"/>
          <w:szCs w:val="24"/>
        </w:rPr>
        <w:t>5.12</w:t>
      </w:r>
      <w:r w:rsidR="00B06B4B">
        <w:fldChar w:fldCharType="end"/>
      </w:r>
      <w:r w:rsidRPr="00D52133">
        <w:rPr>
          <w:bCs w:val="0"/>
          <w:sz w:val="24"/>
          <w:szCs w:val="24"/>
        </w:rPr>
        <w:t xml:space="preserve">, </w:t>
      </w:r>
      <w:r w:rsidR="00B06B4B">
        <w:fldChar w:fldCharType="begin"/>
      </w:r>
      <w:r w:rsidR="00B06B4B">
        <w:instrText xml:space="preserve"> REF _Ref440274744 \r \h  \* MERGEFORMAT </w:instrText>
      </w:r>
      <w:r w:rsidR="00B06B4B">
        <w:fldChar w:fldCharType="separate"/>
      </w:r>
      <w:r w:rsidR="002A74A8" w:rsidRPr="002A74A8">
        <w:rPr>
          <w:bCs w:val="0"/>
          <w:sz w:val="24"/>
          <w:szCs w:val="24"/>
        </w:rPr>
        <w:t>5.13</w:t>
      </w:r>
      <w:r w:rsidR="00B06B4B">
        <w:fldChar w:fldCharType="end"/>
      </w:r>
      <w:r w:rsidRPr="00D52133">
        <w:rPr>
          <w:bCs w:val="0"/>
          <w:sz w:val="24"/>
          <w:szCs w:val="24"/>
        </w:rPr>
        <w:t xml:space="preserve">, </w:t>
      </w:r>
      <w:r w:rsidR="00B06B4B">
        <w:fldChar w:fldCharType="begin"/>
      </w:r>
      <w:r w:rsidR="00B06B4B">
        <w:instrText xml:space="preserve"> REF _Ref440274756 \r \h  \* MERGEFORMAT </w:instrText>
      </w:r>
      <w:r w:rsidR="00B06B4B">
        <w:fldChar w:fldCharType="separate"/>
      </w:r>
      <w:r w:rsidR="002A74A8" w:rsidRPr="002A74A8">
        <w:rPr>
          <w:bCs w:val="0"/>
          <w:sz w:val="24"/>
          <w:szCs w:val="24"/>
        </w:rPr>
        <w:t>5.15</w:t>
      </w:r>
      <w:r w:rsidR="00B06B4B">
        <w:fldChar w:fldCharType="end"/>
      </w:r>
      <w:r w:rsidR="007044CB" w:rsidRPr="00D52133">
        <w:rPr>
          <w:bCs w:val="0"/>
          <w:sz w:val="24"/>
          <w:szCs w:val="24"/>
        </w:rPr>
        <w:t>;</w:t>
      </w:r>
    </w:p>
    <w:p w:rsidR="00717F60" w:rsidRPr="003E170D" w:rsidRDefault="00717F60" w:rsidP="00D75CA2">
      <w:pPr>
        <w:widowControl w:val="0"/>
        <w:numPr>
          <w:ilvl w:val="1"/>
          <w:numId w:val="5"/>
        </w:numPr>
        <w:tabs>
          <w:tab w:val="left" w:pos="540"/>
        </w:tabs>
        <w:overflowPunct w:val="0"/>
        <w:autoSpaceDE w:val="0"/>
        <w:spacing w:line="264" w:lineRule="auto"/>
        <w:rPr>
          <w:bCs w:val="0"/>
          <w:sz w:val="24"/>
          <w:szCs w:val="24"/>
        </w:rPr>
      </w:pPr>
      <w:r w:rsidRPr="003E170D">
        <w:rPr>
          <w:bCs w:val="0"/>
          <w:sz w:val="24"/>
          <w:szCs w:val="24"/>
        </w:rPr>
        <w:t>Документы, подтверждающие правоспособность данной организации</w:t>
      </w:r>
      <w:r w:rsidR="00E963D9">
        <w:rPr>
          <w:bCs w:val="0"/>
          <w:sz w:val="24"/>
          <w:szCs w:val="24"/>
        </w:rPr>
        <w:t xml:space="preserve"> (подраздел </w:t>
      </w:r>
      <w:r w:rsidR="0030533D">
        <w:rPr>
          <w:bCs w:val="0"/>
          <w:sz w:val="24"/>
          <w:szCs w:val="24"/>
        </w:rPr>
        <w:fldChar w:fldCharType="begin"/>
      </w:r>
      <w:r w:rsidR="00E963D9">
        <w:rPr>
          <w:bCs w:val="0"/>
          <w:sz w:val="24"/>
          <w:szCs w:val="24"/>
        </w:rPr>
        <w:instrText xml:space="preserve"> REF _Ref306005578 \r \h </w:instrText>
      </w:r>
      <w:r w:rsidR="0030533D">
        <w:rPr>
          <w:bCs w:val="0"/>
          <w:sz w:val="24"/>
          <w:szCs w:val="24"/>
        </w:rPr>
      </w:r>
      <w:r w:rsidR="0030533D">
        <w:rPr>
          <w:bCs w:val="0"/>
          <w:sz w:val="24"/>
          <w:szCs w:val="24"/>
        </w:rPr>
        <w:fldChar w:fldCharType="separate"/>
      </w:r>
      <w:r w:rsidR="002A74A8">
        <w:rPr>
          <w:bCs w:val="0"/>
          <w:sz w:val="24"/>
          <w:szCs w:val="24"/>
        </w:rPr>
        <w:t>3.3.8.3</w:t>
      </w:r>
      <w:r w:rsidR="0030533D">
        <w:rPr>
          <w:bCs w:val="0"/>
          <w:sz w:val="24"/>
          <w:szCs w:val="24"/>
        </w:rPr>
        <w:fldChar w:fldCharType="end"/>
      </w:r>
      <w:r w:rsidR="00E963D9">
        <w:rPr>
          <w:bCs w:val="0"/>
          <w:sz w:val="24"/>
          <w:szCs w:val="24"/>
        </w:rPr>
        <w:t>)</w:t>
      </w:r>
      <w:r w:rsidRPr="003E170D">
        <w:rPr>
          <w:bCs w:val="0"/>
          <w:sz w:val="24"/>
          <w:szCs w:val="24"/>
        </w:rPr>
        <w:t>;</w:t>
      </w:r>
    </w:p>
    <w:p w:rsidR="00717F60" w:rsidRPr="003E170D" w:rsidRDefault="00717F60" w:rsidP="00D75CA2">
      <w:pPr>
        <w:widowControl w:val="0"/>
        <w:numPr>
          <w:ilvl w:val="0"/>
          <w:numId w:val="5"/>
        </w:numPr>
        <w:tabs>
          <w:tab w:val="left" w:pos="540"/>
        </w:tabs>
        <w:overflowPunct w:val="0"/>
        <w:autoSpaceDE w:val="0"/>
        <w:spacing w:after="100" w:line="264" w:lineRule="auto"/>
        <w:ind w:left="539" w:hanging="539"/>
        <w:rPr>
          <w:bCs w:val="0"/>
          <w:sz w:val="24"/>
          <w:szCs w:val="24"/>
        </w:rPr>
      </w:pPr>
      <w:r w:rsidRPr="003E170D">
        <w:rPr>
          <w:bCs w:val="0"/>
          <w:sz w:val="24"/>
          <w:szCs w:val="24"/>
        </w:rPr>
        <w:t xml:space="preserve">Техническое предложение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30533D">
        <w:rPr>
          <w:bCs w:val="0"/>
          <w:sz w:val="24"/>
          <w:szCs w:val="24"/>
        </w:rPr>
        <w:fldChar w:fldCharType="begin"/>
      </w:r>
      <w:r w:rsidR="007502E0">
        <w:rPr>
          <w:bCs w:val="0"/>
          <w:sz w:val="24"/>
          <w:szCs w:val="24"/>
        </w:rPr>
        <w:instrText xml:space="preserve"> REF _Ref440537086 \r \h </w:instrText>
      </w:r>
      <w:r w:rsidR="0030533D">
        <w:rPr>
          <w:bCs w:val="0"/>
          <w:sz w:val="24"/>
          <w:szCs w:val="24"/>
        </w:rPr>
      </w:r>
      <w:r w:rsidR="0030533D">
        <w:rPr>
          <w:bCs w:val="0"/>
          <w:sz w:val="24"/>
          <w:szCs w:val="24"/>
        </w:rPr>
        <w:fldChar w:fldCharType="separate"/>
      </w:r>
      <w:r w:rsidR="002A74A8">
        <w:rPr>
          <w:bCs w:val="0"/>
          <w:sz w:val="24"/>
          <w:szCs w:val="24"/>
        </w:rPr>
        <w:t>5.3</w:t>
      </w:r>
      <w:r w:rsidR="0030533D">
        <w:rPr>
          <w:bCs w:val="0"/>
          <w:sz w:val="24"/>
          <w:szCs w:val="24"/>
        </w:rPr>
        <w:fldChar w:fldCharType="end"/>
      </w:r>
      <w:r w:rsidR="007502E0" w:rsidRPr="00E71A48">
        <w:rPr>
          <w:bCs w:val="0"/>
          <w:spacing w:val="-1"/>
          <w:sz w:val="24"/>
          <w:szCs w:val="24"/>
        </w:rPr>
        <w:t>)</w:t>
      </w:r>
      <w:r w:rsidR="00BD2FD1" w:rsidRPr="003E170D">
        <w:rPr>
          <w:bCs w:val="0"/>
          <w:sz w:val="24"/>
          <w:szCs w:val="24"/>
        </w:rPr>
        <w:t xml:space="preserve"> </w:t>
      </w:r>
      <w:r w:rsidRPr="003E170D">
        <w:rPr>
          <w:bCs w:val="0"/>
          <w:sz w:val="24"/>
          <w:szCs w:val="24"/>
        </w:rPr>
        <w:t>оформля</w:t>
      </w:r>
      <w:r w:rsidR="000A00E6">
        <w:rPr>
          <w:bCs w:val="0"/>
          <w:sz w:val="24"/>
          <w:szCs w:val="24"/>
        </w:rPr>
        <w:t>е</w:t>
      </w:r>
      <w:r w:rsidRPr="003E170D">
        <w:rPr>
          <w:bCs w:val="0"/>
          <w:sz w:val="24"/>
          <w:szCs w:val="24"/>
        </w:rPr>
        <w:t xml:space="preserve">тся отдельным </w:t>
      </w:r>
      <w:r w:rsidR="003E170D">
        <w:rPr>
          <w:bCs w:val="0"/>
          <w:sz w:val="24"/>
          <w:szCs w:val="24"/>
        </w:rPr>
        <w:t>архивом</w:t>
      </w:r>
      <w:r w:rsidRPr="003E170D">
        <w:rPr>
          <w:bCs w:val="0"/>
          <w:sz w:val="24"/>
          <w:szCs w:val="24"/>
        </w:rPr>
        <w:t xml:space="preserve"> «Техническое предложение </w:t>
      </w:r>
      <w:r w:rsidR="009C744E" w:rsidRPr="003E170D">
        <w:rPr>
          <w:bCs w:val="0"/>
          <w:sz w:val="24"/>
          <w:szCs w:val="24"/>
        </w:rPr>
        <w:t>Участник</w:t>
      </w:r>
      <w:r w:rsidRPr="003E170D">
        <w:rPr>
          <w:bCs w:val="0"/>
          <w:sz w:val="24"/>
          <w:szCs w:val="24"/>
        </w:rPr>
        <w:t>а __________».</w:t>
      </w:r>
    </w:p>
    <w:p w:rsidR="00717F60" w:rsidRDefault="009C744E"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4" w:name="_Ref306004660"/>
      <w:r w:rsidRPr="00E71A48">
        <w:rPr>
          <w:bCs w:val="0"/>
          <w:sz w:val="24"/>
          <w:szCs w:val="24"/>
        </w:rPr>
        <w:t>Участник</w:t>
      </w:r>
      <w:r w:rsidR="00717F60" w:rsidRPr="00E71A48">
        <w:rPr>
          <w:bCs w:val="0"/>
          <w:sz w:val="24"/>
          <w:szCs w:val="24"/>
        </w:rPr>
        <w:t xml:space="preserve"> имеет право подать только одну </w:t>
      </w:r>
      <w:r w:rsidR="004B5EB3" w:rsidRPr="00E71A48">
        <w:rPr>
          <w:bCs w:val="0"/>
          <w:sz w:val="24"/>
          <w:szCs w:val="24"/>
        </w:rPr>
        <w:t>Заявк</w:t>
      </w:r>
      <w:r w:rsidR="00717F60" w:rsidRPr="00E71A48">
        <w:rPr>
          <w:bCs w:val="0"/>
          <w:sz w:val="24"/>
          <w:szCs w:val="24"/>
        </w:rPr>
        <w:t xml:space="preserve">у. В случае нарушения этого требования все </w:t>
      </w:r>
      <w:r w:rsidR="004B5EB3" w:rsidRPr="00E71A48">
        <w:rPr>
          <w:bCs w:val="0"/>
          <w:sz w:val="24"/>
          <w:szCs w:val="24"/>
        </w:rPr>
        <w:t>Заявк</w:t>
      </w:r>
      <w:r w:rsidR="00717F60" w:rsidRPr="00E71A48">
        <w:rPr>
          <w:bCs w:val="0"/>
          <w:sz w:val="24"/>
          <w:szCs w:val="24"/>
        </w:rPr>
        <w:t xml:space="preserve">и такого </w:t>
      </w:r>
      <w:r w:rsidRPr="00E71A48">
        <w:rPr>
          <w:bCs w:val="0"/>
          <w:sz w:val="24"/>
          <w:szCs w:val="24"/>
        </w:rPr>
        <w:t>Участник</w:t>
      </w:r>
      <w:r w:rsidR="00717F60" w:rsidRPr="00E71A48">
        <w:rPr>
          <w:bCs w:val="0"/>
          <w:sz w:val="24"/>
          <w:szCs w:val="24"/>
        </w:rPr>
        <w:t>а отклоняются без рассмотрения по существу.</w:t>
      </w:r>
      <w:bookmarkEnd w:id="234"/>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0E5AC7">
        <w:rPr>
          <w:bCs w:val="0"/>
          <w:sz w:val="24"/>
          <w:szCs w:val="24"/>
        </w:rPr>
        <w:t xml:space="preserve">Все формы, указанные в разделе </w:t>
      </w:r>
      <w:r w:rsidR="0030533D">
        <w:rPr>
          <w:bCs w:val="0"/>
          <w:sz w:val="24"/>
          <w:szCs w:val="24"/>
        </w:rPr>
        <w:fldChar w:fldCharType="begin"/>
      </w:r>
      <w:r w:rsidR="001F0858">
        <w:rPr>
          <w:bCs w:val="0"/>
          <w:sz w:val="24"/>
          <w:szCs w:val="24"/>
        </w:rPr>
        <w:instrText xml:space="preserve"> REF _Ref440270602 \r \h </w:instrText>
      </w:r>
      <w:r w:rsidR="0030533D">
        <w:rPr>
          <w:bCs w:val="0"/>
          <w:sz w:val="24"/>
          <w:szCs w:val="24"/>
        </w:rPr>
      </w:r>
      <w:r w:rsidR="0030533D">
        <w:rPr>
          <w:bCs w:val="0"/>
          <w:sz w:val="24"/>
          <w:szCs w:val="24"/>
        </w:rPr>
        <w:fldChar w:fldCharType="separate"/>
      </w:r>
      <w:r w:rsidR="002A74A8">
        <w:rPr>
          <w:bCs w:val="0"/>
          <w:sz w:val="24"/>
          <w:szCs w:val="24"/>
        </w:rPr>
        <w:t>5</w:t>
      </w:r>
      <w:r w:rsidR="0030533D">
        <w:rPr>
          <w:bCs w:val="0"/>
          <w:sz w:val="24"/>
          <w:szCs w:val="24"/>
        </w:rPr>
        <w:fldChar w:fldCharType="end"/>
      </w:r>
      <w:r w:rsidRPr="000E5AC7">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
    <w:p w:rsidR="00717F60" w:rsidRDefault="004B5EB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E71A48">
        <w:rPr>
          <w:bCs w:val="0"/>
          <w:sz w:val="24"/>
          <w:szCs w:val="24"/>
        </w:rPr>
        <w:t>Заявк</w:t>
      </w:r>
      <w:r w:rsidR="00717F60" w:rsidRPr="00E71A48">
        <w:rPr>
          <w:bCs w:val="0"/>
          <w:sz w:val="24"/>
          <w:szCs w:val="24"/>
        </w:rPr>
        <w:t xml:space="preserve">а должна быть подготовлена в электронной форме с использованием функционала ЭТП (подраздел </w:t>
      </w:r>
      <w:r w:rsidR="00B06B4B">
        <w:fldChar w:fldCharType="begin"/>
      </w:r>
      <w:r w:rsidR="00B06B4B">
        <w:instrText xml:space="preserve"> REF _Ref191386419 \n \h  \* MERGEFORMAT </w:instrText>
      </w:r>
      <w:r w:rsidR="00B06B4B">
        <w:fldChar w:fldCharType="separate"/>
      </w:r>
      <w:r w:rsidR="002A74A8" w:rsidRPr="002A74A8">
        <w:rPr>
          <w:bCs w:val="0"/>
          <w:sz w:val="24"/>
          <w:szCs w:val="24"/>
        </w:rPr>
        <w:t>3.3.2</w:t>
      </w:r>
      <w:r w:rsidR="00B06B4B">
        <w:fldChar w:fldCharType="end"/>
      </w:r>
      <w:r w:rsidR="00717F60" w:rsidRPr="00E71A48">
        <w:rPr>
          <w:bCs w:val="0"/>
          <w:sz w:val="24"/>
          <w:szCs w:val="24"/>
        </w:rPr>
        <w:t>)</w:t>
      </w:r>
      <w:r w:rsidR="001222CA" w:rsidRPr="001222CA">
        <w:rPr>
          <w:bCs w:val="0"/>
          <w:sz w:val="24"/>
          <w:szCs w:val="24"/>
        </w:rPr>
        <w:t xml:space="preserve">, за исключением документов, указанных в п.п. </w:t>
      </w:r>
      <w:r w:rsidR="00B06B4B">
        <w:fldChar w:fldCharType="begin"/>
      </w:r>
      <w:r w:rsidR="00B06B4B">
        <w:instrText xml:space="preserve"> REF _Ref442190123 \r \h  \* MERGEFORMAT </w:instrText>
      </w:r>
      <w:r w:rsidR="00B06B4B">
        <w:fldChar w:fldCharType="separate"/>
      </w:r>
      <w:r w:rsidR="002A74A8" w:rsidRPr="002A74A8">
        <w:rPr>
          <w:bCs w:val="0"/>
          <w:sz w:val="24"/>
          <w:szCs w:val="24"/>
        </w:rPr>
        <w:t>у)</w:t>
      </w:r>
      <w:r w:rsidR="00B06B4B">
        <w:fldChar w:fldCharType="end"/>
      </w:r>
      <w:r w:rsidR="001222CA" w:rsidRPr="001222CA">
        <w:rPr>
          <w:sz w:val="24"/>
          <w:szCs w:val="24"/>
        </w:rPr>
        <w:t xml:space="preserve"> п. </w:t>
      </w:r>
      <w:r w:rsidR="00B06B4B">
        <w:fldChar w:fldCharType="begin"/>
      </w:r>
      <w:r w:rsidR="00B06B4B">
        <w:instrText xml:space="preserve"> REF _Ref306005578 \r \h  \* MERGEFORMAT </w:instrText>
      </w:r>
      <w:r w:rsidR="00B06B4B">
        <w:fldChar w:fldCharType="separate"/>
      </w:r>
      <w:r w:rsidR="002A74A8" w:rsidRPr="002A74A8">
        <w:rPr>
          <w:sz w:val="24"/>
          <w:szCs w:val="24"/>
        </w:rPr>
        <w:t>3.3.8.3</w:t>
      </w:r>
      <w:r w:rsidR="00B06B4B">
        <w:fldChar w:fldCharType="end"/>
      </w:r>
      <w:r w:rsidR="001222CA" w:rsidRPr="001222CA">
        <w:rPr>
          <w:sz w:val="24"/>
          <w:szCs w:val="24"/>
        </w:rPr>
        <w:t xml:space="preserve"> и подразделе </w:t>
      </w:r>
      <w:r w:rsidR="00B06B4B">
        <w:fldChar w:fldCharType="begin"/>
      </w:r>
      <w:r w:rsidR="00B06B4B">
        <w:instrText xml:space="preserve"> REF _Ref441574649 \r \h  \* MERGEFORMAT </w:instrText>
      </w:r>
      <w:r w:rsidR="00B06B4B">
        <w:fldChar w:fldCharType="separate"/>
      </w:r>
      <w:r w:rsidR="002A74A8" w:rsidRPr="002A74A8">
        <w:rPr>
          <w:sz w:val="24"/>
          <w:szCs w:val="24"/>
        </w:rPr>
        <w:t>5.18</w:t>
      </w:r>
      <w:r w:rsidR="00B06B4B">
        <w:fldChar w:fldCharType="end"/>
      </w:r>
      <w:r w:rsidR="00717F60" w:rsidRPr="00E71A48">
        <w:rPr>
          <w:bCs w:val="0"/>
          <w:sz w:val="24"/>
          <w:szCs w:val="24"/>
        </w:rPr>
        <w:t>.</w:t>
      </w:r>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5" w:name="_Ref55279015"/>
      <w:bookmarkStart w:id="236" w:name="_Ref55279017"/>
      <w:r w:rsidRPr="000E5AC7">
        <w:rPr>
          <w:bCs w:val="0"/>
          <w:sz w:val="24"/>
          <w:szCs w:val="24"/>
        </w:rPr>
        <w:t xml:space="preserve">Каждый документ, входящий в </w:t>
      </w:r>
      <w:r w:rsidR="00BA1AEC">
        <w:rPr>
          <w:bCs w:val="0"/>
          <w:sz w:val="24"/>
          <w:szCs w:val="24"/>
        </w:rPr>
        <w:t>Заявку</w:t>
      </w:r>
      <w:r w:rsidRPr="000E5AC7">
        <w:rPr>
          <w:bCs w:val="0"/>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w:t>
      </w:r>
      <w:r w:rsidR="00FA6747">
        <w:rPr>
          <w:bCs w:val="0"/>
          <w:sz w:val="24"/>
          <w:szCs w:val="24"/>
        </w:rPr>
        <w:t>копия</w:t>
      </w:r>
      <w:r w:rsidRPr="000E5AC7">
        <w:rPr>
          <w:bCs w:val="0"/>
          <w:sz w:val="24"/>
          <w:szCs w:val="24"/>
        </w:rPr>
        <w:t xml:space="preserve"> прикладывается к </w:t>
      </w:r>
      <w:r w:rsidR="00F056E4">
        <w:rPr>
          <w:bCs w:val="0"/>
          <w:sz w:val="24"/>
          <w:szCs w:val="24"/>
        </w:rPr>
        <w:t>Заявке</w:t>
      </w:r>
      <w:r w:rsidRPr="000E5AC7">
        <w:rPr>
          <w:bCs w:val="0"/>
          <w:sz w:val="24"/>
          <w:szCs w:val="24"/>
        </w:rPr>
        <w:t>.</w:t>
      </w:r>
      <w:bookmarkEnd w:id="235"/>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7" w:name="_Ref195087786"/>
      <w:r w:rsidRPr="000E5AC7">
        <w:rPr>
          <w:bCs w:val="0"/>
          <w:sz w:val="24"/>
          <w:szCs w:val="24"/>
        </w:rPr>
        <w:t xml:space="preserve">Каждый документ, входящий в </w:t>
      </w:r>
      <w:r w:rsidR="00BA1AEC">
        <w:rPr>
          <w:bCs w:val="0"/>
          <w:sz w:val="24"/>
          <w:szCs w:val="24"/>
        </w:rPr>
        <w:t>Заявку</w:t>
      </w:r>
      <w:r w:rsidRPr="000E5AC7">
        <w:rPr>
          <w:bCs w:val="0"/>
          <w:sz w:val="24"/>
          <w:szCs w:val="24"/>
        </w:rPr>
        <w:t>, должен быть скреплен печатью Участника.</w:t>
      </w:r>
      <w:bookmarkEnd w:id="236"/>
      <w:bookmarkEnd w:id="237"/>
    </w:p>
    <w:p w:rsidR="00BD40A3" w:rsidRPr="00F11A50"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0E5AC7">
        <w:rPr>
          <w:sz w:val="24"/>
          <w:szCs w:val="24"/>
        </w:rPr>
        <w:t xml:space="preserve">В случае предоставления ложной информации организатор отклонит </w:t>
      </w:r>
      <w:r w:rsidR="006E2E3F">
        <w:rPr>
          <w:sz w:val="24"/>
          <w:szCs w:val="24"/>
        </w:rPr>
        <w:t>Заявку</w:t>
      </w:r>
      <w:r w:rsidRPr="000E5AC7">
        <w:rPr>
          <w:sz w:val="24"/>
          <w:szCs w:val="24"/>
        </w:rPr>
        <w:t xml:space="preserve"> </w:t>
      </w:r>
      <w:r w:rsidR="000E5AC7" w:rsidRPr="00F11A50">
        <w:rPr>
          <w:sz w:val="24"/>
          <w:szCs w:val="24"/>
        </w:rPr>
        <w:t>Участника</w:t>
      </w:r>
      <w:r w:rsidRPr="00F11A50">
        <w:rPr>
          <w:sz w:val="24"/>
          <w:szCs w:val="24"/>
        </w:rPr>
        <w:t xml:space="preserve"> без рассмотрения по существу.</w:t>
      </w:r>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sz w:val="24"/>
          <w:szCs w:val="24"/>
        </w:rPr>
      </w:pPr>
      <w:r w:rsidRPr="00F11A50">
        <w:rPr>
          <w:sz w:val="24"/>
          <w:szCs w:val="24"/>
        </w:rPr>
        <w:t xml:space="preserve">Участник в </w:t>
      </w:r>
      <w:r w:rsidR="000A00E6" w:rsidRPr="00F11A50">
        <w:rPr>
          <w:bCs w:val="0"/>
          <w:sz w:val="24"/>
          <w:szCs w:val="24"/>
        </w:rPr>
        <w:t>Графике оплаты оказания услуг (</w:t>
      </w:r>
      <w:r w:rsidR="000A00E6" w:rsidRPr="00F11A50">
        <w:rPr>
          <w:bCs w:val="0"/>
          <w:spacing w:val="-2"/>
          <w:sz w:val="24"/>
          <w:szCs w:val="24"/>
        </w:rPr>
        <w:t>под</w:t>
      </w:r>
      <w:r w:rsidR="000A00E6" w:rsidRPr="00F11A50">
        <w:rPr>
          <w:bCs w:val="0"/>
          <w:sz w:val="24"/>
          <w:szCs w:val="24"/>
        </w:rPr>
        <w:t xml:space="preserve">раздел </w:t>
      </w:r>
      <w:r w:rsidR="00B06B4B">
        <w:fldChar w:fldCharType="begin"/>
      </w:r>
      <w:r w:rsidR="00B06B4B">
        <w:instrText xml:space="preserve"> REF _Ref440361959 \r \h  \* MERGEFORMAT </w:instrText>
      </w:r>
      <w:r w:rsidR="00B06B4B">
        <w:fldChar w:fldCharType="separate"/>
      </w:r>
      <w:r w:rsidR="002A74A8" w:rsidRPr="002A74A8">
        <w:rPr>
          <w:bCs w:val="0"/>
          <w:sz w:val="24"/>
          <w:szCs w:val="24"/>
        </w:rPr>
        <w:t>5.5</w:t>
      </w:r>
      <w:r w:rsidR="00B06B4B">
        <w:fldChar w:fldCharType="end"/>
      </w:r>
      <w:r w:rsidR="000A00E6" w:rsidRPr="00F11A50">
        <w:rPr>
          <w:bCs w:val="0"/>
          <w:sz w:val="24"/>
          <w:szCs w:val="24"/>
        </w:rPr>
        <w:t>)</w:t>
      </w:r>
      <w:r w:rsidRPr="00F11A50">
        <w:rPr>
          <w:sz w:val="24"/>
          <w:szCs w:val="24"/>
        </w:rPr>
        <w:t xml:space="preserve"> должен указать условия оплаты за </w:t>
      </w:r>
      <w:r w:rsidR="00541FAB" w:rsidRPr="00F11A50">
        <w:rPr>
          <w:sz w:val="24"/>
          <w:szCs w:val="24"/>
        </w:rPr>
        <w:t>оказываемые услуги</w:t>
      </w:r>
      <w:r w:rsidRPr="00F11A50">
        <w:rPr>
          <w:sz w:val="24"/>
          <w:szCs w:val="24"/>
        </w:rPr>
        <w:t xml:space="preserve">, а в Графике </w:t>
      </w:r>
      <w:r w:rsidR="00C8364E" w:rsidRPr="00F11A50">
        <w:rPr>
          <w:bCs w:val="0"/>
          <w:sz w:val="24"/>
          <w:szCs w:val="24"/>
        </w:rPr>
        <w:t>оказания</w:t>
      </w:r>
      <w:r w:rsidR="00B71B9D" w:rsidRPr="00F11A50">
        <w:rPr>
          <w:sz w:val="24"/>
          <w:szCs w:val="24"/>
        </w:rPr>
        <w:t xml:space="preserve"> услуг</w:t>
      </w:r>
      <w:r w:rsidRPr="00F11A50">
        <w:rPr>
          <w:sz w:val="24"/>
          <w:szCs w:val="24"/>
        </w:rPr>
        <w:t xml:space="preserve"> </w:t>
      </w:r>
      <w:r w:rsidR="00B71B9D" w:rsidRPr="00F11A50">
        <w:rPr>
          <w:bCs w:val="0"/>
          <w:sz w:val="24"/>
          <w:szCs w:val="24"/>
        </w:rPr>
        <w:t xml:space="preserve">(раздел </w:t>
      </w:r>
      <w:r w:rsidR="00B06B4B">
        <w:fldChar w:fldCharType="begin"/>
      </w:r>
      <w:r w:rsidR="00B06B4B">
        <w:instrText xml:space="preserve"> REF _Ref440271036 \r \h  \* MERGEFORMAT </w:instrText>
      </w:r>
      <w:r w:rsidR="00B06B4B">
        <w:fldChar w:fldCharType="separate"/>
      </w:r>
      <w:r w:rsidR="002A74A8" w:rsidRPr="002A74A8">
        <w:rPr>
          <w:bCs w:val="0"/>
          <w:sz w:val="24"/>
          <w:szCs w:val="24"/>
        </w:rPr>
        <w:t>5.4</w:t>
      </w:r>
      <w:r w:rsidR="00B06B4B">
        <w:fldChar w:fldCharType="end"/>
      </w:r>
      <w:r w:rsidR="00B71B9D" w:rsidRPr="00F11A50">
        <w:rPr>
          <w:bCs w:val="0"/>
          <w:sz w:val="24"/>
          <w:szCs w:val="24"/>
        </w:rPr>
        <w:t>)</w:t>
      </w:r>
      <w:r w:rsidRPr="00F11A50">
        <w:rPr>
          <w:sz w:val="24"/>
          <w:szCs w:val="24"/>
        </w:rPr>
        <w:t xml:space="preserve"> – условия по срокам </w:t>
      </w:r>
      <w:r w:rsidR="00541FAB" w:rsidRPr="00F11A50">
        <w:rPr>
          <w:sz w:val="24"/>
          <w:szCs w:val="24"/>
        </w:rPr>
        <w:t>оказания услуг</w:t>
      </w:r>
      <w:r w:rsidRPr="00F11A50">
        <w:rPr>
          <w:sz w:val="24"/>
          <w:szCs w:val="24"/>
        </w:rPr>
        <w:t xml:space="preserve">, не противоречащие условиям, указанным в Письме о подаче оферты </w:t>
      </w:r>
      <w:r w:rsidR="00B71B9D" w:rsidRPr="00F11A50">
        <w:rPr>
          <w:bCs w:val="0"/>
          <w:spacing w:val="-2"/>
          <w:sz w:val="24"/>
          <w:szCs w:val="24"/>
        </w:rPr>
        <w:t>(</w:t>
      </w:r>
      <w:r w:rsidR="003F3A69" w:rsidRPr="00F11A50">
        <w:rPr>
          <w:bCs w:val="0"/>
          <w:spacing w:val="-2"/>
          <w:sz w:val="24"/>
          <w:szCs w:val="24"/>
        </w:rPr>
        <w:t>под</w:t>
      </w:r>
      <w:r w:rsidR="003F3A69" w:rsidRPr="00F11A50">
        <w:rPr>
          <w:bCs w:val="0"/>
          <w:sz w:val="24"/>
          <w:szCs w:val="24"/>
        </w:rPr>
        <w:t>раздел</w:t>
      </w:r>
      <w:r w:rsidR="00B71B9D" w:rsidRPr="00F11A50">
        <w:rPr>
          <w:bCs w:val="0"/>
          <w:sz w:val="24"/>
          <w:szCs w:val="24"/>
        </w:rPr>
        <w:t xml:space="preserve"> </w:t>
      </w:r>
      <w:r w:rsidR="00B06B4B">
        <w:fldChar w:fldCharType="begin"/>
      </w:r>
      <w:r w:rsidR="00B06B4B">
        <w:instrText xml:space="preserve"> REF _Ref55336310 \r \h  \* MERGEFORMAT </w:instrText>
      </w:r>
      <w:r w:rsidR="00B06B4B">
        <w:fldChar w:fldCharType="separate"/>
      </w:r>
      <w:r w:rsidR="002A74A8" w:rsidRPr="002A74A8">
        <w:rPr>
          <w:bCs w:val="0"/>
          <w:sz w:val="24"/>
          <w:szCs w:val="24"/>
        </w:rPr>
        <w:t>5.1</w:t>
      </w:r>
      <w:r w:rsidR="00B06B4B">
        <w:fldChar w:fldCharType="end"/>
      </w:r>
      <w:r w:rsidR="00B71B9D" w:rsidRPr="00F11A50">
        <w:rPr>
          <w:bCs w:val="0"/>
          <w:sz w:val="24"/>
          <w:szCs w:val="24"/>
          <w:lang w:eastAsia="ru-RU"/>
        </w:rPr>
        <w:t>)</w:t>
      </w:r>
      <w:r w:rsidRPr="00F11A50">
        <w:rPr>
          <w:sz w:val="24"/>
          <w:szCs w:val="24"/>
        </w:rPr>
        <w:t>. В случае</w:t>
      </w:r>
      <w:r w:rsidRPr="000E5AC7">
        <w:rPr>
          <w:sz w:val="24"/>
          <w:szCs w:val="24"/>
        </w:rPr>
        <w:t xml:space="preserve"> расхождения данных условий, Акцептом для Заказчика, будут считаться данные указанные в Письме о подаче оферты </w:t>
      </w:r>
      <w:r w:rsidR="00B71B9D" w:rsidRPr="00E71A48">
        <w:rPr>
          <w:bCs w:val="0"/>
          <w:spacing w:val="-2"/>
          <w:sz w:val="24"/>
          <w:szCs w:val="24"/>
        </w:rPr>
        <w:t>(</w:t>
      </w:r>
      <w:r w:rsidR="00B71B9D" w:rsidRPr="00E71A48">
        <w:rPr>
          <w:bCs w:val="0"/>
          <w:sz w:val="24"/>
          <w:szCs w:val="24"/>
        </w:rPr>
        <w:t xml:space="preserve">раздел </w:t>
      </w:r>
      <w:r w:rsidR="0030533D">
        <w:rPr>
          <w:bCs w:val="0"/>
          <w:sz w:val="24"/>
          <w:szCs w:val="24"/>
        </w:rPr>
        <w:fldChar w:fldCharType="begin"/>
      </w:r>
      <w:r w:rsidR="00B71B9D">
        <w:rPr>
          <w:bCs w:val="0"/>
          <w:sz w:val="24"/>
          <w:szCs w:val="24"/>
        </w:rPr>
        <w:instrText xml:space="preserve"> REF _Ref55336310 \r \h </w:instrText>
      </w:r>
      <w:r w:rsidR="0030533D">
        <w:rPr>
          <w:bCs w:val="0"/>
          <w:sz w:val="24"/>
          <w:szCs w:val="24"/>
        </w:rPr>
      </w:r>
      <w:r w:rsidR="0030533D">
        <w:rPr>
          <w:bCs w:val="0"/>
          <w:sz w:val="24"/>
          <w:szCs w:val="24"/>
        </w:rPr>
        <w:fldChar w:fldCharType="separate"/>
      </w:r>
      <w:r w:rsidR="002A74A8">
        <w:rPr>
          <w:bCs w:val="0"/>
          <w:sz w:val="24"/>
          <w:szCs w:val="24"/>
        </w:rPr>
        <w:t>5.1</w:t>
      </w:r>
      <w:r w:rsidR="0030533D">
        <w:rPr>
          <w:bCs w:val="0"/>
          <w:sz w:val="24"/>
          <w:szCs w:val="24"/>
        </w:rPr>
        <w:fldChar w:fldCharType="end"/>
      </w:r>
      <w:r w:rsidR="00B71B9D">
        <w:rPr>
          <w:bCs w:val="0"/>
          <w:sz w:val="24"/>
          <w:szCs w:val="24"/>
          <w:lang w:eastAsia="ru-RU"/>
        </w:rPr>
        <w:t>)</w:t>
      </w:r>
      <w:r w:rsidRPr="000E5AC7">
        <w:rPr>
          <w:sz w:val="24"/>
          <w:szCs w:val="24"/>
        </w:rPr>
        <w:t>.</w:t>
      </w:r>
    </w:p>
    <w:p w:rsidR="00717F60" w:rsidRPr="00E71A48" w:rsidRDefault="00717F60" w:rsidP="00E71A48">
      <w:pPr>
        <w:pStyle w:val="3"/>
        <w:spacing w:line="264" w:lineRule="auto"/>
        <w:rPr>
          <w:szCs w:val="24"/>
        </w:rPr>
      </w:pPr>
      <w:bookmarkStart w:id="238" w:name="_Ref115076752"/>
      <w:bookmarkStart w:id="239" w:name="_Ref191386109"/>
      <w:bookmarkStart w:id="240" w:name="_Ref191386419"/>
      <w:bookmarkStart w:id="241" w:name="_Toc440361327"/>
      <w:bookmarkStart w:id="242" w:name="_Toc440376082"/>
      <w:bookmarkStart w:id="243" w:name="_Toc440376209"/>
      <w:bookmarkStart w:id="244" w:name="_Toc440382474"/>
      <w:bookmarkStart w:id="245" w:name="_Toc440447144"/>
      <w:bookmarkStart w:id="246" w:name="_Toc440632304"/>
      <w:bookmarkStart w:id="247" w:name="_Toc440875077"/>
      <w:bookmarkStart w:id="248" w:name="_Toc441131322"/>
      <w:r w:rsidRPr="00E71A48">
        <w:rPr>
          <w:szCs w:val="24"/>
        </w:rPr>
        <w:lastRenderedPageBreak/>
        <w:t xml:space="preserve">Порядок подготовки </w:t>
      </w:r>
      <w:r w:rsidR="004B5EB3" w:rsidRPr="00E71A48">
        <w:rPr>
          <w:szCs w:val="24"/>
        </w:rPr>
        <w:t>Заявк</w:t>
      </w:r>
      <w:r w:rsidRPr="00E71A48">
        <w:rPr>
          <w:szCs w:val="24"/>
        </w:rPr>
        <w:t>и через </w:t>
      </w:r>
      <w:bookmarkEnd w:id="238"/>
      <w:bookmarkEnd w:id="239"/>
      <w:bookmarkEnd w:id="240"/>
      <w:r w:rsidRPr="00E71A48">
        <w:rPr>
          <w:szCs w:val="24"/>
        </w:rPr>
        <w:t>ЭТП</w:t>
      </w:r>
      <w:bookmarkEnd w:id="241"/>
      <w:bookmarkEnd w:id="242"/>
      <w:bookmarkEnd w:id="243"/>
      <w:bookmarkEnd w:id="244"/>
      <w:bookmarkEnd w:id="245"/>
      <w:bookmarkEnd w:id="246"/>
      <w:bookmarkEnd w:id="247"/>
      <w:bookmarkEnd w:id="248"/>
    </w:p>
    <w:p w:rsidR="00717F60" w:rsidRPr="00E71A48" w:rsidRDefault="009C744E" w:rsidP="00557C01">
      <w:pPr>
        <w:widowControl w:val="0"/>
        <w:numPr>
          <w:ilvl w:val="3"/>
          <w:numId w:val="35"/>
        </w:numPr>
        <w:tabs>
          <w:tab w:val="left" w:pos="1701"/>
        </w:tabs>
        <w:overflowPunct w:val="0"/>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и при оформлении </w:t>
      </w:r>
      <w:r w:rsidR="004B5EB3" w:rsidRPr="00E71A48">
        <w:rPr>
          <w:bCs w:val="0"/>
          <w:sz w:val="24"/>
          <w:szCs w:val="24"/>
        </w:rPr>
        <w:t>Заявк</w:t>
      </w:r>
      <w:r w:rsidR="00FE5731" w:rsidRPr="00E71A48">
        <w:rPr>
          <w:bCs w:val="0"/>
          <w:sz w:val="24"/>
          <w:szCs w:val="24"/>
        </w:rPr>
        <w:t xml:space="preserve">и </w:t>
      </w:r>
      <w:r w:rsidR="00717F60" w:rsidRPr="00E71A48">
        <w:rPr>
          <w:bCs w:val="0"/>
          <w:sz w:val="24"/>
          <w:szCs w:val="24"/>
        </w:rPr>
        <w:t xml:space="preserve">через ЭТП должны использовать формы и инструкции по их заполнению, предусмотренные настоящей </w:t>
      </w:r>
      <w:r w:rsidR="00AE0F91" w:rsidRPr="00E71A48">
        <w:rPr>
          <w:bCs w:val="0"/>
          <w:sz w:val="24"/>
          <w:szCs w:val="24"/>
        </w:rPr>
        <w:t>Д</w:t>
      </w:r>
      <w:r w:rsidR="00717F60" w:rsidRPr="00E71A48">
        <w:rPr>
          <w:bCs w:val="0"/>
          <w:sz w:val="24"/>
          <w:szCs w:val="24"/>
        </w:rPr>
        <w:t>окументацией по запросу предложений.</w:t>
      </w:r>
    </w:p>
    <w:p w:rsidR="00717F60" w:rsidRPr="00E71A48" w:rsidRDefault="00717F60" w:rsidP="00557C01">
      <w:pPr>
        <w:widowControl w:val="0"/>
        <w:numPr>
          <w:ilvl w:val="3"/>
          <w:numId w:val="35"/>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файлы </w:t>
      </w:r>
      <w:r w:rsidR="004B5EB3" w:rsidRPr="00E71A48">
        <w:rPr>
          <w:bCs w:val="0"/>
          <w:sz w:val="24"/>
          <w:szCs w:val="24"/>
        </w:rPr>
        <w:t>Заявк</w:t>
      </w:r>
      <w:r w:rsidRPr="00E71A48">
        <w:rPr>
          <w:bCs w:val="0"/>
          <w:sz w:val="24"/>
          <w:szCs w:val="24"/>
        </w:rPr>
        <w:t xml:space="preserve">и, размещенные </w:t>
      </w:r>
      <w:r w:rsidR="009C744E" w:rsidRPr="00E71A48">
        <w:rPr>
          <w:bCs w:val="0"/>
          <w:sz w:val="24"/>
          <w:szCs w:val="24"/>
        </w:rPr>
        <w:t>Участник</w:t>
      </w:r>
      <w:r w:rsidRPr="00E71A4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E71A48">
        <w:rPr>
          <w:bCs w:val="0"/>
          <w:sz w:val="24"/>
          <w:szCs w:val="24"/>
        </w:rPr>
        <w:t>Заявк</w:t>
      </w:r>
      <w:r w:rsidRPr="00E71A48">
        <w:rPr>
          <w:bCs w:val="0"/>
          <w:sz w:val="24"/>
          <w:szCs w:val="24"/>
        </w:rPr>
        <w:t>и, с указанием наименования документа, представленного данным файлом.</w:t>
      </w:r>
    </w:p>
    <w:p w:rsidR="00717F60" w:rsidRPr="00E71A48" w:rsidRDefault="00717F60" w:rsidP="00557C01">
      <w:pPr>
        <w:widowControl w:val="0"/>
        <w:numPr>
          <w:ilvl w:val="3"/>
          <w:numId w:val="35"/>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Правила оформления </w:t>
      </w:r>
      <w:r w:rsidR="004B5EB3" w:rsidRPr="00E71A48">
        <w:rPr>
          <w:bCs w:val="0"/>
          <w:sz w:val="24"/>
          <w:szCs w:val="24"/>
        </w:rPr>
        <w:t>Заявк</w:t>
      </w:r>
      <w:r w:rsidRPr="00E71A48">
        <w:rPr>
          <w:bCs w:val="0"/>
          <w:sz w:val="24"/>
          <w:szCs w:val="24"/>
        </w:rPr>
        <w:t>и через ЭТП определяются правилами данной ЭТП.</w:t>
      </w:r>
    </w:p>
    <w:p w:rsidR="00717F60" w:rsidRPr="00E71A48" w:rsidRDefault="00717F60" w:rsidP="00E71A48">
      <w:pPr>
        <w:pStyle w:val="3"/>
        <w:spacing w:line="264" w:lineRule="auto"/>
        <w:rPr>
          <w:szCs w:val="24"/>
        </w:rPr>
      </w:pPr>
      <w:bookmarkStart w:id="249" w:name="_Ref115076807"/>
      <w:bookmarkStart w:id="250" w:name="_Toc440361328"/>
      <w:bookmarkStart w:id="251" w:name="_Toc440376083"/>
      <w:bookmarkStart w:id="252" w:name="_Toc440376210"/>
      <w:bookmarkStart w:id="253" w:name="_Toc440382475"/>
      <w:bookmarkStart w:id="254" w:name="_Toc440447145"/>
      <w:bookmarkStart w:id="255" w:name="_Toc440632305"/>
      <w:bookmarkStart w:id="256" w:name="_Toc440875078"/>
      <w:bookmarkStart w:id="257" w:name="_Toc441131323"/>
      <w:r w:rsidRPr="00E71A48">
        <w:rPr>
          <w:szCs w:val="24"/>
        </w:rPr>
        <w:t xml:space="preserve">Порядок подготовки </w:t>
      </w:r>
      <w:r w:rsidR="004B5EB3" w:rsidRPr="00E71A48">
        <w:rPr>
          <w:szCs w:val="24"/>
        </w:rPr>
        <w:t>Заявк</w:t>
      </w:r>
      <w:r w:rsidRPr="00E71A48">
        <w:rPr>
          <w:szCs w:val="24"/>
        </w:rPr>
        <w:t>и в письменной</w:t>
      </w:r>
      <w:r w:rsidR="004A045A">
        <w:rPr>
          <w:szCs w:val="24"/>
        </w:rPr>
        <w:t xml:space="preserve"> </w:t>
      </w:r>
      <w:r w:rsidR="004A045A" w:rsidRPr="006803F2">
        <w:rPr>
          <w:szCs w:val="24"/>
        </w:rPr>
        <w:t>(бумажной)</w:t>
      </w:r>
      <w:r w:rsidRPr="00E71A48">
        <w:rPr>
          <w:szCs w:val="24"/>
        </w:rPr>
        <w:t xml:space="preserve"> форме</w:t>
      </w:r>
      <w:bookmarkEnd w:id="249"/>
      <w:bookmarkEnd w:id="250"/>
      <w:bookmarkEnd w:id="251"/>
      <w:bookmarkEnd w:id="252"/>
      <w:bookmarkEnd w:id="253"/>
      <w:bookmarkEnd w:id="254"/>
      <w:bookmarkEnd w:id="255"/>
      <w:bookmarkEnd w:id="256"/>
      <w:bookmarkEnd w:id="257"/>
    </w:p>
    <w:p w:rsidR="00717F60" w:rsidRPr="00E71A48" w:rsidRDefault="00246801" w:rsidP="00557C01">
      <w:pPr>
        <w:widowControl w:val="0"/>
        <w:numPr>
          <w:ilvl w:val="3"/>
          <w:numId w:val="36"/>
        </w:numPr>
        <w:tabs>
          <w:tab w:val="left" w:pos="1700"/>
        </w:tabs>
        <w:overflowPunct w:val="0"/>
        <w:autoSpaceDE w:val="0"/>
        <w:spacing w:after="100" w:line="264" w:lineRule="auto"/>
        <w:ind w:left="0" w:firstLine="709"/>
        <w:rPr>
          <w:bCs w:val="0"/>
          <w:sz w:val="24"/>
          <w:szCs w:val="24"/>
        </w:rPr>
      </w:pPr>
      <w:bookmarkStart w:id="258" w:name="_Ref191386548"/>
      <w:r>
        <w:rPr>
          <w:bCs w:val="0"/>
          <w:sz w:val="24"/>
          <w:szCs w:val="24"/>
        </w:rPr>
        <w:t xml:space="preserve">Предоставление Участником Заявки в письменной </w:t>
      </w:r>
      <w:r w:rsidR="004A045A" w:rsidRPr="006803F2">
        <w:rPr>
          <w:sz w:val="24"/>
          <w:szCs w:val="24"/>
        </w:rPr>
        <w:t>(бумажной)</w:t>
      </w:r>
      <w:r w:rsidR="004A045A">
        <w:rPr>
          <w:sz w:val="24"/>
          <w:szCs w:val="24"/>
        </w:rPr>
        <w:t xml:space="preserve"> </w:t>
      </w:r>
      <w:r>
        <w:rPr>
          <w:bCs w:val="0"/>
          <w:sz w:val="24"/>
          <w:szCs w:val="24"/>
        </w:rPr>
        <w:t>форме не предусмотрено</w:t>
      </w:r>
      <w:r w:rsidR="001222CA" w:rsidRPr="001222CA">
        <w:rPr>
          <w:bCs w:val="0"/>
          <w:sz w:val="24"/>
          <w:szCs w:val="24"/>
        </w:rPr>
        <w:t xml:space="preserve">, за исключением документов, указанных в п.п. </w:t>
      </w:r>
      <w:r w:rsidR="00B06B4B">
        <w:fldChar w:fldCharType="begin"/>
      </w:r>
      <w:r w:rsidR="00B06B4B">
        <w:instrText xml:space="preserve"> REF _Ref442190123 \r \h  \* MERGEFORMAT </w:instrText>
      </w:r>
      <w:r w:rsidR="00B06B4B">
        <w:fldChar w:fldCharType="separate"/>
      </w:r>
      <w:r w:rsidR="002A74A8" w:rsidRPr="002A74A8">
        <w:rPr>
          <w:bCs w:val="0"/>
          <w:sz w:val="24"/>
          <w:szCs w:val="24"/>
        </w:rPr>
        <w:t>у)</w:t>
      </w:r>
      <w:r w:rsidR="00B06B4B">
        <w:fldChar w:fldCharType="end"/>
      </w:r>
      <w:r w:rsidR="001222CA" w:rsidRPr="001222CA">
        <w:rPr>
          <w:sz w:val="24"/>
          <w:szCs w:val="24"/>
        </w:rPr>
        <w:t xml:space="preserve"> п. </w:t>
      </w:r>
      <w:r w:rsidR="00B06B4B">
        <w:fldChar w:fldCharType="begin"/>
      </w:r>
      <w:r w:rsidR="00B06B4B">
        <w:instrText xml:space="preserve"> REF _Ref306005578 \r \h  \* MERGEFORMAT </w:instrText>
      </w:r>
      <w:r w:rsidR="00B06B4B">
        <w:fldChar w:fldCharType="separate"/>
      </w:r>
      <w:r w:rsidR="002A74A8" w:rsidRPr="002A74A8">
        <w:rPr>
          <w:sz w:val="24"/>
          <w:szCs w:val="24"/>
        </w:rPr>
        <w:t>3.3.8.3</w:t>
      </w:r>
      <w:r w:rsidR="00B06B4B">
        <w:fldChar w:fldCharType="end"/>
      </w:r>
      <w:r w:rsidR="001222CA" w:rsidRPr="001222CA">
        <w:rPr>
          <w:sz w:val="24"/>
          <w:szCs w:val="24"/>
        </w:rPr>
        <w:t xml:space="preserve"> и подразделе </w:t>
      </w:r>
      <w:r w:rsidR="00B06B4B">
        <w:fldChar w:fldCharType="begin"/>
      </w:r>
      <w:r w:rsidR="00B06B4B">
        <w:instrText xml:space="preserve"> REF _Ref441574649 \r \h  \* MERGEFORMAT </w:instrText>
      </w:r>
      <w:r w:rsidR="00B06B4B">
        <w:fldChar w:fldCharType="separate"/>
      </w:r>
      <w:r w:rsidR="002A74A8" w:rsidRPr="002A74A8">
        <w:rPr>
          <w:sz w:val="24"/>
          <w:szCs w:val="24"/>
        </w:rPr>
        <w:t>5.18</w:t>
      </w:r>
      <w:r w:rsidR="00B06B4B">
        <w:fldChar w:fldCharType="end"/>
      </w:r>
      <w:r>
        <w:rPr>
          <w:bCs w:val="0"/>
          <w:sz w:val="24"/>
          <w:szCs w:val="24"/>
        </w:rPr>
        <w:t>.</w:t>
      </w:r>
      <w:bookmarkEnd w:id="258"/>
    </w:p>
    <w:p w:rsidR="00717F60" w:rsidRPr="00D71E6D" w:rsidRDefault="00717F60" w:rsidP="00E71A48">
      <w:pPr>
        <w:pStyle w:val="3"/>
        <w:spacing w:line="264" w:lineRule="auto"/>
        <w:rPr>
          <w:szCs w:val="24"/>
        </w:rPr>
      </w:pPr>
      <w:bookmarkStart w:id="259" w:name="_Ref306008743"/>
      <w:bookmarkStart w:id="260" w:name="_Toc440361329"/>
      <w:bookmarkStart w:id="261" w:name="_Toc440376084"/>
      <w:bookmarkStart w:id="262" w:name="_Toc440376211"/>
      <w:bookmarkStart w:id="263" w:name="_Toc440382476"/>
      <w:bookmarkStart w:id="264" w:name="_Toc440447146"/>
      <w:bookmarkStart w:id="265" w:name="_Toc440632306"/>
      <w:bookmarkStart w:id="266" w:name="_Toc440875079"/>
      <w:bookmarkStart w:id="267" w:name="_Toc441131324"/>
      <w:r w:rsidRPr="00D71E6D">
        <w:rPr>
          <w:szCs w:val="24"/>
        </w:rPr>
        <w:t xml:space="preserve">Требования к сроку действия </w:t>
      </w:r>
      <w:r w:rsidR="004B5EB3" w:rsidRPr="00D71E6D">
        <w:rPr>
          <w:szCs w:val="24"/>
        </w:rPr>
        <w:t>Заявк</w:t>
      </w:r>
      <w:r w:rsidRPr="00D71E6D">
        <w:rPr>
          <w:szCs w:val="24"/>
        </w:rPr>
        <w:t>и</w:t>
      </w:r>
      <w:bookmarkEnd w:id="259"/>
      <w:bookmarkEnd w:id="260"/>
      <w:bookmarkEnd w:id="261"/>
      <w:bookmarkEnd w:id="262"/>
      <w:bookmarkEnd w:id="263"/>
      <w:bookmarkEnd w:id="264"/>
      <w:bookmarkEnd w:id="265"/>
      <w:bookmarkEnd w:id="266"/>
      <w:bookmarkEnd w:id="267"/>
    </w:p>
    <w:p w:rsidR="00717F60" w:rsidRPr="00D71E6D" w:rsidRDefault="004B5EB3"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68" w:name="_Ref303683455"/>
      <w:r w:rsidRPr="00D71E6D">
        <w:rPr>
          <w:bCs w:val="0"/>
          <w:sz w:val="24"/>
          <w:szCs w:val="24"/>
        </w:rPr>
        <w:t>Заявк</w:t>
      </w:r>
      <w:r w:rsidR="00717F60" w:rsidRPr="00D71E6D">
        <w:rPr>
          <w:bCs w:val="0"/>
          <w:sz w:val="24"/>
          <w:szCs w:val="24"/>
        </w:rPr>
        <w:t xml:space="preserve">а действительна в течение срока, указанного </w:t>
      </w:r>
      <w:r w:rsidR="009C744E" w:rsidRPr="00D71E6D">
        <w:rPr>
          <w:bCs w:val="0"/>
          <w:sz w:val="24"/>
          <w:szCs w:val="24"/>
        </w:rPr>
        <w:t>Участник</w:t>
      </w:r>
      <w:r w:rsidR="00717F60" w:rsidRPr="00D71E6D">
        <w:rPr>
          <w:bCs w:val="0"/>
          <w:sz w:val="24"/>
          <w:szCs w:val="24"/>
        </w:rPr>
        <w:t xml:space="preserve">ом в письме о подаче оферты. В любом случае этот срок не должен быть менее </w:t>
      </w:r>
      <w:r w:rsidR="00246801" w:rsidRPr="00D71E6D">
        <w:rPr>
          <w:bCs w:val="0"/>
          <w:sz w:val="24"/>
          <w:szCs w:val="24"/>
        </w:rPr>
        <w:t>90</w:t>
      </w:r>
      <w:r w:rsidR="00717F60" w:rsidRPr="00D71E6D">
        <w:rPr>
          <w:bCs w:val="0"/>
          <w:sz w:val="24"/>
          <w:szCs w:val="24"/>
        </w:rPr>
        <w:t xml:space="preserve"> календарных дней со дня, следующего за днем окончания </w:t>
      </w:r>
      <w:r w:rsidR="00C33106" w:rsidRPr="00D71E6D">
        <w:rPr>
          <w:bCs w:val="0"/>
          <w:sz w:val="24"/>
          <w:szCs w:val="24"/>
        </w:rPr>
        <w:t xml:space="preserve">подачи </w:t>
      </w:r>
      <w:r w:rsidR="00717F60" w:rsidRPr="00D71E6D">
        <w:rPr>
          <w:bCs w:val="0"/>
          <w:sz w:val="24"/>
          <w:szCs w:val="24"/>
        </w:rPr>
        <w:t>Заявок</w:t>
      </w:r>
      <w:r w:rsidR="00D71E6D">
        <w:rPr>
          <w:bCs w:val="0"/>
          <w:sz w:val="24"/>
          <w:szCs w:val="24"/>
        </w:rPr>
        <w:t xml:space="preserve"> </w:t>
      </w:r>
      <w:r w:rsidR="00D71E6D" w:rsidRPr="00D71E6D">
        <w:rPr>
          <w:bCs w:val="0"/>
          <w:sz w:val="24"/>
          <w:szCs w:val="24"/>
        </w:rPr>
        <w:t xml:space="preserve">(п. </w:t>
      </w:r>
      <w:r w:rsidR="00B06B4B">
        <w:fldChar w:fldCharType="begin"/>
      </w:r>
      <w:r w:rsidR="00B06B4B">
        <w:instrText xml:space="preserve"> REF _Ref440289953 \r \h  \* MERGEFORMAT </w:instrText>
      </w:r>
      <w:r w:rsidR="00B06B4B">
        <w:fldChar w:fldCharType="separate"/>
      </w:r>
      <w:r w:rsidR="002A74A8" w:rsidRPr="002A74A8">
        <w:rPr>
          <w:bCs w:val="0"/>
          <w:sz w:val="24"/>
          <w:szCs w:val="24"/>
        </w:rPr>
        <w:t>3.4.1.3</w:t>
      </w:r>
      <w:r w:rsidR="00B06B4B">
        <w:fldChar w:fldCharType="end"/>
      </w:r>
      <w:r w:rsidR="00D71E6D" w:rsidRPr="00D71E6D">
        <w:rPr>
          <w:bCs w:val="0"/>
          <w:sz w:val="24"/>
          <w:szCs w:val="24"/>
        </w:rPr>
        <w:t>)</w:t>
      </w:r>
      <w:r w:rsidR="00717F60" w:rsidRPr="00D71E6D">
        <w:rPr>
          <w:bCs w:val="0"/>
          <w:sz w:val="24"/>
          <w:szCs w:val="24"/>
        </w:rPr>
        <w:t>.</w:t>
      </w:r>
      <w:bookmarkEnd w:id="268"/>
    </w:p>
    <w:p w:rsidR="00717F60" w:rsidRPr="00E71A48" w:rsidRDefault="00717F60"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служит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3"/>
        <w:spacing w:line="264" w:lineRule="auto"/>
        <w:rPr>
          <w:szCs w:val="24"/>
        </w:rPr>
      </w:pPr>
      <w:bookmarkStart w:id="269" w:name="_Toc440361330"/>
      <w:bookmarkStart w:id="270" w:name="_Toc440376085"/>
      <w:bookmarkStart w:id="271" w:name="_Toc440376212"/>
      <w:bookmarkStart w:id="272" w:name="_Toc440382477"/>
      <w:bookmarkStart w:id="273" w:name="_Toc440447147"/>
      <w:bookmarkStart w:id="274" w:name="_Toc440632307"/>
      <w:bookmarkStart w:id="275" w:name="_Toc440875080"/>
      <w:bookmarkStart w:id="276" w:name="_Toc441131325"/>
      <w:r w:rsidRPr="00E71A48">
        <w:rPr>
          <w:szCs w:val="24"/>
        </w:rPr>
        <w:t xml:space="preserve">Требования к языку </w:t>
      </w:r>
      <w:r w:rsidR="004B5EB3" w:rsidRPr="00E71A48">
        <w:rPr>
          <w:szCs w:val="24"/>
        </w:rPr>
        <w:t>Заявк</w:t>
      </w:r>
      <w:r w:rsidRPr="00E71A48">
        <w:rPr>
          <w:szCs w:val="24"/>
        </w:rPr>
        <w:t>и</w:t>
      </w:r>
      <w:bookmarkEnd w:id="269"/>
      <w:bookmarkEnd w:id="270"/>
      <w:bookmarkEnd w:id="271"/>
      <w:bookmarkEnd w:id="272"/>
      <w:bookmarkEnd w:id="273"/>
      <w:bookmarkEnd w:id="274"/>
      <w:bookmarkEnd w:id="275"/>
      <w:bookmarkEnd w:id="276"/>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277" w:name="_Toc440361331"/>
      <w:bookmarkStart w:id="278" w:name="_Toc440376086"/>
      <w:bookmarkStart w:id="279" w:name="_Toc440376213"/>
      <w:bookmarkStart w:id="280" w:name="_Toc440382478"/>
      <w:bookmarkStart w:id="281" w:name="_Toc440447148"/>
      <w:bookmarkStart w:id="282" w:name="_Toc440632308"/>
      <w:bookmarkStart w:id="283" w:name="_Toc440875081"/>
      <w:bookmarkStart w:id="284" w:name="_Toc441131326"/>
      <w:r w:rsidRPr="00E71A48">
        <w:rPr>
          <w:szCs w:val="24"/>
        </w:rPr>
        <w:t xml:space="preserve">Требования к валюте </w:t>
      </w:r>
      <w:r w:rsidR="004B5EB3" w:rsidRPr="00E71A48">
        <w:rPr>
          <w:szCs w:val="24"/>
        </w:rPr>
        <w:t>Заявк</w:t>
      </w:r>
      <w:r w:rsidRPr="00E71A48">
        <w:rPr>
          <w:szCs w:val="24"/>
        </w:rPr>
        <w:t>и</w:t>
      </w:r>
      <w:bookmarkEnd w:id="277"/>
      <w:bookmarkEnd w:id="278"/>
      <w:bookmarkEnd w:id="279"/>
      <w:bookmarkEnd w:id="280"/>
      <w:bookmarkEnd w:id="281"/>
      <w:bookmarkEnd w:id="282"/>
      <w:bookmarkEnd w:id="283"/>
      <w:bookmarkEnd w:id="284"/>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 xml:space="preserve">Все суммы денежных средств в документах, входящих в </w:t>
      </w:r>
      <w:r w:rsidR="004B5EB3" w:rsidRPr="00E71A48">
        <w:rPr>
          <w:bCs w:val="0"/>
          <w:sz w:val="24"/>
          <w:szCs w:val="24"/>
        </w:rPr>
        <w:t>Заявк</w:t>
      </w:r>
      <w:r w:rsidRPr="00E71A48">
        <w:rPr>
          <w:bCs w:val="0"/>
          <w:sz w:val="24"/>
          <w:szCs w:val="24"/>
        </w:rPr>
        <w:t>у, должны быть выражены в рублях</w:t>
      </w:r>
      <w:r w:rsidR="00676A76">
        <w:rPr>
          <w:bCs w:val="0"/>
          <w:sz w:val="24"/>
          <w:szCs w:val="24"/>
        </w:rPr>
        <w:t xml:space="preserve"> РФ</w:t>
      </w:r>
      <w:r w:rsidRPr="00E71A48">
        <w:rPr>
          <w:bCs w:val="0"/>
          <w:sz w:val="24"/>
          <w:szCs w:val="24"/>
        </w:rPr>
        <w:t>, за исключением нижеследующего.</w:t>
      </w:r>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рубли </w:t>
      </w:r>
      <w:r w:rsidR="00676A76">
        <w:rPr>
          <w:bCs w:val="0"/>
          <w:sz w:val="24"/>
          <w:szCs w:val="24"/>
        </w:rPr>
        <w:t xml:space="preserve">РФ </w:t>
      </w:r>
      <w:r w:rsidRPr="00E71A48">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717F60" w:rsidRPr="00E71A48" w:rsidRDefault="00717F60" w:rsidP="00557C01">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рублях </w:t>
      </w:r>
      <w:r w:rsidR="00676A76">
        <w:rPr>
          <w:bCs w:val="0"/>
          <w:sz w:val="24"/>
          <w:szCs w:val="24"/>
        </w:rPr>
        <w:t xml:space="preserve">РФ </w:t>
      </w:r>
      <w:r w:rsidRPr="00E71A48">
        <w:rPr>
          <w:bCs w:val="0"/>
          <w:sz w:val="24"/>
          <w:szCs w:val="24"/>
        </w:rPr>
        <w:t>и не подлежит изменению при изменении официального курса валюты.</w:t>
      </w:r>
    </w:p>
    <w:p w:rsidR="00717F60" w:rsidRPr="00C12FA4" w:rsidRDefault="00717F60" w:rsidP="00E71A48">
      <w:pPr>
        <w:pStyle w:val="3"/>
        <w:spacing w:line="264" w:lineRule="auto"/>
        <w:rPr>
          <w:szCs w:val="24"/>
        </w:rPr>
      </w:pPr>
      <w:bookmarkStart w:id="285" w:name="_Toc440361332"/>
      <w:bookmarkStart w:id="286" w:name="_Toc440376087"/>
      <w:bookmarkStart w:id="287" w:name="_Toc440376214"/>
      <w:bookmarkStart w:id="288" w:name="_Toc440382479"/>
      <w:bookmarkStart w:id="289" w:name="_Toc440447149"/>
      <w:bookmarkStart w:id="290" w:name="_Toc440632309"/>
      <w:bookmarkStart w:id="291" w:name="_Toc440875082"/>
      <w:bookmarkStart w:id="292" w:name="_Toc441131327"/>
      <w:r w:rsidRPr="00C12FA4">
        <w:rPr>
          <w:szCs w:val="24"/>
        </w:rPr>
        <w:lastRenderedPageBreak/>
        <w:t xml:space="preserve">Начальная (максимальная) цена </w:t>
      </w:r>
      <w:r w:rsidR="00123C70" w:rsidRPr="00C12FA4">
        <w:rPr>
          <w:szCs w:val="24"/>
        </w:rPr>
        <w:t>Договор</w:t>
      </w:r>
      <w:r w:rsidRPr="00C12FA4">
        <w:rPr>
          <w:szCs w:val="24"/>
        </w:rPr>
        <w:t>а (цена лота)</w:t>
      </w:r>
      <w:bookmarkEnd w:id="285"/>
      <w:bookmarkEnd w:id="286"/>
      <w:bookmarkEnd w:id="287"/>
      <w:bookmarkEnd w:id="288"/>
      <w:bookmarkEnd w:id="289"/>
      <w:bookmarkEnd w:id="290"/>
      <w:bookmarkEnd w:id="291"/>
      <w:bookmarkEnd w:id="292"/>
    </w:p>
    <w:p w:rsidR="00216641" w:rsidRPr="00C12FA4" w:rsidRDefault="00717F60"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293" w:name="_Ref441051750"/>
      <w:r w:rsidRPr="00C12FA4">
        <w:rPr>
          <w:bCs w:val="0"/>
          <w:sz w:val="24"/>
          <w:szCs w:val="24"/>
        </w:rPr>
        <w:t xml:space="preserve">Начальная (максимальная) цена </w:t>
      </w:r>
      <w:r w:rsidR="00123C70" w:rsidRPr="00C12FA4">
        <w:rPr>
          <w:bCs w:val="0"/>
          <w:sz w:val="24"/>
          <w:szCs w:val="24"/>
        </w:rPr>
        <w:t>Договор</w:t>
      </w:r>
      <w:r w:rsidRPr="00C12FA4">
        <w:rPr>
          <w:bCs w:val="0"/>
          <w:sz w:val="24"/>
          <w:szCs w:val="24"/>
        </w:rPr>
        <w:t>а</w:t>
      </w:r>
      <w:r w:rsidR="00216641" w:rsidRPr="00C12FA4">
        <w:rPr>
          <w:bCs w:val="0"/>
          <w:sz w:val="24"/>
          <w:szCs w:val="24"/>
        </w:rPr>
        <w:t>:</w:t>
      </w:r>
      <w:bookmarkEnd w:id="293"/>
    </w:p>
    <w:p w:rsidR="00717F60" w:rsidRPr="00C12FA4" w:rsidRDefault="00216641" w:rsidP="00216641">
      <w:pPr>
        <w:widowControl w:val="0"/>
        <w:shd w:val="clear" w:color="auto" w:fill="FFFFFF"/>
        <w:tabs>
          <w:tab w:val="left" w:pos="1701"/>
        </w:tabs>
        <w:autoSpaceDE w:val="0"/>
        <w:spacing w:after="100" w:line="264" w:lineRule="auto"/>
        <w:ind w:right="17" w:firstLine="0"/>
        <w:rPr>
          <w:bCs w:val="0"/>
          <w:sz w:val="24"/>
          <w:szCs w:val="24"/>
        </w:rPr>
      </w:pPr>
      <w:r w:rsidRPr="005F228F">
        <w:rPr>
          <w:b/>
          <w:bCs w:val="0"/>
          <w:sz w:val="24"/>
          <w:szCs w:val="24"/>
          <w:u w:val="single"/>
        </w:rPr>
        <w:t>По Лоту №1:</w:t>
      </w:r>
      <w:r w:rsidR="00717F60" w:rsidRPr="005F228F">
        <w:rPr>
          <w:bCs w:val="0"/>
          <w:sz w:val="24"/>
          <w:szCs w:val="24"/>
        </w:rPr>
        <w:t xml:space="preserve"> </w:t>
      </w:r>
      <w:r w:rsidR="005F228F" w:rsidRPr="005F228F">
        <w:rPr>
          <w:b/>
          <w:sz w:val="24"/>
          <w:szCs w:val="24"/>
        </w:rPr>
        <w:t>6 455 270,00 (Шесть миллионов четыреста пятьдесят пять тысяч двести семьдесят) рублей 00 копеек РФ, без учета НДС; НДС составляет 1 161 948,60 (Один миллион сто шестьдесят одна тысяча девятьсот сорок восемь) рублей 60 копеек РФ; 7 617 218,60 (Семь миллионов шестьсот семнадцать тысяч двести восемнадцать) рублей 60 копеек РФ, с учетом НДС.</w:t>
      </w:r>
    </w:p>
    <w:p w:rsidR="00280464" w:rsidRPr="00B71B9D" w:rsidRDefault="00280464" w:rsidP="005F228F">
      <w:pPr>
        <w:pStyle w:val="aff6"/>
        <w:numPr>
          <w:ilvl w:val="0"/>
          <w:numId w:val="0"/>
        </w:numPr>
        <w:tabs>
          <w:tab w:val="clear" w:pos="1134"/>
        </w:tabs>
        <w:suppressAutoHyphens w:val="0"/>
        <w:spacing w:line="240" w:lineRule="auto"/>
        <w:ind w:left="426"/>
        <w:rPr>
          <w:rFonts w:eastAsia="Calibri"/>
          <w:sz w:val="24"/>
          <w:szCs w:val="24"/>
          <w:highlight w:val="yellow"/>
          <w:lang w:eastAsia="en-US"/>
        </w:rPr>
      </w:pPr>
    </w:p>
    <w:p w:rsidR="004F657D" w:rsidRPr="00EE52CB" w:rsidRDefault="007058BA"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7A25C1">
        <w:rPr>
          <w:sz w:val="24"/>
          <w:szCs w:val="24"/>
        </w:rPr>
        <w:t xml:space="preserve">Организатор отклонит </w:t>
      </w:r>
      <w:r w:rsidRPr="001365D6">
        <w:rPr>
          <w:sz w:val="24"/>
          <w:szCs w:val="24"/>
        </w:rPr>
        <w:t>Заявку Участника только на том основании, что предложенная Участником цена превышает установленную начальную (максимальную) цену Лота</w:t>
      </w:r>
      <w:r w:rsidR="004F657D" w:rsidRPr="00EE52CB">
        <w:rPr>
          <w:bCs w:val="0"/>
          <w:sz w:val="24"/>
          <w:szCs w:val="24"/>
        </w:rPr>
        <w:t>.</w:t>
      </w:r>
    </w:p>
    <w:p w:rsidR="00546518" w:rsidRPr="00EE52CB" w:rsidRDefault="007058BA"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1365D6">
        <w:rPr>
          <w:sz w:val="24"/>
          <w:szCs w:val="24"/>
        </w:rPr>
        <w:t>Заявка Участника будет отклонена, в случае если стоимость Заявки по любому из филиалов превысит установленную начальную (максимальную) цену по данному филиалу</w:t>
      </w:r>
      <w:r w:rsidR="00546518" w:rsidRPr="00EE52CB">
        <w:rPr>
          <w:sz w:val="24"/>
          <w:szCs w:val="24"/>
        </w:rPr>
        <w:t>.</w:t>
      </w:r>
    </w:p>
    <w:p w:rsidR="00892D7B" w:rsidRPr="004B74B1" w:rsidRDefault="00892D7B" w:rsidP="00892D7B">
      <w:pPr>
        <w:widowControl w:val="0"/>
        <w:numPr>
          <w:ilvl w:val="3"/>
          <w:numId w:val="25"/>
        </w:numPr>
        <w:shd w:val="clear" w:color="auto" w:fill="FFFFFF"/>
        <w:tabs>
          <w:tab w:val="left" w:pos="1701"/>
        </w:tabs>
        <w:autoSpaceDE w:val="0"/>
        <w:spacing w:after="100" w:line="264" w:lineRule="auto"/>
        <w:ind w:left="0" w:right="17" w:firstLine="709"/>
        <w:rPr>
          <w:sz w:val="24"/>
          <w:szCs w:val="24"/>
        </w:rPr>
      </w:pPr>
      <w:r w:rsidRPr="00EE52CB">
        <w:rPr>
          <w:sz w:val="24"/>
          <w:szCs w:val="24"/>
        </w:rPr>
        <w:t xml:space="preserve">Начальная (предельная) цена, указанная в п. </w:t>
      </w:r>
      <w:r w:rsidR="00B06B4B">
        <w:fldChar w:fldCharType="begin"/>
      </w:r>
      <w:r w:rsidR="00B06B4B">
        <w:instrText xml:space="preserve"> REF _Ref441051750 \r \h  \* MERGEFORMAT </w:instrText>
      </w:r>
      <w:r w:rsidR="00B06B4B">
        <w:fldChar w:fldCharType="separate"/>
      </w:r>
      <w:r w:rsidR="002A74A8" w:rsidRPr="002A74A8">
        <w:rPr>
          <w:sz w:val="24"/>
          <w:szCs w:val="24"/>
        </w:rPr>
        <w:t>3.3.7.1</w:t>
      </w:r>
      <w:r w:rsidR="00B06B4B">
        <w:fldChar w:fldCharType="end"/>
      </w:r>
      <w:r w:rsidRPr="00EE52CB">
        <w:rPr>
          <w:sz w:val="24"/>
          <w:szCs w:val="24"/>
        </w:rPr>
        <w:t xml:space="preserve">, является ценой заключаемого договора по каждому из лотов, в </w:t>
      </w:r>
      <w:r w:rsidRPr="00EE52CB">
        <w:rPr>
          <w:bCs w:val="0"/>
          <w:sz w:val="24"/>
          <w:szCs w:val="24"/>
        </w:rPr>
        <w:t>Сводной таблице стоимости</w:t>
      </w:r>
      <w:r w:rsidR="00CC668E" w:rsidRPr="00EE52CB">
        <w:rPr>
          <w:bCs w:val="0"/>
          <w:sz w:val="24"/>
          <w:szCs w:val="24"/>
        </w:rPr>
        <w:t xml:space="preserve"> услуг</w:t>
      </w:r>
      <w:r w:rsidRPr="00546518">
        <w:rPr>
          <w:bCs w:val="0"/>
          <w:sz w:val="24"/>
          <w:szCs w:val="24"/>
        </w:rPr>
        <w:t xml:space="preserve"> </w:t>
      </w:r>
      <w:r w:rsidRPr="003E170D">
        <w:rPr>
          <w:bCs w:val="0"/>
          <w:sz w:val="24"/>
          <w:szCs w:val="24"/>
        </w:rPr>
        <w:t>(</w:t>
      </w:r>
      <w:r>
        <w:rPr>
          <w:bCs w:val="0"/>
          <w:spacing w:val="-2"/>
          <w:sz w:val="24"/>
          <w:szCs w:val="24"/>
        </w:rPr>
        <w:t>под</w:t>
      </w:r>
      <w:r w:rsidRPr="00E71A48">
        <w:rPr>
          <w:bCs w:val="0"/>
          <w:sz w:val="24"/>
          <w:szCs w:val="24"/>
        </w:rPr>
        <w:t>раздел</w:t>
      </w:r>
      <w:r w:rsidRPr="003E170D">
        <w:rPr>
          <w:bCs w:val="0"/>
          <w:sz w:val="24"/>
          <w:szCs w:val="24"/>
        </w:rPr>
        <w:t xml:space="preserve"> </w:t>
      </w:r>
      <w:r w:rsidR="0030533D">
        <w:rPr>
          <w:bCs w:val="0"/>
          <w:sz w:val="24"/>
          <w:szCs w:val="24"/>
        </w:rPr>
        <w:fldChar w:fldCharType="begin"/>
      </w:r>
      <w:r>
        <w:rPr>
          <w:bCs w:val="0"/>
          <w:sz w:val="24"/>
          <w:szCs w:val="24"/>
        </w:rPr>
        <w:instrText xml:space="preserve"> REF _Ref440271072 \r \h </w:instrText>
      </w:r>
      <w:r w:rsidR="0030533D">
        <w:rPr>
          <w:bCs w:val="0"/>
          <w:sz w:val="24"/>
          <w:szCs w:val="24"/>
        </w:rPr>
      </w:r>
      <w:r w:rsidR="0030533D">
        <w:rPr>
          <w:bCs w:val="0"/>
          <w:sz w:val="24"/>
          <w:szCs w:val="24"/>
        </w:rPr>
        <w:fldChar w:fldCharType="separate"/>
      </w:r>
      <w:r w:rsidR="002A74A8">
        <w:rPr>
          <w:bCs w:val="0"/>
          <w:sz w:val="24"/>
          <w:szCs w:val="24"/>
        </w:rPr>
        <w:t>5.2</w:t>
      </w:r>
      <w:r w:rsidR="0030533D">
        <w:rPr>
          <w:bCs w:val="0"/>
          <w:sz w:val="24"/>
          <w:szCs w:val="24"/>
        </w:rPr>
        <w:fldChar w:fldCharType="end"/>
      </w:r>
      <w:r w:rsidRPr="003E170D">
        <w:rPr>
          <w:bCs w:val="0"/>
          <w:sz w:val="24"/>
          <w:szCs w:val="24"/>
        </w:rPr>
        <w:t>)</w:t>
      </w:r>
      <w:r w:rsidRPr="004B74B1">
        <w:rPr>
          <w:sz w:val="24"/>
          <w:szCs w:val="24"/>
        </w:rPr>
        <w:t xml:space="preserve"> </w:t>
      </w:r>
      <w:r>
        <w:rPr>
          <w:sz w:val="24"/>
          <w:szCs w:val="24"/>
        </w:rPr>
        <w:t>Участники</w:t>
      </w:r>
      <w:r w:rsidRPr="004B74B1">
        <w:rPr>
          <w:sz w:val="24"/>
          <w:szCs w:val="24"/>
        </w:rPr>
        <w:t xml:space="preserve"> должны указывать стоимости единицы продукции, указанной в Приложении №1 к настоящей документации. В рамках оценочной стадии (п. </w:t>
      </w:r>
      <w:r w:rsidR="0030533D">
        <w:rPr>
          <w:sz w:val="24"/>
          <w:szCs w:val="24"/>
        </w:rPr>
        <w:fldChar w:fldCharType="begin"/>
      </w:r>
      <w:r>
        <w:rPr>
          <w:sz w:val="24"/>
          <w:szCs w:val="24"/>
        </w:rPr>
        <w:instrText xml:space="preserve"> REF _Ref306138385 \r \h </w:instrText>
      </w:r>
      <w:r w:rsidR="0030533D">
        <w:rPr>
          <w:sz w:val="24"/>
          <w:szCs w:val="24"/>
        </w:rPr>
      </w:r>
      <w:r w:rsidR="0030533D">
        <w:rPr>
          <w:sz w:val="24"/>
          <w:szCs w:val="24"/>
        </w:rPr>
        <w:fldChar w:fldCharType="separate"/>
      </w:r>
      <w:r w:rsidR="002A74A8">
        <w:rPr>
          <w:sz w:val="24"/>
          <w:szCs w:val="24"/>
        </w:rPr>
        <w:t>3.6.4</w:t>
      </w:r>
      <w:r w:rsidR="0030533D">
        <w:rPr>
          <w:sz w:val="24"/>
          <w:szCs w:val="24"/>
        </w:rPr>
        <w:fldChar w:fldCharType="end"/>
      </w:r>
      <w:r w:rsidRPr="004B74B1">
        <w:rPr>
          <w:sz w:val="24"/>
          <w:szCs w:val="24"/>
        </w:rPr>
        <w:t xml:space="preserve">) ранжирование </w:t>
      </w:r>
      <w:r>
        <w:rPr>
          <w:sz w:val="24"/>
          <w:szCs w:val="24"/>
        </w:rPr>
        <w:t>Участников</w:t>
      </w:r>
      <w:r w:rsidRPr="004B74B1">
        <w:rPr>
          <w:sz w:val="24"/>
          <w:szCs w:val="24"/>
        </w:rPr>
        <w:t xml:space="preserve"> по ценовому критерию будет проводиться в соответствии со стоимостями за единицу продукции.</w:t>
      </w:r>
    </w:p>
    <w:p w:rsidR="004F657D" w:rsidRPr="00546518"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Цена в письме о подаче оферты </w:t>
      </w:r>
      <w:r w:rsidR="003F3A69" w:rsidRPr="00E71A48">
        <w:rPr>
          <w:bCs w:val="0"/>
          <w:spacing w:val="-2"/>
          <w:sz w:val="24"/>
          <w:szCs w:val="24"/>
        </w:rPr>
        <w:t>(</w:t>
      </w:r>
      <w:r w:rsidR="003F3A69">
        <w:rPr>
          <w:bCs w:val="0"/>
          <w:spacing w:val="-2"/>
          <w:sz w:val="24"/>
          <w:szCs w:val="24"/>
        </w:rPr>
        <w:t>под</w:t>
      </w:r>
      <w:r w:rsidR="003F3A69" w:rsidRPr="00E71A48">
        <w:rPr>
          <w:bCs w:val="0"/>
          <w:sz w:val="24"/>
          <w:szCs w:val="24"/>
        </w:rPr>
        <w:t xml:space="preserve">раздел </w:t>
      </w:r>
      <w:r w:rsidR="0030533D">
        <w:rPr>
          <w:bCs w:val="0"/>
          <w:sz w:val="24"/>
          <w:szCs w:val="24"/>
        </w:rPr>
        <w:fldChar w:fldCharType="begin"/>
      </w:r>
      <w:r w:rsidR="003F3A69">
        <w:rPr>
          <w:bCs w:val="0"/>
          <w:sz w:val="24"/>
          <w:szCs w:val="24"/>
        </w:rPr>
        <w:instrText xml:space="preserve"> REF _Ref55336310 \r \h </w:instrText>
      </w:r>
      <w:r w:rsidR="0030533D">
        <w:rPr>
          <w:bCs w:val="0"/>
          <w:sz w:val="24"/>
          <w:szCs w:val="24"/>
        </w:rPr>
      </w:r>
      <w:r w:rsidR="0030533D">
        <w:rPr>
          <w:bCs w:val="0"/>
          <w:sz w:val="24"/>
          <w:szCs w:val="24"/>
        </w:rPr>
        <w:fldChar w:fldCharType="separate"/>
      </w:r>
      <w:r w:rsidR="002A74A8">
        <w:rPr>
          <w:bCs w:val="0"/>
          <w:sz w:val="24"/>
          <w:szCs w:val="24"/>
        </w:rPr>
        <w:t>5.1</w:t>
      </w:r>
      <w:r w:rsidR="0030533D">
        <w:rPr>
          <w:bCs w:val="0"/>
          <w:sz w:val="24"/>
          <w:szCs w:val="24"/>
        </w:rPr>
        <w:fldChar w:fldCharType="end"/>
      </w:r>
      <w:r w:rsidR="003F3A69">
        <w:rPr>
          <w:bCs w:val="0"/>
          <w:sz w:val="24"/>
          <w:szCs w:val="24"/>
          <w:lang w:eastAsia="ru-RU"/>
        </w:rPr>
        <w:t>)</w:t>
      </w:r>
      <w:r w:rsidRPr="00546518">
        <w:rPr>
          <w:bCs w:val="0"/>
          <w:sz w:val="24"/>
          <w:szCs w:val="24"/>
        </w:rPr>
        <w:t xml:space="preserve">, поданной Участником, должна соответствовать цене, </w:t>
      </w:r>
      <w:r w:rsidR="00892D7B" w:rsidRPr="004B74B1">
        <w:rPr>
          <w:sz w:val="24"/>
          <w:szCs w:val="24"/>
        </w:rPr>
        <w:t>указанной в п.</w:t>
      </w:r>
      <w:r w:rsidR="00892D7B">
        <w:rPr>
          <w:sz w:val="24"/>
          <w:szCs w:val="24"/>
        </w:rPr>
        <w:t xml:space="preserve"> </w:t>
      </w:r>
      <w:r w:rsidR="0030533D">
        <w:rPr>
          <w:sz w:val="24"/>
          <w:szCs w:val="24"/>
        </w:rPr>
        <w:fldChar w:fldCharType="begin"/>
      </w:r>
      <w:r w:rsidR="00892D7B">
        <w:rPr>
          <w:sz w:val="24"/>
          <w:szCs w:val="24"/>
        </w:rPr>
        <w:instrText xml:space="preserve"> REF _Ref441051750 \r \h </w:instrText>
      </w:r>
      <w:r w:rsidR="0030533D">
        <w:rPr>
          <w:sz w:val="24"/>
          <w:szCs w:val="24"/>
        </w:rPr>
      </w:r>
      <w:r w:rsidR="0030533D">
        <w:rPr>
          <w:sz w:val="24"/>
          <w:szCs w:val="24"/>
        </w:rPr>
        <w:fldChar w:fldCharType="separate"/>
      </w:r>
      <w:r w:rsidR="002A74A8">
        <w:rPr>
          <w:sz w:val="24"/>
          <w:szCs w:val="24"/>
        </w:rPr>
        <w:t>3.3.7.1</w:t>
      </w:r>
      <w:r w:rsidR="0030533D">
        <w:rPr>
          <w:sz w:val="24"/>
          <w:szCs w:val="24"/>
        </w:rPr>
        <w:fldChar w:fldCharType="end"/>
      </w:r>
      <w:r w:rsidR="00E53798">
        <w:rPr>
          <w:sz w:val="24"/>
          <w:szCs w:val="24"/>
        </w:rPr>
        <w:t xml:space="preserve">, а также в Графике оплаты оказания услуг (п. </w:t>
      </w:r>
      <w:r w:rsidR="0030533D">
        <w:rPr>
          <w:sz w:val="24"/>
          <w:szCs w:val="24"/>
        </w:rPr>
        <w:fldChar w:fldCharType="begin"/>
      </w:r>
      <w:r w:rsidR="00E53798">
        <w:rPr>
          <w:sz w:val="24"/>
          <w:szCs w:val="24"/>
        </w:rPr>
        <w:instrText xml:space="preserve"> REF _Ref440361439 \r \h </w:instrText>
      </w:r>
      <w:r w:rsidR="0030533D">
        <w:rPr>
          <w:sz w:val="24"/>
          <w:szCs w:val="24"/>
        </w:rPr>
      </w:r>
      <w:r w:rsidR="0030533D">
        <w:rPr>
          <w:sz w:val="24"/>
          <w:szCs w:val="24"/>
        </w:rPr>
        <w:fldChar w:fldCharType="separate"/>
      </w:r>
      <w:r w:rsidR="00E53798">
        <w:rPr>
          <w:sz w:val="24"/>
          <w:szCs w:val="24"/>
        </w:rPr>
        <w:t>5.5</w:t>
      </w:r>
      <w:r w:rsidR="0030533D">
        <w:rPr>
          <w:sz w:val="24"/>
          <w:szCs w:val="24"/>
        </w:rPr>
        <w:fldChar w:fldCharType="end"/>
      </w:r>
      <w:r w:rsidR="00E53798">
        <w:rPr>
          <w:sz w:val="24"/>
          <w:szCs w:val="24"/>
        </w:rPr>
        <w:t>) и</w:t>
      </w:r>
      <w:r w:rsidR="00E53798" w:rsidRPr="004B5B26">
        <w:rPr>
          <w:bCs w:val="0"/>
          <w:sz w:val="24"/>
          <w:szCs w:val="24"/>
        </w:rPr>
        <w:t xml:space="preserve"> </w:t>
      </w:r>
      <w:r w:rsidR="00E53798" w:rsidRPr="00BB27D7">
        <w:rPr>
          <w:bCs w:val="0"/>
          <w:sz w:val="24"/>
          <w:szCs w:val="24"/>
        </w:rPr>
        <w:t>цене, указанной Участником на «котировочной доске» ЭТП</w:t>
      </w:r>
      <w:r w:rsidR="00E53798" w:rsidRPr="00546518">
        <w:rPr>
          <w:bCs w:val="0"/>
          <w:sz w:val="24"/>
          <w:szCs w:val="24"/>
        </w:rPr>
        <w:t>. В противном случае Заявк</w:t>
      </w:r>
      <w:r w:rsidR="00E53798">
        <w:rPr>
          <w:bCs w:val="0"/>
          <w:sz w:val="24"/>
          <w:szCs w:val="24"/>
        </w:rPr>
        <w:t>а</w:t>
      </w:r>
      <w:r w:rsidR="00E53798" w:rsidRPr="00546518">
        <w:rPr>
          <w:bCs w:val="0"/>
          <w:sz w:val="24"/>
          <w:szCs w:val="24"/>
        </w:rPr>
        <w:t xml:space="preserve"> Участника будет отклонен</w:t>
      </w:r>
      <w:r w:rsidR="00E53798">
        <w:rPr>
          <w:bCs w:val="0"/>
          <w:sz w:val="24"/>
          <w:szCs w:val="24"/>
        </w:rPr>
        <w:t>а</w:t>
      </w:r>
      <w:r w:rsidR="00E53798" w:rsidRPr="00546518">
        <w:rPr>
          <w:bCs w:val="0"/>
          <w:sz w:val="24"/>
          <w:szCs w:val="24"/>
        </w:rPr>
        <w:t xml:space="preserve"> без рассмотрения по существу</w:t>
      </w:r>
      <w:r w:rsidR="00892D7B" w:rsidRPr="004B74B1">
        <w:rPr>
          <w:sz w:val="24"/>
          <w:szCs w:val="24"/>
        </w:rPr>
        <w:t>.</w:t>
      </w:r>
      <w:r w:rsidRPr="00546518">
        <w:rPr>
          <w:bCs w:val="0"/>
          <w:sz w:val="24"/>
          <w:szCs w:val="24"/>
        </w:rPr>
        <w:t xml:space="preserve"> В противном случае Заявк</w:t>
      </w:r>
      <w:r w:rsidR="009F10B1">
        <w:rPr>
          <w:bCs w:val="0"/>
          <w:sz w:val="24"/>
          <w:szCs w:val="24"/>
        </w:rPr>
        <w:t>а</w:t>
      </w:r>
      <w:r w:rsidRPr="00546518">
        <w:rPr>
          <w:bCs w:val="0"/>
          <w:sz w:val="24"/>
          <w:szCs w:val="24"/>
        </w:rPr>
        <w:t xml:space="preserve"> Участника будет отклонен</w:t>
      </w:r>
      <w:r w:rsidR="009F10B1">
        <w:rPr>
          <w:bCs w:val="0"/>
          <w:sz w:val="24"/>
          <w:szCs w:val="24"/>
        </w:rPr>
        <w:t>а</w:t>
      </w:r>
      <w:r w:rsidRPr="00546518">
        <w:rPr>
          <w:bCs w:val="0"/>
          <w:sz w:val="24"/>
          <w:szCs w:val="24"/>
        </w:rPr>
        <w:t xml:space="preserve"> без рассмотрения по существу.</w:t>
      </w:r>
    </w:p>
    <w:p w:rsidR="004F657D" w:rsidRPr="00546518"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В рамках оценочной стадии, предусмотренной  пунктом </w:t>
      </w:r>
      <w:r w:rsidR="0030533D">
        <w:rPr>
          <w:bCs w:val="0"/>
          <w:sz w:val="24"/>
          <w:szCs w:val="24"/>
        </w:rPr>
        <w:fldChar w:fldCharType="begin"/>
      </w:r>
      <w:r w:rsidR="003F3A69">
        <w:rPr>
          <w:bCs w:val="0"/>
          <w:sz w:val="24"/>
          <w:szCs w:val="24"/>
        </w:rPr>
        <w:instrText xml:space="preserve"> REF _Ref306138385 \r \h </w:instrText>
      </w:r>
      <w:r w:rsidR="0030533D">
        <w:rPr>
          <w:bCs w:val="0"/>
          <w:sz w:val="24"/>
          <w:szCs w:val="24"/>
        </w:rPr>
      </w:r>
      <w:r w:rsidR="0030533D">
        <w:rPr>
          <w:bCs w:val="0"/>
          <w:sz w:val="24"/>
          <w:szCs w:val="24"/>
        </w:rPr>
        <w:fldChar w:fldCharType="separate"/>
      </w:r>
      <w:r w:rsidR="002A74A8">
        <w:rPr>
          <w:bCs w:val="0"/>
          <w:sz w:val="24"/>
          <w:szCs w:val="24"/>
        </w:rPr>
        <w:t>3.6.4</w:t>
      </w:r>
      <w:r w:rsidR="0030533D">
        <w:rPr>
          <w:bCs w:val="0"/>
          <w:sz w:val="24"/>
          <w:szCs w:val="24"/>
        </w:rPr>
        <w:fldChar w:fldCharType="end"/>
      </w:r>
      <w:r w:rsidRPr="00546518">
        <w:rPr>
          <w:bCs w:val="0"/>
          <w:sz w:val="24"/>
          <w:szCs w:val="24"/>
        </w:rPr>
        <w:t xml:space="preserve"> настоящей Документации, Закупочная комиссия оценивает и сопоставляет стоимость Заявки без учета НДС.</w:t>
      </w:r>
    </w:p>
    <w:p w:rsidR="002A5B42" w:rsidRPr="00E71A48" w:rsidRDefault="00717F60" w:rsidP="00E71A48">
      <w:pPr>
        <w:pStyle w:val="3"/>
        <w:spacing w:line="264" w:lineRule="auto"/>
        <w:rPr>
          <w:szCs w:val="24"/>
        </w:rPr>
      </w:pPr>
      <w:bookmarkStart w:id="294" w:name="_Ref191386407"/>
      <w:bookmarkStart w:id="295" w:name="_Ref191386526"/>
      <w:bookmarkStart w:id="296" w:name="_Toc440361333"/>
      <w:bookmarkStart w:id="297" w:name="_Toc440376088"/>
      <w:bookmarkStart w:id="298" w:name="_Toc440376215"/>
      <w:bookmarkStart w:id="299" w:name="_Toc440382480"/>
      <w:bookmarkStart w:id="300" w:name="_Toc440447150"/>
      <w:bookmarkStart w:id="301" w:name="_Toc440632310"/>
      <w:bookmarkStart w:id="302" w:name="_Toc440875083"/>
      <w:bookmarkStart w:id="303" w:name="_Toc441131328"/>
      <w:bookmarkStart w:id="304"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294"/>
      <w:bookmarkEnd w:id="295"/>
      <w:bookmarkEnd w:id="296"/>
      <w:bookmarkEnd w:id="297"/>
      <w:bookmarkEnd w:id="298"/>
      <w:bookmarkEnd w:id="299"/>
      <w:bookmarkEnd w:id="300"/>
      <w:bookmarkEnd w:id="301"/>
      <w:bookmarkEnd w:id="302"/>
      <w:bookmarkEnd w:id="303"/>
      <w:r w:rsidRPr="00E71A48">
        <w:rPr>
          <w:szCs w:val="24"/>
        </w:rPr>
        <w:t xml:space="preserve"> </w:t>
      </w:r>
    </w:p>
    <w:p w:rsidR="00E71628"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05" w:name="_Ref93090116"/>
      <w:bookmarkStart w:id="306" w:name="_Ref191386482"/>
      <w:bookmarkStart w:id="307" w:name="_Ref440291364"/>
      <w:bookmarkEnd w:id="304"/>
      <w:r w:rsidRPr="00E71A48">
        <w:rPr>
          <w:bCs w:val="0"/>
          <w:sz w:val="24"/>
          <w:szCs w:val="24"/>
        </w:rPr>
        <w:t xml:space="preserve">Требования к </w:t>
      </w:r>
      <w:r w:rsidR="009C744E" w:rsidRPr="00E71A48">
        <w:rPr>
          <w:bCs w:val="0"/>
          <w:sz w:val="24"/>
          <w:szCs w:val="24"/>
        </w:rPr>
        <w:t>Участник</w:t>
      </w:r>
      <w:r w:rsidRPr="00E71A48">
        <w:rPr>
          <w:bCs w:val="0"/>
          <w:sz w:val="24"/>
          <w:szCs w:val="24"/>
        </w:rPr>
        <w:t>ам</w:t>
      </w:r>
      <w:bookmarkEnd w:id="305"/>
      <w:r w:rsidRPr="00E71A48">
        <w:rPr>
          <w:bCs w:val="0"/>
          <w:sz w:val="24"/>
          <w:szCs w:val="24"/>
        </w:rPr>
        <w:t>:</w:t>
      </w:r>
      <w:bookmarkStart w:id="308" w:name="_Ref306004833"/>
      <w:bookmarkEnd w:id="306"/>
      <w:r w:rsidR="000F4365">
        <w:rPr>
          <w:bCs w:val="0"/>
          <w:sz w:val="24"/>
          <w:szCs w:val="24"/>
        </w:rPr>
        <w:t xml:space="preserve"> у</w:t>
      </w:r>
      <w:r w:rsidRPr="000F4365">
        <w:rPr>
          <w:bCs w:val="0"/>
          <w:sz w:val="24"/>
          <w:szCs w:val="24"/>
        </w:rPr>
        <w:t xml:space="preserve">частвовать в процедуре </w:t>
      </w:r>
      <w:r w:rsidR="009C744E" w:rsidRPr="000F4365">
        <w:rPr>
          <w:bCs w:val="0"/>
          <w:sz w:val="24"/>
          <w:szCs w:val="24"/>
        </w:rPr>
        <w:t>З</w:t>
      </w:r>
      <w:r w:rsidRPr="000F4365">
        <w:rPr>
          <w:bCs w:val="0"/>
          <w:sz w:val="24"/>
          <w:szCs w:val="24"/>
        </w:rPr>
        <w:t xml:space="preserve">апроса предложений может любое юридическое, </w:t>
      </w:r>
      <w:r w:rsidRPr="000F4365">
        <w:rPr>
          <w:bCs w:val="0"/>
          <w:color w:val="000000"/>
          <w:sz w:val="24"/>
          <w:szCs w:val="24"/>
        </w:rPr>
        <w:t>физическое</w:t>
      </w:r>
      <w:r w:rsidRPr="000F4365">
        <w:rPr>
          <w:bCs w:val="0"/>
          <w:sz w:val="24"/>
          <w:szCs w:val="24"/>
        </w:rPr>
        <w:t xml:space="preserve"> лицо </w:t>
      </w:r>
      <w:r w:rsidR="00E71628" w:rsidRPr="000F4365">
        <w:rPr>
          <w:bCs w:val="0"/>
          <w:sz w:val="24"/>
          <w:szCs w:val="24"/>
        </w:rPr>
        <w:t>(в т.</w:t>
      </w:r>
      <w:r w:rsidR="003129D4" w:rsidRPr="000F4365">
        <w:rPr>
          <w:bCs w:val="0"/>
          <w:sz w:val="24"/>
          <w:szCs w:val="24"/>
        </w:rPr>
        <w:t xml:space="preserve"> </w:t>
      </w:r>
      <w:r w:rsidR="00E71628" w:rsidRPr="000F4365">
        <w:rPr>
          <w:bCs w:val="0"/>
          <w:sz w:val="24"/>
          <w:szCs w:val="24"/>
        </w:rPr>
        <w:t xml:space="preserve">ч. </w:t>
      </w:r>
      <w:r w:rsidRPr="000F4365">
        <w:rPr>
          <w:bCs w:val="0"/>
          <w:sz w:val="24"/>
          <w:szCs w:val="24"/>
        </w:rPr>
        <w:t>индивидуальный предприниматель</w:t>
      </w:r>
      <w:r w:rsidR="00E71628" w:rsidRPr="000F4365">
        <w:rPr>
          <w:bCs w:val="0"/>
          <w:sz w:val="24"/>
          <w:szCs w:val="24"/>
        </w:rPr>
        <w:t>)</w:t>
      </w:r>
      <w:r w:rsidRPr="000F4365">
        <w:rPr>
          <w:bCs w:val="0"/>
          <w:sz w:val="24"/>
          <w:szCs w:val="24"/>
        </w:rPr>
        <w:t xml:space="preserve">. </w:t>
      </w:r>
      <w:r w:rsidR="00362EA4" w:rsidRPr="00362EA4">
        <w:rPr>
          <w:bCs w:val="0"/>
          <w:sz w:val="24"/>
          <w:szCs w:val="24"/>
        </w:rPr>
        <w:t xml:space="preserve">Дополнительные требования к </w:t>
      </w:r>
      <w:r w:rsidR="00362EA4">
        <w:rPr>
          <w:bCs w:val="0"/>
          <w:sz w:val="24"/>
          <w:szCs w:val="24"/>
        </w:rPr>
        <w:t>соисполнителям</w:t>
      </w:r>
      <w:r w:rsidR="00362EA4" w:rsidRPr="00362EA4">
        <w:rPr>
          <w:bCs w:val="0"/>
          <w:sz w:val="24"/>
          <w:szCs w:val="24"/>
        </w:rPr>
        <w:t xml:space="preserve"> и порядку подтверждения их соответствия установленным требованиям приведены в пункте </w:t>
      </w:r>
      <w:r w:rsidR="00B06B4B">
        <w:fldChar w:fldCharType="begin"/>
      </w:r>
      <w:r w:rsidR="00B06B4B">
        <w:instrText xml:space="preserve"> REF _Ref191386451 \n \h  \* MERGEFORMAT </w:instrText>
      </w:r>
      <w:r w:rsidR="00B06B4B">
        <w:fldChar w:fldCharType="separate"/>
      </w:r>
      <w:r w:rsidR="002A74A8" w:rsidRPr="002A74A8">
        <w:rPr>
          <w:bCs w:val="0"/>
          <w:sz w:val="24"/>
          <w:szCs w:val="24"/>
        </w:rPr>
        <w:t>3.3.9</w:t>
      </w:r>
      <w:r w:rsidR="00B06B4B">
        <w:fldChar w:fldCharType="end"/>
      </w:r>
      <w:r w:rsidR="00362EA4" w:rsidRPr="00362EA4">
        <w:rPr>
          <w:bCs w:val="0"/>
          <w:sz w:val="24"/>
          <w:szCs w:val="24"/>
        </w:rPr>
        <w:t>.</w:t>
      </w:r>
      <w:r w:rsidR="00036006" w:rsidRPr="000F4365">
        <w:rPr>
          <w:bCs w:val="0"/>
          <w:sz w:val="24"/>
          <w:szCs w:val="24"/>
        </w:rPr>
        <w:t xml:space="preserve"> </w:t>
      </w:r>
      <w:r w:rsidRPr="000F4365">
        <w:rPr>
          <w:bCs w:val="0"/>
          <w:sz w:val="24"/>
          <w:szCs w:val="24"/>
        </w:rPr>
        <w:t xml:space="preserve">Дополнительные требования к коллективным </w:t>
      </w:r>
      <w:r w:rsidR="009C744E" w:rsidRPr="000F4365">
        <w:rPr>
          <w:bCs w:val="0"/>
          <w:sz w:val="24"/>
          <w:szCs w:val="24"/>
        </w:rPr>
        <w:t>У</w:t>
      </w:r>
      <w:r w:rsidRPr="000F4365">
        <w:rPr>
          <w:bCs w:val="0"/>
          <w:sz w:val="24"/>
          <w:szCs w:val="24"/>
        </w:rPr>
        <w:t>частникам и порядку подтверждения их соответствия установленным требованиям приведены в пункте</w:t>
      </w:r>
      <w:r w:rsidR="001A63D5">
        <w:rPr>
          <w:bCs w:val="0"/>
          <w:sz w:val="24"/>
          <w:szCs w:val="24"/>
        </w:rPr>
        <w:t xml:space="preserve"> </w:t>
      </w:r>
      <w:r w:rsidR="0030533D">
        <w:rPr>
          <w:bCs w:val="0"/>
          <w:sz w:val="24"/>
          <w:szCs w:val="24"/>
        </w:rPr>
        <w:fldChar w:fldCharType="begin"/>
      </w:r>
      <w:r w:rsidR="001A63D5">
        <w:rPr>
          <w:bCs w:val="0"/>
          <w:sz w:val="24"/>
          <w:szCs w:val="24"/>
        </w:rPr>
        <w:instrText xml:space="preserve"> REF _Ref440876619 \r \h </w:instrText>
      </w:r>
      <w:r w:rsidR="0030533D">
        <w:rPr>
          <w:bCs w:val="0"/>
          <w:sz w:val="24"/>
          <w:szCs w:val="24"/>
        </w:rPr>
      </w:r>
      <w:r w:rsidR="0030533D">
        <w:rPr>
          <w:bCs w:val="0"/>
          <w:sz w:val="24"/>
          <w:szCs w:val="24"/>
        </w:rPr>
        <w:fldChar w:fldCharType="separate"/>
      </w:r>
      <w:r w:rsidR="002A74A8">
        <w:rPr>
          <w:bCs w:val="0"/>
          <w:sz w:val="24"/>
          <w:szCs w:val="24"/>
        </w:rPr>
        <w:t>3.3.10</w:t>
      </w:r>
      <w:r w:rsidR="0030533D">
        <w:rPr>
          <w:bCs w:val="0"/>
          <w:sz w:val="24"/>
          <w:szCs w:val="24"/>
        </w:rPr>
        <w:fldChar w:fldCharType="end"/>
      </w:r>
      <w:r w:rsidRPr="000F4365">
        <w:rPr>
          <w:bCs w:val="0"/>
          <w:sz w:val="24"/>
          <w:szCs w:val="24"/>
        </w:rPr>
        <w:t>. При проведении запроса предложений на ЭТП, такое</w:t>
      </w:r>
      <w:r w:rsidRPr="000F4365">
        <w:rPr>
          <w:sz w:val="24"/>
          <w:szCs w:val="24"/>
        </w:rPr>
        <w:t xml:space="preserve"> лицо должно быть зарегистрировано на соответствующей ЭТП в качестве </w:t>
      </w:r>
      <w:r w:rsidR="009C744E" w:rsidRPr="000F4365">
        <w:rPr>
          <w:sz w:val="24"/>
          <w:szCs w:val="24"/>
        </w:rPr>
        <w:t>Участник</w:t>
      </w:r>
      <w:r w:rsidRPr="000F4365">
        <w:rPr>
          <w:sz w:val="24"/>
          <w:szCs w:val="24"/>
        </w:rPr>
        <w:t xml:space="preserve">а ЭТП, а также в качестве </w:t>
      </w:r>
      <w:r w:rsidR="009C744E" w:rsidRPr="000F4365">
        <w:rPr>
          <w:sz w:val="24"/>
          <w:szCs w:val="24"/>
        </w:rPr>
        <w:t>Участник</w:t>
      </w:r>
      <w:r w:rsidRPr="000F4365">
        <w:rPr>
          <w:sz w:val="24"/>
          <w:szCs w:val="24"/>
        </w:rPr>
        <w:t>а проводимого запроса предложений.</w:t>
      </w:r>
      <w:bookmarkEnd w:id="307"/>
      <w:bookmarkEnd w:id="308"/>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09"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309"/>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310" w:name="_Ref306032455"/>
      <w:r w:rsidRPr="00E71A48">
        <w:rPr>
          <w:bCs w:val="0"/>
          <w:color w:val="000000"/>
          <w:sz w:val="24"/>
          <w:szCs w:val="24"/>
        </w:rPr>
        <w:t xml:space="preserve">должен </w:t>
      </w:r>
      <w:bookmarkStart w:id="311" w:name="_Ref303669099"/>
      <w:r w:rsidRPr="00E71A48">
        <w:rPr>
          <w:bCs w:val="0"/>
          <w:color w:val="000000"/>
          <w:sz w:val="24"/>
          <w:szCs w:val="24"/>
        </w:rPr>
        <w:t xml:space="preserve">обладать гражданской правоспособностью в полном объеме для </w:t>
      </w:r>
      <w:r w:rsidRPr="00E71A48">
        <w:rPr>
          <w:bCs w:val="0"/>
          <w:color w:val="000000"/>
          <w:sz w:val="24"/>
          <w:szCs w:val="24"/>
        </w:rPr>
        <w:lastRenderedPageBreak/>
        <w:t xml:space="preserve">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310"/>
      <w:bookmarkEnd w:id="311"/>
    </w:p>
    <w:p w:rsidR="00717F60"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9C744E" w:rsidRPr="00E71A48">
        <w:rPr>
          <w:bCs w:val="0"/>
          <w:sz w:val="24"/>
          <w:szCs w:val="24"/>
        </w:rPr>
        <w:t>Участник</w:t>
      </w:r>
      <w:r w:rsidRPr="00E71A48">
        <w:rPr>
          <w:bCs w:val="0"/>
          <w:sz w:val="24"/>
          <w:szCs w:val="24"/>
        </w:rPr>
        <w:t xml:space="preserve">а, в части существенной для исполнения </w:t>
      </w:r>
      <w:r w:rsidR="00123C70" w:rsidRPr="00E71A48">
        <w:rPr>
          <w:bCs w:val="0"/>
          <w:sz w:val="24"/>
          <w:szCs w:val="24"/>
        </w:rPr>
        <w:t>Договор</w:t>
      </w:r>
      <w:r w:rsidRPr="00E71A48">
        <w:rPr>
          <w:bCs w:val="0"/>
          <w:sz w:val="24"/>
          <w:szCs w:val="24"/>
        </w:rPr>
        <w:t xml:space="preserve">а, не должен быть наложен арест, </w:t>
      </w:r>
      <w:r w:rsidRPr="00E71A48">
        <w:rPr>
          <w:sz w:val="24"/>
          <w:szCs w:val="24"/>
          <w:lang w:eastAsia="ru-RU"/>
        </w:rPr>
        <w:t>экономическая</w:t>
      </w:r>
      <w:r w:rsidRPr="00E71A48">
        <w:rPr>
          <w:bCs w:val="0"/>
          <w:sz w:val="24"/>
          <w:szCs w:val="24"/>
        </w:rPr>
        <w:t xml:space="preserve"> деятельность </w:t>
      </w:r>
      <w:r w:rsidR="009C744E" w:rsidRPr="00E71A48">
        <w:rPr>
          <w:bCs w:val="0"/>
          <w:sz w:val="24"/>
          <w:szCs w:val="24"/>
        </w:rPr>
        <w:t>Участник</w:t>
      </w:r>
      <w:r w:rsidRPr="00E71A48">
        <w:rPr>
          <w:bCs w:val="0"/>
          <w:sz w:val="24"/>
          <w:szCs w:val="24"/>
        </w:rPr>
        <w:t>а не должна быть приостановлена (для юридического лица, индивидуального предпринимателя);</w:t>
      </w:r>
    </w:p>
    <w:p w:rsidR="00E71628" w:rsidRPr="00E71A48"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312" w:name="_Ref306032457"/>
      <w:r w:rsidRPr="00E71A48">
        <w:rPr>
          <w:sz w:val="24"/>
          <w:szCs w:val="24"/>
          <w:lang w:eastAsia="ru-RU"/>
        </w:rPr>
        <w:t xml:space="preserve">не быть включенным в </w:t>
      </w:r>
      <w:r w:rsidRPr="00E71A48">
        <w:rPr>
          <w:rFonts w:eastAsia="Arial Unicode MS"/>
          <w:sz w:val="24"/>
          <w:szCs w:val="24"/>
          <w:lang w:eastAsia="ru-RU"/>
        </w:rPr>
        <w:t>Реестр</w:t>
      </w:r>
      <w:r w:rsidRPr="00E71A48">
        <w:rPr>
          <w:sz w:val="24"/>
          <w:szCs w:val="24"/>
          <w:lang w:eastAsia="ru-RU"/>
        </w:rPr>
        <w:t xml:space="preserve"> недобросовестных поставщиков</w:t>
      </w:r>
      <w:r w:rsidRPr="00E71A48">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E71A48">
        <w:rPr>
          <w:sz w:val="24"/>
          <w:szCs w:val="24"/>
          <w:lang w:eastAsia="ru-RU"/>
        </w:rPr>
        <w:t xml:space="preserve"> либо в </w:t>
      </w:r>
      <w:r w:rsidRPr="00E71A48">
        <w:rPr>
          <w:rFonts w:eastAsia="Arial Unicode MS"/>
          <w:sz w:val="24"/>
          <w:szCs w:val="24"/>
          <w:lang w:eastAsia="ru-RU"/>
        </w:rPr>
        <w:t xml:space="preserve">Реестр недобросовестных </w:t>
      </w:r>
      <w:r w:rsidRPr="00CB5C72">
        <w:rPr>
          <w:rFonts w:eastAsia="Arial Unicode MS"/>
          <w:sz w:val="24"/>
          <w:szCs w:val="24"/>
          <w:lang w:eastAsia="ru-RU"/>
        </w:rPr>
        <w:t xml:space="preserve">поставщиков, который ведется в соответствии с Федеральным законом от </w:t>
      </w:r>
      <w:r w:rsidR="00CB5C72" w:rsidRPr="00CB5C72">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CB5C72">
        <w:rPr>
          <w:rFonts w:eastAsia="Arial Unicode MS"/>
          <w:sz w:val="24"/>
          <w:szCs w:val="24"/>
          <w:lang w:eastAsia="ru-RU"/>
        </w:rPr>
        <w:t>;</w:t>
      </w:r>
      <w:bookmarkEnd w:id="312"/>
    </w:p>
    <w:p w:rsidR="00DC7643" w:rsidRPr="009F2BF9" w:rsidRDefault="00DC7643"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9F2BF9">
        <w:rPr>
          <w:sz w:val="24"/>
          <w:szCs w:val="24"/>
        </w:rPr>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оказания услуг, указанных в п. </w:t>
      </w:r>
      <w:r w:rsidR="00B06B4B">
        <w:fldChar w:fldCharType="begin"/>
      </w:r>
      <w:r w:rsidR="00B06B4B">
        <w:instrText xml:space="preserve"> REF _Ref440275279 \r \h  \* MERGEFORMAT </w:instrText>
      </w:r>
      <w:r w:rsidR="00B06B4B">
        <w:fldChar w:fldCharType="separate"/>
      </w:r>
      <w:r w:rsidR="002A74A8" w:rsidRPr="002A74A8">
        <w:rPr>
          <w:sz w:val="24"/>
          <w:szCs w:val="24"/>
        </w:rPr>
        <w:t>1.1.4</w:t>
      </w:r>
      <w:r w:rsidR="00B06B4B">
        <w:fldChar w:fldCharType="end"/>
      </w:r>
      <w:r w:rsidRPr="009F2BF9">
        <w:rPr>
          <w:sz w:val="24"/>
          <w:szCs w:val="24"/>
        </w:rPr>
        <w:t xml:space="preserve"> и разделе </w:t>
      </w:r>
      <w:r w:rsidR="00B06B4B">
        <w:fldChar w:fldCharType="begin"/>
      </w:r>
      <w:r w:rsidR="00B06B4B">
        <w:instrText xml:space="preserve"> REF _Ref440270568 \r \h  \* MERGEFORMAT </w:instrText>
      </w:r>
      <w:r w:rsidR="00B06B4B">
        <w:fldChar w:fldCharType="separate"/>
      </w:r>
      <w:r w:rsidR="002A74A8">
        <w:t>4</w:t>
      </w:r>
      <w:r w:rsidR="00B06B4B">
        <w:fldChar w:fldCharType="end"/>
      </w:r>
      <w:r w:rsidRPr="009F2BF9">
        <w:rPr>
          <w:sz w:val="24"/>
          <w:szCs w:val="24"/>
        </w:rPr>
        <w:t>, в соответствии с требованиями законодательства Российской Федерации</w:t>
      </w:r>
      <w:r w:rsidRPr="005F228F">
        <w:rPr>
          <w:sz w:val="24"/>
          <w:szCs w:val="24"/>
        </w:rPr>
        <w:t>);</w:t>
      </w:r>
    </w:p>
    <w:p w:rsidR="009D7F01" w:rsidRPr="00680B79"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E71A48">
        <w:rPr>
          <w:color w:val="000000"/>
          <w:sz w:val="24"/>
          <w:szCs w:val="24"/>
          <w:lang w:eastAsia="ru-RU"/>
        </w:rPr>
        <w:t xml:space="preserve">обладать необходимыми профессиональными знаниями, управленческой </w:t>
      </w:r>
      <w:r w:rsidRPr="00680B79">
        <w:rPr>
          <w:color w:val="000000"/>
          <w:sz w:val="24"/>
          <w:szCs w:val="24"/>
          <w:lang w:eastAsia="ru-RU"/>
        </w:rPr>
        <w:t>компетентностью и репутацие</w:t>
      </w:r>
      <w:r w:rsidR="00FF6AD9">
        <w:rPr>
          <w:color w:val="000000"/>
          <w:sz w:val="24"/>
          <w:szCs w:val="24"/>
          <w:lang w:eastAsia="ru-RU"/>
        </w:rPr>
        <w:t>й, иметь ресурсные возможности:</w:t>
      </w:r>
    </w:p>
    <w:p w:rsidR="009D7F01" w:rsidRPr="005347FA" w:rsidRDefault="009D7F01" w:rsidP="00557C01">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color w:val="000000"/>
          <w:sz w:val="24"/>
          <w:szCs w:val="24"/>
          <w:lang w:eastAsia="ru-RU"/>
        </w:rPr>
        <w:t xml:space="preserve">должен обладать опытом </w:t>
      </w:r>
      <w:r w:rsidR="00B76768">
        <w:rPr>
          <w:color w:val="000000"/>
          <w:sz w:val="24"/>
          <w:szCs w:val="24"/>
          <w:lang w:eastAsia="ru-RU"/>
        </w:rPr>
        <w:t xml:space="preserve">оказания </w:t>
      </w:r>
      <w:r w:rsidRPr="00680B79">
        <w:rPr>
          <w:color w:val="000000"/>
          <w:sz w:val="24"/>
          <w:szCs w:val="24"/>
          <w:lang w:eastAsia="ru-RU"/>
        </w:rPr>
        <w:t xml:space="preserve">аналогичных </w:t>
      </w:r>
      <w:r w:rsidR="00B76768" w:rsidRPr="005347FA">
        <w:rPr>
          <w:color w:val="000000"/>
          <w:sz w:val="24"/>
          <w:szCs w:val="24"/>
          <w:lang w:eastAsia="ru-RU"/>
        </w:rPr>
        <w:t>услуг</w:t>
      </w:r>
      <w:r w:rsidR="009F4858" w:rsidRPr="005347FA">
        <w:rPr>
          <w:color w:val="000000"/>
          <w:sz w:val="24"/>
          <w:szCs w:val="24"/>
          <w:lang w:eastAsia="ru-RU"/>
        </w:rPr>
        <w:t xml:space="preserve"> </w:t>
      </w:r>
      <w:r w:rsidR="005347FA" w:rsidRPr="005347FA">
        <w:rPr>
          <w:color w:val="000000"/>
          <w:sz w:val="24"/>
          <w:szCs w:val="24"/>
          <w:lang w:eastAsia="ru-RU"/>
        </w:rPr>
        <w:t xml:space="preserve">(желательно наличие </w:t>
      </w:r>
      <w:r w:rsidR="00036006" w:rsidRPr="005347FA">
        <w:rPr>
          <w:color w:val="000000"/>
          <w:sz w:val="24"/>
          <w:szCs w:val="24"/>
          <w:lang w:eastAsia="ru-RU"/>
        </w:rPr>
        <w:t>за последние 3 года не менее 1 завершенного аналогичного</w:t>
      </w:r>
      <w:r w:rsidR="00A44B30" w:rsidRPr="005347FA">
        <w:rPr>
          <w:color w:val="000000"/>
          <w:sz w:val="24"/>
          <w:szCs w:val="24"/>
          <w:lang w:eastAsia="ru-RU"/>
        </w:rPr>
        <w:t xml:space="preserve"> договора</w:t>
      </w:r>
      <w:r w:rsidR="00036006" w:rsidRPr="005347FA">
        <w:rPr>
          <w:color w:val="000000"/>
          <w:sz w:val="24"/>
          <w:szCs w:val="24"/>
          <w:lang w:eastAsia="ru-RU"/>
        </w:rPr>
        <w:t xml:space="preserve"> по </w:t>
      </w:r>
      <w:r w:rsidR="002037C3" w:rsidRPr="005347FA">
        <w:rPr>
          <w:color w:val="000000"/>
          <w:sz w:val="24"/>
          <w:szCs w:val="24"/>
          <w:lang w:eastAsia="ru-RU"/>
        </w:rPr>
        <w:t>оказываемым услугам</w:t>
      </w:r>
      <w:r w:rsidR="00036006" w:rsidRPr="005347FA">
        <w:rPr>
          <w:color w:val="000000"/>
          <w:sz w:val="24"/>
          <w:szCs w:val="24"/>
          <w:lang w:eastAsia="ru-RU"/>
        </w:rPr>
        <w:t xml:space="preserve">, (в т.ч. объемам </w:t>
      </w:r>
      <w:r w:rsidR="002037C3" w:rsidRPr="005347FA">
        <w:rPr>
          <w:color w:val="000000"/>
          <w:sz w:val="24"/>
          <w:szCs w:val="24"/>
          <w:lang w:eastAsia="ru-RU"/>
        </w:rPr>
        <w:t>услуг</w:t>
      </w:r>
      <w:r w:rsidR="00036006" w:rsidRPr="005347FA">
        <w:rPr>
          <w:color w:val="000000"/>
          <w:sz w:val="24"/>
          <w:szCs w:val="24"/>
          <w:lang w:eastAsia="ru-RU"/>
        </w:rPr>
        <w:t>) и общей сумме договора</w:t>
      </w:r>
      <w:r w:rsidR="00A44B30" w:rsidRPr="005347FA">
        <w:rPr>
          <w:color w:val="000000"/>
          <w:sz w:val="24"/>
          <w:szCs w:val="24"/>
          <w:lang w:eastAsia="ru-RU"/>
        </w:rPr>
        <w:t>)</w:t>
      </w:r>
      <w:r w:rsidR="00036006" w:rsidRPr="005347FA">
        <w:rPr>
          <w:color w:val="000000"/>
          <w:sz w:val="24"/>
          <w:szCs w:val="24"/>
          <w:lang w:eastAsia="ru-RU"/>
        </w:rPr>
        <w:t xml:space="preserve">. </w:t>
      </w:r>
    </w:p>
    <w:p w:rsidR="00CF39D0" w:rsidRPr="00C12FA4" w:rsidRDefault="0094713A" w:rsidP="00CF39D0">
      <w:pPr>
        <w:numPr>
          <w:ilvl w:val="0"/>
          <w:numId w:val="21"/>
        </w:numPr>
        <w:suppressAutoHyphens w:val="0"/>
        <w:spacing w:line="264" w:lineRule="auto"/>
        <w:rPr>
          <w:sz w:val="24"/>
          <w:szCs w:val="24"/>
          <w:lang w:eastAsia="ru-RU"/>
        </w:rPr>
      </w:pPr>
      <w:r w:rsidRPr="00C12FA4">
        <w:rPr>
          <w:sz w:val="24"/>
          <w:szCs w:val="24"/>
          <w:lang w:eastAsia="ru-RU"/>
        </w:rPr>
        <w:t xml:space="preserve">Дополнительные требования к Участникам, наличию документов, подтверждающих </w:t>
      </w:r>
      <w:r w:rsidRPr="003803A7">
        <w:rPr>
          <w:sz w:val="24"/>
          <w:szCs w:val="24"/>
          <w:lang w:eastAsia="ru-RU"/>
        </w:rPr>
        <w:t>их соответствие требованиям Техническ</w:t>
      </w:r>
      <w:r w:rsidR="003776BB" w:rsidRPr="003803A7">
        <w:rPr>
          <w:sz w:val="24"/>
          <w:szCs w:val="24"/>
          <w:lang w:eastAsia="ru-RU"/>
        </w:rPr>
        <w:t>ого(</w:t>
      </w:r>
      <w:r w:rsidRPr="003803A7">
        <w:rPr>
          <w:sz w:val="24"/>
          <w:szCs w:val="24"/>
          <w:lang w:eastAsia="ru-RU"/>
        </w:rPr>
        <w:t>их</w:t>
      </w:r>
      <w:r w:rsidR="003776BB" w:rsidRPr="003803A7">
        <w:rPr>
          <w:sz w:val="24"/>
          <w:szCs w:val="24"/>
          <w:lang w:eastAsia="ru-RU"/>
        </w:rPr>
        <w:t>)</w:t>
      </w:r>
      <w:r w:rsidRPr="003803A7">
        <w:rPr>
          <w:sz w:val="24"/>
          <w:szCs w:val="24"/>
          <w:lang w:eastAsia="ru-RU"/>
        </w:rPr>
        <w:t xml:space="preserve"> задани</w:t>
      </w:r>
      <w:r w:rsidR="003776BB" w:rsidRPr="003803A7">
        <w:rPr>
          <w:sz w:val="24"/>
          <w:szCs w:val="24"/>
          <w:lang w:eastAsia="ru-RU"/>
        </w:rPr>
        <w:t>я(</w:t>
      </w:r>
      <w:r w:rsidRPr="003803A7">
        <w:rPr>
          <w:sz w:val="24"/>
          <w:szCs w:val="24"/>
          <w:lang w:eastAsia="ru-RU"/>
        </w:rPr>
        <w:t>й</w:t>
      </w:r>
      <w:r w:rsidR="003776BB" w:rsidRPr="003803A7">
        <w:rPr>
          <w:sz w:val="24"/>
          <w:szCs w:val="24"/>
          <w:lang w:eastAsia="ru-RU"/>
        </w:rPr>
        <w:t>)</w:t>
      </w:r>
      <w:r w:rsidRPr="003803A7">
        <w:rPr>
          <w:sz w:val="24"/>
          <w:szCs w:val="24"/>
          <w:lang w:eastAsia="ru-RU"/>
        </w:rPr>
        <w:t>, изложены в Приложении №1 (Техническ</w:t>
      </w:r>
      <w:r w:rsidR="003776BB" w:rsidRPr="003803A7">
        <w:rPr>
          <w:sz w:val="24"/>
          <w:szCs w:val="24"/>
          <w:lang w:eastAsia="ru-RU"/>
        </w:rPr>
        <w:t>ом</w:t>
      </w:r>
      <w:r w:rsidR="003776BB" w:rsidRPr="003776BB">
        <w:rPr>
          <w:sz w:val="24"/>
          <w:szCs w:val="24"/>
          <w:lang w:eastAsia="ru-RU"/>
        </w:rPr>
        <w:t>(</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и(</w:t>
      </w:r>
      <w:r w:rsidRPr="003776BB">
        <w:rPr>
          <w:sz w:val="24"/>
          <w:szCs w:val="24"/>
          <w:lang w:eastAsia="ru-RU"/>
        </w:rPr>
        <w:t>ях</w:t>
      </w:r>
      <w:r w:rsidR="003776BB" w:rsidRPr="003776BB">
        <w:rPr>
          <w:sz w:val="24"/>
          <w:szCs w:val="24"/>
          <w:lang w:eastAsia="ru-RU"/>
        </w:rPr>
        <w:t>)</w:t>
      </w:r>
      <w:r w:rsidRPr="003776BB">
        <w:rPr>
          <w:sz w:val="24"/>
          <w:szCs w:val="24"/>
          <w:lang w:eastAsia="ru-RU"/>
        </w:rPr>
        <w:t>) к настоящей Документации. При несоблюдении требований Техническ</w:t>
      </w:r>
      <w:r w:rsidR="003776BB" w:rsidRPr="003776BB">
        <w:rPr>
          <w:sz w:val="24"/>
          <w:szCs w:val="24"/>
          <w:lang w:eastAsia="ru-RU"/>
        </w:rPr>
        <w:t>ого(</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я(</w:t>
      </w:r>
      <w:r w:rsidRPr="003776BB">
        <w:rPr>
          <w:sz w:val="24"/>
          <w:szCs w:val="24"/>
          <w:lang w:eastAsia="ru-RU"/>
        </w:rPr>
        <w:t>й</w:t>
      </w:r>
      <w:r w:rsidR="003776BB" w:rsidRPr="003776BB">
        <w:rPr>
          <w:sz w:val="24"/>
          <w:szCs w:val="24"/>
          <w:lang w:eastAsia="ru-RU"/>
        </w:rPr>
        <w:t>)</w:t>
      </w:r>
      <w:r w:rsidRPr="003776BB">
        <w:rPr>
          <w:sz w:val="24"/>
          <w:szCs w:val="24"/>
          <w:lang w:eastAsia="ru-RU"/>
        </w:rPr>
        <w:t xml:space="preserve"> Закупочная комиссия отклонит </w:t>
      </w:r>
      <w:r w:rsidR="00C96484" w:rsidRPr="003776BB">
        <w:rPr>
          <w:sz w:val="24"/>
          <w:szCs w:val="24"/>
          <w:lang w:eastAsia="ru-RU"/>
        </w:rPr>
        <w:t>Заявку</w:t>
      </w:r>
      <w:r w:rsidRPr="003776BB">
        <w:rPr>
          <w:sz w:val="24"/>
          <w:szCs w:val="24"/>
          <w:lang w:eastAsia="ru-RU"/>
        </w:rPr>
        <w:t xml:space="preserve"> Участника</w:t>
      </w:r>
      <w:r w:rsidRPr="00C12FA4">
        <w:rPr>
          <w:sz w:val="24"/>
          <w:szCs w:val="24"/>
          <w:lang w:eastAsia="ru-RU"/>
        </w:rPr>
        <w:t>.</w:t>
      </w:r>
    </w:p>
    <w:p w:rsidR="009D7F01" w:rsidRPr="00CF39D0" w:rsidRDefault="009D7F01" w:rsidP="00CF39D0">
      <w:pPr>
        <w:suppressAutoHyphens w:val="0"/>
        <w:spacing w:line="264" w:lineRule="auto"/>
        <w:ind w:left="927" w:firstLine="0"/>
        <w:rPr>
          <w:sz w:val="24"/>
          <w:szCs w:val="24"/>
          <w:lang w:eastAsia="ru-RU"/>
        </w:rPr>
      </w:pPr>
      <w:r w:rsidRPr="00CF39D0">
        <w:rPr>
          <w:color w:val="000000"/>
          <w:sz w:val="24"/>
          <w:szCs w:val="24"/>
        </w:rPr>
        <w:t>Закупочная комиссия рассматривает как равноценные собственным материально-технические и кадровые ресурсы аффилированного с Участником запроса 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предоставляются документы (копия Устава, выписка из ЕГРЮЛ/ЕГРИП, учредительный договор), подтверждающие факт аффилированности предприятий.</w:t>
      </w:r>
    </w:p>
    <w:p w:rsidR="00717F60"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13" w:name="_Ref306005578"/>
      <w:r w:rsidRPr="00CF39D0">
        <w:rPr>
          <w:bCs w:val="0"/>
          <w:sz w:val="24"/>
          <w:szCs w:val="24"/>
        </w:rPr>
        <w:t xml:space="preserve">В связи с вышеизложенным </w:t>
      </w:r>
      <w:r w:rsidR="009C744E" w:rsidRPr="00CF39D0">
        <w:rPr>
          <w:bCs w:val="0"/>
          <w:sz w:val="24"/>
          <w:szCs w:val="24"/>
        </w:rPr>
        <w:t>Участник</w:t>
      </w:r>
      <w:r w:rsidRPr="00CF39D0">
        <w:rPr>
          <w:bCs w:val="0"/>
          <w:sz w:val="24"/>
          <w:szCs w:val="24"/>
        </w:rPr>
        <w:t xml:space="preserve"> должен включить в состав </w:t>
      </w:r>
      <w:r w:rsidR="004B5EB3" w:rsidRPr="00CF39D0">
        <w:rPr>
          <w:bCs w:val="0"/>
          <w:sz w:val="24"/>
          <w:szCs w:val="24"/>
        </w:rPr>
        <w:t>Заявк</w:t>
      </w:r>
      <w:r w:rsidRPr="00CF39D0">
        <w:rPr>
          <w:bCs w:val="0"/>
          <w:sz w:val="24"/>
          <w:szCs w:val="24"/>
        </w:rPr>
        <w:t>и</w:t>
      </w:r>
      <w:r w:rsidRPr="00E71A48">
        <w:rPr>
          <w:bCs w:val="0"/>
          <w:sz w:val="24"/>
          <w:szCs w:val="24"/>
        </w:rPr>
        <w:t xml:space="preserve"> следующие документы, подтверждающие его правоспособность</w:t>
      </w:r>
      <w:r w:rsidR="0023626C">
        <w:rPr>
          <w:bCs w:val="0"/>
          <w:sz w:val="24"/>
          <w:szCs w:val="24"/>
        </w:rPr>
        <w:t xml:space="preserve">, </w:t>
      </w:r>
      <w:r w:rsidR="0023626C" w:rsidRPr="00E71A48">
        <w:rPr>
          <w:bCs w:val="0"/>
          <w:sz w:val="24"/>
          <w:szCs w:val="24"/>
        </w:rPr>
        <w:t>квалификацию</w:t>
      </w:r>
      <w:r w:rsidRPr="00E71A48">
        <w:rPr>
          <w:bCs w:val="0"/>
          <w:sz w:val="24"/>
          <w:szCs w:val="24"/>
        </w:rPr>
        <w:t xml:space="preserve">: </w:t>
      </w:r>
      <w:bookmarkStart w:id="314" w:name="_Ref303587815"/>
      <w:r w:rsidRPr="000F4365">
        <w:rPr>
          <w:bCs w:val="0"/>
          <w:sz w:val="24"/>
          <w:szCs w:val="24"/>
        </w:rPr>
        <w:t xml:space="preserve">Для юридических, лиц/ индивидуальных предпринимателей, если в каждом из пунктов не </w:t>
      </w:r>
      <w:r w:rsidRPr="000F4365">
        <w:rPr>
          <w:bCs w:val="0"/>
          <w:sz w:val="24"/>
          <w:szCs w:val="24"/>
        </w:rPr>
        <w:lastRenderedPageBreak/>
        <w:t>установлено иное:</w:t>
      </w:r>
      <w:bookmarkEnd w:id="313"/>
      <w:bookmarkEnd w:id="314"/>
      <w:r w:rsidR="005B074F" w:rsidRPr="000F4365">
        <w:rPr>
          <w:bCs w:val="0"/>
          <w:sz w:val="24"/>
          <w:szCs w:val="24"/>
        </w:rPr>
        <w:t xml:space="preserve"> </w:t>
      </w:r>
    </w:p>
    <w:p w:rsidR="00553A57" w:rsidRPr="00E02350" w:rsidRDefault="009146DD" w:rsidP="00557C01">
      <w:pPr>
        <w:widowControl w:val="0"/>
        <w:numPr>
          <w:ilvl w:val="0"/>
          <w:numId w:val="48"/>
        </w:numPr>
        <w:tabs>
          <w:tab w:val="left" w:pos="1260"/>
        </w:tabs>
        <w:autoSpaceDE w:val="0"/>
        <w:spacing w:line="264" w:lineRule="auto"/>
        <w:ind w:left="1276"/>
        <w:rPr>
          <w:sz w:val="24"/>
          <w:szCs w:val="24"/>
        </w:rPr>
      </w:pPr>
      <w:r w:rsidRPr="00E02350">
        <w:rPr>
          <w:sz w:val="24"/>
          <w:szCs w:val="24"/>
        </w:rPr>
        <w:t>З</w:t>
      </w:r>
      <w:r w:rsidR="00553A57" w:rsidRPr="00E02350">
        <w:rPr>
          <w:sz w:val="24"/>
          <w:szCs w:val="24"/>
        </w:rPr>
        <w:t>аверенную Участником либо нотариусом копию устава в действующей редакции</w:t>
      </w:r>
      <w:r w:rsidRPr="00E02350">
        <w:rPr>
          <w:sz w:val="24"/>
          <w:szCs w:val="24"/>
        </w:rPr>
        <w:t xml:space="preserve"> (для юридических лиц)</w:t>
      </w:r>
      <w:r w:rsidR="00553A57" w:rsidRPr="00E02350">
        <w:rPr>
          <w:sz w:val="24"/>
          <w:szCs w:val="24"/>
        </w:rPr>
        <w:t>;</w:t>
      </w:r>
    </w:p>
    <w:p w:rsidR="00553A57" w:rsidRPr="00CF39D0" w:rsidRDefault="008E615E" w:rsidP="00557C01">
      <w:pPr>
        <w:widowControl w:val="0"/>
        <w:numPr>
          <w:ilvl w:val="0"/>
          <w:numId w:val="48"/>
        </w:numPr>
        <w:tabs>
          <w:tab w:val="left" w:pos="1260"/>
        </w:tabs>
        <w:autoSpaceDE w:val="0"/>
        <w:spacing w:line="264" w:lineRule="auto"/>
        <w:ind w:left="1276"/>
        <w:rPr>
          <w:sz w:val="24"/>
          <w:szCs w:val="24"/>
        </w:rPr>
      </w:pPr>
      <w:bookmarkStart w:id="315" w:name="_Ref440279062"/>
      <w:r>
        <w:rPr>
          <w:sz w:val="24"/>
          <w:szCs w:val="24"/>
        </w:rPr>
        <w:t>Копия</w:t>
      </w:r>
      <w:r w:rsidR="00824B44">
        <w:rPr>
          <w:sz w:val="24"/>
          <w:szCs w:val="24"/>
        </w:rPr>
        <w:t xml:space="preserve"> </w:t>
      </w:r>
      <w:r w:rsidR="00553A57" w:rsidRPr="00B20653">
        <w:rPr>
          <w:sz w:val="24"/>
          <w:szCs w:val="24"/>
        </w:rPr>
        <w:t xml:space="preserve">выписки из Единого государственного реестра юридических лиц (ЕГРЮЛ) </w:t>
      </w:r>
      <w:r w:rsidR="00680F0B">
        <w:rPr>
          <w:sz w:val="24"/>
          <w:szCs w:val="24"/>
        </w:rPr>
        <w:t xml:space="preserve">(аналогичного документа для индивидуальных предпринимателей) </w:t>
      </w:r>
      <w:r w:rsidR="00553A57" w:rsidRPr="00B20653">
        <w:rPr>
          <w:sz w:val="24"/>
          <w:szCs w:val="24"/>
        </w:rPr>
        <w:t xml:space="preserve">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w:t>
      </w:r>
      <w:r w:rsidR="00553A57" w:rsidRPr="00CF39D0">
        <w:rPr>
          <w:sz w:val="24"/>
          <w:szCs w:val="24"/>
        </w:rPr>
        <w:t>требование);</w:t>
      </w:r>
      <w:bookmarkEnd w:id="315"/>
    </w:p>
    <w:p w:rsidR="00F82225" w:rsidRPr="00F82225" w:rsidRDefault="00F82225" w:rsidP="00557C01">
      <w:pPr>
        <w:widowControl w:val="0"/>
        <w:numPr>
          <w:ilvl w:val="0"/>
          <w:numId w:val="48"/>
        </w:numPr>
        <w:tabs>
          <w:tab w:val="left" w:pos="1260"/>
        </w:tabs>
        <w:autoSpaceDE w:val="0"/>
        <w:spacing w:line="264" w:lineRule="auto"/>
        <w:ind w:left="1276"/>
        <w:rPr>
          <w:sz w:val="24"/>
          <w:szCs w:val="24"/>
        </w:rPr>
      </w:pPr>
      <w:r w:rsidRPr="00F82225">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B2138E" w:rsidRDefault="00B2138E" w:rsidP="00557C01">
      <w:pPr>
        <w:widowControl w:val="0"/>
        <w:numPr>
          <w:ilvl w:val="0"/>
          <w:numId w:val="48"/>
        </w:numPr>
        <w:tabs>
          <w:tab w:val="left" w:pos="1260"/>
        </w:tabs>
        <w:autoSpaceDE w:val="0"/>
        <w:spacing w:line="264" w:lineRule="auto"/>
        <w:ind w:left="1276"/>
        <w:rPr>
          <w:sz w:val="24"/>
          <w:szCs w:val="24"/>
        </w:rPr>
      </w:pPr>
      <w:r w:rsidRPr="00B2138E">
        <w:rPr>
          <w:sz w:val="24"/>
          <w:szCs w:val="24"/>
        </w:rPr>
        <w:t xml:space="preserve">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w:t>
      </w:r>
      <w:r w:rsidR="00A600E3" w:rsidRPr="00B2138E">
        <w:rPr>
          <w:sz w:val="24"/>
          <w:szCs w:val="24"/>
        </w:rPr>
        <w:t>(</w:t>
      </w:r>
      <w:r w:rsidR="003F3A69" w:rsidRPr="00B2138E">
        <w:rPr>
          <w:sz w:val="24"/>
          <w:szCs w:val="24"/>
        </w:rPr>
        <w:t>подраздел</w:t>
      </w:r>
      <w:r w:rsidR="00A600E3" w:rsidRPr="00B2138E">
        <w:rPr>
          <w:sz w:val="24"/>
          <w:szCs w:val="24"/>
        </w:rPr>
        <w:t xml:space="preserve"> </w:t>
      </w:r>
      <w:r w:rsidR="00B06B4B">
        <w:fldChar w:fldCharType="begin"/>
      </w:r>
      <w:r w:rsidR="00B06B4B">
        <w:instrText xml:space="preserve"> REF _Ref440271993 \r \h  \* MERGEFORMAT </w:instrText>
      </w:r>
      <w:r w:rsidR="00B06B4B">
        <w:fldChar w:fldCharType="separate"/>
      </w:r>
      <w:r w:rsidR="002A74A8" w:rsidRPr="002A74A8">
        <w:rPr>
          <w:sz w:val="24"/>
          <w:szCs w:val="24"/>
        </w:rPr>
        <w:t>5.11</w:t>
      </w:r>
      <w:r w:rsidR="00B06B4B">
        <w:fldChar w:fldCharType="end"/>
      </w:r>
      <w:r w:rsidR="00A600E3" w:rsidRPr="00B2138E">
        <w:rPr>
          <w:sz w:val="24"/>
          <w:szCs w:val="24"/>
        </w:rPr>
        <w:t>)</w:t>
      </w:r>
      <w:r w:rsidR="00F82225" w:rsidRPr="00B2138E">
        <w:rPr>
          <w:sz w:val="24"/>
          <w:szCs w:val="24"/>
        </w:rPr>
        <w:t>;</w:t>
      </w:r>
    </w:p>
    <w:p w:rsidR="00F82225" w:rsidRDefault="00F82225" w:rsidP="00557C01">
      <w:pPr>
        <w:widowControl w:val="0"/>
        <w:numPr>
          <w:ilvl w:val="0"/>
          <w:numId w:val="48"/>
        </w:numPr>
        <w:tabs>
          <w:tab w:val="left" w:pos="1260"/>
        </w:tabs>
        <w:autoSpaceDE w:val="0"/>
        <w:spacing w:line="264" w:lineRule="auto"/>
        <w:ind w:left="1276"/>
        <w:rPr>
          <w:sz w:val="24"/>
          <w:szCs w:val="24"/>
        </w:rPr>
      </w:pPr>
      <w:bookmarkStart w:id="316" w:name="_Ref440372326"/>
      <w:r w:rsidRPr="00F82225">
        <w:rPr>
          <w:sz w:val="24"/>
          <w:szCs w:val="24"/>
        </w:rPr>
        <w:t>Антикоррупционные обязательства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A600E3">
        <w:rPr>
          <w:sz w:val="24"/>
          <w:szCs w:val="24"/>
        </w:rPr>
        <w:t xml:space="preserve"> (</w:t>
      </w:r>
      <w:r w:rsidR="003F3A69">
        <w:rPr>
          <w:sz w:val="24"/>
          <w:szCs w:val="24"/>
        </w:rPr>
        <w:t>подраздел</w:t>
      </w:r>
      <w:r w:rsidR="00A600E3">
        <w:rPr>
          <w:sz w:val="24"/>
          <w:szCs w:val="24"/>
        </w:rPr>
        <w:t xml:space="preserve"> </w:t>
      </w:r>
      <w:r w:rsidR="0030533D">
        <w:rPr>
          <w:sz w:val="24"/>
          <w:szCs w:val="24"/>
        </w:rPr>
        <w:fldChar w:fldCharType="begin"/>
      </w:r>
      <w:r w:rsidR="003F3A69">
        <w:rPr>
          <w:sz w:val="24"/>
          <w:szCs w:val="24"/>
        </w:rPr>
        <w:instrText xml:space="preserve"> REF _Ref440271964 \r \h </w:instrText>
      </w:r>
      <w:r w:rsidR="0030533D">
        <w:rPr>
          <w:sz w:val="24"/>
          <w:szCs w:val="24"/>
        </w:rPr>
      </w:r>
      <w:r w:rsidR="0030533D">
        <w:rPr>
          <w:sz w:val="24"/>
          <w:szCs w:val="24"/>
        </w:rPr>
        <w:fldChar w:fldCharType="separate"/>
      </w:r>
      <w:r w:rsidR="002A74A8">
        <w:rPr>
          <w:sz w:val="24"/>
          <w:szCs w:val="24"/>
        </w:rPr>
        <w:t>5.1.3</w:t>
      </w:r>
      <w:r w:rsidR="0030533D">
        <w:rPr>
          <w:sz w:val="24"/>
          <w:szCs w:val="24"/>
        </w:rPr>
        <w:fldChar w:fldCharType="end"/>
      </w:r>
      <w:r w:rsidR="00A600E3">
        <w:rPr>
          <w:sz w:val="24"/>
          <w:szCs w:val="24"/>
        </w:rPr>
        <w:t>)</w:t>
      </w:r>
      <w:r w:rsidRPr="00F82225">
        <w:rPr>
          <w:sz w:val="24"/>
          <w:szCs w:val="24"/>
        </w:rPr>
        <w:t>;</w:t>
      </w:r>
      <w:bookmarkEnd w:id="316"/>
    </w:p>
    <w:p w:rsidR="009948B4" w:rsidRPr="007705A5" w:rsidRDefault="009948B4" w:rsidP="00557C01">
      <w:pPr>
        <w:widowControl w:val="0"/>
        <w:numPr>
          <w:ilvl w:val="0"/>
          <w:numId w:val="48"/>
        </w:numPr>
        <w:tabs>
          <w:tab w:val="left" w:pos="1260"/>
        </w:tabs>
        <w:autoSpaceDE w:val="0"/>
        <w:spacing w:line="264" w:lineRule="auto"/>
        <w:ind w:left="1276"/>
        <w:rPr>
          <w:sz w:val="24"/>
          <w:szCs w:val="24"/>
        </w:rPr>
      </w:pPr>
      <w:r w:rsidRPr="007705A5">
        <w:rPr>
          <w:sz w:val="24"/>
          <w:szCs w:val="24"/>
        </w:rPr>
        <w:t xml:space="preserve">Информация о собственниках </w:t>
      </w:r>
      <w:r w:rsidR="007705A5">
        <w:rPr>
          <w:sz w:val="24"/>
          <w:szCs w:val="24"/>
        </w:rPr>
        <w:t>Участника</w:t>
      </w:r>
      <w:r w:rsidRPr="007705A5">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Pr>
          <w:sz w:val="24"/>
          <w:szCs w:val="24"/>
        </w:rPr>
        <w:t>подраздел</w:t>
      </w:r>
      <w:r w:rsidR="007705A5">
        <w:rPr>
          <w:sz w:val="24"/>
          <w:szCs w:val="24"/>
        </w:rPr>
        <w:t xml:space="preserve"> </w:t>
      </w:r>
      <w:r w:rsidR="0030533D">
        <w:rPr>
          <w:sz w:val="24"/>
          <w:szCs w:val="24"/>
        </w:rPr>
        <w:fldChar w:fldCharType="begin"/>
      </w:r>
      <w:r w:rsidR="003F3A69">
        <w:rPr>
          <w:sz w:val="24"/>
          <w:szCs w:val="24"/>
        </w:rPr>
        <w:instrText xml:space="preserve"> REF _Ref440272035 \r \h </w:instrText>
      </w:r>
      <w:r w:rsidR="0030533D">
        <w:rPr>
          <w:sz w:val="24"/>
          <w:szCs w:val="24"/>
        </w:rPr>
      </w:r>
      <w:r w:rsidR="0030533D">
        <w:rPr>
          <w:sz w:val="24"/>
          <w:szCs w:val="24"/>
        </w:rPr>
        <w:fldChar w:fldCharType="separate"/>
      </w:r>
      <w:r w:rsidR="002A74A8">
        <w:rPr>
          <w:sz w:val="24"/>
          <w:szCs w:val="24"/>
        </w:rPr>
        <w:t>5.12</w:t>
      </w:r>
      <w:r w:rsidR="0030533D">
        <w:rPr>
          <w:sz w:val="24"/>
          <w:szCs w:val="24"/>
        </w:rPr>
        <w:fldChar w:fldCharType="end"/>
      </w:r>
      <w:r w:rsidRPr="007705A5">
        <w:rPr>
          <w:sz w:val="24"/>
          <w:szCs w:val="24"/>
        </w:rPr>
        <w:t>);</w:t>
      </w:r>
    </w:p>
    <w:p w:rsidR="00F82225" w:rsidRPr="00A92723" w:rsidRDefault="00F82225" w:rsidP="00557C01">
      <w:pPr>
        <w:widowControl w:val="0"/>
        <w:numPr>
          <w:ilvl w:val="0"/>
          <w:numId w:val="48"/>
        </w:numPr>
        <w:tabs>
          <w:tab w:val="left" w:pos="1260"/>
        </w:tabs>
        <w:autoSpaceDE w:val="0"/>
        <w:spacing w:line="264" w:lineRule="auto"/>
        <w:ind w:left="1276"/>
        <w:rPr>
          <w:sz w:val="24"/>
          <w:szCs w:val="24"/>
        </w:rPr>
      </w:pPr>
      <w:r w:rsidRPr="00A92723">
        <w:rPr>
          <w:sz w:val="24"/>
          <w:szCs w:val="24"/>
        </w:rPr>
        <w:t>Согласие на обработку персональных данных</w:t>
      </w:r>
      <w:r w:rsidR="00A600E3" w:rsidRPr="00A92723">
        <w:rPr>
          <w:sz w:val="24"/>
          <w:szCs w:val="24"/>
        </w:rPr>
        <w:t xml:space="preserve"> </w:t>
      </w:r>
      <w:r w:rsidR="00A92723" w:rsidRPr="00A92723">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A92723">
        <w:rPr>
          <w:sz w:val="24"/>
          <w:szCs w:val="24"/>
        </w:rPr>
        <w:t>(</w:t>
      </w:r>
      <w:r w:rsidR="003F3A69">
        <w:rPr>
          <w:sz w:val="24"/>
          <w:szCs w:val="24"/>
        </w:rPr>
        <w:t>подраздел</w:t>
      </w:r>
      <w:r w:rsidR="00A600E3" w:rsidRPr="00A92723">
        <w:rPr>
          <w:sz w:val="24"/>
          <w:szCs w:val="24"/>
        </w:rPr>
        <w:t xml:space="preserve"> </w:t>
      </w:r>
      <w:r w:rsidR="0030533D">
        <w:rPr>
          <w:sz w:val="24"/>
          <w:szCs w:val="24"/>
        </w:rPr>
        <w:fldChar w:fldCharType="begin"/>
      </w:r>
      <w:r w:rsidR="003F3A69">
        <w:rPr>
          <w:sz w:val="24"/>
          <w:szCs w:val="24"/>
        </w:rPr>
        <w:instrText xml:space="preserve"> REF _Ref440272051 \r \h </w:instrText>
      </w:r>
      <w:r w:rsidR="0030533D">
        <w:rPr>
          <w:sz w:val="24"/>
          <w:szCs w:val="24"/>
        </w:rPr>
      </w:r>
      <w:r w:rsidR="0030533D">
        <w:rPr>
          <w:sz w:val="24"/>
          <w:szCs w:val="24"/>
        </w:rPr>
        <w:fldChar w:fldCharType="separate"/>
      </w:r>
      <w:r w:rsidR="002A74A8">
        <w:rPr>
          <w:sz w:val="24"/>
          <w:szCs w:val="24"/>
        </w:rPr>
        <w:t>5.13</w:t>
      </w:r>
      <w:r w:rsidR="0030533D">
        <w:rPr>
          <w:sz w:val="24"/>
          <w:szCs w:val="24"/>
        </w:rPr>
        <w:fldChar w:fldCharType="end"/>
      </w:r>
      <w:r w:rsidR="00A600E3" w:rsidRPr="00A92723">
        <w:rPr>
          <w:sz w:val="24"/>
          <w:szCs w:val="24"/>
        </w:rPr>
        <w:t>)</w:t>
      </w:r>
      <w:r w:rsidRPr="00A92723">
        <w:rPr>
          <w:sz w:val="24"/>
          <w:szCs w:val="24"/>
        </w:rPr>
        <w:t>;</w:t>
      </w:r>
    </w:p>
    <w:p w:rsidR="00F82225" w:rsidRPr="00F82225" w:rsidRDefault="009A634C" w:rsidP="00557C01">
      <w:pPr>
        <w:widowControl w:val="0"/>
        <w:numPr>
          <w:ilvl w:val="0"/>
          <w:numId w:val="48"/>
        </w:numPr>
        <w:tabs>
          <w:tab w:val="left" w:pos="1260"/>
        </w:tabs>
        <w:autoSpaceDE w:val="0"/>
        <w:spacing w:line="264" w:lineRule="auto"/>
        <w:ind w:left="1276"/>
        <w:rPr>
          <w:sz w:val="24"/>
          <w:szCs w:val="24"/>
        </w:rPr>
      </w:pPr>
      <w:r>
        <w:rPr>
          <w:sz w:val="24"/>
          <w:szCs w:val="24"/>
        </w:rPr>
        <w:t>К</w:t>
      </w:r>
      <w:r w:rsidR="00F82225" w:rsidRPr="00A92723">
        <w:rPr>
          <w:sz w:val="24"/>
          <w:szCs w:val="24"/>
        </w:rPr>
        <w:t>опия справки об исполнении</w:t>
      </w:r>
      <w:r w:rsidR="00F82225" w:rsidRPr="00F82225">
        <w:rPr>
          <w:sz w:val="24"/>
          <w:szCs w:val="24"/>
        </w:rPr>
        <w:t xml:space="preserve">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1120101)</w:t>
      </w:r>
      <w:r w:rsidR="00131B13">
        <w:rPr>
          <w:sz w:val="24"/>
          <w:szCs w:val="24"/>
        </w:rPr>
        <w:t xml:space="preserve"> </w:t>
      </w:r>
      <w:r w:rsidR="00131B13">
        <w:rPr>
          <w:szCs w:val="24"/>
        </w:rPr>
        <w:t>(</w:t>
      </w:r>
      <w:r w:rsidR="00931DCF" w:rsidRPr="00F95B37">
        <w:rPr>
          <w:sz w:val="24"/>
          <w:szCs w:val="24"/>
        </w:rPr>
        <w:t>желательное требование, предоставляется Участником при наличии</w:t>
      </w:r>
      <w:r w:rsidR="00131B13">
        <w:rPr>
          <w:szCs w:val="24"/>
        </w:rPr>
        <w:t>)</w:t>
      </w:r>
      <w:r w:rsidR="00F82225" w:rsidRPr="00F82225">
        <w:rPr>
          <w:sz w:val="24"/>
          <w:szCs w:val="24"/>
        </w:rPr>
        <w:t>;</w:t>
      </w:r>
    </w:p>
    <w:p w:rsidR="00F82225" w:rsidRPr="00931DCF" w:rsidRDefault="009A634C" w:rsidP="00557C01">
      <w:pPr>
        <w:widowControl w:val="0"/>
        <w:numPr>
          <w:ilvl w:val="0"/>
          <w:numId w:val="48"/>
        </w:numPr>
        <w:tabs>
          <w:tab w:val="left" w:pos="1260"/>
        </w:tabs>
        <w:autoSpaceDE w:val="0"/>
        <w:spacing w:line="264" w:lineRule="auto"/>
        <w:ind w:left="1276"/>
        <w:rPr>
          <w:sz w:val="24"/>
          <w:szCs w:val="24"/>
        </w:rPr>
      </w:pPr>
      <w:r>
        <w:rPr>
          <w:sz w:val="24"/>
          <w:szCs w:val="24"/>
        </w:rPr>
        <w:t>К</w:t>
      </w:r>
      <w:r w:rsidR="00F82225" w:rsidRPr="00F82225">
        <w:rPr>
          <w:sz w:val="24"/>
          <w:szCs w:val="24"/>
        </w:rPr>
        <w:t>опия справки</w:t>
      </w:r>
      <w:r w:rsidR="00B016D1">
        <w:rPr>
          <w:sz w:val="24"/>
          <w:szCs w:val="24"/>
        </w:rPr>
        <w:t xml:space="preserve"> о состоянии расчетов по налогам, сборам, пеням, штрафам, процентам организаций и индивидуальных предпринимателей, </w:t>
      </w:r>
      <w:r w:rsidR="00F82225" w:rsidRPr="00F82225">
        <w:rPr>
          <w:sz w:val="24"/>
          <w:szCs w:val="24"/>
        </w:rPr>
        <w:t xml:space="preserve">форма которой </w:t>
      </w:r>
      <w:r w:rsidR="00F82225" w:rsidRPr="00F82225">
        <w:rPr>
          <w:sz w:val="24"/>
          <w:szCs w:val="24"/>
        </w:rPr>
        <w:lastRenderedPageBreak/>
        <w:t xml:space="preserve">утверждена Приказом ФНС России от </w:t>
      </w:r>
      <w:r w:rsidR="0043494C">
        <w:rPr>
          <w:sz w:val="24"/>
          <w:szCs w:val="24"/>
        </w:rPr>
        <w:t>05</w:t>
      </w:r>
      <w:r w:rsidR="0043494C" w:rsidRPr="00F82225">
        <w:rPr>
          <w:sz w:val="24"/>
          <w:szCs w:val="24"/>
        </w:rPr>
        <w:t>.0</w:t>
      </w:r>
      <w:r w:rsidR="0043494C">
        <w:rPr>
          <w:sz w:val="24"/>
          <w:szCs w:val="24"/>
        </w:rPr>
        <w:t>6</w:t>
      </w:r>
      <w:r w:rsidR="0043494C" w:rsidRPr="00F82225">
        <w:rPr>
          <w:sz w:val="24"/>
          <w:szCs w:val="24"/>
        </w:rPr>
        <w:t>.201</w:t>
      </w:r>
      <w:r w:rsidR="0043494C">
        <w:rPr>
          <w:sz w:val="24"/>
          <w:szCs w:val="24"/>
        </w:rPr>
        <w:t>5</w:t>
      </w:r>
      <w:r w:rsidR="0043494C" w:rsidRPr="00F82225">
        <w:rPr>
          <w:sz w:val="24"/>
          <w:szCs w:val="24"/>
        </w:rPr>
        <w:t xml:space="preserve"> N ММВ-7-</w:t>
      </w:r>
      <w:r w:rsidR="0043494C">
        <w:rPr>
          <w:sz w:val="24"/>
          <w:szCs w:val="24"/>
        </w:rPr>
        <w:t>17</w:t>
      </w:r>
      <w:r w:rsidR="0043494C" w:rsidRPr="00F82225">
        <w:rPr>
          <w:sz w:val="24"/>
          <w:szCs w:val="24"/>
        </w:rPr>
        <w:t>/</w:t>
      </w:r>
      <w:r w:rsidR="0043494C">
        <w:rPr>
          <w:sz w:val="24"/>
          <w:szCs w:val="24"/>
        </w:rPr>
        <w:t>227</w:t>
      </w:r>
      <w:r w:rsidR="00F82225" w:rsidRPr="00F82225">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w:t>
      </w:r>
      <w:r w:rsidR="00F82225" w:rsidRPr="00931DCF">
        <w:rPr>
          <w:sz w:val="24"/>
          <w:szCs w:val="24"/>
        </w:rPr>
        <w:t>1160080)</w:t>
      </w:r>
      <w:r w:rsidR="00131B13" w:rsidRPr="00931DCF">
        <w:rPr>
          <w:sz w:val="24"/>
          <w:szCs w:val="24"/>
        </w:rPr>
        <w:t xml:space="preserve"> (желательное условие)</w:t>
      </w:r>
      <w:r w:rsidR="00F82225" w:rsidRPr="00931DCF">
        <w:rPr>
          <w:sz w:val="24"/>
          <w:szCs w:val="24"/>
        </w:rPr>
        <w:t>;</w:t>
      </w:r>
    </w:p>
    <w:p w:rsidR="00F82225" w:rsidRPr="00931DCF" w:rsidRDefault="00F82225" w:rsidP="00557C01">
      <w:pPr>
        <w:widowControl w:val="0"/>
        <w:numPr>
          <w:ilvl w:val="0"/>
          <w:numId w:val="48"/>
        </w:numPr>
        <w:tabs>
          <w:tab w:val="left" w:pos="1260"/>
        </w:tabs>
        <w:autoSpaceDE w:val="0"/>
        <w:spacing w:line="264" w:lineRule="auto"/>
        <w:ind w:left="1276"/>
        <w:rPr>
          <w:b/>
          <w:sz w:val="24"/>
          <w:szCs w:val="24"/>
          <w:u w:val="single"/>
        </w:rPr>
      </w:pPr>
      <w:r w:rsidRPr="00931DCF">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931DCF">
        <w:rPr>
          <w:sz w:val="24"/>
          <w:szCs w:val="24"/>
        </w:rPr>
        <w:t>- копии годовой бухгалтерской отчетности за последний отчетный</w:t>
      </w:r>
      <w:r w:rsidRPr="00F82225">
        <w:rPr>
          <w:sz w:val="24"/>
          <w:szCs w:val="24"/>
        </w:rPr>
        <w:t xml:space="preserve">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xml:space="preserve">Копии Налоговой </w:t>
      </w:r>
      <w:hyperlink r:id="rId30"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аналогичные по </w:t>
      </w:r>
      <w:r>
        <w:rPr>
          <w:sz w:val="24"/>
          <w:szCs w:val="24"/>
        </w:rPr>
        <w:t>сути и содержанию вышеуказанным;</w:t>
      </w:r>
    </w:p>
    <w:p w:rsidR="00F82225" w:rsidRDefault="00F82225" w:rsidP="00557C01">
      <w:pPr>
        <w:widowControl w:val="0"/>
        <w:numPr>
          <w:ilvl w:val="0"/>
          <w:numId w:val="48"/>
        </w:numPr>
        <w:tabs>
          <w:tab w:val="left" w:pos="1260"/>
        </w:tabs>
        <w:autoSpaceDE w:val="0"/>
        <w:spacing w:line="264" w:lineRule="auto"/>
        <w:ind w:left="1276"/>
        <w:rPr>
          <w:sz w:val="24"/>
          <w:szCs w:val="24"/>
        </w:rPr>
      </w:pPr>
      <w:r w:rsidRPr="00F82225">
        <w:rPr>
          <w:sz w:val="24"/>
          <w:szCs w:val="24"/>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6C69BB">
        <w:rPr>
          <w:sz w:val="24"/>
          <w:szCs w:val="24"/>
        </w:rPr>
        <w:t xml:space="preserve"> (желательное требование)</w:t>
      </w:r>
      <w:r>
        <w:rPr>
          <w:sz w:val="24"/>
          <w:szCs w:val="24"/>
        </w:rPr>
        <w:t>;</w:t>
      </w:r>
    </w:p>
    <w:p w:rsidR="00F82225" w:rsidRPr="00010958" w:rsidRDefault="007D7C50" w:rsidP="00557C01">
      <w:pPr>
        <w:widowControl w:val="0"/>
        <w:numPr>
          <w:ilvl w:val="0"/>
          <w:numId w:val="48"/>
        </w:numPr>
        <w:tabs>
          <w:tab w:val="left" w:pos="1260"/>
        </w:tabs>
        <w:autoSpaceDE w:val="0"/>
        <w:spacing w:line="264" w:lineRule="auto"/>
        <w:ind w:left="1276"/>
        <w:rPr>
          <w:sz w:val="24"/>
          <w:szCs w:val="24"/>
        </w:rPr>
      </w:pPr>
      <w:bookmarkStart w:id="317" w:name="_Ref440371812"/>
      <w:r w:rsidRPr="00010958">
        <w:rPr>
          <w:sz w:val="24"/>
          <w:szCs w:val="24"/>
        </w:rPr>
        <w:t>Анкета Участника закупки</w:t>
      </w:r>
      <w:r w:rsidR="00A154B7" w:rsidRPr="00010958">
        <w:rPr>
          <w:sz w:val="24"/>
          <w:szCs w:val="24"/>
        </w:rPr>
        <w:t xml:space="preserve"> </w:t>
      </w:r>
      <w:r w:rsidR="00A154B7" w:rsidRPr="00010958">
        <w:rPr>
          <w:bCs w:val="0"/>
          <w:sz w:val="24"/>
          <w:szCs w:val="24"/>
        </w:rPr>
        <w:t>по форме и в соответствии с инструкциями, приведенными в настоящей Документации</w:t>
      </w:r>
      <w:r w:rsidR="00F82225" w:rsidRPr="00010958">
        <w:rPr>
          <w:sz w:val="24"/>
          <w:szCs w:val="24"/>
        </w:rPr>
        <w:t xml:space="preserve"> </w:t>
      </w:r>
      <w:r w:rsidR="009948B4" w:rsidRPr="00010958">
        <w:rPr>
          <w:sz w:val="24"/>
          <w:szCs w:val="24"/>
        </w:rPr>
        <w:t>(</w:t>
      </w:r>
      <w:r w:rsidR="003F3A69" w:rsidRPr="00010958">
        <w:rPr>
          <w:sz w:val="24"/>
          <w:szCs w:val="24"/>
        </w:rPr>
        <w:t>подраздел</w:t>
      </w:r>
      <w:r w:rsidR="009948B4" w:rsidRPr="00010958">
        <w:rPr>
          <w:sz w:val="24"/>
          <w:szCs w:val="24"/>
        </w:rPr>
        <w:t xml:space="preserve"> </w:t>
      </w:r>
      <w:r w:rsidR="00B06B4B">
        <w:fldChar w:fldCharType="begin"/>
      </w:r>
      <w:r w:rsidR="00B06B4B">
        <w:instrText xml:space="preserve"> REF _Ref440272119 \r \h  \* MERGEFORMAT </w:instrText>
      </w:r>
      <w:r w:rsidR="00B06B4B">
        <w:fldChar w:fldCharType="separate"/>
      </w:r>
      <w:r w:rsidR="002A74A8" w:rsidRPr="002A74A8">
        <w:rPr>
          <w:sz w:val="24"/>
          <w:szCs w:val="24"/>
        </w:rPr>
        <w:t>5.7.1</w:t>
      </w:r>
      <w:r w:rsidR="00B06B4B">
        <w:fldChar w:fldCharType="end"/>
      </w:r>
      <w:r w:rsidR="009948B4" w:rsidRPr="00010958">
        <w:rPr>
          <w:sz w:val="24"/>
          <w:szCs w:val="24"/>
        </w:rPr>
        <w:t>)</w:t>
      </w:r>
      <w:r w:rsidR="00010958" w:rsidRPr="00010958">
        <w:rPr>
          <w:sz w:val="24"/>
          <w:szCs w:val="24"/>
        </w:rPr>
        <w:t xml:space="preserve"> с приложением </w:t>
      </w:r>
      <w:r w:rsidR="00010958" w:rsidRPr="00010958">
        <w:rPr>
          <w:bCs w:val="0"/>
          <w:sz w:val="24"/>
          <w:szCs w:val="24"/>
        </w:rPr>
        <w:t>файла копии Анкеты Участника запроса предложений, выполненного в формате MS Word</w:t>
      </w:r>
      <w:r w:rsidR="00F82225" w:rsidRPr="00010958">
        <w:rPr>
          <w:sz w:val="24"/>
          <w:szCs w:val="24"/>
        </w:rPr>
        <w:t>;</w:t>
      </w:r>
      <w:bookmarkEnd w:id="317"/>
    </w:p>
    <w:p w:rsidR="00F82225" w:rsidRPr="007D7C50" w:rsidRDefault="00F82225" w:rsidP="00557C01">
      <w:pPr>
        <w:widowControl w:val="0"/>
        <w:numPr>
          <w:ilvl w:val="0"/>
          <w:numId w:val="48"/>
        </w:numPr>
        <w:tabs>
          <w:tab w:val="left" w:pos="1260"/>
        </w:tabs>
        <w:autoSpaceDE w:val="0"/>
        <w:spacing w:line="264" w:lineRule="auto"/>
        <w:ind w:left="1276"/>
        <w:rPr>
          <w:sz w:val="24"/>
          <w:szCs w:val="24"/>
        </w:rPr>
      </w:pPr>
      <w:bookmarkStart w:id="318" w:name="_Ref440371822"/>
      <w:r w:rsidRPr="007D7C50">
        <w:rPr>
          <w:sz w:val="24"/>
          <w:szCs w:val="24"/>
        </w:rPr>
        <w:t xml:space="preserve">Декларация о соответствии </w:t>
      </w:r>
      <w:r w:rsidR="009948B4" w:rsidRPr="007D7C50">
        <w:rPr>
          <w:sz w:val="24"/>
          <w:szCs w:val="24"/>
        </w:rPr>
        <w:t>Участника</w:t>
      </w:r>
      <w:r w:rsidRPr="007D7C50">
        <w:rPr>
          <w:sz w:val="24"/>
          <w:szCs w:val="24"/>
        </w:rPr>
        <w:t xml:space="preserve"> критериям отнесения к субъектам малого и среднего предпринимательства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3F3A69">
        <w:rPr>
          <w:sz w:val="24"/>
          <w:szCs w:val="24"/>
        </w:rPr>
        <w:t xml:space="preserve"> (подраздел </w:t>
      </w:r>
      <w:r w:rsidR="0030533D">
        <w:rPr>
          <w:sz w:val="24"/>
          <w:szCs w:val="24"/>
        </w:rPr>
        <w:fldChar w:fldCharType="begin"/>
      </w:r>
      <w:r w:rsidR="003F3A69">
        <w:rPr>
          <w:sz w:val="24"/>
          <w:szCs w:val="24"/>
        </w:rPr>
        <w:instrText xml:space="preserve"> REF _Ref440272147 \r \h </w:instrText>
      </w:r>
      <w:r w:rsidR="0030533D">
        <w:rPr>
          <w:sz w:val="24"/>
          <w:szCs w:val="24"/>
        </w:rPr>
      </w:r>
      <w:r w:rsidR="0030533D">
        <w:rPr>
          <w:sz w:val="24"/>
          <w:szCs w:val="24"/>
        </w:rPr>
        <w:fldChar w:fldCharType="separate"/>
      </w:r>
      <w:r w:rsidR="002A74A8">
        <w:rPr>
          <w:sz w:val="24"/>
          <w:szCs w:val="24"/>
        </w:rPr>
        <w:t>5.7.2</w:t>
      </w:r>
      <w:r w:rsidR="0030533D">
        <w:rPr>
          <w:sz w:val="24"/>
          <w:szCs w:val="24"/>
        </w:rPr>
        <w:fldChar w:fldCharType="end"/>
      </w:r>
      <w:r w:rsidR="003F3A69">
        <w:rPr>
          <w:sz w:val="24"/>
          <w:szCs w:val="24"/>
        </w:rPr>
        <w:t>)</w:t>
      </w:r>
      <w:r w:rsidR="00C8788C" w:rsidRPr="00C8788C">
        <w:rPr>
          <w:sz w:val="24"/>
          <w:szCs w:val="24"/>
        </w:rPr>
        <w:t xml:space="preserve"> </w:t>
      </w:r>
      <w:r w:rsidR="00C8788C" w:rsidRPr="0012081A">
        <w:rPr>
          <w:sz w:val="24"/>
          <w:szCs w:val="24"/>
        </w:rPr>
        <w:t>– предоставляется только теми Участниками/</w:t>
      </w:r>
      <w:r w:rsidR="00C8788C">
        <w:rPr>
          <w:sz w:val="24"/>
          <w:szCs w:val="24"/>
        </w:rPr>
        <w:t>соисполнителями/</w:t>
      </w:r>
      <w:r w:rsidR="00C8788C" w:rsidRPr="0012081A">
        <w:rPr>
          <w:sz w:val="24"/>
          <w:szCs w:val="24"/>
        </w:rPr>
        <w:t xml:space="preserve">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w:t>
      </w:r>
      <w:r w:rsidR="00C8788C" w:rsidRPr="0012081A">
        <w:rPr>
          <w:sz w:val="24"/>
          <w:szCs w:val="24"/>
        </w:rPr>
        <w:lastRenderedPageBreak/>
        <w:t>закона Российской Федерации «О развитии малого и среднего предпринимательства в Российской Федерации»)</w:t>
      </w:r>
      <w:r w:rsidR="00DB0269">
        <w:rPr>
          <w:sz w:val="24"/>
          <w:szCs w:val="24"/>
        </w:rPr>
        <w:t xml:space="preserve">. </w:t>
      </w:r>
      <w:r w:rsidR="00DB0269" w:rsidRPr="00673EDD">
        <w:rPr>
          <w:sz w:val="24"/>
          <w:szCs w:val="24"/>
        </w:rPr>
        <w:t>В случае, если Участник/</w:t>
      </w:r>
      <w:r w:rsidR="00DB0269">
        <w:rPr>
          <w:sz w:val="24"/>
          <w:szCs w:val="24"/>
        </w:rPr>
        <w:t>соисполнитель/</w:t>
      </w:r>
      <w:r w:rsidR="00DB0269" w:rsidRPr="00673EDD">
        <w:rPr>
          <w:sz w:val="24"/>
          <w:szCs w:val="24"/>
        </w:rPr>
        <w:t>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r w:rsidRPr="007D7C50">
        <w:rPr>
          <w:sz w:val="24"/>
          <w:szCs w:val="24"/>
        </w:rPr>
        <w:t>;</w:t>
      </w:r>
      <w:bookmarkEnd w:id="318"/>
    </w:p>
    <w:p w:rsidR="00F82225" w:rsidRPr="00920CB0" w:rsidRDefault="009F2BF9" w:rsidP="00557C01">
      <w:pPr>
        <w:widowControl w:val="0"/>
        <w:numPr>
          <w:ilvl w:val="0"/>
          <w:numId w:val="48"/>
        </w:numPr>
        <w:tabs>
          <w:tab w:val="left" w:pos="1260"/>
        </w:tabs>
        <w:autoSpaceDE w:val="0"/>
        <w:spacing w:line="264" w:lineRule="auto"/>
        <w:ind w:left="1276"/>
        <w:rPr>
          <w:sz w:val="24"/>
          <w:szCs w:val="24"/>
        </w:rPr>
      </w:pPr>
      <w:r>
        <w:rPr>
          <w:sz w:val="24"/>
          <w:szCs w:val="24"/>
        </w:rPr>
        <w:t>З</w:t>
      </w:r>
      <w:r w:rsidR="00A316B7" w:rsidRPr="009F2BF9">
        <w:rPr>
          <w:sz w:val="24"/>
          <w:szCs w:val="24"/>
        </w:rPr>
        <w:t>аверенные Участником 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r w:rsidRPr="009F2BF9">
        <w:rPr>
          <w:sz w:val="24"/>
          <w:szCs w:val="24"/>
        </w:rPr>
        <w:t xml:space="preserve"> (в случае, если наличие данных разрешающих документов необходимо для оказания услуг, указанных в п. </w:t>
      </w:r>
      <w:r w:rsidR="00B06B4B">
        <w:fldChar w:fldCharType="begin"/>
      </w:r>
      <w:r w:rsidR="00B06B4B">
        <w:instrText xml:space="preserve"> REF _Ref440275279 \r \h  \* MERGEFORMAT </w:instrText>
      </w:r>
      <w:r w:rsidR="00B06B4B">
        <w:fldChar w:fldCharType="separate"/>
      </w:r>
      <w:r w:rsidR="002A74A8" w:rsidRPr="002A74A8">
        <w:rPr>
          <w:sz w:val="24"/>
          <w:szCs w:val="24"/>
        </w:rPr>
        <w:t>1.1.4</w:t>
      </w:r>
      <w:r w:rsidR="00B06B4B">
        <w:fldChar w:fldCharType="end"/>
      </w:r>
      <w:r w:rsidRPr="009F2BF9">
        <w:rPr>
          <w:sz w:val="24"/>
          <w:szCs w:val="24"/>
        </w:rPr>
        <w:t xml:space="preserve"> и разделе </w:t>
      </w:r>
      <w:r w:rsidR="00B06B4B">
        <w:fldChar w:fldCharType="begin"/>
      </w:r>
      <w:r w:rsidR="00B06B4B">
        <w:instrText xml:space="preserve"> REF _Ref440270568 \r \h  \* MERGEFORMAT </w:instrText>
      </w:r>
      <w:r w:rsidR="00B06B4B">
        <w:fldChar w:fldCharType="separate"/>
      </w:r>
      <w:r w:rsidR="002A74A8">
        <w:t>4</w:t>
      </w:r>
      <w:r w:rsidR="00B06B4B">
        <w:fldChar w:fldCharType="end"/>
      </w:r>
      <w:r w:rsidRPr="009F2BF9">
        <w:rPr>
          <w:sz w:val="24"/>
          <w:szCs w:val="24"/>
        </w:rPr>
        <w:t>, в соответствии с требованиями законодательства Российской Федерации)</w:t>
      </w:r>
      <w:r w:rsidR="00A316B7" w:rsidRPr="00155666">
        <w:rPr>
          <w:sz w:val="24"/>
          <w:szCs w:val="24"/>
        </w:rPr>
        <w:t>;</w:t>
      </w:r>
    </w:p>
    <w:p w:rsidR="00920CB0" w:rsidRDefault="00B2138E" w:rsidP="00557C01">
      <w:pPr>
        <w:widowControl w:val="0"/>
        <w:numPr>
          <w:ilvl w:val="0"/>
          <w:numId w:val="48"/>
        </w:numPr>
        <w:tabs>
          <w:tab w:val="left" w:pos="1260"/>
        </w:tabs>
        <w:autoSpaceDE w:val="0"/>
        <w:spacing w:line="264" w:lineRule="auto"/>
        <w:ind w:left="1276"/>
        <w:rPr>
          <w:sz w:val="24"/>
          <w:szCs w:val="24"/>
        </w:rPr>
      </w:pPr>
      <w:r w:rsidRPr="00B2138E">
        <w:rPr>
          <w:sz w:val="24"/>
          <w:szCs w:val="24"/>
        </w:rPr>
        <w:t xml:space="preserve">Справка о перечне и объемах выполнения аналогичных договоров </w:t>
      </w:r>
      <w:r w:rsidR="00A154B7" w:rsidRPr="00B2138E">
        <w:rPr>
          <w:bCs w:val="0"/>
          <w:sz w:val="24"/>
          <w:szCs w:val="24"/>
        </w:rPr>
        <w:t>по форме и в</w:t>
      </w:r>
      <w:r w:rsidR="00A154B7" w:rsidRPr="00E71A48">
        <w:rPr>
          <w:bCs w:val="0"/>
          <w:sz w:val="24"/>
          <w:szCs w:val="24"/>
        </w:rPr>
        <w:t xml:space="preserve"> соответствии с инструкциями, приведенными в настоящей Документации</w:t>
      </w:r>
      <w:r w:rsidR="009948B4">
        <w:rPr>
          <w:sz w:val="24"/>
          <w:szCs w:val="24"/>
        </w:rPr>
        <w:t xml:space="preserve"> (</w:t>
      </w:r>
      <w:r w:rsidR="0033362A">
        <w:rPr>
          <w:sz w:val="24"/>
          <w:szCs w:val="24"/>
        </w:rPr>
        <w:t xml:space="preserve">подраздел </w:t>
      </w:r>
      <w:r w:rsidR="0030533D">
        <w:rPr>
          <w:sz w:val="24"/>
          <w:szCs w:val="24"/>
        </w:rPr>
        <w:fldChar w:fldCharType="begin"/>
      </w:r>
      <w:r w:rsidR="0033362A">
        <w:rPr>
          <w:sz w:val="24"/>
          <w:szCs w:val="24"/>
        </w:rPr>
        <w:instrText xml:space="preserve"> REF _Ref449016681 \r \h </w:instrText>
      </w:r>
      <w:r w:rsidR="0030533D">
        <w:rPr>
          <w:sz w:val="24"/>
          <w:szCs w:val="24"/>
        </w:rPr>
      </w:r>
      <w:r w:rsidR="0030533D">
        <w:rPr>
          <w:sz w:val="24"/>
          <w:szCs w:val="24"/>
        </w:rPr>
        <w:fldChar w:fldCharType="separate"/>
      </w:r>
      <w:r w:rsidR="0033362A">
        <w:rPr>
          <w:sz w:val="24"/>
          <w:szCs w:val="24"/>
        </w:rPr>
        <w:t>5.8</w:t>
      </w:r>
      <w:r w:rsidR="0030533D">
        <w:rPr>
          <w:sz w:val="24"/>
          <w:szCs w:val="24"/>
        </w:rPr>
        <w:fldChar w:fldCharType="end"/>
      </w:r>
      <w:r w:rsidR="009948B4">
        <w:rPr>
          <w:sz w:val="24"/>
          <w:szCs w:val="24"/>
        </w:rPr>
        <w:t>)</w:t>
      </w:r>
      <w:r w:rsidR="00920CB0" w:rsidRPr="00920CB0">
        <w:rPr>
          <w:sz w:val="24"/>
          <w:szCs w:val="24"/>
        </w:rPr>
        <w:t>;</w:t>
      </w:r>
    </w:p>
    <w:p w:rsidR="007705A5" w:rsidRPr="007D7C50" w:rsidRDefault="00FE6C1A" w:rsidP="00557C01">
      <w:pPr>
        <w:widowControl w:val="0"/>
        <w:numPr>
          <w:ilvl w:val="0"/>
          <w:numId w:val="48"/>
        </w:numPr>
        <w:tabs>
          <w:tab w:val="left" w:pos="1260"/>
        </w:tabs>
        <w:autoSpaceDE w:val="0"/>
        <w:spacing w:line="264" w:lineRule="auto"/>
        <w:ind w:left="1276"/>
        <w:rPr>
          <w:sz w:val="24"/>
          <w:szCs w:val="24"/>
        </w:rPr>
      </w:pPr>
      <w:r>
        <w:rPr>
          <w:sz w:val="24"/>
          <w:szCs w:val="24"/>
        </w:rPr>
        <w:t xml:space="preserve">Справка </w:t>
      </w:r>
      <w:r w:rsidR="007705A5" w:rsidRPr="007D7C50">
        <w:rPr>
          <w:sz w:val="24"/>
          <w:szCs w:val="24"/>
        </w:rPr>
        <w:t>о материально-технических ресурсах, которые будут использованы в рамках выполнения Договора по установленной в настоящей Документации по запросу предложений форме — Справка о материально-технических ресурсах (</w:t>
      </w:r>
      <w:r w:rsidR="003C2207">
        <w:rPr>
          <w:sz w:val="24"/>
          <w:szCs w:val="24"/>
        </w:rPr>
        <w:t>подраздел</w:t>
      </w:r>
      <w:r w:rsidR="007705A5" w:rsidRPr="007D7C50">
        <w:rPr>
          <w:sz w:val="24"/>
          <w:szCs w:val="24"/>
        </w:rPr>
        <w:t xml:space="preserve"> </w:t>
      </w:r>
      <w:r w:rsidR="0030533D">
        <w:rPr>
          <w:sz w:val="24"/>
          <w:szCs w:val="24"/>
        </w:rPr>
        <w:fldChar w:fldCharType="begin"/>
      </w:r>
      <w:r w:rsidR="003C2207">
        <w:rPr>
          <w:sz w:val="24"/>
          <w:szCs w:val="24"/>
        </w:rPr>
        <w:instrText xml:space="preserve"> REF _Ref55336389 \r \h </w:instrText>
      </w:r>
      <w:r w:rsidR="0030533D">
        <w:rPr>
          <w:sz w:val="24"/>
          <w:szCs w:val="24"/>
        </w:rPr>
      </w:r>
      <w:r w:rsidR="0030533D">
        <w:rPr>
          <w:sz w:val="24"/>
          <w:szCs w:val="24"/>
        </w:rPr>
        <w:fldChar w:fldCharType="separate"/>
      </w:r>
      <w:r w:rsidR="002A74A8">
        <w:rPr>
          <w:sz w:val="24"/>
          <w:szCs w:val="24"/>
        </w:rPr>
        <w:t>5.9</w:t>
      </w:r>
      <w:r w:rsidR="0030533D">
        <w:rPr>
          <w:sz w:val="24"/>
          <w:szCs w:val="24"/>
        </w:rPr>
        <w:fldChar w:fldCharType="end"/>
      </w:r>
      <w:r w:rsidR="00FA5339">
        <w:rPr>
          <w:sz w:val="24"/>
          <w:szCs w:val="24"/>
        </w:rPr>
        <w:t>)</w:t>
      </w:r>
      <w:r w:rsidR="007705A5" w:rsidRPr="007D7C50">
        <w:rPr>
          <w:sz w:val="24"/>
          <w:szCs w:val="24"/>
        </w:rPr>
        <w:t>;</w:t>
      </w:r>
    </w:p>
    <w:p w:rsidR="007705A5" w:rsidRPr="007D7C50" w:rsidRDefault="00FE6C1A" w:rsidP="00557C01">
      <w:pPr>
        <w:widowControl w:val="0"/>
        <w:numPr>
          <w:ilvl w:val="0"/>
          <w:numId w:val="48"/>
        </w:numPr>
        <w:tabs>
          <w:tab w:val="left" w:pos="1260"/>
        </w:tabs>
        <w:autoSpaceDE w:val="0"/>
        <w:spacing w:line="264" w:lineRule="auto"/>
        <w:ind w:left="1276"/>
        <w:rPr>
          <w:sz w:val="24"/>
          <w:szCs w:val="24"/>
        </w:rPr>
      </w:pPr>
      <w:r>
        <w:rPr>
          <w:sz w:val="24"/>
          <w:szCs w:val="24"/>
        </w:rPr>
        <w:t xml:space="preserve">Справка </w:t>
      </w:r>
      <w:r w:rsidR="007705A5" w:rsidRPr="007D7C50">
        <w:rPr>
          <w:sz w:val="24"/>
          <w:szCs w:val="24"/>
        </w:rPr>
        <w:t>о кадровых ресурсах, которые будут привлечены в ходе выполнения Договора</w:t>
      </w:r>
      <w:r w:rsidR="00DC7643">
        <w:rPr>
          <w:sz w:val="24"/>
          <w:szCs w:val="24"/>
        </w:rPr>
        <w:t xml:space="preserve"> (</w:t>
      </w:r>
      <w:r w:rsidR="00DC7643" w:rsidRPr="00DC7643">
        <w:rPr>
          <w:sz w:val="24"/>
          <w:szCs w:val="24"/>
        </w:rPr>
        <w:t>с предоставлением документов по указанным специалистам, подтверждающих их квалификацию)</w:t>
      </w:r>
      <w:r w:rsidR="007705A5" w:rsidRPr="007D7C50">
        <w:rPr>
          <w:sz w:val="24"/>
          <w:szCs w:val="24"/>
        </w:rPr>
        <w:t>, по установленной в настоящей Документации по запросу предложений форме — Справка о кадровых ресурсах (</w:t>
      </w:r>
      <w:r w:rsidR="003C2207">
        <w:rPr>
          <w:sz w:val="24"/>
          <w:szCs w:val="24"/>
        </w:rPr>
        <w:t>подраздел</w:t>
      </w:r>
      <w:r w:rsidR="007705A5" w:rsidRPr="007D7C50">
        <w:rPr>
          <w:sz w:val="24"/>
          <w:szCs w:val="24"/>
        </w:rPr>
        <w:t xml:space="preserve"> </w:t>
      </w:r>
      <w:r w:rsidR="0030533D">
        <w:rPr>
          <w:sz w:val="24"/>
          <w:szCs w:val="24"/>
        </w:rPr>
        <w:fldChar w:fldCharType="begin"/>
      </w:r>
      <w:r w:rsidR="003C2207">
        <w:rPr>
          <w:sz w:val="24"/>
          <w:szCs w:val="24"/>
        </w:rPr>
        <w:instrText xml:space="preserve"> REF _Ref55336398 \r \h </w:instrText>
      </w:r>
      <w:r w:rsidR="0030533D">
        <w:rPr>
          <w:sz w:val="24"/>
          <w:szCs w:val="24"/>
        </w:rPr>
      </w:r>
      <w:r w:rsidR="0030533D">
        <w:rPr>
          <w:sz w:val="24"/>
          <w:szCs w:val="24"/>
        </w:rPr>
        <w:fldChar w:fldCharType="separate"/>
      </w:r>
      <w:r w:rsidR="002A74A8">
        <w:rPr>
          <w:sz w:val="24"/>
          <w:szCs w:val="24"/>
        </w:rPr>
        <w:t>5.10</w:t>
      </w:r>
      <w:r w:rsidR="0030533D">
        <w:rPr>
          <w:sz w:val="24"/>
          <w:szCs w:val="24"/>
        </w:rPr>
        <w:fldChar w:fldCharType="end"/>
      </w:r>
      <w:r w:rsidR="007705A5" w:rsidRPr="007D7C50">
        <w:rPr>
          <w:sz w:val="24"/>
          <w:szCs w:val="24"/>
        </w:rPr>
        <w:t>);</w:t>
      </w:r>
    </w:p>
    <w:p w:rsidR="00920CB0" w:rsidRDefault="00920CB0" w:rsidP="00557C01">
      <w:pPr>
        <w:widowControl w:val="0"/>
        <w:numPr>
          <w:ilvl w:val="0"/>
          <w:numId w:val="48"/>
        </w:numPr>
        <w:tabs>
          <w:tab w:val="left" w:pos="1260"/>
        </w:tabs>
        <w:autoSpaceDE w:val="0"/>
        <w:spacing w:line="264" w:lineRule="auto"/>
        <w:ind w:left="1276"/>
        <w:rPr>
          <w:sz w:val="24"/>
          <w:szCs w:val="24"/>
        </w:rPr>
      </w:pPr>
      <w:r w:rsidRPr="007D7C50">
        <w:rPr>
          <w:sz w:val="24"/>
          <w:szCs w:val="24"/>
        </w:rPr>
        <w:t>Отзывы, рекомендации или другие документальные доказательства</w:t>
      </w:r>
      <w:r w:rsidRPr="00920CB0">
        <w:rPr>
          <w:sz w:val="24"/>
          <w:szCs w:val="24"/>
        </w:rPr>
        <w:t xml:space="preserve"> выполнения аналогичных договоров (</w:t>
      </w:r>
      <w:r w:rsidR="00931DCF" w:rsidRPr="00F95B37">
        <w:rPr>
          <w:sz w:val="24"/>
          <w:szCs w:val="24"/>
        </w:rPr>
        <w:t>желательное требование, предоставляется Участником при наличии</w:t>
      </w:r>
      <w:r w:rsidRPr="00920CB0">
        <w:rPr>
          <w:sz w:val="24"/>
          <w:szCs w:val="24"/>
        </w:rPr>
        <w:t>);</w:t>
      </w:r>
    </w:p>
    <w:p w:rsidR="007705A5" w:rsidRDefault="007705A5" w:rsidP="00557C01">
      <w:pPr>
        <w:widowControl w:val="0"/>
        <w:numPr>
          <w:ilvl w:val="0"/>
          <w:numId w:val="48"/>
        </w:numPr>
        <w:tabs>
          <w:tab w:val="left" w:pos="1260"/>
        </w:tabs>
        <w:autoSpaceDE w:val="0"/>
        <w:spacing w:line="264" w:lineRule="auto"/>
        <w:ind w:left="1276"/>
        <w:rPr>
          <w:sz w:val="24"/>
          <w:szCs w:val="24"/>
        </w:rPr>
      </w:pPr>
      <w:bookmarkStart w:id="319" w:name="_Ref442190123"/>
      <w:r>
        <w:rPr>
          <w:sz w:val="24"/>
          <w:szCs w:val="24"/>
        </w:rPr>
        <w:t xml:space="preserve">Соглашение о неустойке </w:t>
      </w:r>
      <w:r w:rsidR="00A154B7" w:rsidRPr="00E71A48">
        <w:rPr>
          <w:bCs w:val="0"/>
          <w:sz w:val="24"/>
          <w:szCs w:val="24"/>
        </w:rPr>
        <w:t>по форме и в соответствии с инструкциями, приведенными в настоящей Документации</w:t>
      </w:r>
      <w:r w:rsidR="00A154B7">
        <w:rPr>
          <w:sz w:val="24"/>
          <w:szCs w:val="24"/>
        </w:rPr>
        <w:t xml:space="preserve"> </w:t>
      </w:r>
      <w:r>
        <w:rPr>
          <w:sz w:val="24"/>
          <w:szCs w:val="24"/>
        </w:rPr>
        <w:t>(</w:t>
      </w:r>
      <w:r w:rsidR="003C2207">
        <w:rPr>
          <w:sz w:val="24"/>
          <w:szCs w:val="24"/>
        </w:rPr>
        <w:t>подраздел</w:t>
      </w:r>
      <w:r>
        <w:rPr>
          <w:sz w:val="24"/>
          <w:szCs w:val="24"/>
        </w:rPr>
        <w:t xml:space="preserve"> </w:t>
      </w:r>
      <w:r w:rsidR="0030533D">
        <w:rPr>
          <w:sz w:val="24"/>
          <w:szCs w:val="24"/>
        </w:rPr>
        <w:fldChar w:fldCharType="begin"/>
      </w:r>
      <w:r w:rsidR="003C2207">
        <w:rPr>
          <w:sz w:val="24"/>
          <w:szCs w:val="24"/>
        </w:rPr>
        <w:instrText xml:space="preserve"> REF _Ref440272256 \r \h </w:instrText>
      </w:r>
      <w:r w:rsidR="0030533D">
        <w:rPr>
          <w:sz w:val="24"/>
          <w:szCs w:val="24"/>
        </w:rPr>
      </w:r>
      <w:r w:rsidR="0030533D">
        <w:rPr>
          <w:sz w:val="24"/>
          <w:szCs w:val="24"/>
        </w:rPr>
        <w:fldChar w:fldCharType="separate"/>
      </w:r>
      <w:r w:rsidR="002A74A8">
        <w:rPr>
          <w:sz w:val="24"/>
          <w:szCs w:val="24"/>
        </w:rPr>
        <w:t>5.14</w:t>
      </w:r>
      <w:r w:rsidR="0030533D">
        <w:rPr>
          <w:sz w:val="24"/>
          <w:szCs w:val="24"/>
        </w:rPr>
        <w:fldChar w:fldCharType="end"/>
      </w:r>
      <w:r>
        <w:rPr>
          <w:sz w:val="24"/>
          <w:szCs w:val="24"/>
        </w:rPr>
        <w:t>);</w:t>
      </w:r>
      <w:bookmarkEnd w:id="319"/>
    </w:p>
    <w:p w:rsidR="007705A5" w:rsidRPr="005347FA" w:rsidRDefault="007705A5" w:rsidP="00557C01">
      <w:pPr>
        <w:widowControl w:val="0"/>
        <w:numPr>
          <w:ilvl w:val="0"/>
          <w:numId w:val="48"/>
        </w:numPr>
        <w:tabs>
          <w:tab w:val="left" w:pos="1260"/>
        </w:tabs>
        <w:autoSpaceDE w:val="0"/>
        <w:spacing w:line="264" w:lineRule="auto"/>
        <w:ind w:left="1276"/>
        <w:rPr>
          <w:sz w:val="24"/>
          <w:szCs w:val="24"/>
        </w:rPr>
      </w:pPr>
      <w:r w:rsidRPr="007705A5">
        <w:rPr>
          <w:sz w:val="24"/>
          <w:szCs w:val="24"/>
        </w:rPr>
        <w:t xml:space="preserve">Согласие Участника закупочной процедуры налоговым органам на </w:t>
      </w:r>
      <w:r w:rsidRPr="005347FA">
        <w:rPr>
          <w:sz w:val="24"/>
          <w:szCs w:val="24"/>
        </w:rPr>
        <w:t>разглашение сведений, составляющих налоговую тайну</w:t>
      </w:r>
      <w:r w:rsidR="00A154B7" w:rsidRPr="005347FA">
        <w:rPr>
          <w:sz w:val="24"/>
          <w:szCs w:val="24"/>
        </w:rPr>
        <w:t xml:space="preserve">, </w:t>
      </w:r>
      <w:r w:rsidR="00A154B7" w:rsidRPr="005347FA">
        <w:rPr>
          <w:bCs w:val="0"/>
          <w:sz w:val="24"/>
          <w:szCs w:val="24"/>
        </w:rPr>
        <w:t>по форме и в соответствии с инструкциями, приведенными в настоящей Документации</w:t>
      </w:r>
      <w:r w:rsidRPr="005347FA">
        <w:rPr>
          <w:sz w:val="24"/>
          <w:szCs w:val="24"/>
        </w:rPr>
        <w:t xml:space="preserve"> (</w:t>
      </w:r>
      <w:r w:rsidR="003C2207" w:rsidRPr="005347FA">
        <w:rPr>
          <w:sz w:val="24"/>
          <w:szCs w:val="24"/>
        </w:rPr>
        <w:t>подраздел</w:t>
      </w:r>
      <w:r w:rsidRPr="005347FA">
        <w:rPr>
          <w:sz w:val="24"/>
          <w:szCs w:val="24"/>
        </w:rPr>
        <w:t xml:space="preserve"> </w:t>
      </w:r>
      <w:r w:rsidR="00B06B4B">
        <w:fldChar w:fldCharType="begin"/>
      </w:r>
      <w:r w:rsidR="00B06B4B">
        <w:instrText xml:space="preserve"> REF _Ref440272274 \r \h  \* MERGEFORMAT </w:instrText>
      </w:r>
      <w:r w:rsidR="00B06B4B">
        <w:fldChar w:fldCharType="separate"/>
      </w:r>
      <w:r w:rsidR="002A74A8" w:rsidRPr="002A74A8">
        <w:rPr>
          <w:sz w:val="24"/>
          <w:szCs w:val="24"/>
        </w:rPr>
        <w:t>5.15</w:t>
      </w:r>
      <w:r w:rsidR="00B06B4B">
        <w:fldChar w:fldCharType="end"/>
      </w:r>
      <w:r w:rsidRPr="005347FA">
        <w:rPr>
          <w:sz w:val="24"/>
          <w:szCs w:val="24"/>
        </w:rPr>
        <w:t>)</w:t>
      </w:r>
      <w:r w:rsidR="005347FA" w:rsidRPr="005347FA">
        <w:rPr>
          <w:sz w:val="24"/>
          <w:szCs w:val="24"/>
        </w:rPr>
        <w:t xml:space="preserve"> (</w:t>
      </w:r>
      <w:r w:rsidR="00931DCF" w:rsidRPr="00F95B37">
        <w:rPr>
          <w:sz w:val="24"/>
          <w:szCs w:val="24"/>
        </w:rPr>
        <w:t>желательное требование, предоставляется Участником при наличии</w:t>
      </w:r>
      <w:r w:rsidR="005347FA" w:rsidRPr="005347FA">
        <w:rPr>
          <w:sz w:val="24"/>
          <w:szCs w:val="24"/>
        </w:rPr>
        <w:t>)</w:t>
      </w:r>
      <w:r w:rsidRPr="005347FA">
        <w:rPr>
          <w:sz w:val="24"/>
          <w:szCs w:val="24"/>
        </w:rPr>
        <w:t>;</w:t>
      </w:r>
    </w:p>
    <w:p w:rsidR="007705A5" w:rsidRPr="007D7C50" w:rsidRDefault="007705A5" w:rsidP="00557C01">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0"/>
        <w:spacing w:before="60" w:line="240" w:lineRule="auto"/>
        <w:ind w:left="1428" w:firstLine="0"/>
        <w:rPr>
          <w:i/>
          <w:sz w:val="24"/>
          <w:szCs w:val="24"/>
        </w:rPr>
      </w:pPr>
      <w:r w:rsidRPr="007D7C50">
        <w:rPr>
          <w:i/>
          <w:sz w:val="24"/>
          <w:szCs w:val="24"/>
        </w:rPr>
        <w:t>(Примечание: Таковыми документами являются:</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xml:space="preserve">, подтверждающая право единоличного или </w:t>
      </w:r>
      <w:r w:rsidRPr="007D7C50">
        <w:rPr>
          <w:i/>
          <w:sz w:val="24"/>
          <w:szCs w:val="24"/>
        </w:rPr>
        <w:lastRenderedPageBreak/>
        <w:t>коллегиального исполнительного органа заключать крупные сделки самостоятельно;</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0"/>
        <w:widowControl w:val="0"/>
        <w:tabs>
          <w:tab w:val="left" w:pos="1260"/>
        </w:tabs>
        <w:autoSpaceDE w:val="0"/>
        <w:spacing w:line="264" w:lineRule="auto"/>
        <w:ind w:left="1428" w:firstLine="0"/>
        <w:rPr>
          <w:i/>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557C01">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w:t>
      </w:r>
      <w:r w:rsidR="00DC6125">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0"/>
        <w:spacing w:before="60" w:line="240" w:lineRule="auto"/>
        <w:ind w:left="1428" w:firstLine="0"/>
        <w:rPr>
          <w:i/>
          <w:sz w:val="24"/>
          <w:szCs w:val="24"/>
        </w:rPr>
      </w:pPr>
      <w:r w:rsidRPr="007D7C50">
        <w:rPr>
          <w:i/>
          <w:sz w:val="24"/>
          <w:szCs w:val="24"/>
        </w:rPr>
        <w:t>(Примечание: Таковыми документами являются:</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705A5" w:rsidRDefault="007705A5" w:rsidP="00BD40A3">
      <w:pPr>
        <w:pStyle w:val="affffff0"/>
        <w:widowControl w:val="0"/>
        <w:tabs>
          <w:tab w:val="left" w:pos="1260"/>
        </w:tabs>
        <w:autoSpaceDE w:val="0"/>
        <w:spacing w:line="264" w:lineRule="auto"/>
        <w:ind w:left="1428" w:firstLine="0"/>
        <w:rPr>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BD40A3" w:rsidRPr="007D7C50" w:rsidRDefault="00BD40A3" w:rsidP="00557C01">
      <w:pPr>
        <w:widowControl w:val="0"/>
        <w:numPr>
          <w:ilvl w:val="0"/>
          <w:numId w:val="48"/>
        </w:numPr>
        <w:tabs>
          <w:tab w:val="left" w:pos="1260"/>
        </w:tabs>
        <w:autoSpaceDE w:val="0"/>
        <w:spacing w:line="264" w:lineRule="auto"/>
        <w:ind w:left="1276"/>
        <w:rPr>
          <w:sz w:val="24"/>
          <w:szCs w:val="24"/>
        </w:rPr>
      </w:pPr>
      <w:r w:rsidRPr="007D7C50">
        <w:rPr>
          <w:sz w:val="24"/>
          <w:szCs w:val="24"/>
        </w:rPr>
        <w:t>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rsidR="00920CB0" w:rsidRPr="00920CB0" w:rsidRDefault="00920CB0" w:rsidP="00557C01">
      <w:pPr>
        <w:widowControl w:val="0"/>
        <w:numPr>
          <w:ilvl w:val="0"/>
          <w:numId w:val="48"/>
        </w:numPr>
        <w:tabs>
          <w:tab w:val="left" w:pos="1260"/>
        </w:tabs>
        <w:autoSpaceDE w:val="0"/>
        <w:spacing w:line="264" w:lineRule="auto"/>
        <w:ind w:left="1276"/>
        <w:rPr>
          <w:sz w:val="24"/>
          <w:szCs w:val="24"/>
        </w:rPr>
      </w:pPr>
      <w:r w:rsidRPr="00920CB0">
        <w:rPr>
          <w:sz w:val="24"/>
          <w:szCs w:val="24"/>
        </w:rPr>
        <w:t>Иные документы, которые</w:t>
      </w:r>
      <w:r w:rsidR="007705A5">
        <w:rPr>
          <w:sz w:val="24"/>
          <w:szCs w:val="24"/>
        </w:rPr>
        <w:t>,</w:t>
      </w:r>
      <w:r w:rsidRPr="00920CB0">
        <w:rPr>
          <w:sz w:val="24"/>
          <w:szCs w:val="24"/>
        </w:rPr>
        <w:t xml:space="preserve"> по мнению Участника</w:t>
      </w:r>
      <w:r w:rsidR="007705A5">
        <w:rPr>
          <w:sz w:val="24"/>
          <w:szCs w:val="24"/>
        </w:rPr>
        <w:t>,</w:t>
      </w:r>
      <w:r w:rsidRPr="00920CB0">
        <w:rPr>
          <w:sz w:val="24"/>
          <w:szCs w:val="24"/>
        </w:rPr>
        <w:t xml:space="preserve"> подтверждают его соответствие установленным требованиям, с соответствующими </w:t>
      </w:r>
      <w:r w:rsidRPr="00920CB0">
        <w:rPr>
          <w:sz w:val="24"/>
          <w:szCs w:val="24"/>
        </w:rPr>
        <w:lastRenderedPageBreak/>
        <w:t>комментариями, разъясняющими цель предоставления этих документов.</w:t>
      </w:r>
    </w:p>
    <w:p w:rsidR="00680B79" w:rsidRPr="00B20653" w:rsidRDefault="00680B79" w:rsidP="00557C01">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FB55B8">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наличие существенных замечаний Заказчика по составу и качеству </w:t>
      </w:r>
      <w:r w:rsidR="00DC7643">
        <w:rPr>
          <w:sz w:val="24"/>
          <w:szCs w:val="24"/>
        </w:rPr>
        <w:t>оказания услуг</w:t>
      </w:r>
      <w:r w:rsidRPr="00B20653">
        <w:rPr>
          <w:sz w:val="24"/>
          <w:szCs w:val="24"/>
        </w:rPr>
        <w:t xml:space="preserve">, задержка устранения дефектов в </w:t>
      </w:r>
      <w:r w:rsidR="00DC7643">
        <w:rPr>
          <w:sz w:val="24"/>
          <w:szCs w:val="24"/>
        </w:rPr>
        <w:t>оказании услуг</w:t>
      </w:r>
      <w:r w:rsidRPr="00B20653">
        <w:rPr>
          <w:sz w:val="24"/>
          <w:szCs w:val="24"/>
        </w:rPr>
        <w:t xml:space="preserve"> и/или  задержка возмещения расходов Заказчика на устранение указанных дефектов;</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несоблюдение </w:t>
      </w:r>
      <w:r w:rsidR="00DC7643" w:rsidRPr="00BC3C8A">
        <w:rPr>
          <w:sz w:val="24"/>
          <w:szCs w:val="24"/>
        </w:rPr>
        <w:t>сроков окончания оказания услуг и сдачи результатов оказания услуг Заказчику, предусмотренных договором оказания услуг</w:t>
      </w:r>
      <w:r w:rsidRPr="00B20653">
        <w:rPr>
          <w:sz w:val="24"/>
          <w:szCs w:val="24"/>
        </w:rPr>
        <w:t>;</w:t>
      </w:r>
    </w:p>
    <w:p w:rsidR="00680B79" w:rsidRPr="00680B79" w:rsidRDefault="00680B79" w:rsidP="00680B79">
      <w:pPr>
        <w:pStyle w:val="aff6"/>
        <w:numPr>
          <w:ilvl w:val="0"/>
          <w:numId w:val="0"/>
        </w:numPr>
        <w:spacing w:line="240" w:lineRule="auto"/>
        <w:ind w:left="1134"/>
        <w:rPr>
          <w:sz w:val="24"/>
          <w:szCs w:val="24"/>
        </w:rPr>
      </w:pPr>
      <w:r w:rsidRPr="00B20653">
        <w:rPr>
          <w:sz w:val="24"/>
          <w:szCs w:val="24"/>
        </w:rPr>
        <w:t xml:space="preserve">- иные существенные нарушения условий заключенных договоров </w:t>
      </w:r>
      <w:r w:rsidR="00DC7643">
        <w:rPr>
          <w:sz w:val="24"/>
          <w:szCs w:val="24"/>
        </w:rPr>
        <w:t>оказания услуг</w:t>
      </w:r>
      <w:r w:rsidRPr="00B20653">
        <w:rPr>
          <w:sz w:val="24"/>
          <w:szCs w:val="24"/>
        </w:rPr>
        <w:t>.</w:t>
      </w:r>
    </w:p>
    <w:p w:rsidR="005B074F" w:rsidRPr="00920CB0" w:rsidRDefault="005B074F" w:rsidP="00557C01">
      <w:pPr>
        <w:widowControl w:val="0"/>
        <w:numPr>
          <w:ilvl w:val="3"/>
          <w:numId w:val="26"/>
        </w:numPr>
        <w:tabs>
          <w:tab w:val="left" w:pos="1700"/>
        </w:tabs>
        <w:autoSpaceDE w:val="0"/>
        <w:spacing w:after="100" w:line="264" w:lineRule="auto"/>
        <w:ind w:left="0" w:firstLine="709"/>
        <w:rPr>
          <w:bCs w:val="0"/>
          <w:sz w:val="24"/>
          <w:szCs w:val="24"/>
        </w:rPr>
      </w:pPr>
      <w:r w:rsidRPr="00920CB0">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5347FA">
        <w:rPr>
          <w:bCs w:val="0"/>
          <w:sz w:val="24"/>
          <w:szCs w:val="24"/>
        </w:rPr>
        <w:t xml:space="preserve"> документов по правоспособности</w:t>
      </w:r>
      <w:r w:rsidRPr="00920CB0">
        <w:rPr>
          <w:bCs w:val="0"/>
          <w:sz w:val="24"/>
          <w:szCs w:val="24"/>
        </w:rPr>
        <w:t xml:space="preserve"> </w:t>
      </w:r>
      <w:r w:rsidR="00A44B30" w:rsidRPr="00920CB0">
        <w:rPr>
          <w:bCs w:val="0"/>
          <w:sz w:val="24"/>
          <w:szCs w:val="24"/>
        </w:rPr>
        <w:t>и квалификации.</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Все указанные документы прилагаются </w:t>
      </w:r>
      <w:r w:rsidR="009C744E" w:rsidRPr="00E71A48">
        <w:rPr>
          <w:bCs w:val="0"/>
          <w:sz w:val="24"/>
          <w:szCs w:val="24"/>
        </w:rPr>
        <w:t>Участник</w:t>
      </w:r>
      <w:r w:rsidRPr="00E71A48">
        <w:rPr>
          <w:bCs w:val="0"/>
          <w:sz w:val="24"/>
          <w:szCs w:val="24"/>
        </w:rPr>
        <w:t xml:space="preserve">ом к </w:t>
      </w:r>
      <w:r w:rsidR="004B5EB3" w:rsidRPr="00E71A48">
        <w:rPr>
          <w:bCs w:val="0"/>
          <w:sz w:val="24"/>
          <w:szCs w:val="24"/>
        </w:rPr>
        <w:t>Заявк</w:t>
      </w:r>
      <w:r w:rsidRPr="00E71A48">
        <w:rPr>
          <w:bCs w:val="0"/>
          <w:sz w:val="24"/>
          <w:szCs w:val="24"/>
        </w:rPr>
        <w:t>е.</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 случае, если по каким-либо причинам </w:t>
      </w:r>
      <w:r w:rsidR="009C744E" w:rsidRPr="00E71A48">
        <w:rPr>
          <w:bCs w:val="0"/>
          <w:sz w:val="24"/>
          <w:szCs w:val="24"/>
        </w:rPr>
        <w:t>Участник</w:t>
      </w:r>
      <w:r w:rsidRPr="00E71A48">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557C01">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предоставляет аналогичные документы. Такие документы должны быть переведены на русский язык и апостилированы,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320" w:name="_Ref191386451"/>
      <w:bookmarkStart w:id="321" w:name="_Ref440271628"/>
      <w:bookmarkStart w:id="322" w:name="_Toc440361334"/>
      <w:bookmarkStart w:id="323" w:name="_Toc440376089"/>
      <w:bookmarkStart w:id="324" w:name="_Toc440376216"/>
      <w:bookmarkStart w:id="325" w:name="_Toc440382481"/>
      <w:bookmarkStart w:id="326" w:name="_Toc440447151"/>
      <w:bookmarkStart w:id="327" w:name="_Toc440632311"/>
      <w:bookmarkStart w:id="328" w:name="_Toc440875084"/>
      <w:bookmarkStart w:id="329" w:name="_Toc441131329"/>
      <w:r w:rsidRPr="00E71A48">
        <w:rPr>
          <w:szCs w:val="24"/>
        </w:rPr>
        <w:t xml:space="preserve">Привлечение </w:t>
      </w:r>
      <w:bookmarkEnd w:id="320"/>
      <w:bookmarkEnd w:id="321"/>
      <w:bookmarkEnd w:id="322"/>
      <w:bookmarkEnd w:id="323"/>
      <w:bookmarkEnd w:id="324"/>
      <w:r w:rsidR="00362EA4">
        <w:rPr>
          <w:szCs w:val="24"/>
        </w:rPr>
        <w:t>соисполнителей</w:t>
      </w:r>
      <w:bookmarkEnd w:id="325"/>
      <w:bookmarkEnd w:id="326"/>
      <w:bookmarkEnd w:id="327"/>
      <w:bookmarkEnd w:id="328"/>
      <w:bookmarkEnd w:id="329"/>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sz w:val="24"/>
          <w:szCs w:val="24"/>
          <w:lang w:eastAsia="ru-RU"/>
        </w:rPr>
      </w:pPr>
      <w:bookmarkStart w:id="330" w:name="_Ref191386461"/>
      <w:bookmarkStart w:id="331" w:name="_Toc440361335"/>
      <w:bookmarkStart w:id="332" w:name="_Toc440376090"/>
      <w:bookmarkStart w:id="333" w:name="_Toc440376217"/>
      <w:r w:rsidRPr="00E71A48">
        <w:rPr>
          <w:bCs w:val="0"/>
          <w:sz w:val="24"/>
          <w:szCs w:val="24"/>
        </w:rPr>
        <w:t xml:space="preserve">Участники запроса предложений могут привлекать соисполнителей </w:t>
      </w:r>
      <w:r w:rsidRPr="00E71A48">
        <w:rPr>
          <w:snapToGrid w:val="0"/>
          <w:sz w:val="24"/>
          <w:szCs w:val="24"/>
          <w:lang w:eastAsia="ru-RU"/>
        </w:rPr>
        <w:t xml:space="preserve">при </w:t>
      </w:r>
      <w:r w:rsidRPr="004F3685">
        <w:rPr>
          <w:snapToGrid w:val="0"/>
          <w:sz w:val="24"/>
          <w:szCs w:val="24"/>
          <w:lang w:eastAsia="ru-RU"/>
        </w:rPr>
        <w:t>условии</w:t>
      </w:r>
      <w:r w:rsidR="00D57D88" w:rsidRPr="004F3685">
        <w:rPr>
          <w:snapToGrid w:val="0"/>
          <w:sz w:val="24"/>
          <w:szCs w:val="24"/>
          <w:lang w:eastAsia="ru-RU"/>
        </w:rPr>
        <w:t xml:space="preserve">, что Участник </w:t>
      </w:r>
      <w:r w:rsidR="00D57D88" w:rsidRPr="004F3685">
        <w:rPr>
          <w:sz w:val="24"/>
          <w:szCs w:val="24"/>
        </w:rPr>
        <w:t xml:space="preserve">должен оказывать не более </w:t>
      </w:r>
      <w:r w:rsidR="004F3685" w:rsidRPr="004F3685">
        <w:rPr>
          <w:sz w:val="24"/>
          <w:szCs w:val="24"/>
        </w:rPr>
        <w:t>25</w:t>
      </w:r>
      <w:r w:rsidR="00D57D88" w:rsidRPr="004F3685">
        <w:rPr>
          <w:sz w:val="24"/>
          <w:szCs w:val="24"/>
        </w:rPr>
        <w:t>% услуг c использованием ресурсов</w:t>
      </w:r>
      <w:r w:rsidR="00D57D88">
        <w:rPr>
          <w:snapToGrid w:val="0"/>
          <w:sz w:val="24"/>
          <w:szCs w:val="24"/>
          <w:lang w:eastAsia="ru-RU"/>
        </w:rPr>
        <w:t xml:space="preserve"> соисполнителей. </w:t>
      </w:r>
      <w:r w:rsidR="00D57D88" w:rsidRPr="003B0322">
        <w:rPr>
          <w:sz w:val="24"/>
          <w:szCs w:val="24"/>
        </w:rPr>
        <w:t xml:space="preserve">При нарушении этого требования, </w:t>
      </w:r>
      <w:r w:rsidR="00D57D88" w:rsidRPr="00D460FE">
        <w:rPr>
          <w:sz w:val="24"/>
          <w:szCs w:val="24"/>
        </w:rPr>
        <w:t>Заявка</w:t>
      </w:r>
      <w:r w:rsidR="00D57D88" w:rsidRPr="003B0322">
        <w:rPr>
          <w:sz w:val="24"/>
          <w:szCs w:val="24"/>
        </w:rPr>
        <w:t xml:space="preserve"> данного </w:t>
      </w:r>
      <w:r w:rsidR="00D57D88">
        <w:rPr>
          <w:sz w:val="24"/>
          <w:szCs w:val="24"/>
        </w:rPr>
        <w:t>Участника будет</w:t>
      </w:r>
      <w:r w:rsidR="00D57D88" w:rsidRPr="003B0322">
        <w:rPr>
          <w:sz w:val="24"/>
          <w:szCs w:val="24"/>
        </w:rPr>
        <w:t xml:space="preserve"> отклонен</w:t>
      </w:r>
      <w:r w:rsidR="00D57D88">
        <w:rPr>
          <w:sz w:val="24"/>
          <w:szCs w:val="24"/>
        </w:rPr>
        <w:t>а</w:t>
      </w:r>
      <w:r w:rsidR="00D57D88" w:rsidRPr="003B0322">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r w:rsidRPr="00E71A48">
        <w:rPr>
          <w:bCs w:val="0"/>
          <w:sz w:val="24"/>
          <w:szCs w:val="24"/>
        </w:rPr>
        <w:t xml:space="preserve">Участник должен доказать Организатору запроса предложений, что каждый из привлекаемых им </w:t>
      </w:r>
      <w:r w:rsidRPr="00E71A48">
        <w:rPr>
          <w:sz w:val="24"/>
          <w:szCs w:val="24"/>
        </w:rPr>
        <w:t>соисполнителей</w:t>
      </w:r>
      <w:r w:rsidRPr="00E71A48" w:rsidDel="000506A1">
        <w:rPr>
          <w:bCs w:val="0"/>
          <w:sz w:val="24"/>
          <w:szCs w:val="24"/>
        </w:rPr>
        <w:t xml:space="preserve"> </w:t>
      </w:r>
      <w:r w:rsidRPr="00E71A48">
        <w:rPr>
          <w:bCs w:val="0"/>
          <w:sz w:val="24"/>
          <w:szCs w:val="24"/>
        </w:rPr>
        <w:t xml:space="preserve">(т.е. выполняющих более 5% объема поставок, </w:t>
      </w:r>
      <w:r w:rsidRPr="00E71A48">
        <w:rPr>
          <w:sz w:val="24"/>
          <w:szCs w:val="24"/>
        </w:rPr>
        <w:t>работ, услуг)</w:t>
      </w:r>
      <w:r w:rsidRPr="00E71A48">
        <w:rPr>
          <w:bCs w:val="0"/>
          <w:sz w:val="24"/>
          <w:szCs w:val="24"/>
        </w:rPr>
        <w:t>:</w:t>
      </w:r>
    </w:p>
    <w:p w:rsidR="00D50E8D" w:rsidRPr="00E71A48" w:rsidRDefault="00D50E8D" w:rsidP="00B15176">
      <w:pPr>
        <w:widowControl w:val="0"/>
        <w:numPr>
          <w:ilvl w:val="0"/>
          <w:numId w:val="82"/>
        </w:numPr>
        <w:tabs>
          <w:tab w:val="left" w:pos="1800"/>
          <w:tab w:val="left" w:pos="3600"/>
        </w:tabs>
        <w:autoSpaceDE w:val="0"/>
        <w:spacing w:line="264" w:lineRule="auto"/>
        <w:ind w:left="0" w:firstLine="1068"/>
        <w:rPr>
          <w:bCs w:val="0"/>
          <w:sz w:val="24"/>
          <w:szCs w:val="24"/>
        </w:rPr>
      </w:pPr>
      <w:r w:rsidRPr="00E71A48">
        <w:rPr>
          <w:bCs w:val="0"/>
          <w:sz w:val="24"/>
          <w:szCs w:val="24"/>
        </w:rPr>
        <w:t>осведомлен о привлечении его в качестве соисполнителя;</w:t>
      </w:r>
    </w:p>
    <w:p w:rsidR="00D50E8D" w:rsidRPr="00E71A48" w:rsidRDefault="00D50E8D" w:rsidP="00B15176">
      <w:pPr>
        <w:widowControl w:val="0"/>
        <w:numPr>
          <w:ilvl w:val="0"/>
          <w:numId w:val="82"/>
        </w:numPr>
        <w:tabs>
          <w:tab w:val="left" w:pos="1800"/>
          <w:tab w:val="left" w:pos="3600"/>
        </w:tabs>
        <w:autoSpaceDE w:val="0"/>
        <w:spacing w:line="264" w:lineRule="auto"/>
        <w:ind w:left="0" w:firstLine="1068"/>
        <w:rPr>
          <w:bCs w:val="0"/>
          <w:sz w:val="24"/>
          <w:szCs w:val="24"/>
        </w:rPr>
      </w:pPr>
      <w:r w:rsidRPr="00E71A48">
        <w:rPr>
          <w:bCs w:val="0"/>
          <w:sz w:val="24"/>
          <w:szCs w:val="24"/>
        </w:rPr>
        <w:t>согласен с выделяемым ему перечнем, объемами, сроками и стоимостью оказания услуг;</w:t>
      </w:r>
    </w:p>
    <w:p w:rsidR="00D50E8D" w:rsidRPr="00E71A48" w:rsidRDefault="00D50E8D" w:rsidP="00B15176">
      <w:pPr>
        <w:widowControl w:val="0"/>
        <w:numPr>
          <w:ilvl w:val="0"/>
          <w:numId w:val="82"/>
        </w:numPr>
        <w:tabs>
          <w:tab w:val="left" w:pos="1800"/>
          <w:tab w:val="left" w:pos="3600"/>
        </w:tabs>
        <w:autoSpaceDE w:val="0"/>
        <w:spacing w:after="100" w:line="264" w:lineRule="auto"/>
        <w:ind w:left="0" w:firstLine="1068"/>
        <w:rPr>
          <w:bCs w:val="0"/>
          <w:sz w:val="24"/>
          <w:szCs w:val="24"/>
        </w:rPr>
      </w:pPr>
      <w:r w:rsidRPr="00E71A48">
        <w:rPr>
          <w:bCs w:val="0"/>
          <w:sz w:val="24"/>
          <w:szCs w:val="24"/>
        </w:rPr>
        <w:t xml:space="preserve">отвечает требованиям настоящей Документации по запросу предложений (подраздел </w:t>
      </w:r>
      <w:r w:rsidR="00B06B4B">
        <w:fldChar w:fldCharType="begin"/>
      </w:r>
      <w:r w:rsidR="00B06B4B">
        <w:instrText xml:space="preserve"> REF _Ref191386407 \r \h  \* MERGEFORMAT </w:instrText>
      </w:r>
      <w:r w:rsidR="00B06B4B">
        <w:fldChar w:fldCharType="separate"/>
      </w:r>
      <w:r w:rsidR="002A74A8" w:rsidRPr="002A74A8">
        <w:rPr>
          <w:bCs w:val="0"/>
          <w:sz w:val="24"/>
          <w:szCs w:val="24"/>
        </w:rPr>
        <w:t>3.3.8</w:t>
      </w:r>
      <w:r w:rsidR="00B06B4B">
        <w:fldChar w:fldCharType="end"/>
      </w:r>
      <w:r w:rsidRPr="00E71A48">
        <w:rPr>
          <w:bCs w:val="0"/>
          <w:sz w:val="24"/>
          <w:szCs w:val="24"/>
        </w:rPr>
        <w:t xml:space="preserve">) в объеме </w:t>
      </w:r>
      <w:r w:rsidR="00362EA4">
        <w:rPr>
          <w:sz w:val="24"/>
          <w:szCs w:val="24"/>
        </w:rPr>
        <w:t>оказываемых</w:t>
      </w:r>
      <w:r w:rsidRPr="00E71A48">
        <w:rPr>
          <w:sz w:val="24"/>
          <w:szCs w:val="24"/>
        </w:rPr>
        <w:t xml:space="preserve"> </w:t>
      </w:r>
      <w:r w:rsidRPr="00E71A48">
        <w:rPr>
          <w:bCs w:val="0"/>
          <w:sz w:val="24"/>
          <w:szCs w:val="24"/>
        </w:rPr>
        <w:t>соисполнителем</w:t>
      </w:r>
      <w:r w:rsidRPr="00E71A48">
        <w:rPr>
          <w:sz w:val="24"/>
          <w:szCs w:val="24"/>
        </w:rPr>
        <w:t xml:space="preserve"> </w:t>
      </w:r>
      <w:r w:rsidRPr="00E71A48">
        <w:rPr>
          <w:bCs w:val="0"/>
          <w:sz w:val="24"/>
          <w:szCs w:val="24"/>
        </w:rPr>
        <w:t>услуг</w:t>
      </w:r>
      <w:r w:rsidRPr="00E71A48">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bookmarkStart w:id="334" w:name="_Ref306143446"/>
      <w:r w:rsidRPr="00E71A48">
        <w:rPr>
          <w:bCs w:val="0"/>
          <w:sz w:val="24"/>
          <w:szCs w:val="24"/>
        </w:rPr>
        <w:t>В связи с вышеизложенным Участник готовит Заявку с учетом следующих дополнительных требований:</w:t>
      </w:r>
      <w:bookmarkEnd w:id="334"/>
    </w:p>
    <w:p w:rsidR="00D50E8D" w:rsidRPr="00E71A48" w:rsidRDefault="00D50E8D" w:rsidP="00B15176">
      <w:pPr>
        <w:widowControl w:val="0"/>
        <w:numPr>
          <w:ilvl w:val="0"/>
          <w:numId w:val="83"/>
        </w:numPr>
        <w:tabs>
          <w:tab w:val="left" w:pos="1800"/>
          <w:tab w:val="left" w:pos="3600"/>
        </w:tabs>
        <w:autoSpaceDE w:val="0"/>
        <w:spacing w:line="264" w:lineRule="auto"/>
        <w:ind w:left="0" w:firstLine="1080"/>
        <w:rPr>
          <w:bCs w:val="0"/>
          <w:sz w:val="24"/>
          <w:szCs w:val="24"/>
        </w:rPr>
      </w:pPr>
      <w:r w:rsidRPr="00E71A48">
        <w:rPr>
          <w:bCs w:val="0"/>
          <w:sz w:val="24"/>
          <w:szCs w:val="24"/>
        </w:rPr>
        <w:t>в Заявку включаются</w:t>
      </w:r>
      <w:r w:rsidRPr="00E71A48">
        <w:rPr>
          <w:bCs w:val="0"/>
          <w:color w:val="000000"/>
          <w:sz w:val="24"/>
          <w:szCs w:val="24"/>
        </w:rPr>
        <w:t xml:space="preserve"> нотариально заверенные копии подписанных с двух сторон соглашений о намерениях заключить Договор, в случае признания Заявки Участника запроса предложений лучшей, между Участником и каждым привлекаемым </w:t>
      </w:r>
      <w:r w:rsidR="00362EA4">
        <w:rPr>
          <w:bCs w:val="0"/>
          <w:color w:val="000000"/>
          <w:sz w:val="24"/>
          <w:szCs w:val="24"/>
        </w:rPr>
        <w:lastRenderedPageBreak/>
        <w:t>соисполнителем</w:t>
      </w:r>
      <w:r w:rsidRPr="00E71A48">
        <w:rPr>
          <w:bCs w:val="0"/>
          <w:color w:val="000000"/>
          <w:sz w:val="24"/>
          <w:szCs w:val="24"/>
        </w:rPr>
        <w:t xml:space="preserve">, с указанием перечня, объема, стоимости и сроков выполнения возлагаемых на </w:t>
      </w:r>
      <w:r w:rsidRPr="00E71A48">
        <w:rPr>
          <w:bCs w:val="0"/>
          <w:sz w:val="24"/>
          <w:szCs w:val="24"/>
        </w:rPr>
        <w:t>соисполнителя соответственно услуг;</w:t>
      </w:r>
    </w:p>
    <w:p w:rsidR="00D50E8D" w:rsidRDefault="00D50E8D" w:rsidP="00B15176">
      <w:pPr>
        <w:widowControl w:val="0"/>
        <w:numPr>
          <w:ilvl w:val="0"/>
          <w:numId w:val="83"/>
        </w:numPr>
        <w:tabs>
          <w:tab w:val="left" w:pos="1800"/>
          <w:tab w:val="left" w:pos="3600"/>
        </w:tabs>
        <w:autoSpaceDE w:val="0"/>
        <w:spacing w:line="264" w:lineRule="auto"/>
        <w:ind w:left="0" w:firstLine="1080"/>
        <w:rPr>
          <w:bCs w:val="0"/>
          <w:sz w:val="24"/>
          <w:szCs w:val="24"/>
        </w:rPr>
      </w:pPr>
      <w:r w:rsidRPr="00E71A48">
        <w:rPr>
          <w:bCs w:val="0"/>
          <w:sz w:val="24"/>
          <w:szCs w:val="24"/>
        </w:rPr>
        <w:t xml:space="preserve">Заявка должна включать сведения, подтверждающие соответствие каждого соисполнителя установленным </w:t>
      </w:r>
      <w:r w:rsidR="00D57D88" w:rsidRPr="00D52133">
        <w:rPr>
          <w:bCs w:val="0"/>
          <w:sz w:val="24"/>
          <w:szCs w:val="24"/>
        </w:rPr>
        <w:t xml:space="preserve">требованиям настоящей Документации, изложенным в п. </w:t>
      </w:r>
      <w:r w:rsidR="0030533D">
        <w:rPr>
          <w:bCs w:val="0"/>
          <w:sz w:val="24"/>
          <w:szCs w:val="24"/>
        </w:rPr>
        <w:fldChar w:fldCharType="begin"/>
      </w:r>
      <w:r w:rsidR="00D57D88">
        <w:rPr>
          <w:bCs w:val="0"/>
          <w:sz w:val="24"/>
          <w:szCs w:val="24"/>
        </w:rPr>
        <w:instrText xml:space="preserve"> REF _Ref440291364 \r \h </w:instrText>
      </w:r>
      <w:r w:rsidR="0030533D">
        <w:rPr>
          <w:bCs w:val="0"/>
          <w:sz w:val="24"/>
          <w:szCs w:val="24"/>
        </w:rPr>
      </w:r>
      <w:r w:rsidR="0030533D">
        <w:rPr>
          <w:bCs w:val="0"/>
          <w:sz w:val="24"/>
          <w:szCs w:val="24"/>
        </w:rPr>
        <w:fldChar w:fldCharType="separate"/>
      </w:r>
      <w:r w:rsidR="002A74A8">
        <w:rPr>
          <w:bCs w:val="0"/>
          <w:sz w:val="24"/>
          <w:szCs w:val="24"/>
        </w:rPr>
        <w:t>3.3.8.1</w:t>
      </w:r>
      <w:r w:rsidR="0030533D">
        <w:rPr>
          <w:bCs w:val="0"/>
          <w:sz w:val="24"/>
          <w:szCs w:val="24"/>
        </w:rPr>
        <w:fldChar w:fldCharType="end"/>
      </w:r>
      <w:r w:rsidRPr="00E71A48">
        <w:rPr>
          <w:bCs w:val="0"/>
          <w:sz w:val="24"/>
          <w:szCs w:val="24"/>
        </w:rPr>
        <w:t>;</w:t>
      </w:r>
    </w:p>
    <w:p w:rsidR="00D57D88" w:rsidRPr="00E71A48" w:rsidRDefault="00D57D88" w:rsidP="00B15176">
      <w:pPr>
        <w:widowControl w:val="0"/>
        <w:numPr>
          <w:ilvl w:val="0"/>
          <w:numId w:val="83"/>
        </w:numPr>
        <w:tabs>
          <w:tab w:val="left" w:pos="1800"/>
          <w:tab w:val="left" w:pos="3600"/>
        </w:tabs>
        <w:autoSpaceDE w:val="0"/>
        <w:spacing w:line="264" w:lineRule="auto"/>
        <w:ind w:left="0" w:firstLine="1080"/>
        <w:rPr>
          <w:bCs w:val="0"/>
          <w:sz w:val="24"/>
          <w:szCs w:val="24"/>
        </w:rPr>
      </w:pPr>
      <w:r w:rsidRPr="00D52133">
        <w:rPr>
          <w:bCs w:val="0"/>
          <w:sz w:val="24"/>
          <w:szCs w:val="24"/>
        </w:rPr>
        <w:t xml:space="preserve">Заявка должна включать документы, подтверждающие соответствие каждого </w:t>
      </w:r>
      <w:r>
        <w:rPr>
          <w:bCs w:val="0"/>
          <w:sz w:val="24"/>
          <w:szCs w:val="24"/>
        </w:rPr>
        <w:t>соисполнителя</w:t>
      </w:r>
      <w:r w:rsidRPr="00D52133">
        <w:rPr>
          <w:bCs w:val="0"/>
          <w:sz w:val="24"/>
          <w:szCs w:val="24"/>
        </w:rPr>
        <w:t xml:space="preserve"> установленным требованиям (п. </w:t>
      </w:r>
      <w:r w:rsidR="0030533D">
        <w:rPr>
          <w:sz w:val="24"/>
          <w:szCs w:val="24"/>
        </w:rPr>
        <w:fldChar w:fldCharType="begin"/>
      </w:r>
      <w:r>
        <w:rPr>
          <w:bCs w:val="0"/>
          <w:sz w:val="24"/>
          <w:szCs w:val="24"/>
        </w:rPr>
        <w:instrText xml:space="preserve"> REF _Ref303669127 \r \h </w:instrText>
      </w:r>
      <w:r w:rsidR="0030533D">
        <w:rPr>
          <w:sz w:val="24"/>
          <w:szCs w:val="24"/>
        </w:rPr>
      </w:r>
      <w:r w:rsidR="0030533D">
        <w:rPr>
          <w:sz w:val="24"/>
          <w:szCs w:val="24"/>
        </w:rPr>
        <w:fldChar w:fldCharType="separate"/>
      </w:r>
      <w:r w:rsidR="002A74A8">
        <w:rPr>
          <w:bCs w:val="0"/>
          <w:sz w:val="24"/>
          <w:szCs w:val="24"/>
        </w:rPr>
        <w:t>3.3.8.2</w:t>
      </w:r>
      <w:r w:rsidR="0030533D">
        <w:rPr>
          <w:sz w:val="24"/>
          <w:szCs w:val="24"/>
        </w:rPr>
        <w:fldChar w:fldCharType="end"/>
      </w:r>
      <w:r w:rsidRPr="00D52133">
        <w:rPr>
          <w:bCs w:val="0"/>
          <w:sz w:val="24"/>
          <w:szCs w:val="24"/>
        </w:rPr>
        <w:t>)</w:t>
      </w:r>
      <w:r w:rsidR="002037C3">
        <w:rPr>
          <w:bCs w:val="0"/>
          <w:sz w:val="24"/>
          <w:szCs w:val="24"/>
        </w:rPr>
        <w:t>;</w:t>
      </w:r>
    </w:p>
    <w:p w:rsidR="00D50E8D" w:rsidRPr="00E71A48" w:rsidRDefault="00D50E8D" w:rsidP="00B15176">
      <w:pPr>
        <w:widowControl w:val="0"/>
        <w:numPr>
          <w:ilvl w:val="0"/>
          <w:numId w:val="83"/>
        </w:numPr>
        <w:tabs>
          <w:tab w:val="left" w:pos="1800"/>
          <w:tab w:val="left" w:pos="3600"/>
        </w:tabs>
        <w:autoSpaceDE w:val="0"/>
        <w:spacing w:after="100" w:line="264" w:lineRule="auto"/>
        <w:ind w:left="0" w:firstLine="1080"/>
        <w:rPr>
          <w:bCs w:val="0"/>
          <w:color w:val="000000"/>
          <w:sz w:val="24"/>
          <w:szCs w:val="24"/>
        </w:rPr>
      </w:pPr>
      <w:r w:rsidRPr="00E71A48">
        <w:rPr>
          <w:bCs w:val="0"/>
          <w:sz w:val="24"/>
          <w:szCs w:val="24"/>
        </w:rPr>
        <w:t xml:space="preserve">Заявка дополнительно должна включать сведения о распределении объемов оказываемых услуг между Участником и соисполнителями по установленной в настоящей Документации по запросу предложений форме </w:t>
      </w:r>
      <w:r w:rsidR="00362EA4" w:rsidRPr="00E71A48">
        <w:rPr>
          <w:bCs w:val="0"/>
          <w:sz w:val="24"/>
          <w:szCs w:val="24"/>
        </w:rPr>
        <w:t>(</w:t>
      </w:r>
      <w:r w:rsidR="00362EA4">
        <w:rPr>
          <w:bCs w:val="0"/>
          <w:sz w:val="24"/>
          <w:szCs w:val="24"/>
        </w:rPr>
        <w:t>под</w:t>
      </w:r>
      <w:r w:rsidR="00362EA4" w:rsidRPr="00E71A48">
        <w:rPr>
          <w:bCs w:val="0"/>
          <w:sz w:val="24"/>
          <w:szCs w:val="24"/>
        </w:rPr>
        <w:t>раздел</w:t>
      </w:r>
      <w:r w:rsidR="00362EA4">
        <w:rPr>
          <w:bCs w:val="0"/>
          <w:sz w:val="24"/>
          <w:szCs w:val="24"/>
        </w:rPr>
        <w:t xml:space="preserve"> </w:t>
      </w:r>
      <w:r w:rsidR="0030533D">
        <w:rPr>
          <w:bCs w:val="0"/>
          <w:sz w:val="24"/>
          <w:szCs w:val="24"/>
        </w:rPr>
        <w:fldChar w:fldCharType="begin"/>
      </w:r>
      <w:r w:rsidR="00362EA4">
        <w:rPr>
          <w:bCs w:val="0"/>
          <w:sz w:val="24"/>
          <w:szCs w:val="24"/>
        </w:rPr>
        <w:instrText xml:space="preserve"> REF _Ref440272510 \r \h </w:instrText>
      </w:r>
      <w:r w:rsidR="0030533D">
        <w:rPr>
          <w:bCs w:val="0"/>
          <w:sz w:val="24"/>
          <w:szCs w:val="24"/>
        </w:rPr>
      </w:r>
      <w:r w:rsidR="0030533D">
        <w:rPr>
          <w:bCs w:val="0"/>
          <w:sz w:val="24"/>
          <w:szCs w:val="24"/>
        </w:rPr>
        <w:fldChar w:fldCharType="separate"/>
      </w:r>
      <w:r w:rsidR="002A74A8">
        <w:rPr>
          <w:bCs w:val="0"/>
          <w:sz w:val="24"/>
          <w:szCs w:val="24"/>
        </w:rPr>
        <w:t>5.16</w:t>
      </w:r>
      <w:r w:rsidR="0030533D">
        <w:rPr>
          <w:bCs w:val="0"/>
          <w:sz w:val="24"/>
          <w:szCs w:val="24"/>
        </w:rPr>
        <w:fldChar w:fldCharType="end"/>
      </w:r>
      <w:r w:rsidR="00362EA4" w:rsidRPr="00E71A48">
        <w:rPr>
          <w:bCs w:val="0"/>
          <w:sz w:val="24"/>
          <w:szCs w:val="24"/>
        </w:rPr>
        <w:t>)</w:t>
      </w:r>
      <w:r w:rsidR="00362EA4">
        <w:rPr>
          <w:bCs w:val="0"/>
          <w:sz w:val="24"/>
          <w:szCs w:val="24"/>
        </w:rPr>
        <w:t xml:space="preserve">. Указанная форма </w:t>
      </w:r>
      <w:r w:rsidR="00362EA4" w:rsidRPr="00AE556B">
        <w:rPr>
          <w:sz w:val="24"/>
          <w:szCs w:val="24"/>
        </w:rPr>
        <w:t>должн</w:t>
      </w:r>
      <w:r w:rsidR="00362EA4">
        <w:rPr>
          <w:sz w:val="24"/>
          <w:szCs w:val="24"/>
        </w:rPr>
        <w:t>а</w:t>
      </w:r>
      <w:r w:rsidR="00362EA4" w:rsidRPr="00AE556B">
        <w:rPr>
          <w:sz w:val="24"/>
          <w:szCs w:val="24"/>
        </w:rPr>
        <w:t xml:space="preserve"> быть подготовлен</w:t>
      </w:r>
      <w:r w:rsidR="00362EA4">
        <w:rPr>
          <w:sz w:val="24"/>
          <w:szCs w:val="24"/>
        </w:rPr>
        <w:t>а</w:t>
      </w:r>
      <w:r w:rsidR="00362EA4" w:rsidRPr="00AE556B">
        <w:rPr>
          <w:sz w:val="24"/>
          <w:szCs w:val="24"/>
        </w:rPr>
        <w:t xml:space="preserve"> отдельно по каждому из лотов с указанием номера и названия лота</w:t>
      </w:r>
      <w:r w:rsidR="00362EA4" w:rsidRPr="00E71A48">
        <w:rPr>
          <w:bCs w:val="0"/>
          <w:sz w:val="24"/>
          <w:szCs w:val="24"/>
        </w:rPr>
        <w:t>.</w:t>
      </w:r>
    </w:p>
    <w:p w:rsidR="00D50E8D" w:rsidRPr="00E71A48"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При оценке соисполнителей</w:t>
      </w:r>
      <w:r w:rsidRPr="00E71A48">
        <w:rPr>
          <w:sz w:val="24"/>
          <w:szCs w:val="24"/>
        </w:rPr>
        <w:t xml:space="preserve"> </w:t>
      </w:r>
      <w:r w:rsidRPr="00E71A48">
        <w:rPr>
          <w:bCs w:val="0"/>
          <w:sz w:val="24"/>
          <w:szCs w:val="24"/>
        </w:rPr>
        <w:t xml:space="preserve">количественные требования к </w:t>
      </w:r>
      <w:r w:rsidRPr="00E71A48">
        <w:rPr>
          <w:sz w:val="24"/>
          <w:szCs w:val="24"/>
        </w:rPr>
        <w:t xml:space="preserve">соисполнителям </w:t>
      </w:r>
      <w:r w:rsidRPr="00E71A48">
        <w:rPr>
          <w:bCs w:val="0"/>
          <w:sz w:val="24"/>
          <w:szCs w:val="24"/>
        </w:rPr>
        <w:t xml:space="preserve">и Участнику устанавливаются в процентном соотношении от перечня и объема </w:t>
      </w:r>
      <w:r w:rsidRPr="00E71A48">
        <w:rPr>
          <w:sz w:val="24"/>
          <w:szCs w:val="24"/>
        </w:rPr>
        <w:t>оказания услуг</w:t>
      </w:r>
      <w:r w:rsidRPr="00E71A48">
        <w:rPr>
          <w:bCs w:val="0"/>
          <w:sz w:val="24"/>
          <w:szCs w:val="24"/>
        </w:rPr>
        <w:t>.</w:t>
      </w:r>
    </w:p>
    <w:p w:rsidR="00D50E8D" w:rsidRPr="00362EA4"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Любое юридическое или физическое лицо, в т. ч. индивидуальный предприниматель, принимающее участие</w:t>
      </w:r>
      <w:r w:rsidRPr="00362EA4">
        <w:rPr>
          <w:bCs w:val="0"/>
          <w:sz w:val="24"/>
          <w:szCs w:val="24"/>
        </w:rPr>
        <w:t xml:space="preserve"> в запросе предложений лично либо в составе коллективного Участника</w:t>
      </w:r>
      <w:r w:rsidRPr="00E71A48">
        <w:rPr>
          <w:bCs w:val="0"/>
          <w:sz w:val="24"/>
          <w:szCs w:val="24"/>
        </w:rPr>
        <w:t>, не</w:t>
      </w:r>
      <w:r w:rsidRPr="00362EA4">
        <w:rPr>
          <w:bCs w:val="0"/>
          <w:sz w:val="24"/>
          <w:szCs w:val="24"/>
        </w:rPr>
        <w:t xml:space="preserve"> может </w:t>
      </w:r>
      <w:r w:rsidRPr="00E71A48">
        <w:rPr>
          <w:bCs w:val="0"/>
          <w:sz w:val="24"/>
          <w:szCs w:val="24"/>
        </w:rPr>
        <w:t xml:space="preserve">быть </w:t>
      </w:r>
      <w:r w:rsidRPr="00362EA4">
        <w:rPr>
          <w:bCs w:val="0"/>
          <w:sz w:val="24"/>
          <w:szCs w:val="24"/>
        </w:rPr>
        <w:t xml:space="preserve">соисполнителем </w:t>
      </w:r>
      <w:r w:rsidRPr="00E71A48">
        <w:rPr>
          <w:bCs w:val="0"/>
          <w:sz w:val="24"/>
          <w:szCs w:val="24"/>
        </w:rPr>
        <w:t>у</w:t>
      </w:r>
      <w:r w:rsidRPr="00362EA4">
        <w:rPr>
          <w:bCs w:val="0"/>
          <w:sz w:val="24"/>
          <w:szCs w:val="24"/>
        </w:rPr>
        <w:t xml:space="preserve"> других Участников данного запроса предложений.</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color w:val="000000"/>
          <w:sz w:val="24"/>
          <w:szCs w:val="24"/>
        </w:rPr>
      </w:pPr>
      <w:r w:rsidRPr="00E71A48">
        <w:rPr>
          <w:bCs w:val="0"/>
          <w:sz w:val="24"/>
          <w:szCs w:val="24"/>
        </w:rPr>
        <w:t>Любое юридическое лицо или физическое лицо, в т. ч. индивидуальный предприниматель</w:t>
      </w:r>
      <w:r w:rsidRPr="00E71A48">
        <w:rPr>
          <w:bCs w:val="0"/>
          <w:color w:val="000000"/>
          <w:sz w:val="24"/>
          <w:szCs w:val="24"/>
        </w:rPr>
        <w:t xml:space="preserve">, не принимающее участие в Запросе предложений лично </w:t>
      </w:r>
      <w:r w:rsidRPr="00362EA4">
        <w:rPr>
          <w:bCs w:val="0"/>
          <w:color w:val="000000"/>
          <w:sz w:val="24"/>
          <w:szCs w:val="24"/>
        </w:rPr>
        <w:t xml:space="preserve">либо в составе коллективного Участника, </w:t>
      </w:r>
      <w:r w:rsidRPr="00E71A48">
        <w:rPr>
          <w:bCs w:val="0"/>
          <w:color w:val="000000"/>
          <w:sz w:val="24"/>
          <w:szCs w:val="24"/>
        </w:rPr>
        <w:t xml:space="preserve">может являться </w:t>
      </w:r>
      <w:r w:rsidRPr="00362EA4">
        <w:rPr>
          <w:bCs w:val="0"/>
          <w:color w:val="000000"/>
          <w:sz w:val="24"/>
          <w:szCs w:val="24"/>
        </w:rPr>
        <w:t xml:space="preserve">соисполнителем </w:t>
      </w:r>
      <w:r w:rsidRPr="00E71A48">
        <w:rPr>
          <w:bCs w:val="0"/>
          <w:color w:val="000000"/>
          <w:sz w:val="24"/>
          <w:szCs w:val="24"/>
        </w:rPr>
        <w:t>у произвольного числа Участников.</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sz w:val="24"/>
          <w:szCs w:val="24"/>
        </w:rPr>
      </w:pPr>
      <w:r w:rsidRPr="00E71A48">
        <w:rPr>
          <w:bCs w:val="0"/>
          <w:sz w:val="24"/>
          <w:szCs w:val="24"/>
        </w:rPr>
        <w:t xml:space="preserve">Закупочная комиссия может отклонить Заявку, а Заказчик имеет право на одностороннее расторжение Договора, если выяснится, что один или несколько </w:t>
      </w:r>
      <w:r w:rsidR="00362EA4">
        <w:rPr>
          <w:sz w:val="24"/>
          <w:szCs w:val="24"/>
        </w:rPr>
        <w:t>соисполнителей</w:t>
      </w:r>
      <w:r w:rsidRPr="00E71A48">
        <w:rPr>
          <w:sz w:val="24"/>
          <w:szCs w:val="24"/>
        </w:rPr>
        <w:t xml:space="preserve"> отказались от оказания услуг, а оставшиеся соисполнители, с точки зрения Заказчика, не способны самостоятельно выполнить Договор.</w:t>
      </w:r>
    </w:p>
    <w:p w:rsidR="00717F60" w:rsidRPr="00E71A48" w:rsidRDefault="00717F60" w:rsidP="00E71A48">
      <w:pPr>
        <w:pStyle w:val="3"/>
        <w:spacing w:line="264" w:lineRule="auto"/>
        <w:rPr>
          <w:szCs w:val="24"/>
        </w:rPr>
      </w:pPr>
      <w:bookmarkStart w:id="335" w:name="_Toc440382482"/>
      <w:bookmarkStart w:id="336" w:name="_Toc440447152"/>
      <w:bookmarkStart w:id="337" w:name="_Toc440632312"/>
      <w:bookmarkStart w:id="338" w:name="_Toc440875085"/>
      <w:bookmarkStart w:id="339" w:name="_Ref440876619"/>
      <w:bookmarkStart w:id="340" w:name="_Ref440876660"/>
      <w:bookmarkStart w:id="341" w:name="_Toc441131330"/>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330"/>
      <w:bookmarkEnd w:id="331"/>
      <w:bookmarkEnd w:id="332"/>
      <w:bookmarkEnd w:id="333"/>
      <w:bookmarkEnd w:id="335"/>
      <w:bookmarkEnd w:id="336"/>
      <w:bookmarkEnd w:id="337"/>
      <w:bookmarkEnd w:id="338"/>
      <w:bookmarkEnd w:id="339"/>
      <w:bookmarkEnd w:id="340"/>
      <w:bookmarkEnd w:id="341"/>
    </w:p>
    <w:p w:rsidR="00717F60" w:rsidRPr="00E71A48"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r w:rsidR="00B06B4B">
        <w:fldChar w:fldCharType="begin"/>
      </w:r>
      <w:r w:rsidR="00B06B4B">
        <w:instrText xml:space="preserve"> REF _Ref191386482 \r \h  \* MERGEFORMAT </w:instrText>
      </w:r>
      <w:r w:rsidR="00B06B4B">
        <w:fldChar w:fldCharType="separate"/>
      </w:r>
      <w:r w:rsidR="002A74A8" w:rsidRPr="002A74A8">
        <w:rPr>
          <w:bCs w:val="0"/>
          <w:sz w:val="24"/>
          <w:szCs w:val="24"/>
        </w:rPr>
        <w:t>3.3.8.1</w:t>
      </w:r>
      <w:r w:rsidR="00B06B4B">
        <w:fldChar w:fldCharType="end"/>
      </w:r>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r w:rsidR="00B06B4B">
        <w:fldChar w:fldCharType="begin"/>
      </w:r>
      <w:r w:rsidR="00B06B4B">
        <w:instrText xml:space="preserve"> REF _Ref191386407 \r \h  \* MERGEFORMAT </w:instrText>
      </w:r>
      <w:r w:rsidR="00B06B4B">
        <w:fldChar w:fldCharType="separate"/>
      </w:r>
      <w:r w:rsidR="002A74A8" w:rsidRPr="002A74A8">
        <w:rPr>
          <w:bCs w:val="0"/>
          <w:sz w:val="24"/>
          <w:szCs w:val="24"/>
        </w:rPr>
        <w:t>3.3.8</w:t>
      </w:r>
      <w:r w:rsidR="00B06B4B">
        <w:fldChar w:fldCharType="end"/>
      </w:r>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30533D">
        <w:rPr>
          <w:bCs w:val="0"/>
          <w:sz w:val="24"/>
          <w:szCs w:val="24"/>
        </w:rPr>
        <w:fldChar w:fldCharType="begin"/>
      </w:r>
      <w:r w:rsidR="000F4365">
        <w:rPr>
          <w:bCs w:val="0"/>
          <w:sz w:val="24"/>
          <w:szCs w:val="24"/>
        </w:rPr>
        <w:instrText xml:space="preserve"> REF _Ref440291364 \r \h </w:instrText>
      </w:r>
      <w:r w:rsidR="0030533D">
        <w:rPr>
          <w:bCs w:val="0"/>
          <w:sz w:val="24"/>
          <w:szCs w:val="24"/>
        </w:rPr>
      </w:r>
      <w:r w:rsidR="0030533D">
        <w:rPr>
          <w:bCs w:val="0"/>
          <w:sz w:val="24"/>
          <w:szCs w:val="24"/>
        </w:rPr>
        <w:fldChar w:fldCharType="separate"/>
      </w:r>
      <w:r w:rsidR="002A74A8">
        <w:rPr>
          <w:bCs w:val="0"/>
          <w:sz w:val="24"/>
          <w:szCs w:val="24"/>
        </w:rPr>
        <w:t>3.3.8.1</w:t>
      </w:r>
      <w:r w:rsidR="0030533D">
        <w:rPr>
          <w:bCs w:val="0"/>
          <w:sz w:val="24"/>
          <w:szCs w:val="24"/>
        </w:rPr>
        <w:fldChar w:fldCharType="end"/>
      </w:r>
      <w:r w:rsidRPr="00D52133">
        <w:rPr>
          <w:bCs w:val="0"/>
          <w:sz w:val="24"/>
          <w:szCs w:val="24"/>
        </w:rPr>
        <w:t>.</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342"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342"/>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343" w:name="_Ref307563248"/>
      <w:r w:rsidRPr="00E71A48">
        <w:rPr>
          <w:bCs w:val="0"/>
          <w:sz w:val="24"/>
          <w:szCs w:val="24"/>
        </w:rPr>
        <w:lastRenderedPageBreak/>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343"/>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срок действия соглашения должен быть не менее,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344" w:name="_Ref307563262"/>
      <w:r w:rsidRPr="00E71A48">
        <w:rPr>
          <w:bCs w:val="0"/>
          <w:sz w:val="24"/>
          <w:szCs w:val="24"/>
        </w:rPr>
        <w:t>соглашение не должно изменяться без одобрения Организатора запроса предложений и Заказчика.</w:t>
      </w:r>
      <w:bookmarkEnd w:id="344"/>
      <w:r w:rsidRPr="00E71A48">
        <w:rPr>
          <w:bCs w:val="0"/>
          <w:sz w:val="24"/>
          <w:szCs w:val="24"/>
        </w:rPr>
        <w:t xml:space="preserve"> </w:t>
      </w:r>
    </w:p>
    <w:p w:rsidR="00DB109A" w:rsidRPr="00E71A48" w:rsidRDefault="00DB109A"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143492">
        <w:rPr>
          <w:bCs w:val="0"/>
          <w:sz w:val="24"/>
          <w:szCs w:val="24"/>
        </w:rPr>
        <w:t>а</w:t>
      </w:r>
      <w:r w:rsidRPr="00E71A48">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B06B4B">
        <w:fldChar w:fldCharType="begin"/>
      </w:r>
      <w:r w:rsidR="00B06B4B">
        <w:instrText xml:space="preserve"> REF _Ref307563248 \r \h  \* MERGEFORMAT </w:instrText>
      </w:r>
      <w:r w:rsidR="00B06B4B">
        <w:fldChar w:fldCharType="separate"/>
      </w:r>
      <w:r w:rsidR="002A74A8" w:rsidRPr="002A74A8">
        <w:rPr>
          <w:bCs w:val="0"/>
          <w:sz w:val="24"/>
          <w:szCs w:val="24"/>
          <w:lang w:val="en-US"/>
        </w:rPr>
        <w:t>a</w:t>
      </w:r>
      <w:r w:rsidR="002A74A8" w:rsidRPr="00D766F8">
        <w:rPr>
          <w:bCs w:val="0"/>
          <w:sz w:val="24"/>
          <w:szCs w:val="24"/>
        </w:rPr>
        <w:t>)</w:t>
      </w:r>
      <w:r w:rsidR="00B06B4B">
        <w:fldChar w:fldCharType="end"/>
      </w:r>
      <w:r w:rsidRPr="00E71A48">
        <w:rPr>
          <w:bCs w:val="0"/>
          <w:sz w:val="24"/>
          <w:szCs w:val="24"/>
        </w:rPr>
        <w:t xml:space="preserve">- </w:t>
      </w:r>
      <w:r w:rsidR="00B06B4B">
        <w:fldChar w:fldCharType="begin"/>
      </w:r>
      <w:r w:rsidR="00B06B4B">
        <w:instrText xml:space="preserve"> REF _Ref307563262 \r \h  \* MERGEFORMAT </w:instrText>
      </w:r>
      <w:r w:rsidR="00B06B4B">
        <w:fldChar w:fldCharType="separate"/>
      </w:r>
      <w:r w:rsidR="002A74A8" w:rsidRPr="002A74A8">
        <w:rPr>
          <w:bCs w:val="0"/>
          <w:sz w:val="24"/>
          <w:szCs w:val="24"/>
          <w:lang w:val="en-US"/>
        </w:rPr>
        <w:t>g</w:t>
      </w:r>
      <w:r w:rsidR="002A74A8" w:rsidRPr="00D766F8">
        <w:rPr>
          <w:bCs w:val="0"/>
          <w:sz w:val="24"/>
          <w:szCs w:val="24"/>
        </w:rPr>
        <w:t>)</w:t>
      </w:r>
      <w:r w:rsidR="00B06B4B">
        <w:fldChar w:fldCharType="end"/>
      </w:r>
      <w:r w:rsidRPr="00E71A48">
        <w:rPr>
          <w:bCs w:val="0"/>
          <w:sz w:val="24"/>
          <w:szCs w:val="24"/>
        </w:rPr>
        <w:t xml:space="preserve">п. </w:t>
      </w:r>
      <w:r w:rsidR="00B06B4B">
        <w:fldChar w:fldCharType="begin"/>
      </w:r>
      <w:r w:rsidR="00B06B4B">
        <w:instrText xml:space="preserve"> REF _Ref306032591 \r \h  \* MERGEFORMAT </w:instrText>
      </w:r>
      <w:r w:rsidR="00B06B4B">
        <w:fldChar w:fldCharType="separate"/>
      </w:r>
      <w:r w:rsidR="002A74A8" w:rsidRPr="002A74A8">
        <w:rPr>
          <w:bCs w:val="0"/>
          <w:sz w:val="24"/>
          <w:szCs w:val="24"/>
        </w:rPr>
        <w:t>3.3.10.4</w:t>
      </w:r>
      <w:r w:rsidR="00B06B4B">
        <w:fldChar w:fldCharType="end"/>
      </w:r>
      <w:r w:rsidRPr="00E71A4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Любое юридическое лицо</w:t>
      </w:r>
      <w:r w:rsidR="00D77DCB" w:rsidRPr="00E71A48">
        <w:rPr>
          <w:bCs w:val="0"/>
          <w:sz w:val="24"/>
          <w:szCs w:val="24"/>
        </w:rPr>
        <w:t xml:space="preserve"> или</w:t>
      </w:r>
      <w:r w:rsidRPr="00E71A48">
        <w:rPr>
          <w:bCs w:val="0"/>
          <w:sz w:val="24"/>
          <w:szCs w:val="24"/>
        </w:rPr>
        <w:t xml:space="preserve"> </w:t>
      </w:r>
      <w:r w:rsidR="00D77DCB" w:rsidRPr="00E71A48">
        <w:rPr>
          <w:bCs w:val="0"/>
          <w:sz w:val="24"/>
          <w:szCs w:val="24"/>
        </w:rPr>
        <w:t>физическое лицо</w:t>
      </w:r>
      <w:r w:rsidR="00DB109A" w:rsidRPr="00E71A48">
        <w:rPr>
          <w:bCs w:val="0"/>
          <w:sz w:val="24"/>
          <w:szCs w:val="24"/>
        </w:rPr>
        <w:t xml:space="preserve">, </w:t>
      </w:r>
      <w:r w:rsidR="00D77DCB" w:rsidRPr="00E71A48">
        <w:rPr>
          <w:bCs w:val="0"/>
          <w:sz w:val="24"/>
          <w:szCs w:val="24"/>
        </w:rPr>
        <w:t>в т</w:t>
      </w:r>
      <w:r w:rsidR="00DB109A" w:rsidRPr="00E71A48">
        <w:rPr>
          <w:bCs w:val="0"/>
          <w:sz w:val="24"/>
          <w:szCs w:val="24"/>
        </w:rPr>
        <w:t>.</w:t>
      </w:r>
      <w:r w:rsidR="00D77DCB" w:rsidRPr="00E71A48">
        <w:rPr>
          <w:bCs w:val="0"/>
          <w:sz w:val="24"/>
          <w:szCs w:val="24"/>
        </w:rPr>
        <w:t xml:space="preserve"> ч</w:t>
      </w:r>
      <w:r w:rsidR="00DB109A" w:rsidRPr="00E71A48">
        <w:rPr>
          <w:bCs w:val="0"/>
          <w:sz w:val="24"/>
          <w:szCs w:val="24"/>
        </w:rPr>
        <w:t>.</w:t>
      </w:r>
      <w:r w:rsidR="00D77DCB" w:rsidRPr="00E71A48">
        <w:rPr>
          <w:bCs w:val="0"/>
          <w:sz w:val="24"/>
          <w:szCs w:val="24"/>
        </w:rPr>
        <w:t xml:space="preserve"> </w:t>
      </w:r>
      <w:r w:rsidRPr="00E71A48">
        <w:rPr>
          <w:bCs w:val="0"/>
          <w:sz w:val="24"/>
          <w:szCs w:val="24"/>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362EA4">
        <w:rPr>
          <w:bCs w:val="0"/>
          <w:sz w:val="24"/>
          <w:szCs w:val="24"/>
        </w:rPr>
        <w:t xml:space="preserve"> </w:t>
      </w:r>
      <w:r w:rsidR="00362EA4" w:rsidRPr="00362EA4">
        <w:rPr>
          <w:bCs w:val="0"/>
          <w:sz w:val="24"/>
          <w:szCs w:val="24"/>
        </w:rPr>
        <w:t>либо в качестве соисполнителей у других Участников данного запроса предложений</w:t>
      </w:r>
      <w:r w:rsidR="00A44B30">
        <w:rPr>
          <w:bCs w:val="0"/>
          <w:sz w:val="24"/>
          <w:szCs w:val="24"/>
        </w:rPr>
        <w:t>.</w:t>
      </w:r>
      <w:r w:rsidRPr="00E71A48">
        <w:rPr>
          <w:bCs w:val="0"/>
          <w:sz w:val="24"/>
          <w:szCs w:val="24"/>
        </w:rPr>
        <w:t xml:space="preserve"> </w:t>
      </w:r>
      <w:r w:rsidR="00D77DCB" w:rsidRPr="00E71A48">
        <w:rPr>
          <w:bCs w:val="0"/>
          <w:sz w:val="24"/>
          <w:szCs w:val="24"/>
        </w:rPr>
        <w:t xml:space="preserve">В случае невыполнения этих требований </w:t>
      </w:r>
      <w:r w:rsidR="00D71BB9">
        <w:rPr>
          <w:bCs w:val="0"/>
          <w:sz w:val="24"/>
          <w:szCs w:val="24"/>
        </w:rPr>
        <w:t>Заявки</w:t>
      </w:r>
      <w:r w:rsidR="00D77DCB" w:rsidRPr="00E71A48">
        <w:rPr>
          <w:bCs w:val="0"/>
          <w:sz w:val="24"/>
          <w:szCs w:val="24"/>
        </w:rPr>
        <w:t xml:space="preserve"> с участием таких лиц будут отклонены без рассмотрения по существу.</w:t>
      </w:r>
    </w:p>
    <w:p w:rsidR="00717F60" w:rsidRPr="00E71A48"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r w:rsidR="0030533D">
        <w:rPr>
          <w:sz w:val="24"/>
          <w:szCs w:val="24"/>
        </w:rPr>
        <w:fldChar w:fldCharType="begin"/>
      </w:r>
      <w:r w:rsidR="000F4365">
        <w:rPr>
          <w:bCs w:val="0"/>
          <w:sz w:val="24"/>
          <w:szCs w:val="24"/>
        </w:rPr>
        <w:instrText xml:space="preserve"> REF _Ref303669127 \r \h </w:instrText>
      </w:r>
      <w:r w:rsidR="0030533D">
        <w:rPr>
          <w:sz w:val="24"/>
          <w:szCs w:val="24"/>
        </w:rPr>
      </w:r>
      <w:r w:rsidR="0030533D">
        <w:rPr>
          <w:sz w:val="24"/>
          <w:szCs w:val="24"/>
        </w:rPr>
        <w:fldChar w:fldCharType="separate"/>
      </w:r>
      <w:r w:rsidR="002A74A8">
        <w:rPr>
          <w:bCs w:val="0"/>
          <w:sz w:val="24"/>
          <w:szCs w:val="24"/>
        </w:rPr>
        <w:t>3.3.8.2</w:t>
      </w:r>
      <w:r w:rsidR="0030533D">
        <w:rPr>
          <w:sz w:val="24"/>
          <w:szCs w:val="24"/>
        </w:rPr>
        <w:fldChar w:fldCharType="end"/>
      </w:r>
      <w:r w:rsidR="00717F60" w:rsidRPr="00D52133">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r w:rsidR="00CC3DAD">
        <w:rPr>
          <w:bCs w:val="0"/>
          <w:sz w:val="24"/>
          <w:szCs w:val="24"/>
        </w:rPr>
        <w:t xml:space="preserve">оказания услуг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30533D">
        <w:rPr>
          <w:bCs w:val="0"/>
          <w:sz w:val="24"/>
          <w:szCs w:val="24"/>
        </w:rPr>
        <w:fldChar w:fldCharType="begin"/>
      </w:r>
      <w:r w:rsidR="00D50E8D">
        <w:rPr>
          <w:bCs w:val="0"/>
          <w:sz w:val="24"/>
          <w:szCs w:val="24"/>
        </w:rPr>
        <w:instrText xml:space="preserve"> REF _Ref440376324 \r \h </w:instrText>
      </w:r>
      <w:r w:rsidR="0030533D">
        <w:rPr>
          <w:bCs w:val="0"/>
          <w:sz w:val="24"/>
          <w:szCs w:val="24"/>
        </w:rPr>
      </w:r>
      <w:r w:rsidR="0030533D">
        <w:rPr>
          <w:bCs w:val="0"/>
          <w:sz w:val="24"/>
          <w:szCs w:val="24"/>
        </w:rPr>
        <w:fldChar w:fldCharType="separate"/>
      </w:r>
      <w:r w:rsidR="002A74A8">
        <w:rPr>
          <w:bCs w:val="0"/>
          <w:sz w:val="24"/>
          <w:szCs w:val="24"/>
        </w:rPr>
        <w:t>5.17</w:t>
      </w:r>
      <w:r w:rsidR="0030533D">
        <w:rPr>
          <w:bCs w:val="0"/>
          <w:sz w:val="24"/>
          <w:szCs w:val="24"/>
        </w:rPr>
        <w:fldChar w:fldCharType="end"/>
      </w:r>
      <w:r w:rsidR="00717F60" w:rsidRPr="00E71A48">
        <w:rPr>
          <w:bCs w:val="0"/>
          <w:sz w:val="24"/>
          <w:szCs w:val="24"/>
        </w:rPr>
        <w:t>)</w:t>
      </w:r>
      <w:r w:rsidR="00AE556B">
        <w:rPr>
          <w:bCs w:val="0"/>
          <w:sz w:val="24"/>
          <w:szCs w:val="24"/>
        </w:rPr>
        <w:t xml:space="preserve">. Указанная форма </w:t>
      </w:r>
      <w:r w:rsidR="00AE556B" w:rsidRPr="00AE556B">
        <w:rPr>
          <w:sz w:val="24"/>
          <w:szCs w:val="24"/>
        </w:rPr>
        <w:t>должн</w:t>
      </w:r>
      <w:r w:rsidR="00AE556B">
        <w:rPr>
          <w:sz w:val="24"/>
          <w:szCs w:val="24"/>
        </w:rPr>
        <w:t>а</w:t>
      </w:r>
      <w:r w:rsidR="00AE556B" w:rsidRPr="00AE556B">
        <w:rPr>
          <w:sz w:val="24"/>
          <w:szCs w:val="24"/>
        </w:rPr>
        <w:t xml:space="preserve"> быть подготовлен</w:t>
      </w:r>
      <w:r w:rsidR="00AE556B">
        <w:rPr>
          <w:sz w:val="24"/>
          <w:szCs w:val="24"/>
        </w:rPr>
        <w:t>а</w:t>
      </w:r>
      <w:r w:rsidR="00AE556B" w:rsidRPr="00AE556B">
        <w:rPr>
          <w:sz w:val="24"/>
          <w:szCs w:val="24"/>
        </w:rPr>
        <w:t xml:space="preserve"> отдельно по каждому из лотов с указанием номера и названия лота</w:t>
      </w:r>
      <w:r w:rsidR="00717F60" w:rsidRPr="00E71A48">
        <w:rPr>
          <w:bCs w:val="0"/>
          <w:sz w:val="24"/>
          <w:szCs w:val="24"/>
        </w:rPr>
        <w:t>.</w:t>
      </w:r>
    </w:p>
    <w:p w:rsidR="00717F60" w:rsidRPr="00332B6A"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lastRenderedPageBreak/>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объемов</w:t>
      </w:r>
      <w:r w:rsidR="00CC3DAD">
        <w:rPr>
          <w:sz w:val="24"/>
          <w:szCs w:val="24"/>
        </w:rPr>
        <w:t xml:space="preserve"> оказываемых</w:t>
      </w:r>
      <w:r w:rsidR="00F85CCF" w:rsidRPr="00332B6A">
        <w:rPr>
          <w:sz w:val="24"/>
          <w:szCs w:val="24"/>
        </w:rPr>
        <w:t xml:space="preserve"> </w:t>
      </w:r>
      <w:r w:rsidR="0007043F" w:rsidRPr="00332B6A">
        <w:rPr>
          <w:sz w:val="24"/>
          <w:szCs w:val="24"/>
        </w:rPr>
        <w:t>услуг</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указанных </w:t>
      </w:r>
      <w:r w:rsidR="00D77DCB" w:rsidRPr="00332B6A">
        <w:rPr>
          <w:bCs w:val="0"/>
          <w:sz w:val="24"/>
          <w:szCs w:val="24"/>
        </w:rPr>
        <w:t>п.</w:t>
      </w:r>
      <w:r w:rsidR="009C744E" w:rsidRPr="00332B6A">
        <w:rPr>
          <w:bCs w:val="0"/>
          <w:sz w:val="24"/>
          <w:szCs w:val="24"/>
        </w:rPr>
        <w:t xml:space="preserve"> </w:t>
      </w:r>
      <w:r w:rsidR="0030533D">
        <w:rPr>
          <w:bCs w:val="0"/>
          <w:sz w:val="24"/>
          <w:szCs w:val="24"/>
        </w:rPr>
        <w:fldChar w:fldCharType="begin"/>
      </w:r>
      <w:r w:rsidR="000F4365">
        <w:rPr>
          <w:bCs w:val="0"/>
          <w:sz w:val="24"/>
          <w:szCs w:val="24"/>
        </w:rPr>
        <w:instrText xml:space="preserve"> REF _Ref440291364 \r \h </w:instrText>
      </w:r>
      <w:r w:rsidR="0030533D">
        <w:rPr>
          <w:bCs w:val="0"/>
          <w:sz w:val="24"/>
          <w:szCs w:val="24"/>
        </w:rPr>
      </w:r>
      <w:r w:rsidR="0030533D">
        <w:rPr>
          <w:bCs w:val="0"/>
          <w:sz w:val="24"/>
          <w:szCs w:val="24"/>
        </w:rPr>
        <w:fldChar w:fldCharType="separate"/>
      </w:r>
      <w:r w:rsidR="002A74A8">
        <w:rPr>
          <w:bCs w:val="0"/>
          <w:sz w:val="24"/>
          <w:szCs w:val="24"/>
        </w:rPr>
        <w:t>3.3.8.1</w:t>
      </w:r>
      <w:r w:rsidR="0030533D">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557C01">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345" w:name="_Ref306114966"/>
      <w:bookmarkStart w:id="346" w:name="_Toc440361336"/>
      <w:bookmarkStart w:id="347" w:name="_Toc440376091"/>
      <w:bookmarkStart w:id="348" w:name="_Toc440376218"/>
      <w:bookmarkStart w:id="349" w:name="_Toc440382483"/>
      <w:bookmarkStart w:id="350" w:name="_Toc440447153"/>
      <w:bookmarkStart w:id="351" w:name="_Toc440632313"/>
      <w:bookmarkStart w:id="352" w:name="_Toc440875086"/>
      <w:bookmarkStart w:id="353" w:name="_Toc441131331"/>
      <w:r w:rsidRPr="00E71A48">
        <w:rPr>
          <w:szCs w:val="24"/>
        </w:rPr>
        <w:t>Разъяснение Документации по запросу предложений</w:t>
      </w:r>
      <w:bookmarkEnd w:id="345"/>
      <w:bookmarkEnd w:id="346"/>
      <w:bookmarkEnd w:id="347"/>
      <w:bookmarkEnd w:id="348"/>
      <w:bookmarkEnd w:id="349"/>
      <w:bookmarkEnd w:id="350"/>
      <w:bookmarkEnd w:id="351"/>
      <w:bookmarkEnd w:id="352"/>
      <w:bookmarkEnd w:id="353"/>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окументации должны быть направлены через ЭТП или в письменной</w:t>
      </w:r>
      <w:r w:rsidR="004A045A">
        <w:rPr>
          <w:sz w:val="24"/>
          <w:szCs w:val="24"/>
        </w:rPr>
        <w:t xml:space="preserve"> </w:t>
      </w:r>
      <w:r w:rsidRPr="00E71A48">
        <w:rPr>
          <w:bCs w:val="0"/>
          <w:iCs/>
          <w:sz w:val="24"/>
          <w:szCs w:val="24"/>
        </w:rPr>
        <w:t xml:space="preserve">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212D09"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E71A48">
        <w:rPr>
          <w:bCs w:val="0"/>
          <w:sz w:val="24"/>
          <w:szCs w:val="24"/>
        </w:rPr>
        <w:t>окументации по запросу предложений</w:t>
      </w:r>
      <w:r w:rsidRPr="00E71A48">
        <w:rPr>
          <w:bCs w:val="0"/>
          <w:iCs/>
          <w:sz w:val="24"/>
          <w:szCs w:val="24"/>
        </w:rPr>
        <w:t xml:space="preserve">, если в тексте ответа не будет указано иное. В </w:t>
      </w:r>
      <w:r w:rsidRPr="00212D09">
        <w:rPr>
          <w:bCs w:val="0"/>
          <w:iCs/>
          <w:sz w:val="24"/>
          <w:szCs w:val="24"/>
        </w:rPr>
        <w:t xml:space="preserve">случае, если разъяснения изменяют </w:t>
      </w:r>
      <w:r w:rsidR="007D07A7" w:rsidRPr="00212D09">
        <w:rPr>
          <w:bCs w:val="0"/>
          <w:iCs/>
          <w:sz w:val="24"/>
          <w:szCs w:val="24"/>
        </w:rPr>
        <w:t>Д</w:t>
      </w:r>
      <w:r w:rsidRPr="00212D09">
        <w:rPr>
          <w:bCs w:val="0"/>
          <w:iCs/>
          <w:sz w:val="24"/>
          <w:szCs w:val="24"/>
        </w:rPr>
        <w:t xml:space="preserve">окументацию, Организатором осуществляется </w:t>
      </w:r>
      <w:r w:rsidR="00212D09" w:rsidRPr="00212D09">
        <w:rPr>
          <w:bCs w:val="0"/>
          <w:iCs/>
          <w:sz w:val="24"/>
          <w:szCs w:val="24"/>
        </w:rPr>
        <w:t xml:space="preserve">внесение изменений в </w:t>
      </w:r>
      <w:r w:rsidR="00E353DA" w:rsidRPr="00212D09">
        <w:rPr>
          <w:bCs w:val="0"/>
          <w:iCs/>
          <w:sz w:val="24"/>
          <w:szCs w:val="24"/>
        </w:rPr>
        <w:t>Д</w:t>
      </w:r>
      <w:r w:rsidR="00E353DA" w:rsidRPr="00212D09">
        <w:rPr>
          <w:bCs w:val="0"/>
          <w:sz w:val="24"/>
          <w:szCs w:val="24"/>
        </w:rPr>
        <w:t>окументацию по запросу предложений</w:t>
      </w:r>
      <w:r w:rsidR="00E353DA" w:rsidRPr="00212D09">
        <w:rPr>
          <w:bCs w:val="0"/>
          <w:iCs/>
          <w:sz w:val="24"/>
          <w:szCs w:val="24"/>
        </w:rPr>
        <w:t xml:space="preserve"> </w:t>
      </w:r>
      <w:r w:rsidR="00E353DA">
        <w:rPr>
          <w:bCs w:val="0"/>
          <w:iCs/>
          <w:sz w:val="24"/>
          <w:szCs w:val="24"/>
        </w:rPr>
        <w:t xml:space="preserve">(п. </w:t>
      </w:r>
      <w:r w:rsidR="0030533D">
        <w:rPr>
          <w:bCs w:val="0"/>
          <w:iCs/>
          <w:sz w:val="24"/>
          <w:szCs w:val="24"/>
        </w:rPr>
        <w:fldChar w:fldCharType="begin"/>
      </w:r>
      <w:r w:rsidR="00E353DA">
        <w:rPr>
          <w:bCs w:val="0"/>
          <w:iCs/>
          <w:sz w:val="24"/>
          <w:szCs w:val="24"/>
        </w:rPr>
        <w:instrText xml:space="preserve"> REF _Ref441057174 \r \h </w:instrText>
      </w:r>
      <w:r w:rsidR="0030533D">
        <w:rPr>
          <w:bCs w:val="0"/>
          <w:iCs/>
          <w:sz w:val="24"/>
          <w:szCs w:val="24"/>
        </w:rPr>
      </w:r>
      <w:r w:rsidR="0030533D">
        <w:rPr>
          <w:bCs w:val="0"/>
          <w:iCs/>
          <w:sz w:val="24"/>
          <w:szCs w:val="24"/>
        </w:rPr>
        <w:fldChar w:fldCharType="separate"/>
      </w:r>
      <w:r w:rsidR="002A74A8">
        <w:rPr>
          <w:bCs w:val="0"/>
          <w:iCs/>
          <w:sz w:val="24"/>
          <w:szCs w:val="24"/>
        </w:rPr>
        <w:t>3.3.12</w:t>
      </w:r>
      <w:r w:rsidR="0030533D">
        <w:rPr>
          <w:bCs w:val="0"/>
          <w:iCs/>
          <w:sz w:val="24"/>
          <w:szCs w:val="24"/>
        </w:rPr>
        <w:fldChar w:fldCharType="end"/>
      </w:r>
      <w:r w:rsidR="00E353DA">
        <w:rPr>
          <w:bCs w:val="0"/>
          <w:iCs/>
          <w:sz w:val="24"/>
          <w:szCs w:val="24"/>
        </w:rPr>
        <w:t xml:space="preserve">) </w:t>
      </w:r>
      <w:r w:rsidR="00212D09" w:rsidRPr="00212D09">
        <w:rPr>
          <w:bCs w:val="0"/>
          <w:iCs/>
          <w:sz w:val="24"/>
          <w:szCs w:val="24"/>
        </w:rPr>
        <w:t xml:space="preserve">и, при необходимости, </w:t>
      </w:r>
      <w:r w:rsidRPr="00212D09">
        <w:rPr>
          <w:bCs w:val="0"/>
          <w:iCs/>
          <w:sz w:val="24"/>
          <w:szCs w:val="24"/>
        </w:rPr>
        <w:t xml:space="preserve">продление подачи заявок в соответствии с п. </w:t>
      </w:r>
      <w:r w:rsidR="00B06B4B">
        <w:fldChar w:fldCharType="begin"/>
      </w:r>
      <w:r w:rsidR="00B06B4B">
        <w:instrText xml:space="preserve"> REF _Ref440289401 \r \h  \* MERGEFORMAT </w:instrText>
      </w:r>
      <w:r w:rsidR="00B06B4B">
        <w:fldChar w:fldCharType="separate"/>
      </w:r>
      <w:r w:rsidR="002A74A8" w:rsidRPr="002A74A8">
        <w:rPr>
          <w:bCs w:val="0"/>
          <w:iCs/>
          <w:sz w:val="24"/>
          <w:szCs w:val="24"/>
        </w:rPr>
        <w:t>3.3.13</w:t>
      </w:r>
      <w:r w:rsidR="00B06B4B">
        <w:fldChar w:fldCharType="end"/>
      </w:r>
      <w:r w:rsidR="00400D7D" w:rsidRPr="00212D09">
        <w:rPr>
          <w:bCs w:val="0"/>
          <w:iCs/>
          <w:sz w:val="24"/>
          <w:szCs w:val="24"/>
        </w:rPr>
        <w:t xml:space="preserve"> </w:t>
      </w:r>
      <w:r w:rsidR="007D07A7" w:rsidRPr="00212D09">
        <w:rPr>
          <w:bCs w:val="0"/>
          <w:iCs/>
          <w:sz w:val="24"/>
          <w:szCs w:val="24"/>
        </w:rPr>
        <w:t>Д</w:t>
      </w:r>
      <w:r w:rsidRPr="00212D09">
        <w:rPr>
          <w:bCs w:val="0"/>
          <w:iCs/>
          <w:sz w:val="24"/>
          <w:szCs w:val="24"/>
        </w:rPr>
        <w:t>окументации</w:t>
      </w:r>
      <w:r w:rsidR="007D07A7" w:rsidRPr="00212D09">
        <w:rPr>
          <w:bCs w:val="0"/>
          <w:iCs/>
          <w:sz w:val="24"/>
          <w:szCs w:val="24"/>
        </w:rPr>
        <w:t xml:space="preserve"> по запросу предложений</w:t>
      </w:r>
      <w:r w:rsidRPr="00212D09">
        <w:rPr>
          <w:bCs w:val="0"/>
          <w:iCs/>
          <w:sz w:val="24"/>
          <w:szCs w:val="24"/>
        </w:rPr>
        <w:t>.</w:t>
      </w:r>
    </w:p>
    <w:p w:rsidR="00717F60" w:rsidRPr="00E71A48" w:rsidRDefault="00717F60" w:rsidP="00E71A48">
      <w:pPr>
        <w:pStyle w:val="3"/>
        <w:spacing w:line="264" w:lineRule="auto"/>
        <w:rPr>
          <w:szCs w:val="24"/>
        </w:rPr>
      </w:pPr>
      <w:bookmarkStart w:id="354" w:name="_Toc440361337"/>
      <w:bookmarkStart w:id="355" w:name="_Toc440376092"/>
      <w:bookmarkStart w:id="356" w:name="_Toc440376219"/>
      <w:bookmarkStart w:id="357" w:name="_Toc440382484"/>
      <w:bookmarkStart w:id="358" w:name="_Toc440447154"/>
      <w:bookmarkStart w:id="359" w:name="_Toc440632314"/>
      <w:bookmarkStart w:id="360" w:name="_Toc440875087"/>
      <w:bookmarkStart w:id="361" w:name="_Ref440969948"/>
      <w:bookmarkStart w:id="362" w:name="_Ref441057174"/>
      <w:bookmarkStart w:id="363" w:name="_Toc441131332"/>
      <w:r w:rsidRPr="00E71A48">
        <w:rPr>
          <w:szCs w:val="24"/>
        </w:rPr>
        <w:t>Внесение изменений в Документацию по запросу предложений.</w:t>
      </w:r>
      <w:bookmarkEnd w:id="354"/>
      <w:bookmarkEnd w:id="355"/>
      <w:bookmarkEnd w:id="356"/>
      <w:bookmarkEnd w:id="357"/>
      <w:bookmarkEnd w:id="358"/>
      <w:bookmarkEnd w:id="359"/>
      <w:bookmarkEnd w:id="360"/>
      <w:bookmarkEnd w:id="361"/>
      <w:bookmarkEnd w:id="362"/>
      <w:bookmarkEnd w:id="363"/>
    </w:p>
    <w:p w:rsidR="00DE287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717F6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E71A48" w:rsidRDefault="00717F60" w:rsidP="00E71A48">
      <w:pPr>
        <w:pStyle w:val="3"/>
        <w:spacing w:line="264" w:lineRule="auto"/>
        <w:rPr>
          <w:szCs w:val="24"/>
        </w:rPr>
      </w:pPr>
      <w:bookmarkStart w:id="364" w:name="_Ref440289401"/>
      <w:bookmarkStart w:id="365" w:name="_Toc440361338"/>
      <w:bookmarkStart w:id="366" w:name="_Toc440376093"/>
      <w:bookmarkStart w:id="367" w:name="_Toc440376220"/>
      <w:bookmarkStart w:id="368" w:name="_Toc440382485"/>
      <w:bookmarkStart w:id="369" w:name="_Toc440447155"/>
      <w:bookmarkStart w:id="370" w:name="_Toc440632315"/>
      <w:bookmarkStart w:id="371" w:name="_Toc440875088"/>
      <w:bookmarkStart w:id="372" w:name="_Toc441131333"/>
      <w:r w:rsidRPr="00E71A48">
        <w:rPr>
          <w:szCs w:val="24"/>
        </w:rPr>
        <w:t>Продление срока окончания приема Заявок</w:t>
      </w:r>
      <w:bookmarkEnd w:id="364"/>
      <w:bookmarkEnd w:id="365"/>
      <w:bookmarkEnd w:id="366"/>
      <w:bookmarkEnd w:id="367"/>
      <w:bookmarkEnd w:id="368"/>
      <w:bookmarkEnd w:id="369"/>
      <w:bookmarkEnd w:id="370"/>
      <w:bookmarkEnd w:id="371"/>
      <w:bookmarkEnd w:id="372"/>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 xml:space="preserve">и, оформившие свое участие в запросе </w:t>
      </w:r>
      <w:r w:rsidRPr="00E71A48">
        <w:rPr>
          <w:sz w:val="24"/>
          <w:szCs w:val="24"/>
        </w:rPr>
        <w:t xml:space="preserve">предложений </w:t>
      </w:r>
      <w:r w:rsidRPr="00E71A48">
        <w:rPr>
          <w:bCs w:val="0"/>
          <w:sz w:val="24"/>
          <w:szCs w:val="24"/>
        </w:rPr>
        <w:t>через ЭТП, получат соответствующие уведомления в порядке, установленными правилами ЭТП.</w:t>
      </w:r>
      <w:bookmarkStart w:id="373" w:name="_Ref191386249"/>
    </w:p>
    <w:p w:rsidR="00AC1995" w:rsidRPr="00E71A48" w:rsidRDefault="00AC1995" w:rsidP="00E71A48">
      <w:pPr>
        <w:pStyle w:val="3"/>
        <w:spacing w:line="264" w:lineRule="auto"/>
        <w:rPr>
          <w:szCs w:val="24"/>
          <w:lang w:eastAsia="ru-RU"/>
        </w:rPr>
      </w:pPr>
      <w:bookmarkStart w:id="374" w:name="_Toc299701566"/>
      <w:bookmarkStart w:id="375" w:name="_Ref306176386"/>
      <w:bookmarkStart w:id="376" w:name="_Ref440285128"/>
      <w:bookmarkStart w:id="377" w:name="_Toc440361339"/>
      <w:bookmarkStart w:id="378" w:name="_Toc440376094"/>
      <w:bookmarkStart w:id="379" w:name="_Toc440376221"/>
      <w:bookmarkStart w:id="380" w:name="_Toc440382486"/>
      <w:bookmarkStart w:id="381" w:name="_Toc440447156"/>
      <w:bookmarkStart w:id="382" w:name="_Toc440632316"/>
      <w:bookmarkStart w:id="383" w:name="_Toc440875089"/>
      <w:bookmarkStart w:id="384" w:name="_Toc441131334"/>
      <w:r w:rsidRPr="00E71A48">
        <w:rPr>
          <w:bCs w:val="0"/>
          <w:szCs w:val="24"/>
          <w:lang w:eastAsia="ru-RU"/>
        </w:rPr>
        <w:lastRenderedPageBreak/>
        <w:t xml:space="preserve">Обеспечение </w:t>
      </w:r>
      <w:r w:rsidRPr="00E71A48">
        <w:rPr>
          <w:szCs w:val="24"/>
        </w:rPr>
        <w:t>исполнения</w:t>
      </w:r>
      <w:r w:rsidRPr="00E71A48">
        <w:rPr>
          <w:bCs w:val="0"/>
          <w:szCs w:val="24"/>
          <w:lang w:eastAsia="ru-RU"/>
        </w:rPr>
        <w:t xml:space="preserve"> </w:t>
      </w:r>
      <w:r w:rsidR="00696EFA">
        <w:rPr>
          <w:bCs w:val="0"/>
          <w:szCs w:val="24"/>
          <w:lang w:eastAsia="ru-RU"/>
        </w:rPr>
        <w:t xml:space="preserve">обязательств </w:t>
      </w:r>
      <w:r w:rsidR="009C744E" w:rsidRPr="00E71A48">
        <w:rPr>
          <w:bCs w:val="0"/>
          <w:szCs w:val="24"/>
          <w:lang w:eastAsia="ru-RU"/>
        </w:rPr>
        <w:t>Участник</w:t>
      </w:r>
      <w:r w:rsidRPr="00E71A48">
        <w:rPr>
          <w:bCs w:val="0"/>
          <w:szCs w:val="24"/>
          <w:lang w:eastAsia="ru-RU"/>
        </w:rPr>
        <w:t>а запроса предложений.</w:t>
      </w:r>
      <w:bookmarkEnd w:id="374"/>
      <w:bookmarkEnd w:id="375"/>
      <w:bookmarkEnd w:id="376"/>
      <w:bookmarkEnd w:id="377"/>
      <w:bookmarkEnd w:id="378"/>
      <w:bookmarkEnd w:id="379"/>
      <w:bookmarkEnd w:id="380"/>
      <w:bookmarkEnd w:id="381"/>
      <w:bookmarkEnd w:id="382"/>
      <w:bookmarkEnd w:id="383"/>
      <w:bookmarkEnd w:id="384"/>
    </w:p>
    <w:p w:rsidR="00932C0A" w:rsidRPr="00E71A48" w:rsidRDefault="009C744E"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E71A48">
        <w:rPr>
          <w:bCs w:val="0"/>
          <w:sz w:val="24"/>
          <w:szCs w:val="24"/>
        </w:rPr>
        <w:t xml:space="preserve">запроса предложений </w:t>
      </w:r>
      <w:r w:rsidR="00932C0A" w:rsidRPr="00E71A48">
        <w:rPr>
          <w:bCs w:val="0"/>
          <w:sz w:val="24"/>
          <w:szCs w:val="24"/>
        </w:rPr>
        <w:t xml:space="preserve">в составе своей </w:t>
      </w:r>
      <w:r w:rsidR="004B5EB3" w:rsidRPr="00E71A48">
        <w:rPr>
          <w:bCs w:val="0"/>
          <w:sz w:val="24"/>
          <w:szCs w:val="24"/>
        </w:rPr>
        <w:t>Заявк</w:t>
      </w:r>
      <w:r w:rsidR="00932C0A" w:rsidRPr="00E71A48">
        <w:rPr>
          <w:bCs w:val="0"/>
          <w:sz w:val="24"/>
          <w:szCs w:val="24"/>
        </w:rPr>
        <w:t xml:space="preserve">и представляет обеспечение исполнения обязательств, связанных с участием в </w:t>
      </w:r>
      <w:r w:rsidR="0089163E" w:rsidRPr="00E71A48">
        <w:rPr>
          <w:bCs w:val="0"/>
          <w:sz w:val="24"/>
          <w:szCs w:val="24"/>
        </w:rPr>
        <w:t>запросе предложений</w:t>
      </w:r>
      <w:r w:rsidR="00932C0A" w:rsidRPr="00E71A48">
        <w:rPr>
          <w:bCs w:val="0"/>
          <w:sz w:val="24"/>
          <w:szCs w:val="24"/>
        </w:rPr>
        <w:t xml:space="preserve"> и подачей </w:t>
      </w:r>
      <w:r w:rsidR="004B5EB3" w:rsidRPr="00E71A48">
        <w:rPr>
          <w:bCs w:val="0"/>
          <w:sz w:val="24"/>
          <w:szCs w:val="24"/>
        </w:rPr>
        <w:t>Заявк</w:t>
      </w:r>
      <w:r w:rsidR="00932C0A" w:rsidRPr="00E71A48">
        <w:rPr>
          <w:bCs w:val="0"/>
          <w:sz w:val="24"/>
          <w:szCs w:val="24"/>
        </w:rPr>
        <w:t>и, на сумму не менее</w:t>
      </w:r>
      <w:r w:rsidR="004816F5">
        <w:rPr>
          <w:bCs w:val="0"/>
          <w:sz w:val="24"/>
          <w:szCs w:val="24"/>
        </w:rPr>
        <w:t xml:space="preserve"> 3</w:t>
      </w:r>
      <w:r w:rsidR="00932C0A" w:rsidRPr="00E71A48">
        <w:rPr>
          <w:bCs w:val="0"/>
          <w:sz w:val="24"/>
          <w:szCs w:val="24"/>
        </w:rPr>
        <w:t xml:space="preserve">% от стоимости </w:t>
      </w:r>
      <w:r w:rsidR="004B5EB3" w:rsidRPr="00E71A48">
        <w:rPr>
          <w:bCs w:val="0"/>
          <w:sz w:val="24"/>
          <w:szCs w:val="24"/>
        </w:rPr>
        <w:t>Заявк</w:t>
      </w:r>
      <w:r w:rsidR="00932C0A" w:rsidRPr="00E71A48">
        <w:rPr>
          <w:bCs w:val="0"/>
          <w:sz w:val="24"/>
          <w:szCs w:val="24"/>
        </w:rPr>
        <w:t xml:space="preserve">и, с учетом НДС. </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 xml:space="preserve">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89163E" w:rsidRPr="00E71A48">
        <w:rPr>
          <w:bCs w:val="0"/>
          <w:sz w:val="24"/>
          <w:szCs w:val="24"/>
        </w:rPr>
        <w:t xml:space="preserve">запроса предложений </w:t>
      </w:r>
      <w:r w:rsidRPr="00E71A48">
        <w:rPr>
          <w:bCs w:val="0"/>
          <w:sz w:val="24"/>
          <w:szCs w:val="24"/>
        </w:rPr>
        <w:t>должно иметь форму неустойки.</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385" w:name="_Ref306390343"/>
      <w:r w:rsidRPr="00E71A48">
        <w:rPr>
          <w:bCs w:val="0"/>
          <w:sz w:val="24"/>
          <w:szCs w:val="24"/>
        </w:rPr>
        <w:t>Форма соглашения о неустойке должна</w:t>
      </w:r>
      <w:r w:rsidR="00ED01BF" w:rsidRPr="00E71A48">
        <w:rPr>
          <w:bCs w:val="0"/>
          <w:sz w:val="24"/>
          <w:szCs w:val="24"/>
        </w:rPr>
        <w:t xml:space="preserve"> соответствовать требованиям ст</w:t>
      </w:r>
      <w:r w:rsidRPr="00E71A48">
        <w:rPr>
          <w:bCs w:val="0"/>
          <w:sz w:val="24"/>
          <w:szCs w:val="24"/>
        </w:rPr>
        <w:t>.330, 331 Гражданского кодекса Российской Федерации</w:t>
      </w:r>
      <w:bookmarkEnd w:id="385"/>
      <w:r w:rsidR="003C2207">
        <w:rPr>
          <w:bCs w:val="0"/>
          <w:sz w:val="24"/>
          <w:szCs w:val="24"/>
        </w:rPr>
        <w:t xml:space="preserve"> и быть подготовлена по </w:t>
      </w:r>
      <w:r w:rsidR="005818B2" w:rsidRPr="00E71A48">
        <w:rPr>
          <w:bCs w:val="0"/>
          <w:spacing w:val="-1"/>
          <w:sz w:val="24"/>
          <w:szCs w:val="24"/>
        </w:rPr>
        <w:t>форме и в соответствии с инструкциями, приведенными в настоящей Документации по запросу предложений</w:t>
      </w:r>
      <w:r w:rsidR="003C2207">
        <w:rPr>
          <w:bCs w:val="0"/>
          <w:sz w:val="24"/>
          <w:szCs w:val="24"/>
        </w:rPr>
        <w:t xml:space="preserve"> </w:t>
      </w:r>
      <w:r w:rsidR="003C2207" w:rsidRPr="00E71A48">
        <w:rPr>
          <w:bCs w:val="0"/>
          <w:sz w:val="24"/>
          <w:szCs w:val="24"/>
        </w:rPr>
        <w:t>(</w:t>
      </w:r>
      <w:r w:rsidR="003C2207">
        <w:rPr>
          <w:bCs w:val="0"/>
          <w:sz w:val="24"/>
          <w:szCs w:val="24"/>
          <w:lang w:eastAsia="ru-RU"/>
        </w:rPr>
        <w:t xml:space="preserve">подраздел </w:t>
      </w:r>
      <w:r w:rsidR="0030533D">
        <w:rPr>
          <w:bCs w:val="0"/>
          <w:sz w:val="24"/>
          <w:szCs w:val="24"/>
          <w:lang w:eastAsia="ru-RU"/>
        </w:rPr>
        <w:fldChar w:fldCharType="begin"/>
      </w:r>
      <w:r w:rsidR="003C2207">
        <w:rPr>
          <w:bCs w:val="0"/>
          <w:sz w:val="24"/>
          <w:szCs w:val="24"/>
          <w:lang w:eastAsia="ru-RU"/>
        </w:rPr>
        <w:instrText xml:space="preserve"> REF _Ref440272678 \r \h </w:instrText>
      </w:r>
      <w:r w:rsidR="0030533D">
        <w:rPr>
          <w:bCs w:val="0"/>
          <w:sz w:val="24"/>
          <w:szCs w:val="24"/>
          <w:lang w:eastAsia="ru-RU"/>
        </w:rPr>
      </w:r>
      <w:r w:rsidR="0030533D">
        <w:rPr>
          <w:bCs w:val="0"/>
          <w:sz w:val="24"/>
          <w:szCs w:val="24"/>
          <w:lang w:eastAsia="ru-RU"/>
        </w:rPr>
        <w:fldChar w:fldCharType="separate"/>
      </w:r>
      <w:r w:rsidR="002A74A8">
        <w:rPr>
          <w:bCs w:val="0"/>
          <w:sz w:val="24"/>
          <w:szCs w:val="24"/>
          <w:lang w:eastAsia="ru-RU"/>
        </w:rPr>
        <w:t>5.14</w:t>
      </w:r>
      <w:r w:rsidR="0030533D">
        <w:rPr>
          <w:bCs w:val="0"/>
          <w:sz w:val="24"/>
          <w:szCs w:val="24"/>
          <w:lang w:eastAsia="ru-RU"/>
        </w:rPr>
        <w:fldChar w:fldCharType="end"/>
      </w:r>
      <w:r w:rsidR="003C2207" w:rsidRPr="00E71A48">
        <w:rPr>
          <w:bCs w:val="0"/>
          <w:sz w:val="24"/>
          <w:szCs w:val="24"/>
        </w:rPr>
        <w:t>)</w:t>
      </w:r>
      <w:r w:rsidR="000A6857" w:rsidRPr="00E71A48">
        <w:rPr>
          <w:bCs w:val="0"/>
          <w:sz w:val="24"/>
          <w:szCs w:val="24"/>
        </w:rPr>
        <w:t>.</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386" w:name="_Ref307586570"/>
      <w:r w:rsidRPr="00E71A48">
        <w:rPr>
          <w:bCs w:val="0"/>
          <w:sz w:val="24"/>
          <w:szCs w:val="24"/>
        </w:rPr>
        <w:t>В соглашении о неустойке должно быть указано</w:t>
      </w:r>
      <w:bookmarkStart w:id="387" w:name="_Ref305753174"/>
      <w:r w:rsidRPr="00E71A48">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E71A48">
        <w:rPr>
          <w:bCs w:val="0"/>
          <w:sz w:val="24"/>
          <w:szCs w:val="24"/>
        </w:rPr>
        <w:t>запросе предложений</w:t>
      </w:r>
      <w:r w:rsidRPr="00E71A48">
        <w:rPr>
          <w:bCs w:val="0"/>
          <w:sz w:val="24"/>
          <w:szCs w:val="24"/>
        </w:rPr>
        <w:t>:</w:t>
      </w:r>
      <w:bookmarkEnd w:id="386"/>
      <w:bookmarkEnd w:id="387"/>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изменения или отзыва </w:t>
      </w:r>
      <w:r w:rsidR="004B5EB3" w:rsidRPr="00E71A48">
        <w:rPr>
          <w:bCs w:val="0"/>
          <w:sz w:val="24"/>
          <w:szCs w:val="24"/>
        </w:rPr>
        <w:t>Заявк</w:t>
      </w:r>
      <w:r w:rsidRPr="00E71A48">
        <w:rPr>
          <w:bCs w:val="0"/>
          <w:sz w:val="24"/>
          <w:szCs w:val="24"/>
        </w:rPr>
        <w:t>и, в том числе в процессе проведения переторжки, в течение срока ее действия (п.</w:t>
      </w:r>
      <w:r w:rsidR="00B06B4B">
        <w:fldChar w:fldCharType="begin"/>
      </w:r>
      <w:r w:rsidR="00B06B4B">
        <w:instrText xml:space="preserve"> REF _Ref306008743 \r \h  \* MERGEFORMAT </w:instrText>
      </w:r>
      <w:r w:rsidR="00B06B4B">
        <w:fldChar w:fldCharType="separate"/>
      </w:r>
      <w:r w:rsidR="002A74A8" w:rsidRPr="002A74A8">
        <w:rPr>
          <w:bCs w:val="0"/>
          <w:sz w:val="24"/>
          <w:szCs w:val="24"/>
        </w:rPr>
        <w:t>3.3.4</w:t>
      </w:r>
      <w:r w:rsidR="00B06B4B">
        <w:fldChar w:fldCharType="end"/>
      </w:r>
      <w:r w:rsidRPr="00E71A48">
        <w:rPr>
          <w:bCs w:val="0"/>
          <w:sz w:val="24"/>
          <w:szCs w:val="24"/>
        </w:rPr>
        <w:t xml:space="preserve">) после истечения срока окончания подачи заявок (п. </w:t>
      </w:r>
      <w:r w:rsidR="0030533D">
        <w:rPr>
          <w:sz w:val="24"/>
          <w:szCs w:val="24"/>
        </w:rPr>
        <w:fldChar w:fldCharType="begin"/>
      </w:r>
      <w:r w:rsidR="00065ED6">
        <w:rPr>
          <w:bCs w:val="0"/>
          <w:sz w:val="24"/>
          <w:szCs w:val="24"/>
        </w:rPr>
        <w:instrText xml:space="preserve"> REF _Ref440289953 \r \h </w:instrText>
      </w:r>
      <w:r w:rsidR="0030533D">
        <w:rPr>
          <w:sz w:val="24"/>
          <w:szCs w:val="24"/>
        </w:rPr>
      </w:r>
      <w:r w:rsidR="0030533D">
        <w:rPr>
          <w:sz w:val="24"/>
          <w:szCs w:val="24"/>
        </w:rPr>
        <w:fldChar w:fldCharType="separate"/>
      </w:r>
      <w:r w:rsidR="002A74A8">
        <w:rPr>
          <w:bCs w:val="0"/>
          <w:sz w:val="24"/>
          <w:szCs w:val="24"/>
        </w:rPr>
        <w:t>3.4.1.3</w:t>
      </w:r>
      <w:r w:rsidR="0030533D">
        <w:rPr>
          <w:sz w:val="24"/>
          <w:szCs w:val="24"/>
        </w:rPr>
        <w:fldChar w:fldCharType="end"/>
      </w:r>
      <w:r w:rsidRPr="00E71A48">
        <w:rPr>
          <w:bCs w:val="0"/>
          <w:sz w:val="24"/>
          <w:szCs w:val="24"/>
        </w:rPr>
        <w:t>);</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E71A48">
        <w:rPr>
          <w:bCs w:val="0"/>
          <w:sz w:val="24"/>
          <w:szCs w:val="24"/>
        </w:rPr>
        <w:t>Заявк</w:t>
      </w:r>
      <w:r w:rsidRPr="00E71A48">
        <w:rPr>
          <w:bCs w:val="0"/>
          <w:sz w:val="24"/>
          <w:szCs w:val="24"/>
        </w:rPr>
        <w:t>и;</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D07A7" w:rsidRPr="00E71A48">
        <w:rPr>
          <w:bCs w:val="0"/>
          <w:sz w:val="24"/>
          <w:szCs w:val="24"/>
        </w:rPr>
        <w:t xml:space="preserve">запроса </w:t>
      </w:r>
      <w:r w:rsidR="00D536DC" w:rsidRPr="00E71A48">
        <w:rPr>
          <w:bCs w:val="0"/>
          <w:sz w:val="24"/>
          <w:szCs w:val="24"/>
        </w:rPr>
        <w:t>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D536DC" w:rsidRPr="00E71A48">
        <w:rPr>
          <w:bCs w:val="0"/>
          <w:sz w:val="24"/>
          <w:szCs w:val="24"/>
        </w:rPr>
        <w:t xml:space="preserve"> </w:t>
      </w:r>
      <w:r w:rsidRPr="00E71A48">
        <w:rPr>
          <w:bCs w:val="0"/>
          <w:sz w:val="24"/>
          <w:szCs w:val="24"/>
        </w:rPr>
        <w:t xml:space="preserve">либо </w:t>
      </w:r>
      <w:r w:rsidR="009C744E" w:rsidRPr="00E71A48">
        <w:rPr>
          <w:bCs w:val="0"/>
          <w:sz w:val="24"/>
          <w:szCs w:val="24"/>
        </w:rPr>
        <w:t>Участник</w:t>
      </w:r>
      <w:r w:rsidRPr="00E71A48">
        <w:rPr>
          <w:bCs w:val="0"/>
          <w:sz w:val="24"/>
          <w:szCs w:val="24"/>
        </w:rPr>
        <w:t xml:space="preserve">а </w:t>
      </w:r>
      <w:r w:rsidR="00D536DC" w:rsidRPr="00E71A48">
        <w:rPr>
          <w:bCs w:val="0"/>
          <w:sz w:val="24"/>
          <w:szCs w:val="24"/>
        </w:rPr>
        <w:t>запроса предложений</w:t>
      </w:r>
      <w:r w:rsidRPr="00E71A48">
        <w:rPr>
          <w:bCs w:val="0"/>
          <w:sz w:val="24"/>
          <w:szCs w:val="24"/>
        </w:rPr>
        <w:t>, давшего предпоследн</w:t>
      </w:r>
      <w:r w:rsidR="00FE5731" w:rsidRPr="00E71A48">
        <w:rPr>
          <w:bCs w:val="0"/>
          <w:sz w:val="24"/>
          <w:szCs w:val="24"/>
        </w:rPr>
        <w:t>юю</w:t>
      </w:r>
      <w:r w:rsidRPr="00E71A48">
        <w:rPr>
          <w:bCs w:val="0"/>
          <w:sz w:val="24"/>
          <w:szCs w:val="24"/>
        </w:rPr>
        <w:t xml:space="preserve"> </w:t>
      </w:r>
      <w:r w:rsidR="004B5EB3" w:rsidRPr="00E71A48">
        <w:rPr>
          <w:bCs w:val="0"/>
          <w:sz w:val="24"/>
          <w:szCs w:val="24"/>
        </w:rPr>
        <w:t>Заявк</w:t>
      </w:r>
      <w:r w:rsidR="00FE5731" w:rsidRPr="00E71A48">
        <w:rPr>
          <w:bCs w:val="0"/>
          <w:sz w:val="24"/>
          <w:szCs w:val="24"/>
        </w:rPr>
        <w:t xml:space="preserve">у </w:t>
      </w:r>
      <w:r w:rsidRPr="00E71A48">
        <w:rPr>
          <w:bCs w:val="0"/>
          <w:sz w:val="24"/>
          <w:szCs w:val="24"/>
        </w:rPr>
        <w:t xml:space="preserve">по цене при условии уклонения </w:t>
      </w:r>
      <w:r w:rsidR="009C744E" w:rsidRPr="00E71A48">
        <w:rPr>
          <w:bCs w:val="0"/>
          <w:sz w:val="24"/>
          <w:szCs w:val="24"/>
        </w:rPr>
        <w:t>Участник</w:t>
      </w:r>
      <w:r w:rsidR="004C5164" w:rsidRPr="00E71A48">
        <w:rPr>
          <w:bCs w:val="0"/>
          <w:sz w:val="24"/>
          <w:szCs w:val="24"/>
        </w:rPr>
        <w:t xml:space="preserve">а </w:t>
      </w:r>
      <w:r w:rsidR="00FE5731"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FE5731" w:rsidRPr="00E71A48">
        <w:rPr>
          <w:bCs w:val="0"/>
          <w:sz w:val="24"/>
          <w:szCs w:val="24"/>
        </w:rPr>
        <w:t xml:space="preserve"> </w:t>
      </w:r>
      <w:r w:rsidRPr="00E71A48">
        <w:rPr>
          <w:bCs w:val="0"/>
          <w:sz w:val="24"/>
          <w:szCs w:val="24"/>
        </w:rPr>
        <w:t xml:space="preserve">от заключения </w:t>
      </w:r>
      <w:r w:rsidR="00123C70" w:rsidRPr="00E71A48">
        <w:rPr>
          <w:bCs w:val="0"/>
          <w:sz w:val="24"/>
          <w:szCs w:val="24"/>
        </w:rPr>
        <w:t>Договор</w:t>
      </w:r>
      <w:r w:rsidRPr="00E71A48">
        <w:rPr>
          <w:bCs w:val="0"/>
          <w:sz w:val="24"/>
          <w:szCs w:val="24"/>
        </w:rPr>
        <w:t xml:space="preserve">а либо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r w:rsidRPr="00E71A48">
        <w:rPr>
          <w:bCs w:val="0"/>
          <w:sz w:val="24"/>
          <w:szCs w:val="24"/>
        </w:rPr>
        <w:t xml:space="preserve">, признанного единственным </w:t>
      </w:r>
      <w:r w:rsidR="009C744E" w:rsidRPr="00E71A48">
        <w:rPr>
          <w:bCs w:val="0"/>
          <w:sz w:val="24"/>
          <w:szCs w:val="24"/>
        </w:rPr>
        <w:t>Участник</w:t>
      </w:r>
      <w:r w:rsidRPr="00E71A48">
        <w:rPr>
          <w:bCs w:val="0"/>
          <w:sz w:val="24"/>
          <w:szCs w:val="24"/>
        </w:rPr>
        <w:t xml:space="preserve">ом при условии его соответствия требованиям </w:t>
      </w:r>
      <w:r w:rsidR="007D07A7" w:rsidRPr="00E71A48">
        <w:rPr>
          <w:bCs w:val="0"/>
          <w:sz w:val="24"/>
          <w:szCs w:val="24"/>
        </w:rPr>
        <w:t>Д</w:t>
      </w:r>
      <w:r w:rsidRPr="00E71A48">
        <w:rPr>
          <w:bCs w:val="0"/>
          <w:sz w:val="24"/>
          <w:szCs w:val="24"/>
        </w:rPr>
        <w:t>окументации</w:t>
      </w:r>
      <w:r w:rsidR="007D07A7" w:rsidRPr="00E71A48">
        <w:rPr>
          <w:bCs w:val="0"/>
          <w:sz w:val="24"/>
          <w:szCs w:val="24"/>
        </w:rPr>
        <w:t xml:space="preserve"> по запросу предложений</w:t>
      </w:r>
      <w:r w:rsidRPr="00E71A48">
        <w:rPr>
          <w:bCs w:val="0"/>
          <w:sz w:val="24"/>
          <w:szCs w:val="24"/>
        </w:rPr>
        <w:t xml:space="preserve">, заключить </w:t>
      </w:r>
      <w:r w:rsidR="00123C70" w:rsidRPr="00E71A48">
        <w:rPr>
          <w:bCs w:val="0"/>
          <w:sz w:val="24"/>
          <w:szCs w:val="24"/>
        </w:rPr>
        <w:t>Договор</w:t>
      </w:r>
      <w:r w:rsidRPr="00E71A48">
        <w:rPr>
          <w:bCs w:val="0"/>
          <w:sz w:val="24"/>
          <w:szCs w:val="24"/>
        </w:rPr>
        <w:t xml:space="preserve"> в установленном настоящей </w:t>
      </w:r>
      <w:r w:rsidR="007D07A7" w:rsidRPr="00E71A48">
        <w:rPr>
          <w:bCs w:val="0"/>
          <w:sz w:val="24"/>
          <w:szCs w:val="24"/>
        </w:rPr>
        <w:t>Д</w:t>
      </w:r>
      <w:r w:rsidRPr="00E71A48">
        <w:rPr>
          <w:bCs w:val="0"/>
          <w:sz w:val="24"/>
          <w:szCs w:val="24"/>
        </w:rPr>
        <w:t>окументацией порядке (п</w:t>
      </w:r>
      <w:r w:rsidR="00403042" w:rsidRPr="00E71A48">
        <w:rPr>
          <w:bCs w:val="0"/>
          <w:sz w:val="24"/>
          <w:szCs w:val="24"/>
        </w:rPr>
        <w:t>.</w:t>
      </w:r>
      <w:r w:rsidR="0030533D">
        <w:rPr>
          <w:bCs w:val="0"/>
          <w:sz w:val="24"/>
          <w:szCs w:val="24"/>
        </w:rPr>
        <w:fldChar w:fldCharType="begin"/>
      </w:r>
      <w:r w:rsidR="00414CAF">
        <w:rPr>
          <w:bCs w:val="0"/>
          <w:sz w:val="24"/>
          <w:szCs w:val="24"/>
        </w:rPr>
        <w:instrText xml:space="preserve"> REF _Ref303683929 \r \h </w:instrText>
      </w:r>
      <w:r w:rsidR="0030533D">
        <w:rPr>
          <w:bCs w:val="0"/>
          <w:sz w:val="24"/>
          <w:szCs w:val="24"/>
        </w:rPr>
      </w:r>
      <w:r w:rsidR="0030533D">
        <w:rPr>
          <w:bCs w:val="0"/>
          <w:sz w:val="24"/>
          <w:szCs w:val="24"/>
        </w:rPr>
        <w:fldChar w:fldCharType="separate"/>
      </w:r>
      <w:r w:rsidR="002A74A8">
        <w:rPr>
          <w:bCs w:val="0"/>
          <w:sz w:val="24"/>
          <w:szCs w:val="24"/>
        </w:rPr>
        <w:t>3.10</w:t>
      </w:r>
      <w:r w:rsidR="0030533D">
        <w:rPr>
          <w:bCs w:val="0"/>
          <w:sz w:val="24"/>
          <w:szCs w:val="24"/>
        </w:rPr>
        <w:fldChar w:fldCharType="end"/>
      </w:r>
      <w:r w:rsidRPr="00E71A48">
        <w:rPr>
          <w:bCs w:val="0"/>
          <w:sz w:val="24"/>
          <w:szCs w:val="24"/>
        </w:rPr>
        <w:t>);</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A439E"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7A439E" w:rsidRPr="00E71A48">
        <w:rPr>
          <w:bCs w:val="0"/>
          <w:sz w:val="24"/>
          <w:szCs w:val="24"/>
        </w:rPr>
        <w:t xml:space="preserve"> </w:t>
      </w:r>
      <w:r w:rsidRPr="00E71A48">
        <w:rPr>
          <w:bCs w:val="0"/>
          <w:sz w:val="24"/>
          <w:szCs w:val="24"/>
        </w:rPr>
        <w:t xml:space="preserve">предоставить финансовое обеспечение по </w:t>
      </w:r>
      <w:r w:rsidR="00123C70" w:rsidRPr="00E71A48">
        <w:rPr>
          <w:bCs w:val="0"/>
          <w:sz w:val="24"/>
          <w:szCs w:val="24"/>
        </w:rPr>
        <w:t>Договор</w:t>
      </w:r>
      <w:r w:rsidRPr="00E71A48">
        <w:rPr>
          <w:bCs w:val="0"/>
          <w:sz w:val="24"/>
          <w:szCs w:val="24"/>
        </w:rPr>
        <w:t>у</w:t>
      </w:r>
      <w:r w:rsidR="00311F48">
        <w:rPr>
          <w:bCs w:val="0"/>
          <w:sz w:val="24"/>
          <w:szCs w:val="24"/>
        </w:rPr>
        <w:t>.</w:t>
      </w:r>
    </w:p>
    <w:p w:rsidR="00932C0A" w:rsidRPr="00E71A48" w:rsidRDefault="00932C0A" w:rsidP="00557C01">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388" w:name="_Ref307563802"/>
      <w:r w:rsidRPr="00E71A48">
        <w:rPr>
          <w:bCs w:val="0"/>
          <w:sz w:val="24"/>
          <w:szCs w:val="24"/>
        </w:rPr>
        <w:t xml:space="preserve">В случаях, указанных в п. </w:t>
      </w:r>
      <w:r w:rsidR="00B06B4B">
        <w:fldChar w:fldCharType="begin"/>
      </w:r>
      <w:r w:rsidR="00B06B4B">
        <w:instrText xml:space="preserve"> REF _Ref305753174 \r \h  \* MERGEFORMAT </w:instrText>
      </w:r>
      <w:r w:rsidR="00B06B4B">
        <w:fldChar w:fldCharType="separate"/>
      </w:r>
      <w:r w:rsidR="002A74A8" w:rsidRPr="002A74A8">
        <w:rPr>
          <w:bCs w:val="0"/>
          <w:sz w:val="24"/>
          <w:szCs w:val="24"/>
        </w:rPr>
        <w:t>3.3.14.4</w:t>
      </w:r>
      <w:r w:rsidR="00B06B4B">
        <w:fldChar w:fldCharType="end"/>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обязан выплатить Заказчику неустойку в размере </w:t>
      </w:r>
      <w:bookmarkEnd w:id="388"/>
      <w:r w:rsidR="000A7A8E">
        <w:rPr>
          <w:bCs w:val="0"/>
          <w:sz w:val="24"/>
          <w:szCs w:val="24"/>
        </w:rPr>
        <w:t>3</w:t>
      </w:r>
      <w:r w:rsidR="000A7A8E" w:rsidRPr="00E71A48">
        <w:rPr>
          <w:bCs w:val="0"/>
          <w:sz w:val="24"/>
          <w:szCs w:val="24"/>
        </w:rPr>
        <w:t>% от стоимости Заявки, с учетом НДС</w:t>
      </w:r>
      <w:r w:rsidR="000A7A8E">
        <w:rPr>
          <w:bCs w:val="0"/>
          <w:sz w:val="24"/>
          <w:szCs w:val="24"/>
        </w:rPr>
        <w:t>.</w:t>
      </w:r>
    </w:p>
    <w:p w:rsidR="00932C0A" w:rsidRPr="001222CA" w:rsidRDefault="009C744E" w:rsidP="00557C01">
      <w:pPr>
        <w:widowControl w:val="0"/>
        <w:numPr>
          <w:ilvl w:val="3"/>
          <w:numId w:val="38"/>
        </w:numPr>
        <w:tabs>
          <w:tab w:val="left" w:pos="1620"/>
        </w:tabs>
        <w:suppressAutoHyphens w:val="0"/>
        <w:spacing w:line="264" w:lineRule="auto"/>
        <w:ind w:left="0" w:firstLine="540"/>
        <w:rPr>
          <w:bCs w:val="0"/>
          <w:sz w:val="24"/>
          <w:szCs w:val="24"/>
        </w:rPr>
      </w:pPr>
      <w:bookmarkStart w:id="389" w:name="_Ref299109207"/>
      <w:bookmarkStart w:id="390" w:name="_Ref307563826"/>
      <w:r w:rsidRPr="001222CA">
        <w:rPr>
          <w:bCs w:val="0"/>
          <w:sz w:val="24"/>
          <w:szCs w:val="24"/>
        </w:rPr>
        <w:t>Участник</w:t>
      </w:r>
      <w:r w:rsidR="00932C0A" w:rsidRPr="001222CA">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389"/>
      <w:bookmarkEnd w:id="390"/>
    </w:p>
    <w:p w:rsidR="001222CA" w:rsidRPr="001222CA" w:rsidRDefault="001222CA" w:rsidP="001222CA">
      <w:pPr>
        <w:widowControl w:val="0"/>
        <w:numPr>
          <w:ilvl w:val="3"/>
          <w:numId w:val="38"/>
        </w:numPr>
        <w:tabs>
          <w:tab w:val="left" w:pos="1620"/>
        </w:tabs>
        <w:suppressAutoHyphens w:val="0"/>
        <w:spacing w:line="264" w:lineRule="auto"/>
        <w:ind w:left="0" w:firstLine="540"/>
        <w:rPr>
          <w:bCs w:val="0"/>
          <w:sz w:val="24"/>
          <w:szCs w:val="24"/>
        </w:rPr>
      </w:pPr>
      <w:r w:rsidRPr="001222CA">
        <w:rPr>
          <w:bCs w:val="0"/>
          <w:sz w:val="24"/>
          <w:szCs w:val="24"/>
        </w:rPr>
        <w:t>Участник должен предоставить оригинал соглашения о неустойке (</w:t>
      </w:r>
      <w:r w:rsidRPr="001222CA">
        <w:rPr>
          <w:bCs w:val="0"/>
          <w:sz w:val="24"/>
          <w:szCs w:val="24"/>
          <w:lang w:eastAsia="ru-RU"/>
        </w:rPr>
        <w:t xml:space="preserve">подраздел </w:t>
      </w:r>
      <w:r w:rsidR="00B06B4B">
        <w:fldChar w:fldCharType="begin"/>
      </w:r>
      <w:r w:rsidR="00B06B4B">
        <w:instrText xml:space="preserve"> REF _Ref440272256 \r \h  \* MERGEFORMAT </w:instrText>
      </w:r>
      <w:r w:rsidR="00B06B4B">
        <w:fldChar w:fldCharType="separate"/>
      </w:r>
      <w:r w:rsidR="002A74A8" w:rsidRPr="002A74A8">
        <w:rPr>
          <w:bCs w:val="0"/>
          <w:sz w:val="24"/>
          <w:szCs w:val="24"/>
          <w:lang w:eastAsia="ru-RU"/>
        </w:rPr>
        <w:t>5.14</w:t>
      </w:r>
      <w:r w:rsidR="00B06B4B">
        <w:fldChar w:fldCharType="end"/>
      </w:r>
      <w:r w:rsidRPr="001222CA">
        <w:rPr>
          <w:bCs w:val="0"/>
          <w:sz w:val="24"/>
          <w:szCs w:val="24"/>
        </w:rPr>
        <w:t xml:space="preserve">), а также Расписку сдачи-приемки соглашения о неустойке, подготовленную по </w:t>
      </w:r>
      <w:r w:rsidRPr="001222CA">
        <w:rPr>
          <w:bCs w:val="0"/>
          <w:spacing w:val="-1"/>
          <w:sz w:val="24"/>
          <w:szCs w:val="24"/>
        </w:rPr>
        <w:t xml:space="preserve">форме и в соответствии с инструкциями, приведенными в настоящей Документации </w:t>
      </w:r>
      <w:r w:rsidRPr="001222CA">
        <w:rPr>
          <w:bCs w:val="0"/>
          <w:sz w:val="24"/>
          <w:szCs w:val="24"/>
        </w:rPr>
        <w:t>(</w:t>
      </w:r>
      <w:r w:rsidRPr="001222CA">
        <w:rPr>
          <w:bCs w:val="0"/>
          <w:sz w:val="24"/>
          <w:szCs w:val="24"/>
          <w:lang w:eastAsia="ru-RU"/>
        </w:rPr>
        <w:t xml:space="preserve">подраздел </w:t>
      </w:r>
      <w:r w:rsidR="00B06B4B">
        <w:fldChar w:fldCharType="begin"/>
      </w:r>
      <w:r w:rsidR="00B06B4B">
        <w:instrText xml:space="preserve"> REF _Ref441574460 \r \h  \* MERGEFORMAT </w:instrText>
      </w:r>
      <w:r w:rsidR="00B06B4B">
        <w:fldChar w:fldCharType="separate"/>
      </w:r>
      <w:r w:rsidR="002A74A8" w:rsidRPr="002A74A8">
        <w:rPr>
          <w:bCs w:val="0"/>
          <w:sz w:val="24"/>
          <w:szCs w:val="24"/>
          <w:lang w:eastAsia="ru-RU"/>
        </w:rPr>
        <w:t>5.18</w:t>
      </w:r>
      <w:r w:rsidR="00B06B4B">
        <w:fldChar w:fldCharType="end"/>
      </w:r>
      <w:r w:rsidRPr="001222CA">
        <w:rPr>
          <w:bCs w:val="0"/>
          <w:sz w:val="24"/>
          <w:szCs w:val="24"/>
        </w:rPr>
        <w:t xml:space="preserve">), в срок не позднее даты и времени окончания приема заявок, указанных в пункте </w:t>
      </w:r>
      <w:r w:rsidR="00B06B4B">
        <w:fldChar w:fldCharType="begin"/>
      </w:r>
      <w:r w:rsidR="00B06B4B">
        <w:instrText xml:space="preserve"> REF _Ref440289953 \r \h  \* MERGEFORMAT </w:instrText>
      </w:r>
      <w:r w:rsidR="00B06B4B">
        <w:fldChar w:fldCharType="separate"/>
      </w:r>
      <w:r w:rsidR="002A74A8" w:rsidRPr="002A74A8">
        <w:rPr>
          <w:bCs w:val="0"/>
          <w:sz w:val="24"/>
          <w:szCs w:val="24"/>
        </w:rPr>
        <w:t>3.4.1.3</w:t>
      </w:r>
      <w:r w:rsidR="00B06B4B">
        <w:fldChar w:fldCharType="end"/>
      </w:r>
      <w:r w:rsidRPr="001222CA">
        <w:rPr>
          <w:bCs w:val="0"/>
          <w:sz w:val="24"/>
          <w:szCs w:val="24"/>
        </w:rPr>
        <w:t xml:space="preserve"> настоящей Документации, по адресу: </w:t>
      </w:r>
      <w:r w:rsidR="005F228F" w:rsidRPr="005F228F">
        <w:rPr>
          <w:bCs w:val="0"/>
          <w:sz w:val="24"/>
          <w:szCs w:val="24"/>
        </w:rPr>
        <w:t xml:space="preserve">РФ, 392680, г. Тамбов, ул. </w:t>
      </w:r>
      <w:r w:rsidR="005F228F" w:rsidRPr="005F228F">
        <w:rPr>
          <w:sz w:val="24"/>
          <w:szCs w:val="24"/>
        </w:rPr>
        <w:t>Моршанское шоссе</w:t>
      </w:r>
      <w:r w:rsidR="005F228F" w:rsidRPr="005F228F">
        <w:rPr>
          <w:bCs w:val="0"/>
          <w:sz w:val="24"/>
          <w:szCs w:val="24"/>
        </w:rPr>
        <w:t xml:space="preserve">, 23, каб. №205, исполнительный сотрудник – </w:t>
      </w:r>
      <w:r w:rsidR="005F228F" w:rsidRPr="005F228F">
        <w:rPr>
          <w:bCs w:val="0"/>
          <w:iCs/>
          <w:sz w:val="24"/>
          <w:szCs w:val="24"/>
        </w:rPr>
        <w:t>Кобелева Елена Юрьевна, контактный телефон: (4752) 57-82-06</w:t>
      </w:r>
      <w:r w:rsidRPr="005F228F">
        <w:rPr>
          <w:bCs w:val="0"/>
          <w:sz w:val="24"/>
          <w:szCs w:val="24"/>
        </w:rPr>
        <w:t>. Оригинал соглашения о неустойке</w:t>
      </w:r>
      <w:r w:rsidRPr="001222CA">
        <w:rPr>
          <w:bCs w:val="0"/>
          <w:sz w:val="24"/>
          <w:szCs w:val="24"/>
        </w:rPr>
        <w:t xml:space="preserve"> должен быть надежно запечатан в конверт, на котором указывается следующая информация:</w:t>
      </w:r>
    </w:p>
    <w:p w:rsidR="001222CA" w:rsidRPr="001222CA" w:rsidRDefault="001222CA" w:rsidP="00B15176">
      <w:pPr>
        <w:pStyle w:val="aff6"/>
        <w:numPr>
          <w:ilvl w:val="0"/>
          <w:numId w:val="88"/>
        </w:numPr>
        <w:tabs>
          <w:tab w:val="clear" w:pos="1134"/>
          <w:tab w:val="left" w:pos="2127"/>
        </w:tabs>
        <w:suppressAutoHyphens w:val="0"/>
        <w:spacing w:line="240" w:lineRule="auto"/>
        <w:rPr>
          <w:sz w:val="24"/>
          <w:szCs w:val="24"/>
        </w:rPr>
      </w:pPr>
      <w:r w:rsidRPr="001222CA">
        <w:rPr>
          <w:sz w:val="24"/>
          <w:szCs w:val="24"/>
        </w:rPr>
        <w:t>Пометка «</w:t>
      </w:r>
      <w:r w:rsidRPr="001222CA">
        <w:rPr>
          <w:bCs w:val="0"/>
          <w:sz w:val="24"/>
          <w:szCs w:val="24"/>
        </w:rPr>
        <w:t xml:space="preserve"> Соглашение о неустойке</w:t>
      </w:r>
      <w:r w:rsidRPr="001222CA">
        <w:rPr>
          <w:sz w:val="24"/>
          <w:szCs w:val="24"/>
        </w:rPr>
        <w:t>»;</w:t>
      </w:r>
    </w:p>
    <w:p w:rsidR="001222CA" w:rsidRPr="001222CA" w:rsidRDefault="001222CA" w:rsidP="00B15176">
      <w:pPr>
        <w:pStyle w:val="aff6"/>
        <w:numPr>
          <w:ilvl w:val="0"/>
          <w:numId w:val="88"/>
        </w:numPr>
        <w:tabs>
          <w:tab w:val="clear" w:pos="1134"/>
          <w:tab w:val="left" w:pos="2127"/>
        </w:tabs>
        <w:suppressAutoHyphens w:val="0"/>
        <w:spacing w:line="240" w:lineRule="auto"/>
        <w:rPr>
          <w:sz w:val="24"/>
          <w:szCs w:val="24"/>
        </w:rPr>
      </w:pPr>
      <w:r w:rsidRPr="001222CA">
        <w:rPr>
          <w:sz w:val="24"/>
          <w:szCs w:val="24"/>
        </w:rPr>
        <w:t xml:space="preserve">наименование и адрес Организатора в соответствии с пунктом </w:t>
      </w:r>
      <w:r w:rsidR="00B06B4B">
        <w:fldChar w:fldCharType="begin"/>
      </w:r>
      <w:r w:rsidR="00B06B4B">
        <w:instrText xml:space="preserve"> REF _Ref191386085 \r \h  \* MERGEFORMAT </w:instrText>
      </w:r>
      <w:r w:rsidR="00B06B4B">
        <w:fldChar w:fldCharType="separate"/>
      </w:r>
      <w:r w:rsidR="002A74A8" w:rsidRPr="002A74A8">
        <w:rPr>
          <w:sz w:val="24"/>
          <w:szCs w:val="24"/>
        </w:rPr>
        <w:t>1.1.1</w:t>
      </w:r>
      <w:r w:rsidR="00B06B4B">
        <w:fldChar w:fldCharType="end"/>
      </w:r>
      <w:r w:rsidRPr="001222CA">
        <w:rPr>
          <w:sz w:val="24"/>
          <w:szCs w:val="24"/>
        </w:rPr>
        <w:t>;</w:t>
      </w:r>
    </w:p>
    <w:p w:rsidR="001222CA" w:rsidRPr="001222CA" w:rsidRDefault="001222CA" w:rsidP="00B15176">
      <w:pPr>
        <w:pStyle w:val="aff6"/>
        <w:numPr>
          <w:ilvl w:val="0"/>
          <w:numId w:val="88"/>
        </w:numPr>
        <w:tabs>
          <w:tab w:val="clear" w:pos="1134"/>
          <w:tab w:val="left" w:pos="2127"/>
        </w:tabs>
        <w:suppressAutoHyphens w:val="0"/>
        <w:spacing w:line="240" w:lineRule="auto"/>
        <w:rPr>
          <w:sz w:val="24"/>
          <w:szCs w:val="24"/>
        </w:rPr>
      </w:pPr>
      <w:r w:rsidRPr="001222CA">
        <w:rPr>
          <w:sz w:val="24"/>
          <w:szCs w:val="24"/>
        </w:rPr>
        <w:t>полное фирменное наименование Участника и его почтовый адрес;</w:t>
      </w:r>
    </w:p>
    <w:p w:rsidR="001222CA" w:rsidRPr="001222CA" w:rsidRDefault="001222CA" w:rsidP="00B15176">
      <w:pPr>
        <w:pStyle w:val="aff6"/>
        <w:numPr>
          <w:ilvl w:val="0"/>
          <w:numId w:val="88"/>
        </w:numPr>
        <w:tabs>
          <w:tab w:val="clear" w:pos="1134"/>
          <w:tab w:val="left" w:pos="2127"/>
        </w:tabs>
        <w:suppressAutoHyphens w:val="0"/>
        <w:spacing w:line="240" w:lineRule="auto"/>
        <w:rPr>
          <w:sz w:val="24"/>
          <w:szCs w:val="24"/>
        </w:rPr>
      </w:pPr>
      <w:r w:rsidRPr="001222CA">
        <w:rPr>
          <w:sz w:val="24"/>
          <w:szCs w:val="24"/>
        </w:rPr>
        <w:t xml:space="preserve">предмет Договора в соответствии с пунктом </w:t>
      </w:r>
      <w:r w:rsidR="00B06B4B">
        <w:fldChar w:fldCharType="begin"/>
      </w:r>
      <w:r w:rsidR="00B06B4B">
        <w:instrText xml:space="preserve"> REF _Ref303323780 \r \h  \* MERGEFORMAT </w:instrText>
      </w:r>
      <w:r w:rsidR="00B06B4B">
        <w:fldChar w:fldCharType="separate"/>
      </w:r>
      <w:r w:rsidR="002A74A8" w:rsidRPr="002A74A8">
        <w:rPr>
          <w:sz w:val="24"/>
          <w:szCs w:val="24"/>
        </w:rPr>
        <w:t>1.1.4</w:t>
      </w:r>
      <w:r w:rsidR="00B06B4B">
        <w:fldChar w:fldCharType="end"/>
      </w:r>
      <w:r w:rsidRPr="001222CA">
        <w:rPr>
          <w:sz w:val="24"/>
          <w:szCs w:val="24"/>
        </w:rPr>
        <w:t>.</w:t>
      </w:r>
    </w:p>
    <w:p w:rsidR="001222CA" w:rsidRPr="001222CA" w:rsidRDefault="001222CA" w:rsidP="001222CA">
      <w:pPr>
        <w:widowControl w:val="0"/>
        <w:numPr>
          <w:ilvl w:val="3"/>
          <w:numId w:val="38"/>
        </w:numPr>
        <w:tabs>
          <w:tab w:val="left" w:pos="1620"/>
        </w:tabs>
        <w:suppressAutoHyphens w:val="0"/>
        <w:spacing w:line="264" w:lineRule="auto"/>
        <w:ind w:left="0" w:firstLine="540"/>
        <w:rPr>
          <w:sz w:val="24"/>
          <w:szCs w:val="24"/>
        </w:rPr>
      </w:pPr>
      <w:r w:rsidRPr="001222CA">
        <w:rPr>
          <w:bCs w:val="0"/>
          <w:sz w:val="24"/>
          <w:szCs w:val="24"/>
        </w:rPr>
        <w:t>Предоставление</w:t>
      </w:r>
      <w:r w:rsidRPr="001222CA">
        <w:rPr>
          <w:sz w:val="24"/>
          <w:szCs w:val="24"/>
        </w:rPr>
        <w:t xml:space="preserve"> оригинала </w:t>
      </w:r>
      <w:r w:rsidRPr="001222CA">
        <w:rPr>
          <w:bCs w:val="0"/>
          <w:sz w:val="24"/>
          <w:szCs w:val="24"/>
        </w:rPr>
        <w:t>соглашения о неустойке</w:t>
      </w:r>
      <w:r w:rsidRPr="001222CA">
        <w:rPr>
          <w:sz w:val="24"/>
          <w:szCs w:val="24"/>
        </w:rPr>
        <w:t xml:space="preserve"> без Расписки сдачи-</w:t>
      </w:r>
      <w:r w:rsidRPr="001222CA">
        <w:rPr>
          <w:sz w:val="24"/>
          <w:szCs w:val="24"/>
        </w:rPr>
        <w:lastRenderedPageBreak/>
        <w:t xml:space="preserve">приемки </w:t>
      </w:r>
      <w:r w:rsidRPr="001222CA">
        <w:rPr>
          <w:bCs w:val="0"/>
          <w:sz w:val="24"/>
          <w:szCs w:val="24"/>
        </w:rPr>
        <w:t>соглашения о неустойке</w:t>
      </w:r>
      <w:r w:rsidRPr="001222CA">
        <w:rPr>
          <w:sz w:val="24"/>
          <w:szCs w:val="24"/>
        </w:rPr>
        <w:t xml:space="preserve"> будет считаться Организатором как не предоставление </w:t>
      </w:r>
      <w:r w:rsidRPr="001222CA">
        <w:rPr>
          <w:bCs w:val="0"/>
          <w:sz w:val="24"/>
          <w:szCs w:val="24"/>
        </w:rPr>
        <w:t>соглашения о неустойке</w:t>
      </w:r>
      <w:r w:rsidRPr="001222CA">
        <w:rPr>
          <w:sz w:val="24"/>
          <w:szCs w:val="24"/>
        </w:rPr>
        <w:t xml:space="preserve">, и повлечет за собой последствия, указанные в п. </w:t>
      </w:r>
      <w:r w:rsidR="0030533D">
        <w:rPr>
          <w:sz w:val="24"/>
          <w:szCs w:val="24"/>
        </w:rPr>
        <w:fldChar w:fldCharType="begin"/>
      </w:r>
      <w:r>
        <w:rPr>
          <w:sz w:val="24"/>
          <w:szCs w:val="24"/>
        </w:rPr>
        <w:instrText xml:space="preserve"> REF _Ref442190086 \r \h </w:instrText>
      </w:r>
      <w:r w:rsidR="0030533D">
        <w:rPr>
          <w:sz w:val="24"/>
          <w:szCs w:val="24"/>
        </w:rPr>
      </w:r>
      <w:r w:rsidR="0030533D">
        <w:rPr>
          <w:sz w:val="24"/>
          <w:szCs w:val="24"/>
        </w:rPr>
        <w:fldChar w:fldCharType="separate"/>
      </w:r>
      <w:r w:rsidR="002A74A8">
        <w:rPr>
          <w:sz w:val="24"/>
          <w:szCs w:val="24"/>
        </w:rPr>
        <w:t>3.3.14.9</w:t>
      </w:r>
      <w:r w:rsidR="0030533D">
        <w:rPr>
          <w:sz w:val="24"/>
          <w:szCs w:val="24"/>
        </w:rPr>
        <w:fldChar w:fldCharType="end"/>
      </w:r>
      <w:r w:rsidRPr="001222CA">
        <w:rPr>
          <w:sz w:val="24"/>
          <w:szCs w:val="24"/>
        </w:rPr>
        <w:t xml:space="preserve"> настоящей Документации.</w:t>
      </w:r>
    </w:p>
    <w:p w:rsidR="00932C0A" w:rsidRPr="00E71A48" w:rsidRDefault="00932C0A" w:rsidP="00557C01">
      <w:pPr>
        <w:widowControl w:val="0"/>
        <w:numPr>
          <w:ilvl w:val="3"/>
          <w:numId w:val="38"/>
        </w:numPr>
        <w:tabs>
          <w:tab w:val="left" w:pos="1620"/>
        </w:tabs>
        <w:suppressAutoHyphens w:val="0"/>
        <w:spacing w:line="264" w:lineRule="auto"/>
        <w:ind w:left="0" w:firstLine="540"/>
        <w:rPr>
          <w:bCs w:val="0"/>
          <w:sz w:val="24"/>
          <w:szCs w:val="24"/>
        </w:rPr>
      </w:pPr>
      <w:bookmarkStart w:id="391" w:name="_Ref442190086"/>
      <w:r w:rsidRPr="00E71A48">
        <w:rPr>
          <w:bCs w:val="0"/>
          <w:sz w:val="24"/>
          <w:szCs w:val="24"/>
        </w:rPr>
        <w:t xml:space="preserve">Непредставление обеспечения обязательств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 xml:space="preserve">запроса предложений </w:t>
      </w:r>
      <w:r w:rsidRPr="00E71A48">
        <w:rPr>
          <w:bCs w:val="0"/>
          <w:sz w:val="24"/>
          <w:szCs w:val="24"/>
        </w:rPr>
        <w:t xml:space="preserve">или несоответствие условий и содержания обеспечения обязательств требованиям Документации </w:t>
      </w:r>
      <w:r w:rsidR="009700AA">
        <w:rPr>
          <w:bCs w:val="0"/>
          <w:sz w:val="24"/>
          <w:szCs w:val="24"/>
        </w:rPr>
        <w:t>будет</w:t>
      </w:r>
      <w:r w:rsidRPr="00E71A48">
        <w:rPr>
          <w:bCs w:val="0"/>
          <w:sz w:val="24"/>
          <w:szCs w:val="24"/>
        </w:rPr>
        <w:t xml:space="preserve"> являться основанием для отклонения </w:t>
      </w:r>
      <w:r w:rsidR="004B5EB3" w:rsidRPr="00E71A48">
        <w:rPr>
          <w:bCs w:val="0"/>
          <w:sz w:val="24"/>
          <w:szCs w:val="24"/>
        </w:rPr>
        <w:t>Заявк</w:t>
      </w:r>
      <w:r w:rsidRPr="00E71A48">
        <w:rPr>
          <w:bCs w:val="0"/>
          <w:sz w:val="24"/>
          <w:szCs w:val="24"/>
        </w:rPr>
        <w:t>и.</w:t>
      </w:r>
      <w:bookmarkEnd w:id="391"/>
    </w:p>
    <w:p w:rsidR="00717F60" w:rsidRPr="00E71A48" w:rsidRDefault="00717F60" w:rsidP="00E71A48">
      <w:pPr>
        <w:pStyle w:val="2"/>
        <w:tabs>
          <w:tab w:val="clear" w:pos="0"/>
          <w:tab w:val="clear" w:pos="1700"/>
          <w:tab w:val="num" w:pos="709"/>
        </w:tabs>
        <w:spacing w:line="264" w:lineRule="auto"/>
      </w:pPr>
      <w:bookmarkStart w:id="392" w:name="_Ref305973214"/>
      <w:bookmarkStart w:id="393" w:name="_Toc441131335"/>
      <w:r w:rsidRPr="00E71A48">
        <w:t>Подача Заявок и их прием</w:t>
      </w:r>
      <w:bookmarkStart w:id="394" w:name="_Ref56229451"/>
      <w:bookmarkEnd w:id="373"/>
      <w:bookmarkEnd w:id="392"/>
      <w:bookmarkEnd w:id="393"/>
    </w:p>
    <w:p w:rsidR="00717F60" w:rsidRPr="00E71A48" w:rsidRDefault="00717F60" w:rsidP="00E71A48">
      <w:pPr>
        <w:pStyle w:val="3"/>
        <w:spacing w:line="264" w:lineRule="auto"/>
        <w:rPr>
          <w:szCs w:val="24"/>
        </w:rPr>
      </w:pPr>
      <w:bookmarkStart w:id="395" w:name="_Toc439323707"/>
      <w:bookmarkStart w:id="396" w:name="_Toc440361341"/>
      <w:bookmarkStart w:id="397" w:name="_Toc440376096"/>
      <w:bookmarkStart w:id="398" w:name="_Toc440376223"/>
      <w:bookmarkStart w:id="399" w:name="_Toc440382488"/>
      <w:bookmarkStart w:id="400" w:name="_Toc440447158"/>
      <w:bookmarkStart w:id="401" w:name="_Toc440632318"/>
      <w:bookmarkStart w:id="402" w:name="_Toc440875091"/>
      <w:bookmarkStart w:id="403" w:name="_Toc441131336"/>
      <w:r w:rsidRPr="00E71A48">
        <w:rPr>
          <w:szCs w:val="24"/>
        </w:rPr>
        <w:t>Подача Заявок через ЭТП</w:t>
      </w:r>
      <w:bookmarkEnd w:id="395"/>
      <w:bookmarkEnd w:id="396"/>
      <w:bookmarkEnd w:id="397"/>
      <w:bookmarkEnd w:id="398"/>
      <w:bookmarkEnd w:id="399"/>
      <w:bookmarkEnd w:id="400"/>
      <w:bookmarkEnd w:id="401"/>
      <w:bookmarkEnd w:id="402"/>
      <w:bookmarkEnd w:id="403"/>
    </w:p>
    <w:p w:rsidR="00717F60" w:rsidRPr="00E71A48" w:rsidRDefault="00717F60" w:rsidP="00557C01">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Порядок подачи Заявок на ЭТП определяется правилами и инструкциями данной ЭТП.</w:t>
      </w:r>
    </w:p>
    <w:p w:rsidR="00717F60" w:rsidRPr="00E71A48" w:rsidRDefault="00717F60" w:rsidP="00557C01">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E71A48">
        <w:rPr>
          <w:bCs w:val="0"/>
          <w:sz w:val="24"/>
          <w:szCs w:val="24"/>
        </w:rPr>
        <w:t>Участник</w:t>
      </w:r>
      <w:r w:rsidRPr="00E71A48">
        <w:rPr>
          <w:bCs w:val="0"/>
          <w:sz w:val="24"/>
          <w:szCs w:val="24"/>
        </w:rPr>
        <w:t xml:space="preserve">ом через </w:t>
      </w:r>
      <w:r w:rsidRPr="00010958">
        <w:rPr>
          <w:bCs w:val="0"/>
          <w:sz w:val="24"/>
          <w:szCs w:val="24"/>
        </w:rPr>
        <w:t>ЭТП в отсканированном виде в</w:t>
      </w:r>
      <w:r w:rsidR="00010958" w:rsidRPr="00010958">
        <w:rPr>
          <w:bCs w:val="0"/>
          <w:sz w:val="24"/>
          <w:szCs w:val="24"/>
        </w:rPr>
        <w:t xml:space="preserve"> (за исключением файла копии Анкеты Участника запроса предложений, выполненного в формате MS Word)</w:t>
      </w:r>
      <w:r w:rsidRPr="00010958">
        <w:rPr>
          <w:bCs w:val="0"/>
          <w:sz w:val="24"/>
          <w:szCs w:val="24"/>
        </w:rPr>
        <w:t xml:space="preserve"> доступном для прочтения формате</w:t>
      </w:r>
      <w:r w:rsidRPr="00E71A48">
        <w:rPr>
          <w:bCs w:val="0"/>
          <w:sz w:val="24"/>
          <w:szCs w:val="24"/>
        </w:rPr>
        <w:t xml:space="preserve"> (предпочтительнее формат *.pdf,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E71A48">
        <w:rPr>
          <w:bCs w:val="0"/>
          <w:sz w:val="24"/>
          <w:szCs w:val="24"/>
        </w:rPr>
        <w:t xml:space="preserve">электронных </w:t>
      </w:r>
      <w:r w:rsidRPr="00E71A48">
        <w:rPr>
          <w:bCs w:val="0"/>
          <w:sz w:val="24"/>
          <w:szCs w:val="24"/>
        </w:rPr>
        <w:t>архивов, состоящих из нескольких частей (томов) на ЭТП не допускается.</w:t>
      </w:r>
    </w:p>
    <w:p w:rsidR="00717F60" w:rsidRPr="00336D0C" w:rsidRDefault="004B5EB3" w:rsidP="00557C01">
      <w:pPr>
        <w:widowControl w:val="0"/>
        <w:numPr>
          <w:ilvl w:val="3"/>
          <w:numId w:val="27"/>
        </w:numPr>
        <w:overflowPunct w:val="0"/>
        <w:autoSpaceDE w:val="0"/>
        <w:spacing w:after="100" w:line="264" w:lineRule="auto"/>
        <w:ind w:left="0" w:firstLine="567"/>
        <w:rPr>
          <w:bCs w:val="0"/>
          <w:sz w:val="24"/>
          <w:szCs w:val="24"/>
        </w:rPr>
      </w:pPr>
      <w:bookmarkStart w:id="404" w:name="_Ref440289953"/>
      <w:r w:rsidRPr="00E71A48">
        <w:rPr>
          <w:bCs w:val="0"/>
          <w:sz w:val="24"/>
          <w:szCs w:val="24"/>
        </w:rPr>
        <w:t>Заявк</w:t>
      </w:r>
      <w:r w:rsidR="00717F60" w:rsidRPr="00E71A48">
        <w:rPr>
          <w:bCs w:val="0"/>
          <w:sz w:val="24"/>
          <w:szCs w:val="24"/>
        </w:rPr>
        <w:t xml:space="preserve">и на ЭТП могут быть поданы до </w:t>
      </w:r>
      <w:r w:rsidR="002B5044" w:rsidRPr="002B5044">
        <w:rPr>
          <w:b/>
          <w:bCs w:val="0"/>
          <w:sz w:val="24"/>
          <w:szCs w:val="24"/>
        </w:rPr>
        <w:t xml:space="preserve">12 часов 00 минут </w:t>
      </w:r>
      <w:r w:rsidR="005F228F" w:rsidRPr="005F228F">
        <w:rPr>
          <w:b/>
          <w:bCs w:val="0"/>
          <w:sz w:val="24"/>
          <w:szCs w:val="24"/>
        </w:rPr>
        <w:t>06</w:t>
      </w:r>
      <w:r w:rsidR="002B5044" w:rsidRPr="005F228F">
        <w:rPr>
          <w:b/>
          <w:bCs w:val="0"/>
          <w:sz w:val="24"/>
          <w:szCs w:val="24"/>
        </w:rPr>
        <w:t xml:space="preserve"> </w:t>
      </w:r>
      <w:r w:rsidR="005F228F" w:rsidRPr="005F228F">
        <w:rPr>
          <w:b/>
          <w:bCs w:val="0"/>
          <w:sz w:val="24"/>
          <w:szCs w:val="24"/>
        </w:rPr>
        <w:t>октяб</w:t>
      </w:r>
      <w:r w:rsidR="002B5044" w:rsidRPr="005F228F">
        <w:rPr>
          <w:b/>
          <w:bCs w:val="0"/>
          <w:sz w:val="24"/>
          <w:szCs w:val="24"/>
        </w:rPr>
        <w:t>ря 2016</w:t>
      </w:r>
      <w:r w:rsidR="002B5044" w:rsidRPr="002B5044">
        <w:rPr>
          <w:b/>
          <w:bCs w:val="0"/>
          <w:sz w:val="24"/>
          <w:szCs w:val="24"/>
        </w:rPr>
        <w:t xml:space="preserve"> года</w:t>
      </w:r>
      <w:r w:rsidR="00336D0C">
        <w:rPr>
          <w:b/>
          <w:bCs w:val="0"/>
          <w:sz w:val="24"/>
          <w:szCs w:val="24"/>
        </w:rPr>
        <w:t xml:space="preserve">, </w:t>
      </w:r>
      <w:r w:rsidR="00336D0C" w:rsidRPr="00BB27D7">
        <w:rPr>
          <w:bCs w:val="0"/>
          <w:sz w:val="24"/>
          <w:szCs w:val="24"/>
        </w:rPr>
        <w:t xml:space="preserve">при этом предложенная Участником в </w:t>
      </w:r>
      <w:r w:rsidR="00336D0C">
        <w:rPr>
          <w:bCs w:val="0"/>
          <w:sz w:val="24"/>
          <w:szCs w:val="24"/>
        </w:rPr>
        <w:t>Письме о подаче оферты</w:t>
      </w:r>
      <w:r w:rsidR="00336D0C" w:rsidRPr="00BB27D7">
        <w:rPr>
          <w:bCs w:val="0"/>
          <w:sz w:val="24"/>
          <w:szCs w:val="24"/>
        </w:rPr>
        <w:t xml:space="preserve"> </w:t>
      </w:r>
      <w:r w:rsidR="00336D0C" w:rsidRPr="00E71A48">
        <w:rPr>
          <w:bCs w:val="0"/>
          <w:spacing w:val="-2"/>
          <w:sz w:val="24"/>
          <w:szCs w:val="24"/>
        </w:rPr>
        <w:t>(</w:t>
      </w:r>
      <w:r w:rsidR="00336D0C">
        <w:rPr>
          <w:bCs w:val="0"/>
          <w:spacing w:val="-2"/>
          <w:sz w:val="24"/>
          <w:szCs w:val="24"/>
        </w:rPr>
        <w:t>под</w:t>
      </w:r>
      <w:r w:rsidR="00336D0C" w:rsidRPr="00E71A48">
        <w:rPr>
          <w:bCs w:val="0"/>
          <w:sz w:val="24"/>
          <w:szCs w:val="24"/>
        </w:rPr>
        <w:t xml:space="preserve">раздел </w:t>
      </w:r>
      <w:r w:rsidR="0030533D">
        <w:rPr>
          <w:bCs w:val="0"/>
          <w:sz w:val="24"/>
          <w:szCs w:val="24"/>
        </w:rPr>
        <w:fldChar w:fldCharType="begin"/>
      </w:r>
      <w:r w:rsidR="00336D0C">
        <w:rPr>
          <w:bCs w:val="0"/>
          <w:sz w:val="24"/>
          <w:szCs w:val="24"/>
        </w:rPr>
        <w:instrText xml:space="preserve"> REF _Ref55336310 \r \h </w:instrText>
      </w:r>
      <w:r w:rsidR="0030533D">
        <w:rPr>
          <w:bCs w:val="0"/>
          <w:sz w:val="24"/>
          <w:szCs w:val="24"/>
        </w:rPr>
      </w:r>
      <w:r w:rsidR="0030533D">
        <w:rPr>
          <w:bCs w:val="0"/>
          <w:sz w:val="24"/>
          <w:szCs w:val="24"/>
        </w:rPr>
        <w:fldChar w:fldCharType="separate"/>
      </w:r>
      <w:r w:rsidR="002A74A8">
        <w:rPr>
          <w:bCs w:val="0"/>
          <w:sz w:val="24"/>
          <w:szCs w:val="24"/>
        </w:rPr>
        <w:t>5.1</w:t>
      </w:r>
      <w:r w:rsidR="0030533D">
        <w:rPr>
          <w:bCs w:val="0"/>
          <w:sz w:val="24"/>
          <w:szCs w:val="24"/>
        </w:rPr>
        <w:fldChar w:fldCharType="end"/>
      </w:r>
      <w:r w:rsidR="00336D0C">
        <w:rPr>
          <w:bCs w:val="0"/>
          <w:sz w:val="24"/>
          <w:szCs w:val="24"/>
          <w:lang w:eastAsia="ru-RU"/>
        </w:rPr>
        <w:t>)</w:t>
      </w:r>
      <w:r w:rsidR="00336D0C" w:rsidRPr="00BB27D7">
        <w:rPr>
          <w:bCs w:val="0"/>
          <w:sz w:val="24"/>
          <w:szCs w:val="24"/>
        </w:rPr>
        <w:t xml:space="preserve"> цена должна соответствовать цене, указанной Участником на «котировочной доске» ЭТП</w:t>
      </w:r>
      <w:r w:rsidR="00717F60" w:rsidRPr="00336D0C">
        <w:rPr>
          <w:bCs w:val="0"/>
          <w:sz w:val="24"/>
          <w:szCs w:val="24"/>
        </w:rPr>
        <w:t>.</w:t>
      </w:r>
      <w:bookmarkEnd w:id="404"/>
    </w:p>
    <w:p w:rsidR="00717F60" w:rsidRPr="00E71A48" w:rsidRDefault="00717F60" w:rsidP="00E71A48">
      <w:pPr>
        <w:pStyle w:val="3"/>
        <w:spacing w:line="264" w:lineRule="auto"/>
        <w:rPr>
          <w:szCs w:val="24"/>
        </w:rPr>
      </w:pPr>
      <w:bookmarkStart w:id="405" w:name="_Ref115077798"/>
      <w:bookmarkStart w:id="406" w:name="_Toc439323708"/>
      <w:bookmarkStart w:id="407" w:name="_Toc440361342"/>
      <w:bookmarkStart w:id="408" w:name="_Toc440376097"/>
      <w:bookmarkStart w:id="409" w:name="_Toc440376224"/>
      <w:bookmarkStart w:id="410" w:name="_Toc440382489"/>
      <w:bookmarkStart w:id="411" w:name="_Toc440447159"/>
      <w:bookmarkStart w:id="412" w:name="_Toc440632319"/>
      <w:bookmarkStart w:id="413" w:name="_Toc440875092"/>
      <w:bookmarkStart w:id="414" w:name="_Toc441131337"/>
      <w:r w:rsidRPr="00E71A48">
        <w:rPr>
          <w:szCs w:val="24"/>
        </w:rPr>
        <w:t xml:space="preserve">Подача Заявок в письменной </w:t>
      </w:r>
      <w:r w:rsidR="004A045A" w:rsidRPr="006803F2">
        <w:rPr>
          <w:szCs w:val="24"/>
        </w:rPr>
        <w:t>(бумажной)</w:t>
      </w:r>
      <w:r w:rsidR="004A045A">
        <w:rPr>
          <w:szCs w:val="24"/>
        </w:rPr>
        <w:t xml:space="preserve"> </w:t>
      </w:r>
      <w:r w:rsidRPr="00E71A48">
        <w:rPr>
          <w:szCs w:val="24"/>
        </w:rPr>
        <w:t>форме</w:t>
      </w:r>
      <w:bookmarkEnd w:id="405"/>
      <w:bookmarkEnd w:id="406"/>
      <w:bookmarkEnd w:id="407"/>
      <w:bookmarkEnd w:id="408"/>
      <w:bookmarkEnd w:id="409"/>
      <w:bookmarkEnd w:id="410"/>
      <w:bookmarkEnd w:id="411"/>
      <w:bookmarkEnd w:id="412"/>
      <w:bookmarkEnd w:id="413"/>
      <w:bookmarkEnd w:id="414"/>
    </w:p>
    <w:bookmarkEnd w:id="394"/>
    <w:p w:rsidR="00717F60" w:rsidRPr="001222CA" w:rsidRDefault="001A3C31" w:rsidP="00557C01">
      <w:pPr>
        <w:widowControl w:val="0"/>
        <w:numPr>
          <w:ilvl w:val="3"/>
          <w:numId w:val="28"/>
        </w:numPr>
        <w:overflowPunct w:val="0"/>
        <w:autoSpaceDE w:val="0"/>
        <w:spacing w:after="100" w:line="264" w:lineRule="auto"/>
        <w:ind w:left="0" w:firstLine="567"/>
        <w:rPr>
          <w:bCs w:val="0"/>
          <w:sz w:val="24"/>
          <w:szCs w:val="24"/>
        </w:rPr>
      </w:pPr>
      <w:r>
        <w:rPr>
          <w:bCs w:val="0"/>
          <w:sz w:val="24"/>
          <w:szCs w:val="24"/>
        </w:rPr>
        <w:t>Подача Участником Заявки в письменной</w:t>
      </w:r>
      <w:r w:rsidR="004A045A">
        <w:rPr>
          <w:bCs w:val="0"/>
          <w:sz w:val="24"/>
          <w:szCs w:val="24"/>
        </w:rPr>
        <w:t xml:space="preserve"> </w:t>
      </w:r>
      <w:r w:rsidR="004A045A" w:rsidRPr="006803F2">
        <w:rPr>
          <w:sz w:val="24"/>
          <w:szCs w:val="24"/>
        </w:rPr>
        <w:t>(бумажной)</w:t>
      </w:r>
      <w:r>
        <w:rPr>
          <w:bCs w:val="0"/>
          <w:sz w:val="24"/>
          <w:szCs w:val="24"/>
        </w:rPr>
        <w:t xml:space="preserve"> </w:t>
      </w:r>
      <w:r w:rsidRPr="001222CA">
        <w:rPr>
          <w:bCs w:val="0"/>
          <w:sz w:val="24"/>
          <w:szCs w:val="24"/>
        </w:rPr>
        <w:t>форме не предусмотрена</w:t>
      </w:r>
      <w:r w:rsidR="001222CA" w:rsidRPr="001222CA">
        <w:rPr>
          <w:bCs w:val="0"/>
          <w:sz w:val="24"/>
          <w:szCs w:val="24"/>
        </w:rPr>
        <w:t xml:space="preserve">, за исключением документов, указанных в п.п. </w:t>
      </w:r>
      <w:r w:rsidR="00B06B4B">
        <w:fldChar w:fldCharType="begin"/>
      </w:r>
      <w:r w:rsidR="00B06B4B">
        <w:instrText xml:space="preserve"> REF _Ref442190123 \r \h  \* MERGEFORMAT </w:instrText>
      </w:r>
      <w:r w:rsidR="00B06B4B">
        <w:fldChar w:fldCharType="separate"/>
      </w:r>
      <w:r w:rsidR="002A74A8" w:rsidRPr="002A74A8">
        <w:rPr>
          <w:bCs w:val="0"/>
          <w:sz w:val="24"/>
          <w:szCs w:val="24"/>
        </w:rPr>
        <w:t>у)</w:t>
      </w:r>
      <w:r w:rsidR="00B06B4B">
        <w:fldChar w:fldCharType="end"/>
      </w:r>
      <w:r w:rsidR="001222CA" w:rsidRPr="001222CA">
        <w:rPr>
          <w:sz w:val="24"/>
          <w:szCs w:val="24"/>
        </w:rPr>
        <w:t xml:space="preserve"> п. </w:t>
      </w:r>
      <w:r w:rsidR="00B06B4B">
        <w:fldChar w:fldCharType="begin"/>
      </w:r>
      <w:r w:rsidR="00B06B4B">
        <w:instrText xml:space="preserve"> REF _Ref306005578 \r \h  \* MERGEFORMAT </w:instrText>
      </w:r>
      <w:r w:rsidR="00B06B4B">
        <w:fldChar w:fldCharType="separate"/>
      </w:r>
      <w:r w:rsidR="002A74A8" w:rsidRPr="002A74A8">
        <w:rPr>
          <w:sz w:val="24"/>
          <w:szCs w:val="24"/>
        </w:rPr>
        <w:t>3.3.8.3</w:t>
      </w:r>
      <w:r w:rsidR="00B06B4B">
        <w:fldChar w:fldCharType="end"/>
      </w:r>
      <w:r w:rsidR="001222CA" w:rsidRPr="001222CA">
        <w:rPr>
          <w:sz w:val="24"/>
          <w:szCs w:val="24"/>
        </w:rPr>
        <w:t xml:space="preserve"> и подразделе </w:t>
      </w:r>
      <w:r w:rsidR="00B06B4B">
        <w:fldChar w:fldCharType="begin"/>
      </w:r>
      <w:r w:rsidR="00B06B4B">
        <w:instrText xml:space="preserve"> REF _Ref441574649 \r \h  \* MERGEFORMAT </w:instrText>
      </w:r>
      <w:r w:rsidR="00B06B4B">
        <w:fldChar w:fldCharType="separate"/>
      </w:r>
      <w:r w:rsidR="002A74A8" w:rsidRPr="002A74A8">
        <w:rPr>
          <w:sz w:val="24"/>
          <w:szCs w:val="24"/>
        </w:rPr>
        <w:t>5.18</w:t>
      </w:r>
      <w:r w:rsidR="00B06B4B">
        <w:fldChar w:fldCharType="end"/>
      </w:r>
      <w:r w:rsidRPr="001222CA">
        <w:rPr>
          <w:bCs w:val="0"/>
          <w:sz w:val="24"/>
          <w:szCs w:val="24"/>
        </w:rPr>
        <w:t>.</w:t>
      </w:r>
    </w:p>
    <w:p w:rsidR="00717F60" w:rsidRPr="00E71A48" w:rsidRDefault="00717F60" w:rsidP="00E71A48">
      <w:pPr>
        <w:pStyle w:val="2"/>
        <w:tabs>
          <w:tab w:val="clear" w:pos="1700"/>
          <w:tab w:val="left" w:pos="709"/>
        </w:tabs>
        <w:spacing w:line="264" w:lineRule="auto"/>
      </w:pPr>
      <w:bookmarkStart w:id="415" w:name="_Ref303683883"/>
      <w:bookmarkStart w:id="416" w:name="_Toc441131338"/>
      <w:r w:rsidRPr="00E71A48">
        <w:t xml:space="preserve">Изменение и отзыв </w:t>
      </w:r>
      <w:r w:rsidR="004B5EB3" w:rsidRPr="00E71A48">
        <w:t>Заявк</w:t>
      </w:r>
      <w:r w:rsidRPr="00E71A48">
        <w:t>и</w:t>
      </w:r>
      <w:bookmarkEnd w:id="415"/>
      <w:bookmarkEnd w:id="416"/>
    </w:p>
    <w:p w:rsidR="002A74A8" w:rsidRPr="00E71A48" w:rsidRDefault="002A74A8" w:rsidP="002A74A8">
      <w:pPr>
        <w:widowControl w:val="0"/>
        <w:numPr>
          <w:ilvl w:val="2"/>
          <w:numId w:val="29"/>
        </w:numPr>
        <w:autoSpaceDE w:val="0"/>
        <w:spacing w:after="100" w:line="264" w:lineRule="auto"/>
        <w:ind w:left="0" w:firstLine="567"/>
        <w:rPr>
          <w:bCs w:val="0"/>
          <w:sz w:val="24"/>
          <w:szCs w:val="24"/>
        </w:rPr>
      </w:pPr>
      <w:bookmarkStart w:id="417" w:name="_Ref305973250"/>
      <w:bookmarkStart w:id="418" w:name="_Toc441131339"/>
      <w:r w:rsidRPr="00E71A48">
        <w:rPr>
          <w:bCs w:val="0"/>
          <w:sz w:val="24"/>
          <w:szCs w:val="24"/>
        </w:rPr>
        <w:t xml:space="preserve">До окончания </w:t>
      </w:r>
      <w:r w:rsidRPr="00223D18">
        <w:rPr>
          <w:bCs w:val="0"/>
          <w:sz w:val="24"/>
          <w:szCs w:val="24"/>
        </w:rPr>
        <w:t xml:space="preserve">срока подачи заявок (п. </w:t>
      </w:r>
      <w:r w:rsidR="00B06B4B">
        <w:fldChar w:fldCharType="begin"/>
      </w:r>
      <w:r w:rsidR="00B06B4B">
        <w:instrText xml:space="preserve"> REF _Ref440289953 \r \h  \* MERGEFORMAT </w:instrText>
      </w:r>
      <w:r w:rsidR="00B06B4B">
        <w:fldChar w:fldCharType="separate"/>
      </w:r>
      <w:r w:rsidRPr="002A74A8">
        <w:rPr>
          <w:bCs w:val="0"/>
          <w:sz w:val="24"/>
          <w:szCs w:val="24"/>
        </w:rPr>
        <w:t>3.4.1.3</w:t>
      </w:r>
      <w:r w:rsidR="00B06B4B">
        <w:fldChar w:fldCharType="end"/>
      </w:r>
      <w:r w:rsidRPr="00223D18">
        <w:rPr>
          <w:bCs w:val="0"/>
          <w:sz w:val="24"/>
          <w:szCs w:val="24"/>
        </w:rPr>
        <w:t>)</w:t>
      </w:r>
      <w:r w:rsidRPr="00E71A48">
        <w:rPr>
          <w:bCs w:val="0"/>
          <w:sz w:val="24"/>
          <w:szCs w:val="24"/>
        </w:rPr>
        <w:t xml:space="preserve"> Участник вправе изменить или отозвать поданную Заявку</w:t>
      </w:r>
      <w:r>
        <w:rPr>
          <w:sz w:val="24"/>
          <w:szCs w:val="24"/>
        </w:rPr>
        <w:t>, после окончания срока подачи заявок Участник может только отозвать свою поданную Заявку</w:t>
      </w:r>
      <w:r w:rsidRPr="00E71A48">
        <w:rPr>
          <w:bCs w:val="0"/>
          <w:sz w:val="24"/>
          <w:szCs w:val="24"/>
        </w:rPr>
        <w:t>.</w:t>
      </w:r>
    </w:p>
    <w:p w:rsidR="002A74A8" w:rsidRPr="00E71A48" w:rsidRDefault="002A74A8" w:rsidP="002A74A8">
      <w:pPr>
        <w:widowControl w:val="0"/>
        <w:numPr>
          <w:ilvl w:val="2"/>
          <w:numId w:val="29"/>
        </w:numPr>
        <w:autoSpaceDE w:val="0"/>
        <w:spacing w:after="100" w:line="264" w:lineRule="auto"/>
        <w:ind w:left="0" w:firstLine="567"/>
        <w:rPr>
          <w:bCs w:val="0"/>
          <w:sz w:val="24"/>
          <w:szCs w:val="24"/>
        </w:rPr>
      </w:pPr>
      <w:r w:rsidRPr="00EA087B">
        <w:rPr>
          <w:sz w:val="24"/>
          <w:szCs w:val="24"/>
        </w:rPr>
        <w:t xml:space="preserve">Порядок изменения или отзыва Заявок </w:t>
      </w:r>
      <w:r>
        <w:rPr>
          <w:sz w:val="24"/>
          <w:szCs w:val="24"/>
        </w:rPr>
        <w:t>д</w:t>
      </w:r>
      <w:r w:rsidRPr="00EA087B">
        <w:rPr>
          <w:sz w:val="24"/>
          <w:szCs w:val="24"/>
        </w:rPr>
        <w:t xml:space="preserve">о окончания срока подачи Заявок </w:t>
      </w:r>
      <w:r w:rsidRPr="00223D18">
        <w:rPr>
          <w:bCs w:val="0"/>
          <w:sz w:val="24"/>
          <w:szCs w:val="24"/>
        </w:rPr>
        <w:t xml:space="preserve">(п. </w:t>
      </w:r>
      <w:r w:rsidR="00B06B4B">
        <w:fldChar w:fldCharType="begin"/>
      </w:r>
      <w:r w:rsidR="00B06B4B">
        <w:instrText xml:space="preserve"> REF _Ref440289953 \r \h  \* MERGEFORMAT </w:instrText>
      </w:r>
      <w:r w:rsidR="00B06B4B">
        <w:fldChar w:fldCharType="separate"/>
      </w:r>
      <w:r>
        <w:rPr>
          <w:bCs w:val="0"/>
          <w:sz w:val="24"/>
          <w:szCs w:val="24"/>
        </w:rPr>
        <w:t>3.4.1.3</w:t>
      </w:r>
      <w:r w:rsidR="00B06B4B">
        <w:fldChar w:fldCharType="end"/>
      </w:r>
      <w:r w:rsidRPr="00223D18">
        <w:rPr>
          <w:bCs w:val="0"/>
          <w:sz w:val="24"/>
          <w:szCs w:val="24"/>
        </w:rPr>
        <w:t>)</w:t>
      </w:r>
      <w:r w:rsidRPr="00EA087B">
        <w:rPr>
          <w:sz w:val="24"/>
          <w:szCs w:val="24"/>
        </w:rPr>
        <w:t xml:space="preserve"> через ЭТП</w:t>
      </w:r>
      <w:r w:rsidRPr="00EA087B">
        <w:rPr>
          <w:color w:val="000000"/>
          <w:sz w:val="24"/>
          <w:szCs w:val="24"/>
        </w:rPr>
        <w:t xml:space="preserve"> </w:t>
      </w:r>
      <w:r w:rsidRPr="00EA087B">
        <w:rPr>
          <w:sz w:val="24"/>
          <w:szCs w:val="24"/>
        </w:rPr>
        <w:t>определяется правилами данной системы</w:t>
      </w:r>
      <w:r w:rsidRPr="00E71A48">
        <w:rPr>
          <w:bCs w:val="0"/>
          <w:sz w:val="24"/>
          <w:szCs w:val="24"/>
        </w:rPr>
        <w:t>.</w:t>
      </w:r>
    </w:p>
    <w:p w:rsidR="002A74A8" w:rsidRPr="00223D18" w:rsidRDefault="002A74A8" w:rsidP="002A74A8">
      <w:pPr>
        <w:widowControl w:val="0"/>
        <w:numPr>
          <w:ilvl w:val="2"/>
          <w:numId w:val="29"/>
        </w:numPr>
        <w:autoSpaceDE w:val="0"/>
        <w:spacing w:after="100" w:line="264" w:lineRule="auto"/>
        <w:ind w:left="0" w:firstLine="709"/>
        <w:rPr>
          <w:sz w:val="24"/>
          <w:szCs w:val="24"/>
        </w:rPr>
      </w:pPr>
      <w:r>
        <w:rPr>
          <w:sz w:val="24"/>
          <w:szCs w:val="24"/>
        </w:rPr>
        <w:t xml:space="preserve">После </w:t>
      </w:r>
      <w:r w:rsidRPr="00EA087B">
        <w:rPr>
          <w:sz w:val="24"/>
          <w:szCs w:val="24"/>
        </w:rPr>
        <w:t xml:space="preserve">окончания срока </w:t>
      </w:r>
      <w:r w:rsidRPr="00223D18">
        <w:rPr>
          <w:sz w:val="24"/>
          <w:szCs w:val="24"/>
        </w:rPr>
        <w:t xml:space="preserve">подачи Заявок </w:t>
      </w:r>
      <w:r w:rsidRPr="00223D18">
        <w:rPr>
          <w:bCs w:val="0"/>
          <w:sz w:val="24"/>
          <w:szCs w:val="24"/>
        </w:rPr>
        <w:t xml:space="preserve">(п. </w:t>
      </w:r>
      <w:r w:rsidR="00B06B4B">
        <w:fldChar w:fldCharType="begin"/>
      </w:r>
      <w:r w:rsidR="00B06B4B">
        <w:instrText xml:space="preserve"> REF _Ref440289953 \r \h  \* MERGEFORMAT </w:instrText>
      </w:r>
      <w:r w:rsidR="00B06B4B">
        <w:fldChar w:fldCharType="separate"/>
      </w:r>
      <w:r w:rsidRPr="002A74A8">
        <w:rPr>
          <w:bCs w:val="0"/>
          <w:sz w:val="24"/>
          <w:szCs w:val="24"/>
        </w:rPr>
        <w:t>3.4.1.3</w:t>
      </w:r>
      <w:r w:rsidR="00B06B4B">
        <w:fldChar w:fldCharType="end"/>
      </w:r>
      <w:r w:rsidRPr="00223D18">
        <w:rPr>
          <w:bCs w:val="0"/>
          <w:sz w:val="24"/>
          <w:szCs w:val="24"/>
        </w:rPr>
        <w:t>)</w:t>
      </w:r>
      <w:r w:rsidRPr="00223D18">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B06B4B">
        <w:fldChar w:fldCharType="begin"/>
      </w:r>
      <w:r w:rsidR="00B06B4B">
        <w:instrText xml:space="preserve"> REF _Ref55279015 \r \h  \* MERGEFORMAT </w:instrText>
      </w:r>
      <w:r w:rsidR="00B06B4B">
        <w:fldChar w:fldCharType="separate"/>
      </w:r>
      <w:r w:rsidRPr="002A74A8">
        <w:rPr>
          <w:sz w:val="24"/>
          <w:szCs w:val="24"/>
        </w:rPr>
        <w:t>3.3.1.6</w:t>
      </w:r>
      <w:r w:rsidR="00B06B4B">
        <w:fldChar w:fldCharType="end"/>
      </w:r>
      <w:r w:rsidRPr="00223D18">
        <w:rPr>
          <w:sz w:val="24"/>
          <w:szCs w:val="24"/>
        </w:rPr>
        <w:t xml:space="preserve">, </w:t>
      </w:r>
      <w:r w:rsidR="00B06B4B">
        <w:fldChar w:fldCharType="begin"/>
      </w:r>
      <w:r w:rsidR="00B06B4B">
        <w:instrText xml:space="preserve"> REF _Ref195087786 \r \h  \* MERGEFORMAT </w:instrText>
      </w:r>
      <w:r w:rsidR="00B06B4B">
        <w:fldChar w:fldCharType="separate"/>
      </w:r>
      <w:r w:rsidRPr="002A74A8">
        <w:rPr>
          <w:sz w:val="24"/>
          <w:szCs w:val="24"/>
        </w:rPr>
        <w:t>3.3.1.7</w:t>
      </w:r>
      <w:r w:rsidR="00B06B4B">
        <w:fldChar w:fldCharType="end"/>
      </w:r>
      <w:r>
        <w:rPr>
          <w:sz w:val="24"/>
          <w:szCs w:val="24"/>
        </w:rPr>
        <w:t>,</w:t>
      </w:r>
      <w:r w:rsidRPr="00223D18">
        <w:rPr>
          <w:sz w:val="24"/>
          <w:szCs w:val="24"/>
        </w:rPr>
        <w:t xml:space="preserve"> в письменной форме.</w:t>
      </w:r>
    </w:p>
    <w:p w:rsidR="00717F60" w:rsidRPr="00E71A48" w:rsidRDefault="00717F60" w:rsidP="00E71A48">
      <w:pPr>
        <w:pStyle w:val="2"/>
        <w:tabs>
          <w:tab w:val="clear" w:pos="1700"/>
          <w:tab w:val="left" w:pos="709"/>
        </w:tabs>
        <w:spacing w:line="264" w:lineRule="auto"/>
      </w:pPr>
      <w:r w:rsidRPr="00E71A48">
        <w:t>Оценка Заявок и проведение переговоров</w:t>
      </w:r>
      <w:bookmarkEnd w:id="417"/>
      <w:bookmarkEnd w:id="418"/>
      <w:r w:rsidRPr="00E71A48">
        <w:t xml:space="preserve"> </w:t>
      </w:r>
    </w:p>
    <w:p w:rsidR="00717F60" w:rsidRPr="00E71A48" w:rsidRDefault="00717F60" w:rsidP="00E71A48">
      <w:pPr>
        <w:pStyle w:val="3"/>
        <w:spacing w:line="264" w:lineRule="auto"/>
        <w:rPr>
          <w:szCs w:val="24"/>
        </w:rPr>
      </w:pPr>
      <w:bookmarkStart w:id="419" w:name="_Toc439323711"/>
      <w:bookmarkStart w:id="420" w:name="_Toc440361345"/>
      <w:bookmarkStart w:id="421" w:name="_Toc440376100"/>
      <w:bookmarkStart w:id="422" w:name="_Toc440376227"/>
      <w:bookmarkStart w:id="423" w:name="_Toc440382492"/>
      <w:bookmarkStart w:id="424" w:name="_Toc440447162"/>
      <w:bookmarkStart w:id="425" w:name="_Toc440632322"/>
      <w:bookmarkStart w:id="426" w:name="_Toc440875095"/>
      <w:bookmarkStart w:id="427" w:name="_Toc441131340"/>
      <w:r w:rsidRPr="00E71A48">
        <w:rPr>
          <w:szCs w:val="24"/>
        </w:rPr>
        <w:t>Общие положения</w:t>
      </w:r>
      <w:bookmarkEnd w:id="419"/>
      <w:bookmarkEnd w:id="420"/>
      <w:bookmarkEnd w:id="421"/>
      <w:bookmarkEnd w:id="422"/>
      <w:bookmarkEnd w:id="423"/>
      <w:bookmarkEnd w:id="424"/>
      <w:bookmarkEnd w:id="425"/>
      <w:bookmarkEnd w:id="426"/>
      <w:bookmarkEnd w:id="427"/>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будет осуществляться, исходя из электронных версий </w:t>
      </w:r>
      <w:r w:rsidRPr="00E71A48">
        <w:rPr>
          <w:bCs w:val="0"/>
          <w:sz w:val="24"/>
          <w:szCs w:val="24"/>
        </w:rPr>
        <w:lastRenderedPageBreak/>
        <w:t>документов Заявок.</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8F7BD0" w:rsidRPr="00E71A48">
        <w:rPr>
          <w:bCs w:val="0"/>
          <w:sz w:val="24"/>
          <w:szCs w:val="24"/>
        </w:rPr>
        <w:t>,</w:t>
      </w:r>
      <w:r w:rsidR="008F7BD0" w:rsidRPr="00E71A48">
        <w:rPr>
          <w:sz w:val="24"/>
          <w:szCs w:val="24"/>
        </w:rPr>
        <w:t xml:space="preserve"> за исключением сведений, размещаемых на официальном сайте, сайте </w:t>
      </w:r>
      <w:r w:rsidR="001A3C31" w:rsidRPr="00702B2C">
        <w:rPr>
          <w:iCs/>
          <w:sz w:val="24"/>
          <w:szCs w:val="24"/>
        </w:rPr>
        <w:t>ПАО «МРСК Центра»</w:t>
      </w:r>
      <w:r w:rsidR="001A3C31">
        <w:rPr>
          <w:sz w:val="24"/>
          <w:szCs w:val="24"/>
        </w:rPr>
        <w:t>,</w:t>
      </w:r>
      <w:r w:rsidR="008F7BD0" w:rsidRPr="00E71A48">
        <w:rPr>
          <w:sz w:val="24"/>
          <w:szCs w:val="24"/>
        </w:rPr>
        <w:t xml:space="preserve"> ЭТП</w:t>
      </w:r>
      <w:r w:rsidR="001A3C31">
        <w:rPr>
          <w:sz w:val="24"/>
          <w:szCs w:val="24"/>
        </w:rPr>
        <w:t>.</w:t>
      </w:r>
    </w:p>
    <w:p w:rsidR="00717F60" w:rsidRPr="00E71A48" w:rsidRDefault="009C744E"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r w:rsidR="00B06B4B">
        <w:fldChar w:fldCharType="begin"/>
      </w:r>
      <w:r w:rsidR="00B06B4B">
        <w:instrText xml:space="preserve"> REF _Ref93089454 \n \h  \* MERGEFORMAT </w:instrText>
      </w:r>
      <w:r w:rsidR="00B06B4B">
        <w:fldChar w:fldCharType="separate"/>
      </w:r>
      <w:r w:rsidR="002A74A8" w:rsidRPr="002A74A8">
        <w:rPr>
          <w:bCs w:val="0"/>
          <w:sz w:val="24"/>
          <w:szCs w:val="24"/>
        </w:rPr>
        <w:t>3.6.2</w:t>
      </w:r>
      <w:r w:rsidR="00B06B4B">
        <w:fldChar w:fldCharType="end"/>
      </w:r>
      <w:r w:rsidRPr="00E71A48">
        <w:rPr>
          <w:bCs w:val="0"/>
          <w:sz w:val="24"/>
          <w:szCs w:val="24"/>
        </w:rPr>
        <w:t xml:space="preserve">), проведение (при необходимости) переговоров (пункт </w:t>
      </w:r>
      <w:r w:rsidR="00B06B4B">
        <w:fldChar w:fldCharType="begin"/>
      </w:r>
      <w:r w:rsidR="00B06B4B">
        <w:instrText xml:space="preserve"> REF _Ref303670674 \n \h  \* MERGEFORMAT </w:instrText>
      </w:r>
      <w:r w:rsidR="00B06B4B">
        <w:fldChar w:fldCharType="separate"/>
      </w:r>
      <w:r w:rsidR="002A74A8" w:rsidRPr="002A74A8">
        <w:rPr>
          <w:bCs w:val="0"/>
          <w:sz w:val="24"/>
          <w:szCs w:val="24"/>
        </w:rPr>
        <w:t>3.6.3</w:t>
      </w:r>
      <w:r w:rsidR="00B06B4B">
        <w:fldChar w:fldCharType="end"/>
      </w:r>
      <w:r w:rsidRPr="00E71A48">
        <w:rPr>
          <w:bCs w:val="0"/>
          <w:sz w:val="24"/>
          <w:szCs w:val="24"/>
        </w:rPr>
        <w:t>) и оценочную стадию (пункт</w:t>
      </w:r>
      <w:r w:rsidR="007F3FB7" w:rsidRPr="00E71A48">
        <w:rPr>
          <w:bCs w:val="0"/>
          <w:sz w:val="24"/>
          <w:szCs w:val="24"/>
        </w:rPr>
        <w:t xml:space="preserve"> </w:t>
      </w:r>
      <w:r w:rsidR="00B06B4B">
        <w:fldChar w:fldCharType="begin"/>
      </w:r>
      <w:r w:rsidR="00B06B4B">
        <w:instrText xml:space="preserve"> REF _Ref306138385 \r \h  \* MERGEFORMAT </w:instrText>
      </w:r>
      <w:r w:rsidR="00B06B4B">
        <w:fldChar w:fldCharType="separate"/>
      </w:r>
      <w:r w:rsidR="002A74A8" w:rsidRPr="002A74A8">
        <w:rPr>
          <w:bCs w:val="0"/>
          <w:sz w:val="24"/>
          <w:szCs w:val="24"/>
        </w:rPr>
        <w:t>3.6.4</w:t>
      </w:r>
      <w:r w:rsidR="00B06B4B">
        <w:fldChar w:fldCharType="end"/>
      </w:r>
      <w:r w:rsidRPr="00E71A48">
        <w:rPr>
          <w:bCs w:val="0"/>
          <w:sz w:val="24"/>
          <w:szCs w:val="24"/>
        </w:rPr>
        <w:t>).</w:t>
      </w:r>
    </w:p>
    <w:p w:rsidR="00717F60" w:rsidRPr="00E71A48" w:rsidRDefault="00717F60" w:rsidP="00E71A48">
      <w:pPr>
        <w:pStyle w:val="3"/>
        <w:spacing w:line="264" w:lineRule="auto"/>
        <w:rPr>
          <w:szCs w:val="24"/>
        </w:rPr>
      </w:pPr>
      <w:bookmarkStart w:id="428" w:name="_Ref93089454"/>
      <w:bookmarkStart w:id="429" w:name="_Toc439323712"/>
      <w:bookmarkStart w:id="430" w:name="_Toc440361346"/>
      <w:bookmarkStart w:id="431" w:name="_Toc440376101"/>
      <w:bookmarkStart w:id="432" w:name="_Toc440376228"/>
      <w:bookmarkStart w:id="433" w:name="_Toc440382493"/>
      <w:bookmarkStart w:id="434" w:name="_Toc440447163"/>
      <w:bookmarkStart w:id="435" w:name="_Toc440632323"/>
      <w:bookmarkStart w:id="436" w:name="_Toc440875096"/>
      <w:bookmarkStart w:id="437" w:name="_Toc441131341"/>
      <w:r w:rsidRPr="00E71A48">
        <w:rPr>
          <w:szCs w:val="24"/>
        </w:rPr>
        <w:t>Отборочная стадия</w:t>
      </w:r>
      <w:bookmarkEnd w:id="428"/>
      <w:bookmarkEnd w:id="429"/>
      <w:bookmarkEnd w:id="430"/>
      <w:bookmarkEnd w:id="431"/>
      <w:bookmarkEnd w:id="432"/>
      <w:bookmarkEnd w:id="433"/>
      <w:bookmarkEnd w:id="434"/>
      <w:bookmarkEnd w:id="435"/>
      <w:bookmarkEnd w:id="436"/>
      <w:bookmarkEnd w:id="437"/>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C75A9A">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AB2169"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соответствие </w:t>
      </w:r>
      <w:r w:rsidR="00AB2169" w:rsidRPr="00E71A48">
        <w:rPr>
          <w:bCs w:val="0"/>
          <w:sz w:val="24"/>
          <w:szCs w:val="24"/>
        </w:rPr>
        <w:t xml:space="preserve">Заявки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которые ведутся в </w:t>
      </w:r>
      <w:r w:rsidRPr="00CB5C72">
        <w:rPr>
          <w:bCs w:val="0"/>
          <w:sz w:val="24"/>
          <w:szCs w:val="24"/>
        </w:rPr>
        <w:t xml:space="preserve">соответствии с положениями Федерального закона от </w:t>
      </w:r>
      <w:r w:rsidR="00CB5C72" w:rsidRPr="00CB5C72">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CB5C72">
        <w:rPr>
          <w:bCs w:val="0"/>
          <w:sz w:val="24"/>
          <w:szCs w:val="24"/>
        </w:rPr>
        <w:t>, Федерального</w:t>
      </w:r>
      <w:r w:rsidRPr="00E71A48">
        <w:rPr>
          <w:bCs w:val="0"/>
          <w:sz w:val="24"/>
          <w:szCs w:val="24"/>
        </w:rPr>
        <w:t xml:space="preserve"> закона от </w:t>
      </w:r>
      <w:r w:rsidRPr="00AB2169">
        <w:rPr>
          <w:bCs w:val="0"/>
          <w:sz w:val="24"/>
          <w:szCs w:val="24"/>
        </w:rPr>
        <w:t xml:space="preserve">18.07.2011 № 223-ФЗ «О закупках товаров, работ, услуг отдельными видами юридических лиц»; отсутствие отрицательных отзывов о работе </w:t>
      </w:r>
      <w:r w:rsidR="009C744E" w:rsidRPr="00AB2169">
        <w:rPr>
          <w:bCs w:val="0"/>
          <w:sz w:val="24"/>
          <w:szCs w:val="24"/>
        </w:rPr>
        <w:t>Участник</w:t>
      </w:r>
      <w:r w:rsidRPr="00AB2169">
        <w:rPr>
          <w:bCs w:val="0"/>
          <w:sz w:val="24"/>
          <w:szCs w:val="24"/>
        </w:rPr>
        <w:t xml:space="preserve">а; </w:t>
      </w:r>
    </w:p>
    <w:p w:rsidR="00717F60" w:rsidRPr="00AB2169" w:rsidRDefault="00AB2169" w:rsidP="00D75CA2">
      <w:pPr>
        <w:widowControl w:val="0"/>
        <w:numPr>
          <w:ilvl w:val="0"/>
          <w:numId w:val="8"/>
        </w:numPr>
        <w:tabs>
          <w:tab w:val="left" w:pos="426"/>
        </w:tabs>
        <w:autoSpaceDE w:val="0"/>
        <w:spacing w:line="264" w:lineRule="auto"/>
        <w:ind w:left="0" w:firstLine="426"/>
        <w:rPr>
          <w:bCs w:val="0"/>
          <w:sz w:val="24"/>
          <w:szCs w:val="24"/>
        </w:rPr>
      </w:pPr>
      <w:r w:rsidRPr="00AB2169">
        <w:rPr>
          <w:bCs w:val="0"/>
          <w:sz w:val="24"/>
          <w:szCs w:val="24"/>
        </w:rPr>
        <w:t>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00717F60" w:rsidRPr="00AB2169">
        <w:rPr>
          <w:b/>
          <w:bCs w:val="0"/>
          <w:i/>
          <w:sz w:val="24"/>
          <w:szCs w:val="24"/>
        </w:rPr>
        <w:t>.</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38" w:name="_Ref55304419"/>
      <w:r w:rsidRPr="00AB2169">
        <w:rPr>
          <w:sz w:val="24"/>
          <w:szCs w:val="24"/>
        </w:rPr>
        <w:t xml:space="preserve">В рамках отборочной стадии Закупочная комиссия может запросить у </w:t>
      </w:r>
      <w:r w:rsidR="009C744E" w:rsidRPr="00AB2169">
        <w:rPr>
          <w:sz w:val="24"/>
          <w:szCs w:val="24"/>
        </w:rPr>
        <w:t>Участник</w:t>
      </w:r>
      <w:r w:rsidRPr="00AB2169">
        <w:rPr>
          <w:sz w:val="24"/>
          <w:szCs w:val="24"/>
        </w:rPr>
        <w:t>ов разъя</w:t>
      </w:r>
      <w:r w:rsidR="00F11A50" w:rsidRPr="00AB2169">
        <w:rPr>
          <w:sz w:val="24"/>
          <w:szCs w:val="24"/>
        </w:rPr>
        <w:t>снения или дополнения их Заявок</w:t>
      </w:r>
      <w:r w:rsidRPr="00AB2169">
        <w:rPr>
          <w:sz w:val="24"/>
          <w:szCs w:val="24"/>
        </w:rPr>
        <w:t>.</w:t>
      </w:r>
      <w:r w:rsidRPr="00E71A48">
        <w:rPr>
          <w:sz w:val="24"/>
          <w:szCs w:val="24"/>
        </w:rPr>
        <w:t xml:space="preserve"> При этом Закупочная комиссия не вправе запрашивать разъяснения или требовать документы, меняющие суть </w:t>
      </w:r>
      <w:r w:rsidR="004B5EB3" w:rsidRPr="00E71A48">
        <w:rPr>
          <w:sz w:val="24"/>
          <w:szCs w:val="24"/>
        </w:rPr>
        <w:t>Заявк</w:t>
      </w:r>
      <w:r w:rsidRPr="00E71A48">
        <w:rPr>
          <w:sz w:val="24"/>
          <w:szCs w:val="24"/>
        </w:rPr>
        <w:t>и</w:t>
      </w:r>
      <w:r w:rsidR="00076D8B" w:rsidRPr="00E71A48">
        <w:rPr>
          <w:sz w:val="24"/>
          <w:szCs w:val="24"/>
        </w:rPr>
        <w:t>, а также документы, перечень которых отсутствует в настоящей Документации</w:t>
      </w:r>
      <w:r w:rsidRPr="00E71A48">
        <w:rPr>
          <w:sz w:val="24"/>
          <w:szCs w:val="24"/>
        </w:rPr>
        <w:t xml:space="preserve">. Допускаются уточняющие запросы по техническим условиям </w:t>
      </w:r>
      <w:r w:rsidR="004B5EB3" w:rsidRPr="00E71A48">
        <w:rPr>
          <w:sz w:val="24"/>
          <w:szCs w:val="24"/>
        </w:rPr>
        <w:t>Заявк</w:t>
      </w:r>
      <w:r w:rsidRPr="00E71A48">
        <w:rPr>
          <w:sz w:val="24"/>
          <w:szCs w:val="24"/>
        </w:rPr>
        <w:t>и (перечня предлагаем</w:t>
      </w:r>
      <w:r w:rsidR="00541FAB">
        <w:rPr>
          <w:sz w:val="24"/>
          <w:szCs w:val="24"/>
        </w:rPr>
        <w:t>ых</w:t>
      </w:r>
      <w:r w:rsidRPr="00E71A48">
        <w:rPr>
          <w:sz w:val="24"/>
          <w:szCs w:val="24"/>
        </w:rPr>
        <w:t xml:space="preserve"> </w:t>
      </w:r>
      <w:r w:rsidR="00541FAB">
        <w:rPr>
          <w:sz w:val="24"/>
          <w:szCs w:val="24"/>
        </w:rPr>
        <w:t>услуг</w:t>
      </w:r>
      <w:r w:rsidRPr="00E71A48">
        <w:rPr>
          <w:sz w:val="24"/>
          <w:szCs w:val="24"/>
        </w:rPr>
        <w:t xml:space="preserve">, </w:t>
      </w:r>
      <w:r w:rsidR="00541FAB">
        <w:rPr>
          <w:sz w:val="24"/>
          <w:szCs w:val="24"/>
        </w:rPr>
        <w:t>их</w:t>
      </w:r>
      <w:r w:rsidRPr="00E71A48">
        <w:rPr>
          <w:sz w:val="24"/>
          <w:szCs w:val="24"/>
        </w:rPr>
        <w:t xml:space="preserve"> технических характеристик, иных технических условий), при этом данные уточнения не должны изменять предмет </w:t>
      </w:r>
      <w:r w:rsidR="00DF639D" w:rsidRPr="00E71A48">
        <w:rPr>
          <w:sz w:val="24"/>
          <w:szCs w:val="24"/>
        </w:rPr>
        <w:t>З</w:t>
      </w:r>
      <w:r w:rsidRPr="00E71A48">
        <w:rPr>
          <w:sz w:val="24"/>
          <w:szCs w:val="24"/>
        </w:rPr>
        <w:t>апроса предложений.</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проверке правильности оформления </w:t>
      </w:r>
      <w:r w:rsidR="004B5EB3" w:rsidRPr="00E71A48">
        <w:rPr>
          <w:sz w:val="24"/>
          <w:szCs w:val="24"/>
        </w:rPr>
        <w:t>Заявк</w:t>
      </w:r>
      <w:r w:rsidRPr="00E71A48">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E71A48">
        <w:rPr>
          <w:sz w:val="24"/>
          <w:szCs w:val="24"/>
        </w:rPr>
        <w:t>Заявк</w:t>
      </w:r>
      <w:r w:rsidRPr="00E71A48">
        <w:rPr>
          <w:sz w:val="24"/>
          <w:szCs w:val="24"/>
        </w:rPr>
        <w:t xml:space="preserve">и. Закупочная комиссия с письменного согласия </w:t>
      </w:r>
      <w:r w:rsidR="009C744E" w:rsidRPr="00E71A48">
        <w:rPr>
          <w:sz w:val="24"/>
          <w:szCs w:val="24"/>
        </w:rPr>
        <w:t>Участник</w:t>
      </w:r>
      <w:r w:rsidRPr="00E71A48">
        <w:rPr>
          <w:sz w:val="24"/>
          <w:szCs w:val="24"/>
        </w:rPr>
        <w:t>а также может исправлять очевидные арифметические и грамматические ошибки.</w:t>
      </w:r>
    </w:p>
    <w:p w:rsidR="00717F60" w:rsidRPr="00AB2169"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39" w:name="_Ref55307002"/>
      <w:r w:rsidRPr="00E71A48">
        <w:rPr>
          <w:sz w:val="24"/>
          <w:szCs w:val="24"/>
        </w:rPr>
        <w:t xml:space="preserve">По результатам проведения </w:t>
      </w:r>
      <w:r w:rsidRPr="005347FA">
        <w:rPr>
          <w:sz w:val="24"/>
          <w:szCs w:val="24"/>
        </w:rPr>
        <w:t xml:space="preserve">отборочной стадии Закупочная комиссия </w:t>
      </w:r>
      <w:r w:rsidR="005347FA" w:rsidRPr="00AB2169">
        <w:rPr>
          <w:sz w:val="24"/>
          <w:szCs w:val="24"/>
        </w:rPr>
        <w:lastRenderedPageBreak/>
        <w:t xml:space="preserve">отклонит </w:t>
      </w:r>
      <w:r w:rsidR="004B5EB3" w:rsidRPr="00AB2169">
        <w:rPr>
          <w:sz w:val="24"/>
          <w:szCs w:val="24"/>
        </w:rPr>
        <w:t>Заявк</w:t>
      </w:r>
      <w:r w:rsidRPr="00AB2169">
        <w:rPr>
          <w:sz w:val="24"/>
          <w:szCs w:val="24"/>
        </w:rPr>
        <w:t>и, которые:</w:t>
      </w:r>
      <w:bookmarkEnd w:id="438"/>
      <w:bookmarkEnd w:id="439"/>
    </w:p>
    <w:p w:rsidR="00B15176" w:rsidRPr="00AB2169" w:rsidRDefault="00AB2169" w:rsidP="00B15176">
      <w:pPr>
        <w:pStyle w:val="affffff0"/>
        <w:widowControl w:val="0"/>
        <w:numPr>
          <w:ilvl w:val="0"/>
          <w:numId w:val="89"/>
        </w:numPr>
        <w:tabs>
          <w:tab w:val="left" w:pos="426"/>
        </w:tabs>
        <w:autoSpaceDE w:val="0"/>
        <w:spacing w:line="264" w:lineRule="auto"/>
        <w:rPr>
          <w:sz w:val="24"/>
          <w:szCs w:val="24"/>
        </w:rPr>
      </w:pPr>
      <w:r w:rsidRPr="00AB2169">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B15176" w:rsidRPr="00AB2169">
        <w:rPr>
          <w:sz w:val="24"/>
          <w:szCs w:val="24"/>
        </w:rPr>
        <w:t>;</w:t>
      </w:r>
    </w:p>
    <w:p w:rsidR="00B15176" w:rsidRPr="00AB2169" w:rsidRDefault="00B15176" w:rsidP="00B15176">
      <w:pPr>
        <w:pStyle w:val="affffff0"/>
        <w:widowControl w:val="0"/>
        <w:numPr>
          <w:ilvl w:val="0"/>
          <w:numId w:val="89"/>
        </w:numPr>
        <w:tabs>
          <w:tab w:val="left" w:pos="426"/>
        </w:tabs>
        <w:autoSpaceDE w:val="0"/>
        <w:spacing w:line="264" w:lineRule="auto"/>
        <w:rPr>
          <w:sz w:val="24"/>
          <w:szCs w:val="24"/>
        </w:rPr>
      </w:pPr>
      <w:r w:rsidRPr="00AB2169">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числе если Участник (в т.ч. один или несколько членов Коллективного участника, один либо несколько привлекаемых Участником </w:t>
      </w:r>
      <w:r w:rsidR="00687DEE" w:rsidRPr="00AB2169">
        <w:rPr>
          <w:sz w:val="24"/>
          <w:szCs w:val="24"/>
        </w:rPr>
        <w:t>соисполнителей</w:t>
      </w:r>
      <w:r w:rsidRPr="00AB2169">
        <w:rPr>
          <w:sz w:val="24"/>
          <w:szCs w:val="24"/>
        </w:rPr>
        <w:t xml:space="preserve">) не предоставил информацию о собственниках Участника (включая конечных бенефициаров) (подраздел </w:t>
      </w:r>
      <w:r w:rsidR="00B06B4B">
        <w:fldChar w:fldCharType="begin"/>
      </w:r>
      <w:r w:rsidR="00B06B4B">
        <w:instrText xml:space="preserve"> REF _Ref444181380 \r \h  \* MERGEFORMAT </w:instrText>
      </w:r>
      <w:r w:rsidR="00B06B4B">
        <w:fldChar w:fldCharType="separate"/>
      </w:r>
      <w:r w:rsidRPr="00AB2169">
        <w:rPr>
          <w:sz w:val="24"/>
          <w:szCs w:val="24"/>
        </w:rPr>
        <w:t>5.12</w:t>
      </w:r>
      <w:r w:rsidR="00B06B4B">
        <w:fldChar w:fldCharType="end"/>
      </w:r>
      <w:r w:rsidRPr="00AB2169">
        <w:rPr>
          <w:sz w:val="24"/>
          <w:szCs w:val="24"/>
        </w:rPr>
        <w:t xml:space="preserve">); </w:t>
      </w:r>
    </w:p>
    <w:p w:rsidR="00B15176" w:rsidRPr="00AB2169" w:rsidRDefault="00B15176" w:rsidP="00B15176">
      <w:pPr>
        <w:pStyle w:val="affffff0"/>
        <w:widowControl w:val="0"/>
        <w:numPr>
          <w:ilvl w:val="0"/>
          <w:numId w:val="89"/>
        </w:numPr>
        <w:tabs>
          <w:tab w:val="left" w:pos="426"/>
        </w:tabs>
        <w:autoSpaceDE w:val="0"/>
        <w:spacing w:line="264" w:lineRule="auto"/>
        <w:rPr>
          <w:sz w:val="24"/>
          <w:szCs w:val="24"/>
        </w:rPr>
      </w:pPr>
      <w:r w:rsidRPr="00AB2169">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00B06B4B">
        <w:fldChar w:fldCharType="begin"/>
      </w:r>
      <w:r w:rsidR="00B06B4B">
        <w:instrText xml:space="preserve"> REF _Ref306176386 \r \h  \* MERGEFORMAT </w:instrText>
      </w:r>
      <w:r w:rsidR="00B06B4B">
        <w:fldChar w:fldCharType="separate"/>
      </w:r>
      <w:r w:rsidRPr="00AB2169">
        <w:rPr>
          <w:sz w:val="24"/>
          <w:szCs w:val="24"/>
        </w:rPr>
        <w:t>3.3.14</w:t>
      </w:r>
      <w:r w:rsidR="00B06B4B">
        <w:fldChar w:fldCharType="end"/>
      </w:r>
      <w:r w:rsidRPr="00AB2169">
        <w:rPr>
          <w:sz w:val="24"/>
          <w:szCs w:val="24"/>
        </w:rPr>
        <w:t>;</w:t>
      </w:r>
    </w:p>
    <w:p w:rsidR="00B15176" w:rsidRPr="00AB2169" w:rsidRDefault="00AB2169" w:rsidP="00B15176">
      <w:pPr>
        <w:pStyle w:val="affffff0"/>
        <w:widowControl w:val="0"/>
        <w:numPr>
          <w:ilvl w:val="0"/>
          <w:numId w:val="89"/>
        </w:numPr>
        <w:tabs>
          <w:tab w:val="left" w:pos="426"/>
        </w:tabs>
        <w:autoSpaceDE w:val="0"/>
        <w:spacing w:after="100" w:line="264" w:lineRule="auto"/>
        <w:rPr>
          <w:sz w:val="24"/>
          <w:szCs w:val="24"/>
        </w:rPr>
      </w:pPr>
      <w:r w:rsidRPr="00AB2169">
        <w:rPr>
          <w:sz w:val="24"/>
          <w:szCs w:val="24"/>
        </w:rPr>
        <w:t>поданы Участниками, но не содержат всех документов требуемых настоящей Документацией по запросу предложений</w:t>
      </w:r>
      <w:r w:rsidR="00B15176" w:rsidRPr="00AB2169">
        <w:rPr>
          <w:sz w:val="24"/>
          <w:szCs w:val="24"/>
        </w:rPr>
        <w:t>;</w:t>
      </w:r>
    </w:p>
    <w:p w:rsidR="00B15176" w:rsidRPr="00AB2169" w:rsidRDefault="00B15176" w:rsidP="00B15176">
      <w:pPr>
        <w:pStyle w:val="affffff0"/>
        <w:widowControl w:val="0"/>
        <w:numPr>
          <w:ilvl w:val="0"/>
          <w:numId w:val="89"/>
        </w:numPr>
        <w:tabs>
          <w:tab w:val="left" w:pos="426"/>
        </w:tabs>
        <w:autoSpaceDE w:val="0"/>
        <w:spacing w:after="100" w:line="264" w:lineRule="auto"/>
        <w:rPr>
          <w:sz w:val="24"/>
          <w:szCs w:val="24"/>
        </w:rPr>
      </w:pPr>
      <w:r w:rsidRPr="00AB2169">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6C69BB" w:rsidRPr="00B15176" w:rsidRDefault="00B15176" w:rsidP="00B15176">
      <w:pPr>
        <w:pStyle w:val="affffff0"/>
        <w:widowControl w:val="0"/>
        <w:numPr>
          <w:ilvl w:val="0"/>
          <w:numId w:val="89"/>
        </w:numPr>
        <w:tabs>
          <w:tab w:val="left" w:pos="426"/>
        </w:tabs>
        <w:autoSpaceDE w:val="0"/>
        <w:spacing w:line="264" w:lineRule="auto"/>
        <w:rPr>
          <w:sz w:val="24"/>
          <w:szCs w:val="24"/>
        </w:rPr>
      </w:pPr>
      <w:r w:rsidRPr="00AB2169">
        <w:rPr>
          <w:sz w:val="24"/>
          <w:szCs w:val="24"/>
        </w:rPr>
        <w:t>содержат очевидные арифметические или грамматические</w:t>
      </w:r>
      <w:r w:rsidRPr="00B15176">
        <w:rPr>
          <w:sz w:val="24"/>
          <w:szCs w:val="24"/>
        </w:rPr>
        <w:t xml:space="preserve"> ошибки, с исправлением которых не согласился Участник.</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E71A48">
        <w:rPr>
          <w:sz w:val="24"/>
          <w:szCs w:val="24"/>
        </w:rPr>
        <w:t>Участник</w:t>
      </w:r>
      <w:r w:rsidRPr="00E71A48">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E71A48">
        <w:rPr>
          <w:sz w:val="24"/>
          <w:szCs w:val="24"/>
        </w:rPr>
        <w:t>Заявк</w:t>
      </w:r>
      <w:r w:rsidRPr="00E71A48">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E71A48">
        <w:rPr>
          <w:sz w:val="24"/>
          <w:szCs w:val="24"/>
        </w:rPr>
        <w:t>Заявк</w:t>
      </w:r>
      <w:r w:rsidRPr="00E71A48">
        <w:rPr>
          <w:sz w:val="24"/>
          <w:szCs w:val="24"/>
        </w:rPr>
        <w:t xml:space="preserve">и, Заказчик имеет право удержать с </w:t>
      </w:r>
      <w:r w:rsidR="009C744E" w:rsidRPr="00E71A48">
        <w:rPr>
          <w:sz w:val="24"/>
          <w:szCs w:val="24"/>
        </w:rPr>
        <w:t>Участник</w:t>
      </w:r>
      <w:r w:rsidRPr="00E71A48">
        <w:rPr>
          <w:sz w:val="24"/>
          <w:szCs w:val="24"/>
        </w:rPr>
        <w:t xml:space="preserve">а финансовое обеспечение </w:t>
      </w:r>
      <w:r w:rsidR="004B5EB3" w:rsidRPr="00E71A48">
        <w:rPr>
          <w:sz w:val="24"/>
          <w:szCs w:val="24"/>
        </w:rPr>
        <w:t>Заявк</w:t>
      </w:r>
      <w:r w:rsidRPr="00E71A48">
        <w:rPr>
          <w:sz w:val="24"/>
          <w:szCs w:val="24"/>
        </w:rPr>
        <w:t xml:space="preserve">и </w:t>
      </w:r>
      <w:r w:rsidR="007F3FB7" w:rsidRPr="00E71A48">
        <w:rPr>
          <w:sz w:val="24"/>
          <w:szCs w:val="24"/>
        </w:rPr>
        <w:t xml:space="preserve">(п. </w:t>
      </w:r>
      <w:r w:rsidR="00B06B4B">
        <w:fldChar w:fldCharType="begin"/>
      </w:r>
      <w:r w:rsidR="00B06B4B">
        <w:instrText xml:space="preserve"> REF _Ref306176386 \r \h  \* MERGEFORMAT </w:instrText>
      </w:r>
      <w:r w:rsidR="00B06B4B">
        <w:fldChar w:fldCharType="separate"/>
      </w:r>
      <w:r w:rsidR="002A74A8" w:rsidRPr="002A74A8">
        <w:rPr>
          <w:sz w:val="24"/>
          <w:szCs w:val="24"/>
        </w:rPr>
        <w:t>3.3.14</w:t>
      </w:r>
      <w:r w:rsidR="00B06B4B">
        <w:fldChar w:fldCharType="end"/>
      </w:r>
      <w:r w:rsidR="007F3FB7" w:rsidRPr="00E71A48">
        <w:rPr>
          <w:sz w:val="24"/>
          <w:szCs w:val="24"/>
        </w:rPr>
        <w:t xml:space="preserve">). </w:t>
      </w:r>
      <w:r w:rsidRPr="00E71A48">
        <w:rPr>
          <w:sz w:val="24"/>
          <w:szCs w:val="24"/>
        </w:rPr>
        <w:t xml:space="preserve"> </w:t>
      </w:r>
    </w:p>
    <w:p w:rsidR="00717F60" w:rsidRPr="00E71A48" w:rsidRDefault="00717F60" w:rsidP="00E71A48">
      <w:pPr>
        <w:pStyle w:val="3"/>
        <w:spacing w:line="264" w:lineRule="auto"/>
        <w:rPr>
          <w:szCs w:val="24"/>
        </w:rPr>
      </w:pPr>
      <w:bookmarkStart w:id="440" w:name="_Ref303670674"/>
      <w:bookmarkStart w:id="441" w:name="_Toc439323713"/>
      <w:bookmarkStart w:id="442" w:name="_Toc440361347"/>
      <w:bookmarkStart w:id="443" w:name="_Toc440376102"/>
      <w:bookmarkStart w:id="444" w:name="_Toc440376229"/>
      <w:bookmarkStart w:id="445" w:name="_Toc440382494"/>
      <w:bookmarkStart w:id="446" w:name="_Toc440447164"/>
      <w:bookmarkStart w:id="447" w:name="_Toc440632324"/>
      <w:bookmarkStart w:id="448" w:name="_Toc440875097"/>
      <w:bookmarkStart w:id="449" w:name="_Toc441131342"/>
      <w:r w:rsidRPr="00E71A48">
        <w:rPr>
          <w:szCs w:val="24"/>
        </w:rPr>
        <w:t>Проведение переговоров</w:t>
      </w:r>
      <w:bookmarkEnd w:id="440"/>
      <w:bookmarkEnd w:id="441"/>
      <w:bookmarkEnd w:id="442"/>
      <w:bookmarkEnd w:id="443"/>
      <w:bookmarkEnd w:id="444"/>
      <w:bookmarkEnd w:id="445"/>
      <w:bookmarkEnd w:id="446"/>
      <w:bookmarkEnd w:id="447"/>
      <w:bookmarkEnd w:id="448"/>
      <w:bookmarkEnd w:id="449"/>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450" w:name="_Ref306138385"/>
      <w:bookmarkStart w:id="451" w:name="_Toc439323714"/>
      <w:bookmarkStart w:id="452" w:name="_Toc440361348"/>
      <w:bookmarkStart w:id="453" w:name="_Toc440376103"/>
      <w:bookmarkStart w:id="454" w:name="_Toc440376230"/>
      <w:bookmarkStart w:id="455" w:name="_Toc440382495"/>
      <w:bookmarkStart w:id="456" w:name="_Toc440447165"/>
      <w:bookmarkStart w:id="457" w:name="_Toc440632325"/>
      <w:bookmarkStart w:id="458" w:name="_Toc440875098"/>
      <w:bookmarkStart w:id="459" w:name="_Toc441131343"/>
      <w:r w:rsidRPr="00E71A48">
        <w:rPr>
          <w:szCs w:val="24"/>
        </w:rPr>
        <w:t>Оценочная стадия</w:t>
      </w:r>
      <w:bookmarkEnd w:id="450"/>
      <w:bookmarkEnd w:id="451"/>
      <w:bookmarkEnd w:id="452"/>
      <w:bookmarkEnd w:id="453"/>
      <w:bookmarkEnd w:id="454"/>
      <w:bookmarkEnd w:id="455"/>
      <w:bookmarkEnd w:id="456"/>
      <w:bookmarkEnd w:id="457"/>
      <w:bookmarkEnd w:id="458"/>
      <w:bookmarkEnd w:id="459"/>
    </w:p>
    <w:p w:rsidR="007D0EA7" w:rsidRPr="00E71A48" w:rsidRDefault="007D0EA7" w:rsidP="00557C01">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bookmarkStart w:id="460" w:name="_GoBack"/>
      <w:bookmarkEnd w:id="460"/>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Pr="00E71A48">
        <w:rPr>
          <w:sz w:val="24"/>
          <w:szCs w:val="24"/>
        </w:rPr>
        <w:t xml:space="preserve">и не подлежат обсуждению с </w:t>
      </w:r>
      <w:r w:rsidR="009C744E" w:rsidRPr="00E71A48">
        <w:rPr>
          <w:sz w:val="24"/>
          <w:szCs w:val="24"/>
        </w:rPr>
        <w:t>Участник</w:t>
      </w:r>
      <w:r w:rsidRPr="00E71A48">
        <w:rPr>
          <w:sz w:val="24"/>
          <w:szCs w:val="24"/>
        </w:rPr>
        <w:t>ом.</w:t>
      </w:r>
    </w:p>
    <w:p w:rsidR="00F15392" w:rsidRPr="00E71A48" w:rsidRDefault="00F15392" w:rsidP="00E71A48">
      <w:pPr>
        <w:pStyle w:val="2"/>
        <w:spacing w:line="264" w:lineRule="auto"/>
      </w:pPr>
      <w:bookmarkStart w:id="461" w:name="_Ref303250967"/>
      <w:bookmarkStart w:id="462" w:name="_Toc305697378"/>
      <w:bookmarkStart w:id="463" w:name="_Toc441131344"/>
      <w:bookmarkStart w:id="464" w:name="_Toc255985696"/>
      <w:r w:rsidRPr="00E71A48">
        <w:t>Аукционная процедура понижени</w:t>
      </w:r>
      <w:r w:rsidR="00E60F8E" w:rsidRPr="00E71A48">
        <w:t>я</w:t>
      </w:r>
      <w:r w:rsidRPr="00E71A48">
        <w:t xml:space="preserve"> цены (переторжка)</w:t>
      </w:r>
      <w:bookmarkEnd w:id="461"/>
      <w:bookmarkEnd w:id="462"/>
      <w:bookmarkEnd w:id="463"/>
      <w:r w:rsidRPr="00E71A48">
        <w:t xml:space="preserve"> </w:t>
      </w:r>
    </w:p>
    <w:bookmarkEnd w:id="464"/>
    <w:p w:rsidR="00F15392" w:rsidRPr="00AA3BD2" w:rsidRDefault="00F15392" w:rsidP="00557C0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E71A48">
        <w:rPr>
          <w:sz w:val="24"/>
          <w:szCs w:val="24"/>
          <w:lang w:eastAsia="ru-RU"/>
        </w:rPr>
        <w:t xml:space="preserve">Организатором </w:t>
      </w:r>
      <w:r w:rsidR="00C05EF6" w:rsidRPr="00E71A48">
        <w:rPr>
          <w:sz w:val="24"/>
          <w:szCs w:val="24"/>
          <w:lang w:eastAsia="ru-RU"/>
        </w:rPr>
        <w:t>запроса предложений</w:t>
      </w:r>
      <w:r w:rsidRPr="00E71A48">
        <w:rPr>
          <w:sz w:val="24"/>
          <w:szCs w:val="24"/>
          <w:lang w:eastAsia="ru-RU"/>
        </w:rPr>
        <w:t xml:space="preserve"> предусмотрена возможность проведения </w:t>
      </w:r>
      <w:r w:rsidR="003417F7" w:rsidRPr="00E71A48">
        <w:rPr>
          <w:sz w:val="24"/>
          <w:szCs w:val="24"/>
          <w:lang w:eastAsia="ru-RU"/>
        </w:rPr>
        <w:t xml:space="preserve">аукционной </w:t>
      </w:r>
      <w:r w:rsidRPr="00E71A48">
        <w:rPr>
          <w:sz w:val="24"/>
          <w:szCs w:val="24"/>
          <w:lang w:eastAsia="ru-RU"/>
        </w:rPr>
        <w:t>процедуры</w:t>
      </w:r>
      <w:r w:rsidR="003417F7" w:rsidRPr="00E71A48">
        <w:rPr>
          <w:sz w:val="24"/>
          <w:szCs w:val="24"/>
          <w:lang w:eastAsia="ru-RU"/>
        </w:rPr>
        <w:t xml:space="preserve"> понижения цены -</w:t>
      </w:r>
      <w:r w:rsidRPr="00E71A48">
        <w:rPr>
          <w:sz w:val="24"/>
          <w:szCs w:val="24"/>
          <w:lang w:eastAsia="ru-RU"/>
        </w:rPr>
        <w:t xml:space="preserve"> переторжки, т.е. предоставление </w:t>
      </w:r>
      <w:r w:rsidR="009C744E" w:rsidRPr="00E71A48">
        <w:rPr>
          <w:sz w:val="24"/>
          <w:szCs w:val="24"/>
          <w:lang w:eastAsia="ru-RU"/>
        </w:rPr>
        <w:lastRenderedPageBreak/>
        <w:t>Участник</w:t>
      </w:r>
      <w:r w:rsidRPr="00E71A48">
        <w:rPr>
          <w:sz w:val="24"/>
          <w:szCs w:val="24"/>
          <w:lang w:eastAsia="ru-RU"/>
        </w:rPr>
        <w:t xml:space="preserve">ам </w:t>
      </w:r>
      <w:r w:rsidR="00C05EF6" w:rsidRPr="00AA3BD2">
        <w:rPr>
          <w:sz w:val="24"/>
          <w:szCs w:val="24"/>
          <w:lang w:eastAsia="ru-RU"/>
        </w:rPr>
        <w:t>запроса предложений</w:t>
      </w:r>
      <w:r w:rsidRPr="00AA3BD2">
        <w:rPr>
          <w:sz w:val="24"/>
          <w:szCs w:val="24"/>
          <w:lang w:eastAsia="ru-RU"/>
        </w:rPr>
        <w:t xml:space="preserve"> возможности добровольно повысить предпочтительность их </w:t>
      </w:r>
      <w:r w:rsidR="00D275BB" w:rsidRPr="00AA3BD2">
        <w:rPr>
          <w:sz w:val="24"/>
          <w:szCs w:val="24"/>
          <w:lang w:eastAsia="ru-RU"/>
        </w:rPr>
        <w:t>Заявок</w:t>
      </w:r>
      <w:r w:rsidRPr="00AA3BD2">
        <w:rPr>
          <w:sz w:val="24"/>
          <w:szCs w:val="24"/>
          <w:lang w:eastAsia="ru-RU"/>
        </w:rPr>
        <w:t xml:space="preserve"> путем снижения первоначальной, указанной в  </w:t>
      </w:r>
      <w:r w:rsidR="004B5EB3" w:rsidRPr="00AA3BD2">
        <w:rPr>
          <w:sz w:val="24"/>
          <w:szCs w:val="24"/>
          <w:lang w:eastAsia="ru-RU"/>
        </w:rPr>
        <w:t>Заявк</w:t>
      </w:r>
      <w:r w:rsidRPr="00AA3BD2">
        <w:rPr>
          <w:sz w:val="24"/>
          <w:szCs w:val="24"/>
          <w:lang w:eastAsia="ru-RU"/>
        </w:rPr>
        <w:t>е, цены.</w:t>
      </w:r>
    </w:p>
    <w:p w:rsidR="00F15392" w:rsidRPr="00AA3BD2" w:rsidRDefault="00AA3BD2" w:rsidP="00985B2A">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AA3BD2">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AA3BD2">
        <w:rPr>
          <w:sz w:val="24"/>
          <w:szCs w:val="24"/>
          <w:lang w:eastAsia="ru-RU"/>
        </w:rPr>
        <w:t>.</w:t>
      </w:r>
    </w:p>
    <w:p w:rsidR="00F15392" w:rsidRPr="00985B2A" w:rsidRDefault="009C744E"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465" w:name="_Ref306352987"/>
      <w:r w:rsidRPr="00AA3BD2">
        <w:rPr>
          <w:sz w:val="24"/>
          <w:szCs w:val="24"/>
          <w:lang w:eastAsia="ru-RU"/>
        </w:rPr>
        <w:t>Участник</w:t>
      </w:r>
      <w:r w:rsidR="00F15392" w:rsidRPr="00AA3BD2">
        <w:rPr>
          <w:sz w:val="24"/>
          <w:szCs w:val="24"/>
          <w:lang w:eastAsia="ru-RU"/>
        </w:rPr>
        <w:t xml:space="preserve"> </w:t>
      </w:r>
      <w:r w:rsidR="00C05EF6" w:rsidRPr="00AA3BD2">
        <w:rPr>
          <w:sz w:val="24"/>
          <w:szCs w:val="24"/>
          <w:lang w:eastAsia="ru-RU"/>
        </w:rPr>
        <w:t>запроса предложений</w:t>
      </w:r>
      <w:r w:rsidR="00F15392" w:rsidRPr="00AA3BD2">
        <w:rPr>
          <w:sz w:val="24"/>
          <w:szCs w:val="24"/>
          <w:lang w:eastAsia="ru-RU"/>
        </w:rPr>
        <w:t xml:space="preserve">, приглашенный на переторжку, вправе не </w:t>
      </w:r>
      <w:r w:rsidR="00F15392" w:rsidRPr="00985B2A">
        <w:rPr>
          <w:sz w:val="24"/>
          <w:szCs w:val="24"/>
          <w:lang w:eastAsia="ru-RU"/>
        </w:rPr>
        <w:t xml:space="preserve">участвовать в ней, тогда его </w:t>
      </w:r>
      <w:r w:rsidR="004B5EB3" w:rsidRPr="00985B2A">
        <w:rPr>
          <w:sz w:val="24"/>
          <w:szCs w:val="24"/>
          <w:lang w:eastAsia="ru-RU"/>
        </w:rPr>
        <w:t>Заявк</w:t>
      </w:r>
      <w:r w:rsidR="00BD05FA" w:rsidRPr="00985B2A">
        <w:rPr>
          <w:sz w:val="24"/>
          <w:szCs w:val="24"/>
          <w:lang w:eastAsia="ru-RU"/>
        </w:rPr>
        <w:t>а</w:t>
      </w:r>
      <w:r w:rsidR="00F15392" w:rsidRPr="00985B2A">
        <w:rPr>
          <w:sz w:val="24"/>
          <w:szCs w:val="24"/>
          <w:lang w:eastAsia="ru-RU"/>
        </w:rPr>
        <w:t xml:space="preserve">, </w:t>
      </w:r>
      <w:r w:rsidR="00F15392" w:rsidRPr="00985B2A">
        <w:rPr>
          <w:i/>
          <w:sz w:val="24"/>
          <w:szCs w:val="24"/>
          <w:lang w:eastAsia="ru-RU"/>
        </w:rPr>
        <w:t>по которо</w:t>
      </w:r>
      <w:r w:rsidR="00BD05FA" w:rsidRPr="00985B2A">
        <w:rPr>
          <w:i/>
          <w:sz w:val="24"/>
          <w:szCs w:val="24"/>
          <w:lang w:eastAsia="ru-RU"/>
        </w:rPr>
        <w:t>й</w:t>
      </w:r>
      <w:r w:rsidR="00F15392" w:rsidRPr="00985B2A">
        <w:rPr>
          <w:i/>
          <w:sz w:val="24"/>
          <w:szCs w:val="24"/>
          <w:lang w:eastAsia="ru-RU"/>
        </w:rPr>
        <w:t xml:space="preserve"> он не участвовал в переторжке, </w:t>
      </w:r>
      <w:r w:rsidR="00F15392" w:rsidRPr="00985B2A">
        <w:rPr>
          <w:sz w:val="24"/>
          <w:szCs w:val="24"/>
          <w:lang w:eastAsia="ru-RU"/>
        </w:rPr>
        <w:t xml:space="preserve">остается </w:t>
      </w:r>
      <w:r w:rsidR="006F17EF" w:rsidRPr="00985B2A">
        <w:rPr>
          <w:sz w:val="24"/>
          <w:szCs w:val="24"/>
          <w:lang w:eastAsia="ru-RU"/>
        </w:rPr>
        <w:t xml:space="preserve">действующей </w:t>
      </w:r>
      <w:r w:rsidR="00F15392" w:rsidRPr="00985B2A">
        <w:rPr>
          <w:sz w:val="24"/>
          <w:szCs w:val="24"/>
          <w:lang w:eastAsia="ru-RU"/>
        </w:rPr>
        <w:t>с ранее объявленной ценой.</w:t>
      </w:r>
      <w:bookmarkEnd w:id="465"/>
    </w:p>
    <w:p w:rsidR="00F15392" w:rsidRPr="00985B2A" w:rsidRDefault="00985B2A"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985B2A">
        <w:rPr>
          <w:iCs/>
          <w:sz w:val="24"/>
          <w:szCs w:val="24"/>
          <w:lang w:eastAsia="ru-RU"/>
        </w:rPr>
        <w:t xml:space="preserve">Предложения Участника по повышению цены не рассматриваются, такой Участник считается не участвовавшим в процедуре переторжки, </w:t>
      </w:r>
      <w:r w:rsidRPr="00985B2A">
        <w:rPr>
          <w:sz w:val="24"/>
          <w:szCs w:val="24"/>
          <w:lang w:eastAsia="ru-RU"/>
        </w:rPr>
        <w:t>его Заявка остается действующей с ранее объявленной ценой</w:t>
      </w:r>
      <w:r w:rsidR="00F15392" w:rsidRPr="00985B2A">
        <w:rPr>
          <w:sz w:val="24"/>
          <w:szCs w:val="24"/>
          <w:lang w:eastAsia="ru-RU"/>
        </w:rPr>
        <w:t>.</w:t>
      </w:r>
    </w:p>
    <w:p w:rsidR="00F15392" w:rsidRPr="00985B2A" w:rsidRDefault="00F15392"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466" w:name="_Ref306353005"/>
      <w:r w:rsidRPr="00985B2A">
        <w:rPr>
          <w:sz w:val="24"/>
          <w:szCs w:val="24"/>
          <w:lang w:eastAsia="ru-RU"/>
        </w:rPr>
        <w:t>Процедура переторжки проводится с использованием ЭТП</w:t>
      </w:r>
      <w:r w:rsidRPr="00985B2A">
        <w:rPr>
          <w:iCs/>
          <w:sz w:val="24"/>
          <w:szCs w:val="24"/>
          <w:lang w:eastAsia="ru-RU"/>
        </w:rPr>
        <w:t xml:space="preserve">. </w:t>
      </w:r>
      <w:r w:rsidRPr="00985B2A">
        <w:rPr>
          <w:sz w:val="24"/>
          <w:szCs w:val="24"/>
          <w:lang w:eastAsia="ru-RU"/>
        </w:rPr>
        <w:t>Порядок проведения процедуры переторжки на ЭТП определяется правилами данной системы.</w:t>
      </w:r>
      <w:bookmarkEnd w:id="466"/>
    </w:p>
    <w:p w:rsidR="00F15392" w:rsidRPr="00E71A48" w:rsidRDefault="00F15392" w:rsidP="00E71A48">
      <w:pPr>
        <w:suppressAutoHyphens w:val="0"/>
        <w:overflowPunct w:val="0"/>
        <w:autoSpaceDE w:val="0"/>
        <w:autoSpaceDN w:val="0"/>
        <w:adjustRightInd w:val="0"/>
        <w:spacing w:line="264" w:lineRule="auto"/>
        <w:ind w:firstLine="540"/>
        <w:rPr>
          <w:iCs/>
          <w:sz w:val="24"/>
          <w:szCs w:val="24"/>
          <w:lang w:eastAsia="ru-RU"/>
        </w:rPr>
      </w:pPr>
      <w:r w:rsidRPr="00985B2A">
        <w:rPr>
          <w:iCs/>
          <w:sz w:val="24"/>
          <w:szCs w:val="24"/>
          <w:lang w:eastAsia="ru-RU"/>
        </w:rPr>
        <w:t xml:space="preserve">В период с момента начала переторжки на ЭТП </w:t>
      </w:r>
      <w:r w:rsidR="009C744E" w:rsidRPr="00985B2A">
        <w:rPr>
          <w:iCs/>
          <w:sz w:val="24"/>
          <w:szCs w:val="24"/>
          <w:lang w:eastAsia="ru-RU"/>
        </w:rPr>
        <w:t>Участник</w:t>
      </w:r>
      <w:r w:rsidRPr="00985B2A">
        <w:rPr>
          <w:iCs/>
          <w:sz w:val="24"/>
          <w:szCs w:val="24"/>
          <w:lang w:eastAsia="ru-RU"/>
        </w:rPr>
        <w:t>, приглашенный</w:t>
      </w:r>
      <w:r w:rsidRPr="00E71A48">
        <w:rPr>
          <w:iCs/>
          <w:sz w:val="24"/>
          <w:szCs w:val="24"/>
          <w:lang w:eastAsia="ru-RU"/>
        </w:rPr>
        <w:t xml:space="preserve"> к участию в процедуре переторжки и желающий повысить предпочтительность своей </w:t>
      </w:r>
      <w:r w:rsidR="004B5EB3" w:rsidRPr="00E71A48">
        <w:rPr>
          <w:iCs/>
          <w:sz w:val="24"/>
          <w:szCs w:val="24"/>
          <w:lang w:eastAsia="ru-RU"/>
        </w:rPr>
        <w:t>Заявк</w:t>
      </w:r>
      <w:r w:rsidRPr="00E71A48">
        <w:rPr>
          <w:iCs/>
          <w:sz w:val="24"/>
          <w:szCs w:val="24"/>
          <w:lang w:eastAsia="ru-RU"/>
        </w:rPr>
        <w:t>и путем снижения ее цены, должен заявить в режиме реального времени на ЭТП «окончательную</w:t>
      </w:r>
      <w:r w:rsidR="00076D8B" w:rsidRPr="00E71A48">
        <w:rPr>
          <w:iCs/>
          <w:sz w:val="24"/>
          <w:szCs w:val="24"/>
          <w:lang w:eastAsia="ru-RU"/>
        </w:rPr>
        <w:t>»</w:t>
      </w:r>
      <w:r w:rsidRPr="00E71A48">
        <w:rPr>
          <w:iCs/>
          <w:sz w:val="24"/>
          <w:szCs w:val="24"/>
          <w:lang w:eastAsia="ru-RU"/>
        </w:rPr>
        <w:t xml:space="preserve"> цену </w:t>
      </w:r>
      <w:r w:rsidR="004B5EB3" w:rsidRPr="00E71A48">
        <w:rPr>
          <w:iCs/>
          <w:sz w:val="24"/>
          <w:szCs w:val="24"/>
          <w:lang w:eastAsia="ru-RU"/>
        </w:rPr>
        <w:t>Заявк</w:t>
      </w:r>
      <w:r w:rsidR="00C42716">
        <w:rPr>
          <w:iCs/>
          <w:sz w:val="24"/>
          <w:szCs w:val="24"/>
          <w:lang w:eastAsia="ru-RU"/>
        </w:rPr>
        <w:t>и</w:t>
      </w:r>
      <w:r w:rsidRPr="00E71A48">
        <w:rPr>
          <w:iCs/>
          <w:sz w:val="24"/>
          <w:szCs w:val="24"/>
          <w:lang w:eastAsia="ru-RU"/>
        </w:rPr>
        <w:t xml:space="preserve">. Снижение цены </w:t>
      </w:r>
      <w:r w:rsidR="004B5EB3" w:rsidRPr="00E71A48">
        <w:rPr>
          <w:iCs/>
          <w:sz w:val="24"/>
          <w:szCs w:val="24"/>
          <w:lang w:eastAsia="ru-RU"/>
        </w:rPr>
        <w:t>Заявк</w:t>
      </w:r>
      <w:r w:rsidRPr="00E71A48">
        <w:rPr>
          <w:iCs/>
          <w:sz w:val="24"/>
          <w:szCs w:val="24"/>
          <w:lang w:eastAsia="ru-RU"/>
        </w:rPr>
        <w:t xml:space="preserve">и может производиться </w:t>
      </w:r>
      <w:r w:rsidR="009C744E" w:rsidRPr="00E71A48">
        <w:rPr>
          <w:iCs/>
          <w:sz w:val="24"/>
          <w:szCs w:val="24"/>
          <w:lang w:eastAsia="ru-RU"/>
        </w:rPr>
        <w:t>Участник</w:t>
      </w:r>
      <w:r w:rsidRPr="00E71A48">
        <w:rPr>
          <w:iCs/>
          <w:sz w:val="24"/>
          <w:szCs w:val="24"/>
          <w:lang w:eastAsia="ru-RU"/>
        </w:rPr>
        <w:t>ом поэтапно до момента окончания переторжки неограниченное количество раз</w:t>
      </w:r>
      <w:r w:rsidR="00076D8B" w:rsidRPr="00E71A48">
        <w:rPr>
          <w:iCs/>
          <w:sz w:val="24"/>
          <w:szCs w:val="24"/>
          <w:lang w:eastAsia="ru-RU"/>
        </w:rPr>
        <w:t>.</w:t>
      </w:r>
      <w:r w:rsidRPr="00E71A48">
        <w:rPr>
          <w:iCs/>
          <w:sz w:val="24"/>
          <w:szCs w:val="24"/>
          <w:lang w:eastAsia="ru-RU"/>
        </w:rPr>
        <w:t xml:space="preserve"> </w:t>
      </w:r>
      <w:r w:rsidR="00076D8B" w:rsidRPr="00E71A48">
        <w:rPr>
          <w:iCs/>
          <w:sz w:val="24"/>
          <w:szCs w:val="24"/>
          <w:lang w:eastAsia="ru-RU"/>
        </w:rPr>
        <w:t>И</w:t>
      </w:r>
      <w:r w:rsidRPr="00E71A48">
        <w:rPr>
          <w:iCs/>
          <w:sz w:val="24"/>
          <w:szCs w:val="24"/>
          <w:lang w:eastAsia="ru-RU"/>
        </w:rPr>
        <w:t xml:space="preserve">зменение цены </w:t>
      </w:r>
      <w:r w:rsidR="004B5EB3" w:rsidRPr="00E71A48">
        <w:rPr>
          <w:iCs/>
          <w:sz w:val="24"/>
          <w:szCs w:val="24"/>
          <w:lang w:eastAsia="ru-RU"/>
        </w:rPr>
        <w:t>Заявк</w:t>
      </w:r>
      <w:r w:rsidRPr="00E71A48">
        <w:rPr>
          <w:iCs/>
          <w:sz w:val="24"/>
          <w:szCs w:val="24"/>
          <w:lang w:eastAsia="ru-RU"/>
        </w:rPr>
        <w:t xml:space="preserve">и не должно повлечь за собой изменение иных условий </w:t>
      </w:r>
      <w:r w:rsidR="004B5EB3" w:rsidRPr="00E71A48">
        <w:rPr>
          <w:iCs/>
          <w:sz w:val="24"/>
          <w:szCs w:val="24"/>
          <w:lang w:eastAsia="ru-RU"/>
        </w:rPr>
        <w:t>Заявк</w:t>
      </w:r>
      <w:r w:rsidRPr="00E71A48">
        <w:rPr>
          <w:iCs/>
          <w:sz w:val="24"/>
          <w:szCs w:val="24"/>
          <w:lang w:eastAsia="ru-RU"/>
        </w:rPr>
        <w:t>и</w:t>
      </w:r>
      <w:r w:rsidR="00076D8B" w:rsidRPr="00E71A48">
        <w:rPr>
          <w:iCs/>
          <w:sz w:val="24"/>
          <w:szCs w:val="24"/>
          <w:lang w:eastAsia="ru-RU"/>
        </w:rPr>
        <w:t>, за исключением документов, обосновывающие определение цены</w:t>
      </w:r>
      <w:r w:rsidRPr="00E71A48">
        <w:rPr>
          <w:iCs/>
          <w:sz w:val="24"/>
          <w:szCs w:val="24"/>
          <w:lang w:eastAsia="ru-RU"/>
        </w:rPr>
        <w:t>. Прием предложений по снижению цен заявок прекращается на ЭТП</w:t>
      </w:r>
      <w:r w:rsidRPr="00E71A48">
        <w:rPr>
          <w:sz w:val="24"/>
          <w:szCs w:val="24"/>
          <w:lang w:eastAsia="ru-RU"/>
        </w:rPr>
        <w:t xml:space="preserve"> в </w:t>
      </w:r>
      <w:r w:rsidRPr="00E71A48">
        <w:rPr>
          <w:iCs/>
          <w:sz w:val="24"/>
          <w:szCs w:val="24"/>
          <w:lang w:eastAsia="ru-RU"/>
        </w:rPr>
        <w:t xml:space="preserve">момент окончания переторжки. </w:t>
      </w:r>
    </w:p>
    <w:p w:rsidR="00076D8B" w:rsidRPr="00E71A48" w:rsidRDefault="00076D8B"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Приглашенные </w:t>
      </w:r>
      <w:r w:rsidR="009C744E" w:rsidRPr="00E71A48">
        <w:rPr>
          <w:iCs/>
          <w:sz w:val="24"/>
          <w:szCs w:val="24"/>
          <w:lang w:eastAsia="ru-RU"/>
        </w:rPr>
        <w:t>Участник</w:t>
      </w:r>
      <w:r w:rsidRPr="00E71A48">
        <w:rPr>
          <w:iCs/>
          <w:sz w:val="24"/>
          <w:szCs w:val="24"/>
          <w:lang w:eastAsia="ru-RU"/>
        </w:rPr>
        <w:t xml:space="preserve">и запроса предложений принимают в ней участия без внесения платы. После проведения переторжки в первый раз по просьбе любого из приглашенных </w:t>
      </w:r>
      <w:r w:rsidR="009C744E" w:rsidRPr="00E71A48">
        <w:rPr>
          <w:iCs/>
          <w:sz w:val="24"/>
          <w:szCs w:val="24"/>
          <w:lang w:eastAsia="ru-RU"/>
        </w:rPr>
        <w:t>Участник</w:t>
      </w:r>
      <w:r w:rsidRPr="00E71A48">
        <w:rPr>
          <w:iCs/>
          <w:sz w:val="24"/>
          <w:szCs w:val="24"/>
          <w:lang w:eastAsia="ru-RU"/>
        </w:rPr>
        <w:t xml:space="preserve">ов переторжка может быть проведена повторно, третий раз и т.п. (далее — повторная переторжка). При этом организатор запроса предложений может потребовать от </w:t>
      </w:r>
      <w:r w:rsidR="009C744E" w:rsidRPr="00E71A48">
        <w:rPr>
          <w:iCs/>
          <w:sz w:val="24"/>
          <w:szCs w:val="24"/>
          <w:lang w:eastAsia="ru-RU"/>
        </w:rPr>
        <w:t>Участник</w:t>
      </w:r>
      <w:r w:rsidRPr="00E71A48">
        <w:rPr>
          <w:iCs/>
          <w:sz w:val="24"/>
          <w:szCs w:val="24"/>
          <w:lang w:eastAsia="ru-RU"/>
        </w:rPr>
        <w:t xml:space="preserve">а возмещения расходов, связанных с организацией такой переторжки на основании </w:t>
      </w:r>
      <w:r w:rsidR="00123C70" w:rsidRPr="00E71A48">
        <w:rPr>
          <w:iCs/>
          <w:sz w:val="24"/>
          <w:szCs w:val="24"/>
          <w:lang w:eastAsia="ru-RU"/>
        </w:rPr>
        <w:t>Договор</w:t>
      </w:r>
      <w:r w:rsidRPr="00E71A48">
        <w:rPr>
          <w:iCs/>
          <w:sz w:val="24"/>
          <w:szCs w:val="24"/>
          <w:lang w:eastAsia="ru-RU"/>
        </w:rPr>
        <w:t>а, заключаемого с организатором запроса предложений. Максимальная сумма расходов, подлежащая возмещению, составляет 1 млн. рублей (с НДС); точная сумма расходов рассчитывается организатором запроса предложений в каждом конкретном случае исходя из размера вознаграждения организатора, но не более 50%</w:t>
      </w:r>
      <w:r w:rsidR="008F7BD0" w:rsidRPr="00E71A48">
        <w:rPr>
          <w:iCs/>
          <w:sz w:val="24"/>
          <w:szCs w:val="24"/>
          <w:lang w:eastAsia="ru-RU"/>
        </w:rPr>
        <w:t xml:space="preserve"> такого вознаграждения</w:t>
      </w:r>
      <w:r w:rsidRPr="00E71A48">
        <w:rPr>
          <w:iCs/>
          <w:sz w:val="24"/>
          <w:szCs w:val="24"/>
          <w:lang w:eastAsia="ru-RU"/>
        </w:rPr>
        <w:t xml:space="preserve">. </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В случае, если последующая переторжка проводится по инициативе Организатора запроса предложений, закупочной комиссии, то плата с </w:t>
      </w:r>
      <w:r w:rsidR="009C744E" w:rsidRPr="00E71A48">
        <w:rPr>
          <w:iCs/>
          <w:sz w:val="24"/>
          <w:szCs w:val="24"/>
          <w:lang w:eastAsia="ru-RU"/>
        </w:rPr>
        <w:t>Участник</w:t>
      </w:r>
      <w:r w:rsidRPr="00E71A48">
        <w:rPr>
          <w:iCs/>
          <w:sz w:val="24"/>
          <w:szCs w:val="24"/>
          <w:lang w:eastAsia="ru-RU"/>
        </w:rPr>
        <w:t>ов запроса предложений за проведение таких переторжек не взимается.</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На каждую последующую переторжку приглашаются </w:t>
      </w:r>
      <w:r w:rsidR="009C744E" w:rsidRPr="00E71A48">
        <w:rPr>
          <w:iCs/>
          <w:sz w:val="24"/>
          <w:szCs w:val="24"/>
          <w:lang w:eastAsia="ru-RU"/>
        </w:rPr>
        <w:t>Участник</w:t>
      </w:r>
      <w:r w:rsidRPr="00E71A48">
        <w:rPr>
          <w:iCs/>
          <w:sz w:val="24"/>
          <w:szCs w:val="24"/>
          <w:lang w:eastAsia="ru-RU"/>
        </w:rPr>
        <w:t xml:space="preserve">и запроса предложений, участвующие в предыдущей переторжке. </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Проведение каждой последующей переторжки осуществляется по правилам, предусмотренным в п.п.</w:t>
      </w:r>
      <w:r w:rsidR="00B06B4B">
        <w:fldChar w:fldCharType="begin"/>
      </w:r>
      <w:r w:rsidR="00B06B4B">
        <w:instrText xml:space="preserve"> REF _Ref306352987 \r \h  \* MERGEFORMAT </w:instrText>
      </w:r>
      <w:r w:rsidR="00B06B4B">
        <w:fldChar w:fldCharType="separate"/>
      </w:r>
      <w:r w:rsidR="002A74A8" w:rsidRPr="002A74A8">
        <w:rPr>
          <w:iCs/>
          <w:sz w:val="24"/>
          <w:szCs w:val="24"/>
          <w:lang w:eastAsia="ru-RU"/>
        </w:rPr>
        <w:t>3.7.3</w:t>
      </w:r>
      <w:r w:rsidR="00B06B4B">
        <w:fldChar w:fldCharType="end"/>
      </w:r>
      <w:r w:rsidRPr="00E71A48">
        <w:rPr>
          <w:iCs/>
          <w:sz w:val="24"/>
          <w:szCs w:val="24"/>
          <w:lang w:eastAsia="ru-RU"/>
        </w:rPr>
        <w:t xml:space="preserve"> - </w:t>
      </w:r>
      <w:r w:rsidR="00B06B4B">
        <w:fldChar w:fldCharType="begin"/>
      </w:r>
      <w:r w:rsidR="00B06B4B">
        <w:instrText xml:space="preserve"> REF _Ref306353005 \r \h  \* MERGEFORMAT </w:instrText>
      </w:r>
      <w:r w:rsidR="00B06B4B">
        <w:fldChar w:fldCharType="separate"/>
      </w:r>
      <w:r w:rsidR="002A74A8" w:rsidRPr="002A74A8">
        <w:rPr>
          <w:iCs/>
          <w:sz w:val="24"/>
          <w:szCs w:val="24"/>
          <w:lang w:eastAsia="ru-RU"/>
        </w:rPr>
        <w:t>3.7.5</w:t>
      </w:r>
      <w:r w:rsidR="00B06B4B">
        <w:fldChar w:fldCharType="end"/>
      </w:r>
      <w:r w:rsidRPr="00E71A48">
        <w:rPr>
          <w:iCs/>
          <w:sz w:val="24"/>
          <w:szCs w:val="24"/>
          <w:lang w:eastAsia="ru-RU"/>
        </w:rPr>
        <w:t>.</w:t>
      </w:r>
    </w:p>
    <w:p w:rsidR="00F15392" w:rsidRPr="006C69BB" w:rsidRDefault="009C744E"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Участник</w:t>
      </w:r>
      <w:r w:rsidR="00F15392" w:rsidRPr="00E71A48">
        <w:rPr>
          <w:sz w:val="24"/>
          <w:szCs w:val="24"/>
          <w:lang w:eastAsia="ru-RU"/>
        </w:rPr>
        <w:t xml:space="preserve"> </w:t>
      </w:r>
      <w:r w:rsidR="00C86793" w:rsidRPr="00E71A48">
        <w:rPr>
          <w:sz w:val="24"/>
          <w:szCs w:val="24"/>
          <w:lang w:eastAsia="ru-RU"/>
        </w:rPr>
        <w:t>запроса предложений</w:t>
      </w:r>
      <w:r w:rsidR="00F15392" w:rsidRPr="00E71A48">
        <w:rPr>
          <w:sz w:val="24"/>
          <w:szCs w:val="24"/>
          <w:lang w:eastAsia="ru-RU"/>
        </w:rPr>
        <w:t xml:space="preserve">, участвовавший в переторжке и снизивший свою цену, обязан представить откорректированные с учетом новой, полученной после </w:t>
      </w:r>
      <w:r w:rsidR="00F15392" w:rsidRPr="006C69BB">
        <w:rPr>
          <w:sz w:val="24"/>
          <w:szCs w:val="24"/>
          <w:lang w:eastAsia="ru-RU"/>
        </w:rPr>
        <w:t>переторжки цены, документы, определяющие его коммерческое предложение с приложением соответствующих файлов</w:t>
      </w:r>
      <w:r w:rsidR="006C69BB" w:rsidRPr="006C69BB">
        <w:rPr>
          <w:sz w:val="24"/>
          <w:szCs w:val="24"/>
          <w:lang w:eastAsia="ru-RU"/>
        </w:rPr>
        <w:t xml:space="preserve"> </w:t>
      </w:r>
      <w:r w:rsidR="006C69BB" w:rsidRPr="006C69BB">
        <w:rPr>
          <w:sz w:val="24"/>
          <w:szCs w:val="24"/>
        </w:rPr>
        <w:t>(все документы, входящие в Заявку, которые содержат информацию о предложенной цене)</w:t>
      </w:r>
      <w:r w:rsidR="00F15392" w:rsidRPr="006C69BB">
        <w:rPr>
          <w:sz w:val="24"/>
          <w:szCs w:val="24"/>
          <w:lang w:eastAsia="ru-RU"/>
        </w:rPr>
        <w:t xml:space="preserve">. Изменение цены в сторону снижения не должно повлечь за собой изменение иных условий </w:t>
      </w:r>
      <w:r w:rsidR="004B5EB3" w:rsidRPr="006C69BB">
        <w:rPr>
          <w:sz w:val="24"/>
          <w:szCs w:val="24"/>
          <w:lang w:eastAsia="ru-RU"/>
        </w:rPr>
        <w:t>Заявк</w:t>
      </w:r>
      <w:r w:rsidR="00F15392" w:rsidRPr="006C69BB">
        <w:rPr>
          <w:sz w:val="24"/>
          <w:szCs w:val="24"/>
          <w:lang w:eastAsia="ru-RU"/>
        </w:rPr>
        <w:t>и.</w:t>
      </w:r>
    </w:p>
    <w:p w:rsidR="00F15392" w:rsidRPr="00E71A48" w:rsidRDefault="00F15392"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 xml:space="preserve">По решению </w:t>
      </w:r>
      <w:r w:rsidR="00685336" w:rsidRPr="00E71A48">
        <w:rPr>
          <w:sz w:val="24"/>
          <w:szCs w:val="24"/>
          <w:lang w:eastAsia="ru-RU"/>
        </w:rPr>
        <w:t xml:space="preserve">Закупочной </w:t>
      </w:r>
      <w:r w:rsidRPr="00E71A48">
        <w:rPr>
          <w:sz w:val="24"/>
          <w:szCs w:val="24"/>
          <w:lang w:eastAsia="ru-RU"/>
        </w:rPr>
        <w:t xml:space="preserve">комиссии порядок проведения переторжки может </w:t>
      </w:r>
      <w:r w:rsidRPr="00E71A48">
        <w:rPr>
          <w:sz w:val="24"/>
          <w:szCs w:val="24"/>
          <w:lang w:eastAsia="ru-RU"/>
        </w:rPr>
        <w:lastRenderedPageBreak/>
        <w:t xml:space="preserve">быть уточнен. </w:t>
      </w:r>
    </w:p>
    <w:p w:rsidR="00717F60" w:rsidRPr="00E71A48" w:rsidRDefault="00717F60" w:rsidP="00E71A48">
      <w:pPr>
        <w:pStyle w:val="2"/>
        <w:tabs>
          <w:tab w:val="clear" w:pos="1700"/>
          <w:tab w:val="left" w:pos="709"/>
        </w:tabs>
        <w:spacing w:line="264" w:lineRule="auto"/>
      </w:pPr>
      <w:bookmarkStart w:id="467" w:name="_Ref303681924"/>
      <w:bookmarkStart w:id="468" w:name="_Ref303683914"/>
      <w:bookmarkStart w:id="469" w:name="_Toc441131345"/>
      <w:r w:rsidRPr="00E71A48">
        <w:t xml:space="preserve">Подведение итогов </w:t>
      </w:r>
      <w:r w:rsidR="00DF639D" w:rsidRPr="00E71A48">
        <w:t>З</w:t>
      </w:r>
      <w:r w:rsidRPr="00E71A48">
        <w:t>апроса предложений</w:t>
      </w:r>
      <w:bookmarkEnd w:id="467"/>
      <w:bookmarkEnd w:id="468"/>
      <w:bookmarkEnd w:id="469"/>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470"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t xml:space="preserve">и заключения </w:t>
      </w:r>
      <w:r w:rsidR="00123C70" w:rsidRPr="00E71A48">
        <w:rPr>
          <w:sz w:val="24"/>
          <w:szCs w:val="24"/>
        </w:rPr>
        <w:t>Договор</w:t>
      </w:r>
      <w:r w:rsidRPr="00E71A48">
        <w:rPr>
          <w:sz w:val="24"/>
          <w:szCs w:val="24"/>
        </w:rPr>
        <w:t>а:</w:t>
      </w:r>
      <w:bookmarkEnd w:id="470"/>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наилучшей</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Решение Закупочной комиссии оформляется протоколом заседания Закупочной комиссии</w:t>
      </w:r>
      <w:r w:rsidR="00E60F8E" w:rsidRPr="00E71A48">
        <w:rPr>
          <w:sz w:val="24"/>
          <w:szCs w:val="24"/>
        </w:rPr>
        <w:t>, который подписывается ответственным секретарем Закупочной комиссии</w:t>
      </w:r>
      <w:r w:rsidRPr="00E71A48">
        <w:rPr>
          <w:sz w:val="24"/>
          <w:szCs w:val="24"/>
        </w:rPr>
        <w:t>.</w:t>
      </w:r>
    </w:p>
    <w:p w:rsidR="00717F60" w:rsidRPr="00E71A48" w:rsidRDefault="009C744E" w:rsidP="00557C01">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87407B" w:rsidRPr="00E71A48">
        <w:rPr>
          <w:bCs w:val="0"/>
          <w:sz w:val="24"/>
          <w:szCs w:val="24"/>
        </w:rPr>
        <w:t xml:space="preserve"> </w:t>
      </w:r>
      <w:r w:rsidR="00717F60" w:rsidRPr="00E71A48">
        <w:rPr>
          <w:bCs w:val="0"/>
          <w:sz w:val="24"/>
          <w:szCs w:val="24"/>
        </w:rPr>
        <w:t>функционалом ЭТП</w:t>
      </w:r>
      <w:r w:rsidR="00717F60" w:rsidRPr="00E71A48">
        <w:rPr>
          <w:bCs w:val="0"/>
          <w:color w:val="000000"/>
          <w:sz w:val="24"/>
          <w:szCs w:val="24"/>
        </w:rPr>
        <w:t xml:space="preserve"> </w:t>
      </w:r>
      <w:r w:rsidR="00717F60" w:rsidRPr="00E71A48">
        <w:rPr>
          <w:bCs w:val="0"/>
          <w:sz w:val="24"/>
          <w:szCs w:val="24"/>
        </w:rPr>
        <w:t>согласно правилам данной ЭТП.</w:t>
      </w:r>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 xml:space="preserve">В случае </w:t>
      </w:r>
      <w:r w:rsidR="001716DB" w:rsidRPr="00E71A48">
        <w:rPr>
          <w:sz w:val="24"/>
          <w:szCs w:val="24"/>
        </w:rPr>
        <w:t xml:space="preserve">завершения или </w:t>
      </w:r>
      <w:r w:rsidRPr="00E71A48">
        <w:rPr>
          <w:sz w:val="24"/>
          <w:szCs w:val="24"/>
        </w:rPr>
        <w:t>прекращени</w:t>
      </w:r>
      <w:r w:rsidR="001716DB" w:rsidRPr="00E71A48">
        <w:rPr>
          <w:sz w:val="24"/>
          <w:szCs w:val="24"/>
        </w:rPr>
        <w:t>я</w:t>
      </w:r>
      <w:r w:rsidRPr="00E71A48">
        <w:rPr>
          <w:sz w:val="24"/>
          <w:szCs w:val="24"/>
        </w:rPr>
        <w:t xml:space="preserve"> процедуры запроса предложений </w:t>
      </w:r>
      <w:r w:rsidR="009C744E" w:rsidRPr="00E71A48">
        <w:rPr>
          <w:sz w:val="24"/>
          <w:szCs w:val="24"/>
        </w:rPr>
        <w:t>Участник</w:t>
      </w:r>
      <w:r w:rsidRPr="00E71A48">
        <w:rPr>
          <w:sz w:val="24"/>
          <w:szCs w:val="24"/>
        </w:rPr>
        <w:t>ам направляются уведомления о результатах запроса предложений согласно правилам ЭТП.</w:t>
      </w:r>
    </w:p>
    <w:p w:rsidR="0075787E" w:rsidRPr="00E71A48" w:rsidRDefault="0075787E" w:rsidP="00E71A48">
      <w:pPr>
        <w:widowControl w:val="0"/>
        <w:overflowPunct w:val="0"/>
        <w:autoSpaceDE w:val="0"/>
        <w:spacing w:line="264" w:lineRule="auto"/>
        <w:ind w:firstLine="700"/>
        <w:rPr>
          <w:sz w:val="24"/>
          <w:szCs w:val="24"/>
        </w:rPr>
      </w:pPr>
    </w:p>
    <w:p w:rsidR="00717F60" w:rsidRPr="00E71A48" w:rsidRDefault="00717F60" w:rsidP="00E71A48">
      <w:pPr>
        <w:pStyle w:val="2"/>
        <w:tabs>
          <w:tab w:val="clear" w:pos="1700"/>
          <w:tab w:val="left" w:pos="709"/>
        </w:tabs>
        <w:spacing w:line="264" w:lineRule="auto"/>
      </w:pPr>
      <w:bookmarkStart w:id="471" w:name="_Ref303251044"/>
      <w:bookmarkStart w:id="472" w:name="_Toc441131346"/>
      <w:bookmarkStart w:id="473" w:name="_Ref191386295"/>
      <w:r w:rsidRPr="00E71A48">
        <w:t>Признание запроса предложений несостоявшимся</w:t>
      </w:r>
      <w:bookmarkEnd w:id="471"/>
      <w:bookmarkEnd w:id="472"/>
    </w:p>
    <w:p w:rsidR="00717F60" w:rsidRPr="00E71A48" w:rsidRDefault="00717F60" w:rsidP="00557C01">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474"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474"/>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475"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475"/>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557C01">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476" w:name="_Ref311220495"/>
      <w:r w:rsidRPr="00E71A48">
        <w:rPr>
          <w:bCs w:val="0"/>
          <w:sz w:val="24"/>
          <w:szCs w:val="24"/>
          <w:lang w:eastAsia="ru-RU"/>
        </w:rPr>
        <w:t xml:space="preserve">В </w:t>
      </w:r>
      <w:r w:rsidRPr="00E71A48">
        <w:rPr>
          <w:bCs w:val="0"/>
          <w:sz w:val="24"/>
          <w:szCs w:val="24"/>
        </w:rPr>
        <w:t>случае</w:t>
      </w:r>
      <w:r w:rsidRPr="00E71A48">
        <w:rPr>
          <w:bCs w:val="0"/>
          <w:sz w:val="24"/>
          <w:szCs w:val="24"/>
          <w:lang w:eastAsia="ru-RU"/>
        </w:rPr>
        <w:t xml:space="preserve">, если при проведении запроса предложений: </w:t>
      </w:r>
      <w:bookmarkEnd w:id="476"/>
    </w:p>
    <w:p w:rsidR="00F20C7B" w:rsidRPr="00E71A48" w:rsidRDefault="00F20C7B" w:rsidP="00557C01">
      <w:pPr>
        <w:numPr>
          <w:ilvl w:val="0"/>
          <w:numId w:val="51"/>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557C01">
      <w:pPr>
        <w:numPr>
          <w:ilvl w:val="0"/>
          <w:numId w:val="51"/>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557C01">
      <w:pPr>
        <w:numPr>
          <w:ilvl w:val="0"/>
          <w:numId w:val="51"/>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717F60" w:rsidRPr="00E71A48" w:rsidRDefault="00717F60" w:rsidP="00E71A48">
      <w:pPr>
        <w:pStyle w:val="2"/>
        <w:tabs>
          <w:tab w:val="clear" w:pos="1700"/>
          <w:tab w:val="left" w:pos="709"/>
        </w:tabs>
        <w:spacing w:line="264" w:lineRule="auto"/>
      </w:pPr>
      <w:bookmarkStart w:id="477" w:name="_Ref303683929"/>
      <w:bookmarkStart w:id="478" w:name="_Toc441131347"/>
      <w:r w:rsidRPr="00E71A48">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473"/>
      <w:bookmarkEnd w:id="477"/>
      <w:bookmarkEnd w:id="478"/>
    </w:p>
    <w:p w:rsidR="00717F60" w:rsidRPr="00E71A48" w:rsidRDefault="00717F60" w:rsidP="00557C01">
      <w:pPr>
        <w:widowControl w:val="0"/>
        <w:numPr>
          <w:ilvl w:val="2"/>
          <w:numId w:val="44"/>
        </w:numPr>
        <w:overflowPunct w:val="0"/>
        <w:autoSpaceDE w:val="0"/>
        <w:spacing w:line="264" w:lineRule="auto"/>
        <w:ind w:left="0" w:firstLine="709"/>
        <w:rPr>
          <w:bCs w:val="0"/>
          <w:sz w:val="24"/>
          <w:szCs w:val="24"/>
        </w:rPr>
      </w:pPr>
      <w:r w:rsidRPr="00E71A48">
        <w:rPr>
          <w:bCs w:val="0"/>
          <w:i/>
          <w:sz w:val="24"/>
          <w:szCs w:val="24"/>
        </w:rPr>
        <w:t xml:space="preserve">По всем вопросам, не нашедшим отражение в </w:t>
      </w:r>
      <w:r w:rsidR="004B5EB3" w:rsidRPr="00E71A48">
        <w:rPr>
          <w:bCs w:val="0"/>
          <w:i/>
          <w:sz w:val="24"/>
          <w:szCs w:val="24"/>
        </w:rPr>
        <w:t>Извещени</w:t>
      </w:r>
      <w:r w:rsidRPr="00E71A48">
        <w:rPr>
          <w:bCs w:val="0"/>
          <w:i/>
          <w:sz w:val="24"/>
          <w:szCs w:val="24"/>
        </w:rPr>
        <w:t xml:space="preserve">и о проведении запроса предложений, настоящей Документации и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ные переговоры, направленные на уточнение любых условий технико-коммерческо</w:t>
      </w:r>
      <w:r w:rsidR="00841A6F">
        <w:rPr>
          <w:bCs w:val="0"/>
          <w:i/>
          <w:sz w:val="24"/>
          <w:szCs w:val="24"/>
        </w:rPr>
        <w:t>й части</w:t>
      </w:r>
      <w:r w:rsidRPr="00E71A48">
        <w:rPr>
          <w:bCs w:val="0"/>
          <w:i/>
          <w:sz w:val="24"/>
          <w:szCs w:val="24"/>
        </w:rPr>
        <w:t xml:space="preserve">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w:t>
      </w:r>
      <w:r w:rsidRPr="00E71A48">
        <w:rPr>
          <w:bCs w:val="0"/>
          <w:i/>
          <w:sz w:val="24"/>
          <w:szCs w:val="24"/>
        </w:rPr>
        <w:lastRenderedPageBreak/>
        <w:t xml:space="preserve">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преимущественных условий участия в запросе предложений</w:t>
      </w:r>
      <w:r w:rsidRPr="00E71A48">
        <w:rPr>
          <w:bCs w:val="0"/>
          <w:sz w:val="24"/>
          <w:szCs w:val="24"/>
        </w:rPr>
        <w:t>.</w:t>
      </w:r>
    </w:p>
    <w:p w:rsidR="00717F60" w:rsidRPr="00E71A48" w:rsidRDefault="00AD3EBC" w:rsidP="00557C01">
      <w:pPr>
        <w:pStyle w:val="affffff0"/>
        <w:numPr>
          <w:ilvl w:val="2"/>
          <w:numId w:val="44"/>
        </w:numPr>
        <w:spacing w:line="264" w:lineRule="auto"/>
        <w:ind w:left="0" w:firstLine="709"/>
        <w:rPr>
          <w:rStyle w:val="adskobk"/>
          <w:i/>
          <w:sz w:val="24"/>
          <w:szCs w:val="24"/>
        </w:rPr>
      </w:pPr>
      <w:r w:rsidRPr="00E71A48">
        <w:rPr>
          <w:rStyle w:val="adskobk"/>
          <w:i/>
          <w:sz w:val="24"/>
          <w:szCs w:val="24"/>
        </w:rPr>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bCs/>
          <w:i/>
          <w:sz w:val="24"/>
          <w:szCs w:val="24"/>
        </w:rPr>
        <w:t xml:space="preserve"> который подписывается уполномоченными представителями Заказчика/Организатора</w:t>
      </w:r>
      <w:r w:rsidRPr="00E71A48">
        <w:rPr>
          <w:rStyle w:val="adskobk"/>
          <w:i/>
          <w:sz w:val="24"/>
          <w:szCs w:val="24"/>
        </w:rPr>
        <w:t>.</w:t>
      </w:r>
    </w:p>
    <w:p w:rsidR="00717F60" w:rsidRPr="00E71A48" w:rsidRDefault="00123C70" w:rsidP="00557C01">
      <w:pPr>
        <w:widowControl w:val="0"/>
        <w:numPr>
          <w:ilvl w:val="2"/>
          <w:numId w:val="44"/>
        </w:numPr>
        <w:overflowPunct w:val="0"/>
        <w:autoSpaceDE w:val="0"/>
        <w:spacing w:line="264" w:lineRule="auto"/>
        <w:ind w:left="0" w:firstLine="726"/>
        <w:rPr>
          <w:bCs w:val="0"/>
          <w:color w:val="000000"/>
          <w:sz w:val="24"/>
          <w:szCs w:val="24"/>
        </w:rPr>
      </w:pPr>
      <w:bookmarkStart w:id="479" w:name="_Ref294695403"/>
      <w:bookmarkStart w:id="480" w:name="_Ref306320315"/>
      <w:r w:rsidRPr="00E71A48">
        <w:rPr>
          <w:bCs w:val="0"/>
          <w:sz w:val="24"/>
          <w:szCs w:val="24"/>
        </w:rPr>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t xml:space="preserve">подписывается в </w:t>
      </w:r>
      <w:r w:rsidR="00717F60" w:rsidRPr="006F758C">
        <w:rPr>
          <w:bCs w:val="0"/>
          <w:sz w:val="24"/>
          <w:szCs w:val="24"/>
        </w:rPr>
        <w:t>течение 20 дней</w:t>
      </w:r>
      <w:r w:rsidR="006F758C">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479"/>
      <w:bookmarkEnd w:id="480"/>
      <w:r w:rsidR="00717F60" w:rsidRPr="00E71A48">
        <w:rPr>
          <w:bCs w:val="0"/>
          <w:color w:val="000000"/>
          <w:sz w:val="24"/>
          <w:szCs w:val="24"/>
        </w:rPr>
        <w:t xml:space="preserve"> </w:t>
      </w:r>
    </w:p>
    <w:p w:rsidR="00717F60" w:rsidRPr="00E71A48" w:rsidRDefault="009C744E" w:rsidP="00557C01">
      <w:pPr>
        <w:widowControl w:val="0"/>
        <w:numPr>
          <w:ilvl w:val="2"/>
          <w:numId w:val="44"/>
        </w:numPr>
        <w:overflowPunct w:val="0"/>
        <w:autoSpaceDE w:val="0"/>
        <w:spacing w:line="264" w:lineRule="auto"/>
        <w:ind w:left="0" w:firstLine="700"/>
        <w:rPr>
          <w:sz w:val="24"/>
          <w:szCs w:val="24"/>
        </w:rPr>
      </w:pPr>
      <w:bookmarkStart w:id="481"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r w:rsidR="00696966" w:rsidRPr="00E71A48">
        <w:rPr>
          <w:sz w:val="24"/>
          <w:szCs w:val="24"/>
        </w:rPr>
        <w:t>наилучшей</w:t>
      </w:r>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481"/>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r w:rsidR="00B06B4B">
        <w:fldChar w:fldCharType="begin"/>
      </w:r>
      <w:r w:rsidR="00B06B4B">
        <w:instrText xml:space="preserve"> REF _Ref294695546 \r \h  \* MERGEFORMAT </w:instrText>
      </w:r>
      <w:r w:rsidR="00B06B4B">
        <w:fldChar w:fldCharType="separate"/>
      </w:r>
      <w:r w:rsidR="002A74A8" w:rsidRPr="002A74A8">
        <w:rPr>
          <w:bCs w:val="0"/>
          <w:sz w:val="24"/>
          <w:szCs w:val="24"/>
        </w:rPr>
        <w:t xml:space="preserve"> 1.2.6 </w:t>
      </w:r>
      <w:r w:rsidR="00B06B4B">
        <w:fldChar w:fldCharType="end"/>
      </w:r>
      <w:r w:rsidRPr="00E71A48">
        <w:rPr>
          <w:bCs w:val="0"/>
          <w:sz w:val="24"/>
          <w:szCs w:val="24"/>
        </w:rPr>
        <w:t>и/или в срок, определенный в п.</w:t>
      </w:r>
      <w:r w:rsidR="001716DB" w:rsidRPr="00E71A48">
        <w:rPr>
          <w:bCs w:val="0"/>
          <w:sz w:val="24"/>
          <w:szCs w:val="24"/>
        </w:rPr>
        <w:t xml:space="preserve"> </w:t>
      </w:r>
      <w:r w:rsidR="00B06B4B">
        <w:fldChar w:fldCharType="begin"/>
      </w:r>
      <w:r w:rsidR="00B06B4B">
        <w:instrText xml:space="preserve"> REF _Ref294695403 \n \h  \* MERGEFORMAT </w:instrText>
      </w:r>
      <w:r w:rsidR="00B06B4B">
        <w:fldChar w:fldCharType="separate"/>
      </w:r>
      <w:r w:rsidR="002A74A8" w:rsidRPr="002A74A8">
        <w:rPr>
          <w:bCs w:val="0"/>
          <w:sz w:val="24"/>
          <w:szCs w:val="24"/>
        </w:rPr>
        <w:t>3.10.3</w:t>
      </w:r>
      <w:r w:rsidR="00B06B4B">
        <w:fldChar w:fldCharType="end"/>
      </w:r>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E71A48" w:rsidRDefault="00717F60" w:rsidP="00557C01">
      <w:pPr>
        <w:widowControl w:val="0"/>
        <w:numPr>
          <w:ilvl w:val="2"/>
          <w:numId w:val="44"/>
        </w:numPr>
        <w:overflowPunct w:val="0"/>
        <w:autoSpaceDE w:val="0"/>
        <w:spacing w:line="264" w:lineRule="auto"/>
        <w:ind w:left="0" w:firstLine="700"/>
        <w:rPr>
          <w:bCs w:val="0"/>
          <w:sz w:val="24"/>
          <w:szCs w:val="24"/>
        </w:rPr>
      </w:pPr>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r w:rsidR="00B06B4B">
        <w:fldChar w:fldCharType="begin"/>
      </w:r>
      <w:r w:rsidR="00B06B4B">
        <w:instrText xml:space="preserve"> REF _Ref305979053 \r \h  \* MERGEFORMAT </w:instrText>
      </w:r>
      <w:r w:rsidR="00B06B4B">
        <w:fldChar w:fldCharType="separate"/>
      </w:r>
      <w:r w:rsidR="002A74A8" w:rsidRPr="002A74A8">
        <w:rPr>
          <w:bCs w:val="0"/>
          <w:sz w:val="24"/>
          <w:szCs w:val="24"/>
        </w:rPr>
        <w:t>3.10.4</w:t>
      </w:r>
      <w:r w:rsidR="00B06B4B">
        <w:fldChar w:fldCharType="end"/>
      </w:r>
      <w:r w:rsidRPr="00E71A48">
        <w:rPr>
          <w:bCs w:val="0"/>
          <w:sz w:val="24"/>
          <w:szCs w:val="24"/>
        </w:rPr>
        <w:t xml:space="preserve">, Организатор запроса предложений имеет право выбрать новую выигравшую </w:t>
      </w:r>
      <w:r w:rsidR="004B5EB3" w:rsidRPr="00E71A48">
        <w:rPr>
          <w:bCs w:val="0"/>
          <w:sz w:val="24"/>
          <w:szCs w:val="24"/>
        </w:rPr>
        <w:t>Заявк</w:t>
      </w:r>
      <w:r w:rsidRPr="00E71A48">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D663E3" w:rsidRPr="00E71A48">
        <w:rPr>
          <w:bCs w:val="0"/>
          <w:sz w:val="24"/>
          <w:szCs w:val="24"/>
        </w:rPr>
        <w:t xml:space="preserve">чья </w:t>
      </w:r>
      <w:r w:rsidR="004B5EB3" w:rsidRPr="00E71A48">
        <w:rPr>
          <w:bCs w:val="0"/>
          <w:sz w:val="24"/>
          <w:szCs w:val="24"/>
        </w:rPr>
        <w:t>Заявк</w:t>
      </w:r>
      <w:r w:rsidR="00D663E3" w:rsidRPr="00E71A48">
        <w:rPr>
          <w:bCs w:val="0"/>
          <w:sz w:val="24"/>
          <w:szCs w:val="24"/>
        </w:rPr>
        <w:t xml:space="preserve">а утратила </w:t>
      </w:r>
      <w:r w:rsidRPr="00E71A48">
        <w:rPr>
          <w:bCs w:val="0"/>
          <w:sz w:val="24"/>
          <w:szCs w:val="24"/>
        </w:rPr>
        <w:t xml:space="preserve">статус </w:t>
      </w:r>
      <w:r w:rsidR="00D663E3" w:rsidRPr="00E71A48">
        <w:rPr>
          <w:bCs w:val="0"/>
          <w:sz w:val="24"/>
          <w:szCs w:val="24"/>
        </w:rPr>
        <w:t>лучшей</w:t>
      </w:r>
      <w:r w:rsidRPr="00E71A48">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Pr>
          <w:bCs w:val="0"/>
          <w:sz w:val="24"/>
          <w:szCs w:val="24"/>
        </w:rPr>
        <w:t>З</w:t>
      </w:r>
      <w:r w:rsidR="00C74146">
        <w:rPr>
          <w:bCs w:val="0"/>
          <w:sz w:val="24"/>
          <w:szCs w:val="24"/>
        </w:rPr>
        <w:t>О</w:t>
      </w:r>
      <w:r w:rsidRPr="00E71A48">
        <w:rPr>
          <w:bCs w:val="0"/>
          <w:sz w:val="24"/>
          <w:szCs w:val="24"/>
        </w:rPr>
        <w:t xml:space="preserve"> </w:t>
      </w:r>
      <w:r w:rsidR="00E74632">
        <w:rPr>
          <w:bCs w:val="0"/>
          <w:sz w:val="24"/>
          <w:szCs w:val="24"/>
        </w:rPr>
        <w:t>ПАО</w:t>
      </w:r>
      <w:r w:rsidRPr="00E71A48">
        <w:rPr>
          <w:bCs w:val="0"/>
          <w:sz w:val="24"/>
          <w:szCs w:val="24"/>
        </w:rPr>
        <w:t xml:space="preserve"> «</w:t>
      </w:r>
      <w:r w:rsidR="00C12FA4">
        <w:rPr>
          <w:bCs w:val="0"/>
          <w:sz w:val="24"/>
          <w:szCs w:val="24"/>
        </w:rPr>
        <w:t>МРСК Центра</w:t>
      </w:r>
      <w:r w:rsidRPr="00E71A48">
        <w:rPr>
          <w:bCs w:val="0"/>
          <w:sz w:val="24"/>
          <w:szCs w:val="24"/>
        </w:rPr>
        <w:t xml:space="preserve">». </w:t>
      </w:r>
    </w:p>
    <w:p w:rsidR="00717F60" w:rsidRPr="00E71A48" w:rsidRDefault="00717F60" w:rsidP="00557C01">
      <w:pPr>
        <w:widowControl w:val="0"/>
        <w:numPr>
          <w:ilvl w:val="2"/>
          <w:numId w:val="44"/>
        </w:numPr>
        <w:overflowPunct w:val="0"/>
        <w:autoSpaceDE w:val="0"/>
        <w:spacing w:line="264" w:lineRule="auto"/>
        <w:ind w:left="0" w:firstLine="700"/>
        <w:rPr>
          <w:sz w:val="24"/>
          <w:szCs w:val="24"/>
        </w:rPr>
      </w:pPr>
      <w:r w:rsidRPr="00E71A48">
        <w:rPr>
          <w:sz w:val="24"/>
          <w:szCs w:val="24"/>
        </w:rPr>
        <w:t xml:space="preserve">В случае признания </w:t>
      </w:r>
      <w:r w:rsidR="004B5EB3" w:rsidRPr="00E71A48">
        <w:rPr>
          <w:sz w:val="24"/>
          <w:szCs w:val="24"/>
        </w:rPr>
        <w:t>Заявк</w:t>
      </w:r>
      <w:r w:rsidR="00EB1E5E" w:rsidRPr="00E71A48">
        <w:rPr>
          <w:sz w:val="24"/>
          <w:szCs w:val="24"/>
        </w:rPr>
        <w:t xml:space="preserve">и </w:t>
      </w:r>
      <w:r w:rsidR="009C744E" w:rsidRPr="00E71A48">
        <w:rPr>
          <w:sz w:val="24"/>
          <w:szCs w:val="24"/>
        </w:rPr>
        <w:t>Участник</w:t>
      </w:r>
      <w:r w:rsidR="00EB1E5E" w:rsidRPr="00E71A48">
        <w:rPr>
          <w:sz w:val="24"/>
          <w:szCs w:val="24"/>
        </w:rPr>
        <w:t>а лучшей</w:t>
      </w:r>
      <w:r w:rsidRPr="00E71A48">
        <w:rPr>
          <w:sz w:val="24"/>
          <w:szCs w:val="24"/>
        </w:rPr>
        <w:t xml:space="preserve">, заключение </w:t>
      </w:r>
      <w:r w:rsidR="00DF639D" w:rsidRPr="00E71A48">
        <w:rPr>
          <w:sz w:val="24"/>
          <w:szCs w:val="24"/>
        </w:rPr>
        <w:t>Д</w:t>
      </w:r>
      <w:r w:rsidRPr="00E71A48">
        <w:rPr>
          <w:sz w:val="24"/>
          <w:szCs w:val="24"/>
        </w:rPr>
        <w:t>оговора с</w:t>
      </w:r>
      <w:r w:rsidR="00EB1E5E" w:rsidRPr="00E71A48">
        <w:rPr>
          <w:sz w:val="24"/>
          <w:szCs w:val="24"/>
        </w:rPr>
        <w:t xml:space="preserve"> данным </w:t>
      </w:r>
      <w:r w:rsidR="009C744E" w:rsidRPr="00E71A48">
        <w:rPr>
          <w:sz w:val="24"/>
          <w:szCs w:val="24"/>
        </w:rPr>
        <w:t>Участник</w:t>
      </w:r>
      <w:r w:rsidR="00EB1E5E" w:rsidRPr="00E71A48">
        <w:rPr>
          <w:sz w:val="24"/>
          <w:szCs w:val="24"/>
        </w:rPr>
        <w:t>ом</w:t>
      </w:r>
      <w:r w:rsidRPr="00E71A48">
        <w:rPr>
          <w:sz w:val="24"/>
          <w:szCs w:val="24"/>
        </w:rPr>
        <w:t xml:space="preserve"> требует предварительного одобрения Советом директоров </w:t>
      </w:r>
      <w:r w:rsidR="00C12FA4">
        <w:rPr>
          <w:sz w:val="24"/>
          <w:szCs w:val="24"/>
        </w:rPr>
        <w:t>ПАО</w:t>
      </w:r>
      <w:r w:rsidR="00C12FA4" w:rsidRPr="00E71A48">
        <w:rPr>
          <w:sz w:val="24"/>
          <w:szCs w:val="24"/>
        </w:rPr>
        <w:t xml:space="preserve"> «</w:t>
      </w:r>
      <w:r w:rsidR="00C12FA4">
        <w:rPr>
          <w:sz w:val="24"/>
          <w:szCs w:val="24"/>
        </w:rPr>
        <w:t>МРСК Центра</w:t>
      </w:r>
      <w:r w:rsidR="00C12FA4" w:rsidRPr="00E71A48">
        <w:rPr>
          <w:sz w:val="24"/>
          <w:szCs w:val="24"/>
        </w:rPr>
        <w:t>»</w:t>
      </w:r>
      <w:r w:rsidRPr="00E71A48">
        <w:rPr>
          <w:sz w:val="24"/>
          <w:szCs w:val="24"/>
        </w:rPr>
        <w:t xml:space="preserve"> как сделки, в совершении которой имеется заинтересованность, </w:t>
      </w:r>
      <w:r w:rsidR="00123C70" w:rsidRPr="00E71A48">
        <w:rPr>
          <w:sz w:val="24"/>
          <w:szCs w:val="24"/>
        </w:rPr>
        <w:t>Договор</w:t>
      </w:r>
      <w:r w:rsidRPr="00E71A48">
        <w:rPr>
          <w:sz w:val="24"/>
          <w:szCs w:val="24"/>
        </w:rPr>
        <w:t xml:space="preserve"> заключается после одобрения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557C01">
      <w:pPr>
        <w:widowControl w:val="0"/>
        <w:numPr>
          <w:ilvl w:val="2"/>
          <w:numId w:val="44"/>
        </w:numPr>
        <w:overflowPunct w:val="0"/>
        <w:autoSpaceDE w:val="0"/>
        <w:spacing w:line="264" w:lineRule="auto"/>
        <w:ind w:left="0" w:firstLine="700"/>
        <w:rPr>
          <w:bCs w:val="0"/>
          <w:color w:val="000000"/>
          <w:sz w:val="24"/>
          <w:szCs w:val="24"/>
        </w:rPr>
      </w:pPr>
      <w:bookmarkStart w:id="482"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w:t>
      </w:r>
      <w:r w:rsidR="00541FAB">
        <w:rPr>
          <w:bCs w:val="0"/>
          <w:color w:val="000000"/>
          <w:sz w:val="24"/>
          <w:szCs w:val="24"/>
        </w:rPr>
        <w:t>ых</w:t>
      </w:r>
      <w:r w:rsidRPr="00414CAF">
        <w:rPr>
          <w:bCs w:val="0"/>
          <w:color w:val="000000"/>
          <w:sz w:val="24"/>
          <w:szCs w:val="24"/>
        </w:rPr>
        <w:t xml:space="preserve"> </w:t>
      </w:r>
      <w:r w:rsidR="00541FAB">
        <w:rPr>
          <w:bCs w:val="0"/>
          <w:color w:val="000000"/>
          <w:sz w:val="24"/>
          <w:szCs w:val="24"/>
        </w:rPr>
        <w:t>услуг</w:t>
      </w:r>
      <w:r w:rsidRPr="00414CAF">
        <w:rPr>
          <w:bCs w:val="0"/>
          <w:color w:val="000000"/>
          <w:sz w:val="24"/>
          <w:szCs w:val="24"/>
        </w:rPr>
        <w:t xml:space="preserve">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00C3704B">
        <w:rPr>
          <w:bCs w:val="0"/>
          <w:color w:val="000000"/>
          <w:sz w:val="24"/>
          <w:szCs w:val="24"/>
        </w:rPr>
        <w:t>оказываемых услуг</w:t>
      </w:r>
      <w:r w:rsidRPr="00414CAF">
        <w:rPr>
          <w:bCs w:val="0"/>
          <w:color w:val="000000"/>
          <w:sz w:val="24"/>
          <w:szCs w:val="24"/>
        </w:rPr>
        <w:t xml:space="preserve"> и другие условия.</w:t>
      </w:r>
    </w:p>
    <w:p w:rsidR="00667F31" w:rsidRPr="00414CAF" w:rsidRDefault="00932C0A" w:rsidP="00667F31">
      <w:pPr>
        <w:pStyle w:val="2"/>
        <w:tabs>
          <w:tab w:val="clear" w:pos="1700"/>
          <w:tab w:val="left" w:pos="709"/>
        </w:tabs>
        <w:spacing w:line="264" w:lineRule="auto"/>
      </w:pPr>
      <w:bookmarkStart w:id="483" w:name="_Toc181693189"/>
      <w:bookmarkStart w:id="484" w:name="_Ref190680463"/>
      <w:bookmarkStart w:id="485" w:name="_Ref306140410"/>
      <w:bookmarkStart w:id="486" w:name="_Ref306142159"/>
      <w:bookmarkStart w:id="487" w:name="_Toc441131348"/>
      <w:bookmarkStart w:id="488" w:name="_Ref303102866"/>
      <w:bookmarkStart w:id="489" w:name="_Toc305835589"/>
      <w:bookmarkStart w:id="490" w:name="_Ref303683952"/>
      <w:bookmarkStart w:id="491" w:name="__RefNumPara__840_922829174"/>
      <w:bookmarkEnd w:id="482"/>
      <w:r w:rsidRPr="00414CAF">
        <w:t xml:space="preserve">Обеспечение исполнения обязательств </w:t>
      </w:r>
      <w:r w:rsidR="00C3704B">
        <w:t>Исполнителя</w:t>
      </w:r>
      <w:r w:rsidR="00972AAA" w:rsidRPr="00414CAF">
        <w:t xml:space="preserve"> </w:t>
      </w:r>
      <w:r w:rsidRPr="00414CAF">
        <w:t>по </w:t>
      </w:r>
      <w:r w:rsidR="00123C70" w:rsidRPr="00414CAF">
        <w:t>Договор</w:t>
      </w:r>
      <w:r w:rsidRPr="00414CAF">
        <w:t>у</w:t>
      </w:r>
      <w:bookmarkEnd w:id="483"/>
      <w:bookmarkEnd w:id="484"/>
      <w:bookmarkEnd w:id="485"/>
      <w:bookmarkEnd w:id="486"/>
      <w:bookmarkEnd w:id="487"/>
      <w:r w:rsidRPr="00414CAF">
        <w:t xml:space="preserve"> </w:t>
      </w:r>
      <w:bookmarkEnd w:id="488"/>
      <w:bookmarkEnd w:id="489"/>
    </w:p>
    <w:p w:rsidR="00932C0A" w:rsidRPr="00C12FA4" w:rsidRDefault="00414CAF" w:rsidP="00557C01">
      <w:pPr>
        <w:widowControl w:val="0"/>
        <w:numPr>
          <w:ilvl w:val="2"/>
          <w:numId w:val="45"/>
        </w:numPr>
        <w:tabs>
          <w:tab w:val="left" w:pos="1620"/>
        </w:tabs>
        <w:suppressAutoHyphens w:val="0"/>
        <w:spacing w:line="264" w:lineRule="auto"/>
        <w:ind w:left="0" w:firstLine="709"/>
        <w:rPr>
          <w:sz w:val="24"/>
          <w:szCs w:val="24"/>
          <w:lang w:eastAsia="ru-RU"/>
        </w:rPr>
      </w:pPr>
      <w:r w:rsidRPr="00C12FA4">
        <w:rPr>
          <w:sz w:val="24"/>
          <w:szCs w:val="24"/>
        </w:rPr>
        <w:t xml:space="preserve">Дополнительного обеспечения исполнения обязательств </w:t>
      </w:r>
      <w:r w:rsidR="00C3704B">
        <w:rPr>
          <w:sz w:val="24"/>
          <w:szCs w:val="24"/>
        </w:rPr>
        <w:t>Исполнителя</w:t>
      </w:r>
      <w:r w:rsidRPr="00C12FA4">
        <w:rPr>
          <w:sz w:val="24"/>
          <w:szCs w:val="24"/>
        </w:rPr>
        <w:t xml:space="preserve"> по Договору, помимо указанного в </w:t>
      </w:r>
      <w:r w:rsidR="005818B2">
        <w:rPr>
          <w:sz w:val="24"/>
          <w:szCs w:val="24"/>
        </w:rPr>
        <w:t>проекте Договора</w:t>
      </w:r>
      <w:r w:rsidRPr="00C12FA4">
        <w:rPr>
          <w:sz w:val="24"/>
          <w:szCs w:val="24"/>
        </w:rPr>
        <w:t xml:space="preserve"> (</w:t>
      </w:r>
      <w:r w:rsidR="005818B2">
        <w:rPr>
          <w:sz w:val="24"/>
          <w:szCs w:val="24"/>
        </w:rPr>
        <w:t xml:space="preserve">раздел </w:t>
      </w:r>
      <w:r w:rsidR="0030533D">
        <w:rPr>
          <w:sz w:val="24"/>
          <w:szCs w:val="24"/>
        </w:rPr>
        <w:fldChar w:fldCharType="begin"/>
      </w:r>
      <w:r w:rsidR="005818B2">
        <w:rPr>
          <w:sz w:val="24"/>
          <w:szCs w:val="24"/>
        </w:rPr>
        <w:instrText xml:space="preserve"> REF _Ref440272931 \r \h </w:instrText>
      </w:r>
      <w:r w:rsidR="0030533D">
        <w:rPr>
          <w:sz w:val="24"/>
          <w:szCs w:val="24"/>
        </w:rPr>
      </w:r>
      <w:r w:rsidR="0030533D">
        <w:rPr>
          <w:sz w:val="24"/>
          <w:szCs w:val="24"/>
        </w:rPr>
        <w:fldChar w:fldCharType="separate"/>
      </w:r>
      <w:r w:rsidR="002A74A8">
        <w:rPr>
          <w:sz w:val="24"/>
          <w:szCs w:val="24"/>
        </w:rPr>
        <w:t>2</w:t>
      </w:r>
      <w:r w:rsidR="0030533D">
        <w:rPr>
          <w:sz w:val="24"/>
          <w:szCs w:val="24"/>
        </w:rPr>
        <w:fldChar w:fldCharType="end"/>
      </w:r>
      <w:r w:rsidRPr="00C12FA4">
        <w:rPr>
          <w:sz w:val="24"/>
          <w:szCs w:val="24"/>
        </w:rPr>
        <w:t>), не требуется.</w:t>
      </w:r>
    </w:p>
    <w:p w:rsidR="00932C0A" w:rsidRPr="006E1884" w:rsidRDefault="00932C0A" w:rsidP="006E1884">
      <w:pPr>
        <w:pStyle w:val="2"/>
        <w:tabs>
          <w:tab w:val="clear" w:pos="1700"/>
          <w:tab w:val="left" w:pos="709"/>
        </w:tabs>
        <w:spacing w:line="264" w:lineRule="auto"/>
      </w:pPr>
      <w:bookmarkStart w:id="492" w:name="_Ref303694483"/>
      <w:bookmarkStart w:id="493" w:name="_Toc305835590"/>
      <w:bookmarkStart w:id="494" w:name="_Ref306140451"/>
      <w:bookmarkStart w:id="495" w:name="_Toc441131349"/>
      <w:r w:rsidRPr="006E1884">
        <w:t xml:space="preserve">Уведомление о результатах </w:t>
      </w:r>
      <w:bookmarkEnd w:id="492"/>
      <w:bookmarkEnd w:id="493"/>
      <w:r w:rsidRPr="006E1884">
        <w:t>запроса предложений</w:t>
      </w:r>
      <w:bookmarkEnd w:id="494"/>
      <w:bookmarkEnd w:id="495"/>
    </w:p>
    <w:bookmarkEnd w:id="490"/>
    <w:p w:rsidR="00ED5C7C" w:rsidRPr="00E963D9" w:rsidRDefault="006E1884" w:rsidP="006E1884">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3.12.1</w:t>
      </w:r>
      <w:r>
        <w:rPr>
          <w:bCs w:val="0"/>
          <w:sz w:val="24"/>
          <w:szCs w:val="24"/>
          <w:lang w:eastAsia="ru-RU"/>
        </w:rPr>
        <w:tab/>
      </w:r>
      <w:r w:rsidR="00ED5C7C" w:rsidRPr="00E963D9">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E963D9">
        <w:rPr>
          <w:bCs w:val="0"/>
          <w:sz w:val="24"/>
          <w:szCs w:val="24"/>
          <w:lang w:eastAsia="ru-RU"/>
        </w:rPr>
        <w:t xml:space="preserve">на интернет-сайтах, на которых было опубликовано </w:t>
      </w:r>
      <w:r w:rsidR="00D56F8C" w:rsidRPr="00E963D9">
        <w:rPr>
          <w:iCs/>
          <w:sz w:val="24"/>
          <w:szCs w:val="24"/>
        </w:rPr>
        <w:t>Извещение</w:t>
      </w:r>
      <w:r w:rsidR="00D56F8C" w:rsidRPr="00E963D9">
        <w:rPr>
          <w:sz w:val="24"/>
          <w:szCs w:val="24"/>
        </w:rPr>
        <w:t xml:space="preserve"> о проведении открытого </w:t>
      </w:r>
      <w:r w:rsidR="00D56F8C" w:rsidRPr="00E963D9">
        <w:rPr>
          <w:iCs/>
          <w:sz w:val="24"/>
          <w:szCs w:val="24"/>
        </w:rPr>
        <w:t xml:space="preserve">запроса предложений (подраздел </w:t>
      </w:r>
      <w:r w:rsidR="00B06B4B">
        <w:fldChar w:fldCharType="begin"/>
      </w:r>
      <w:r w:rsidR="00B06B4B">
        <w:instrText xml:space="preserve"> REF _Ref191386085 \r \h  \* MERGEFORMAT </w:instrText>
      </w:r>
      <w:r w:rsidR="00B06B4B">
        <w:fldChar w:fldCharType="separate"/>
      </w:r>
      <w:r w:rsidR="002A74A8" w:rsidRPr="002A74A8">
        <w:rPr>
          <w:iCs/>
          <w:sz w:val="24"/>
          <w:szCs w:val="24"/>
        </w:rPr>
        <w:t>1.1.1</w:t>
      </w:r>
      <w:r w:rsidR="00B06B4B">
        <w:fldChar w:fldCharType="end"/>
      </w:r>
      <w:r w:rsidR="00D56F8C" w:rsidRPr="00E963D9">
        <w:rPr>
          <w:iCs/>
          <w:sz w:val="24"/>
          <w:szCs w:val="24"/>
        </w:rPr>
        <w:t>)</w:t>
      </w:r>
      <w:r w:rsidR="00D56F8C" w:rsidRPr="00E963D9">
        <w:rPr>
          <w:sz w:val="24"/>
          <w:szCs w:val="24"/>
        </w:rPr>
        <w:t>,</w:t>
      </w:r>
      <w:r w:rsidR="00D56F8C" w:rsidRPr="00E963D9">
        <w:rPr>
          <w:bCs w:val="0"/>
          <w:sz w:val="24"/>
          <w:szCs w:val="24"/>
          <w:lang w:eastAsia="ru-RU"/>
        </w:rPr>
        <w:t xml:space="preserve">  </w:t>
      </w:r>
      <w:r w:rsidR="00ED5C7C" w:rsidRPr="00E963D9">
        <w:rPr>
          <w:bCs w:val="0"/>
          <w:sz w:val="24"/>
          <w:szCs w:val="24"/>
          <w:lang w:eastAsia="ru-RU"/>
        </w:rPr>
        <w:t xml:space="preserve">для всех </w:t>
      </w:r>
      <w:r w:rsidR="00DC6125">
        <w:rPr>
          <w:bCs w:val="0"/>
          <w:sz w:val="24"/>
          <w:szCs w:val="24"/>
          <w:lang w:eastAsia="ru-RU"/>
        </w:rPr>
        <w:t>Участников</w:t>
      </w:r>
      <w:r w:rsidR="00ED5C7C" w:rsidRPr="00E963D9">
        <w:rPr>
          <w:bCs w:val="0"/>
          <w:sz w:val="24"/>
          <w:szCs w:val="24"/>
          <w:lang w:eastAsia="ru-RU"/>
        </w:rPr>
        <w:t xml:space="preserve"> Протокол о выборе победителя открытого запроса предложений, в котором указывает:</w:t>
      </w:r>
    </w:p>
    <w:p w:rsidR="00ED5C7C" w:rsidRPr="00ED5C7C" w:rsidRDefault="00ED5C7C" w:rsidP="00B15176">
      <w:pPr>
        <w:pStyle w:val="a0"/>
        <w:numPr>
          <w:ilvl w:val="4"/>
          <w:numId w:val="79"/>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Наименование и адрес Победителя;</w:t>
      </w:r>
    </w:p>
    <w:p w:rsidR="00ED5C7C" w:rsidRPr="00ED5C7C" w:rsidRDefault="00ED5C7C" w:rsidP="00B15176">
      <w:pPr>
        <w:pStyle w:val="a0"/>
        <w:numPr>
          <w:ilvl w:val="4"/>
          <w:numId w:val="79"/>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lastRenderedPageBreak/>
        <w:t xml:space="preserve">Краткое изложение предмета и общей цены </w:t>
      </w:r>
      <w:r w:rsidR="004323E0">
        <w:rPr>
          <w:bCs w:val="0"/>
          <w:sz w:val="24"/>
          <w:szCs w:val="24"/>
          <w:lang w:eastAsia="ru-RU"/>
        </w:rPr>
        <w:t>Заявки</w:t>
      </w:r>
      <w:r w:rsidRPr="00ED5C7C">
        <w:rPr>
          <w:bCs w:val="0"/>
          <w:sz w:val="24"/>
          <w:szCs w:val="24"/>
          <w:lang w:eastAsia="ru-RU"/>
        </w:rPr>
        <w:t xml:space="preserve"> Победителя.</w:t>
      </w:r>
    </w:p>
    <w:p w:rsidR="00ED5C7C" w:rsidRDefault="006E1884" w:rsidP="006E1884">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3.12.2</w:t>
      </w:r>
      <w:r>
        <w:rPr>
          <w:bCs w:val="0"/>
          <w:sz w:val="24"/>
          <w:szCs w:val="24"/>
          <w:lang w:eastAsia="ru-RU"/>
        </w:rPr>
        <w:tab/>
      </w:r>
      <w:r w:rsidR="00ED5C7C" w:rsidRPr="00ED5C7C">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6E1884" w:rsidRDefault="006E1884" w:rsidP="006E1884">
      <w:pPr>
        <w:widowControl w:val="0"/>
        <w:suppressAutoHyphens w:val="0"/>
        <w:adjustRightInd w:val="0"/>
        <w:spacing w:line="264" w:lineRule="auto"/>
        <w:ind w:firstLine="709"/>
        <w:textAlignment w:val="baseline"/>
        <w:rPr>
          <w:bCs w:val="0"/>
          <w:sz w:val="24"/>
          <w:szCs w:val="24"/>
          <w:lang w:eastAsia="ru-RU"/>
        </w:rPr>
      </w:pPr>
    </w:p>
    <w:p w:rsidR="00C12FA4" w:rsidRPr="00ED5C7C" w:rsidRDefault="00C12FA4" w:rsidP="00557C01">
      <w:pPr>
        <w:widowControl w:val="0"/>
        <w:numPr>
          <w:ilvl w:val="2"/>
          <w:numId w:val="45"/>
        </w:numPr>
        <w:suppressAutoHyphens w:val="0"/>
        <w:adjustRightInd w:val="0"/>
        <w:spacing w:line="264" w:lineRule="auto"/>
        <w:ind w:left="0" w:firstLine="720"/>
        <w:textAlignment w:val="baseline"/>
        <w:rPr>
          <w:bCs w:val="0"/>
          <w:sz w:val="24"/>
          <w:szCs w:val="24"/>
          <w:lang w:eastAsia="ru-RU"/>
        </w:rPr>
        <w:sectPr w:rsidR="00C12FA4" w:rsidRPr="00ED5C7C" w:rsidSect="002B0606">
          <w:headerReference w:type="even" r:id="rId31"/>
          <w:headerReference w:type="default" r:id="rId32"/>
          <w:footerReference w:type="even" r:id="rId33"/>
          <w:headerReference w:type="first" r:id="rId34"/>
          <w:footerReference w:type="first" r:id="rId35"/>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496" w:name="_Ref440270568"/>
      <w:bookmarkStart w:id="497" w:name="_Ref440274159"/>
      <w:bookmarkStart w:id="498" w:name="_Ref440292555"/>
      <w:bookmarkStart w:id="499" w:name="_Ref440292779"/>
      <w:bookmarkStart w:id="500" w:name="_Toc441131350"/>
      <w:r>
        <w:rPr>
          <w:szCs w:val="24"/>
        </w:rPr>
        <w:lastRenderedPageBreak/>
        <w:t>Техническая часть</w:t>
      </w:r>
      <w:bookmarkEnd w:id="496"/>
      <w:bookmarkEnd w:id="497"/>
      <w:bookmarkEnd w:id="498"/>
      <w:bookmarkEnd w:id="499"/>
      <w:bookmarkEnd w:id="500"/>
      <w:r w:rsidRPr="00E71A48">
        <w:rPr>
          <w:szCs w:val="24"/>
        </w:rPr>
        <w:t xml:space="preserve"> </w:t>
      </w:r>
    </w:p>
    <w:p w:rsidR="002B5044" w:rsidRPr="00C12FA4" w:rsidRDefault="002B5044" w:rsidP="0021751A">
      <w:pPr>
        <w:pStyle w:val="2"/>
        <w:ind w:left="1701" w:hanging="1134"/>
      </w:pPr>
      <w:bookmarkStart w:id="501" w:name="_Toc176064097"/>
      <w:bookmarkStart w:id="502" w:name="_Toc176338525"/>
      <w:bookmarkStart w:id="503" w:name="_Toc180399753"/>
      <w:bookmarkStart w:id="504" w:name="_Toc189457101"/>
      <w:bookmarkStart w:id="505" w:name="_Toc189461737"/>
      <w:bookmarkStart w:id="506" w:name="_Toc189462011"/>
      <w:bookmarkStart w:id="507" w:name="_Toc191273610"/>
      <w:bookmarkStart w:id="508" w:name="_Toc423421726"/>
      <w:bookmarkStart w:id="509" w:name="_Toc441131351"/>
      <w:bookmarkStart w:id="510" w:name="_Toc167189319"/>
      <w:bookmarkStart w:id="511" w:name="_Toc168725254"/>
      <w:r w:rsidRPr="00C12FA4">
        <w:t xml:space="preserve">Перечень, объемы и характеристики </w:t>
      </w:r>
      <w:bookmarkEnd w:id="501"/>
      <w:bookmarkEnd w:id="502"/>
      <w:bookmarkEnd w:id="503"/>
      <w:bookmarkEnd w:id="504"/>
      <w:bookmarkEnd w:id="505"/>
      <w:bookmarkEnd w:id="506"/>
      <w:bookmarkEnd w:id="507"/>
      <w:bookmarkEnd w:id="508"/>
      <w:r w:rsidR="00C3704B">
        <w:t>закупаемых услуг</w:t>
      </w:r>
      <w:bookmarkEnd w:id="509"/>
    </w:p>
    <w:p w:rsidR="002B5044" w:rsidRPr="003803A7" w:rsidRDefault="002B5044" w:rsidP="002B5044">
      <w:pPr>
        <w:pStyle w:val="3"/>
        <w:ind w:left="0" w:firstLine="851"/>
        <w:jc w:val="both"/>
        <w:rPr>
          <w:b w:val="0"/>
          <w:szCs w:val="24"/>
        </w:rPr>
      </w:pPr>
      <w:bookmarkStart w:id="512" w:name="_Toc439166311"/>
      <w:bookmarkStart w:id="513" w:name="_Toc439170659"/>
      <w:bookmarkStart w:id="514" w:name="_Toc439172761"/>
      <w:bookmarkStart w:id="515" w:name="_Toc439173205"/>
      <w:bookmarkStart w:id="516" w:name="_Toc439238199"/>
      <w:bookmarkStart w:id="517" w:name="_Toc439252751"/>
      <w:bookmarkStart w:id="518" w:name="_Toc439323609"/>
      <w:bookmarkStart w:id="519" w:name="_Toc439323725"/>
      <w:bookmarkStart w:id="520" w:name="_Toc440361359"/>
      <w:bookmarkStart w:id="521" w:name="_Toc440376114"/>
      <w:bookmarkStart w:id="522" w:name="_Toc440376241"/>
      <w:bookmarkStart w:id="523" w:name="_Toc440382503"/>
      <w:bookmarkStart w:id="524" w:name="_Toc440447173"/>
      <w:bookmarkStart w:id="525" w:name="_Toc440632334"/>
      <w:bookmarkStart w:id="526" w:name="_Toc440875107"/>
      <w:bookmarkStart w:id="527" w:name="_Toc441131352"/>
      <w:r w:rsidRPr="003776BB">
        <w:rPr>
          <w:b w:val="0"/>
          <w:szCs w:val="24"/>
        </w:rPr>
        <w:t>Техническ</w:t>
      </w:r>
      <w:r w:rsidR="003776BB" w:rsidRPr="003776BB">
        <w:rPr>
          <w:b w:val="0"/>
          <w:szCs w:val="24"/>
        </w:rPr>
        <w:t>ое(</w:t>
      </w:r>
      <w:r w:rsidRPr="003776BB">
        <w:rPr>
          <w:b w:val="0"/>
          <w:szCs w:val="24"/>
        </w:rPr>
        <w:t>ие</w:t>
      </w:r>
      <w:r w:rsidR="003776BB" w:rsidRPr="003776BB">
        <w:rPr>
          <w:b w:val="0"/>
          <w:szCs w:val="24"/>
        </w:rPr>
        <w:t>)</w:t>
      </w:r>
      <w:r w:rsidRPr="003776BB">
        <w:rPr>
          <w:b w:val="0"/>
          <w:szCs w:val="24"/>
        </w:rPr>
        <w:t xml:space="preserve"> задани</w:t>
      </w:r>
      <w:r w:rsidR="003776BB" w:rsidRPr="003776BB">
        <w:rPr>
          <w:b w:val="0"/>
          <w:szCs w:val="24"/>
        </w:rPr>
        <w:t>е(</w:t>
      </w:r>
      <w:r w:rsidRPr="003776BB">
        <w:rPr>
          <w:b w:val="0"/>
          <w:szCs w:val="24"/>
        </w:rPr>
        <w:t>я</w:t>
      </w:r>
      <w:r w:rsidR="003776BB" w:rsidRPr="003776BB">
        <w:rPr>
          <w:b w:val="0"/>
          <w:szCs w:val="24"/>
        </w:rPr>
        <w:t>)</w:t>
      </w:r>
      <w:r w:rsidRPr="003776BB">
        <w:rPr>
          <w:b w:val="0"/>
          <w:szCs w:val="24"/>
        </w:rPr>
        <w:t xml:space="preserve"> </w:t>
      </w:r>
      <w:r w:rsidR="00A154B7" w:rsidRPr="003776BB">
        <w:rPr>
          <w:b w:val="0"/>
          <w:szCs w:val="24"/>
        </w:rPr>
        <w:t xml:space="preserve">по Лоту </w:t>
      </w:r>
      <w:r w:rsidR="00A154B7" w:rsidRPr="00F463E8">
        <w:rPr>
          <w:b w:val="0"/>
          <w:szCs w:val="24"/>
          <w:highlight w:val="yellow"/>
        </w:rPr>
        <w:t>№1</w:t>
      </w:r>
      <w:r w:rsidR="00A154B7">
        <w:rPr>
          <w:b w:val="0"/>
          <w:szCs w:val="24"/>
        </w:rPr>
        <w:t xml:space="preserve"> (подраздел </w:t>
      </w:r>
      <w:r w:rsidR="0030533D">
        <w:rPr>
          <w:b w:val="0"/>
          <w:szCs w:val="24"/>
        </w:rPr>
        <w:fldChar w:fldCharType="begin"/>
      </w:r>
      <w:r w:rsidR="00A154B7">
        <w:rPr>
          <w:b w:val="0"/>
          <w:szCs w:val="24"/>
        </w:rPr>
        <w:instrText xml:space="preserve"> REF _Ref440275279 \r \h </w:instrText>
      </w:r>
      <w:r w:rsidR="0030533D">
        <w:rPr>
          <w:b w:val="0"/>
          <w:szCs w:val="24"/>
        </w:rPr>
      </w:r>
      <w:r w:rsidR="0030533D">
        <w:rPr>
          <w:b w:val="0"/>
          <w:szCs w:val="24"/>
        </w:rPr>
        <w:fldChar w:fldCharType="separate"/>
      </w:r>
      <w:r w:rsidR="002A74A8">
        <w:rPr>
          <w:b w:val="0"/>
          <w:szCs w:val="24"/>
        </w:rPr>
        <w:t>1.1.4</w:t>
      </w:r>
      <w:r w:rsidR="0030533D">
        <w:rPr>
          <w:b w:val="0"/>
          <w:szCs w:val="24"/>
        </w:rPr>
        <w:fldChar w:fldCharType="end"/>
      </w:r>
      <w:r w:rsidR="00A154B7">
        <w:rPr>
          <w:b w:val="0"/>
          <w:szCs w:val="24"/>
        </w:rPr>
        <w:t>)</w:t>
      </w:r>
      <w:r w:rsidRPr="00C12FA4">
        <w:rPr>
          <w:b w:val="0"/>
          <w:szCs w:val="24"/>
        </w:rPr>
        <w:t xml:space="preserve"> изложен</w:t>
      </w:r>
      <w:r w:rsidR="00F463E8">
        <w:rPr>
          <w:b w:val="0"/>
          <w:szCs w:val="24"/>
        </w:rPr>
        <w:t>о(</w:t>
      </w:r>
      <w:r w:rsidRPr="00C12FA4">
        <w:rPr>
          <w:b w:val="0"/>
          <w:szCs w:val="24"/>
        </w:rPr>
        <w:t>ы</w:t>
      </w:r>
      <w:r w:rsidR="00F463E8">
        <w:rPr>
          <w:b w:val="0"/>
          <w:szCs w:val="24"/>
        </w:rPr>
        <w:t>)</w:t>
      </w:r>
      <w:r w:rsidRPr="00C12FA4">
        <w:rPr>
          <w:b w:val="0"/>
          <w:szCs w:val="24"/>
        </w:rPr>
        <w:t xml:space="preserve"> в </w:t>
      </w:r>
      <w:r w:rsidRPr="003803A7">
        <w:rPr>
          <w:b w:val="0"/>
          <w:szCs w:val="24"/>
        </w:rPr>
        <w:t xml:space="preserve">Приложении №1, которое является неотъемлемым приложением к настоящей документации и предоставляется </w:t>
      </w:r>
      <w:r w:rsidR="0021751A" w:rsidRPr="003803A7">
        <w:rPr>
          <w:b w:val="0"/>
          <w:szCs w:val="24"/>
        </w:rPr>
        <w:t>Участник</w:t>
      </w:r>
      <w:r w:rsidRPr="003803A7">
        <w:rPr>
          <w:b w:val="0"/>
          <w:szCs w:val="24"/>
        </w:rPr>
        <w:t>ам вместе с ней в качестве отдельного документа.</w:t>
      </w:r>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p>
    <w:p w:rsidR="002B5044" w:rsidRPr="003803A7" w:rsidRDefault="002B5044" w:rsidP="0021751A">
      <w:pPr>
        <w:pStyle w:val="2"/>
        <w:ind w:left="1701" w:hanging="1134"/>
      </w:pPr>
      <w:bookmarkStart w:id="528" w:name="_Ref194832984"/>
      <w:bookmarkStart w:id="529" w:name="_Ref197686508"/>
      <w:bookmarkStart w:id="530" w:name="_Toc423421727"/>
      <w:bookmarkStart w:id="531" w:name="_Toc441131353"/>
      <w:r w:rsidRPr="003803A7">
        <w:t xml:space="preserve">Требование к </w:t>
      </w:r>
      <w:bookmarkEnd w:id="528"/>
      <w:bookmarkEnd w:id="529"/>
      <w:bookmarkEnd w:id="530"/>
      <w:r w:rsidR="00C3704B">
        <w:t>закупаемым услугам</w:t>
      </w:r>
      <w:bookmarkEnd w:id="531"/>
    </w:p>
    <w:p w:rsidR="002B5044" w:rsidRPr="003776BB" w:rsidRDefault="002B5044" w:rsidP="002B5044">
      <w:pPr>
        <w:pStyle w:val="3"/>
        <w:ind w:left="0" w:firstLine="851"/>
        <w:jc w:val="both"/>
        <w:rPr>
          <w:b w:val="0"/>
          <w:szCs w:val="24"/>
        </w:rPr>
      </w:pPr>
      <w:bookmarkStart w:id="532" w:name="_Toc439166314"/>
      <w:bookmarkStart w:id="533" w:name="_Toc439170662"/>
      <w:bookmarkStart w:id="534" w:name="_Toc439172764"/>
      <w:bookmarkStart w:id="535" w:name="_Toc439173208"/>
      <w:bookmarkStart w:id="536" w:name="_Toc439238202"/>
      <w:bookmarkStart w:id="537" w:name="_Toc439252754"/>
      <w:bookmarkStart w:id="538" w:name="_Toc439323612"/>
      <w:bookmarkStart w:id="539" w:name="_Toc439323728"/>
      <w:bookmarkStart w:id="540" w:name="_Toc440361362"/>
      <w:bookmarkStart w:id="541" w:name="_Toc440376117"/>
      <w:bookmarkStart w:id="542" w:name="_Toc440376244"/>
      <w:bookmarkStart w:id="543" w:name="_Toc440382505"/>
      <w:bookmarkStart w:id="544" w:name="_Toc440447175"/>
      <w:bookmarkStart w:id="545" w:name="_Toc440632336"/>
      <w:bookmarkStart w:id="546" w:name="_Toc440875109"/>
      <w:bookmarkStart w:id="547" w:name="_Toc441131354"/>
      <w:bookmarkStart w:id="548" w:name="_Ref194833053"/>
      <w:bookmarkStart w:id="549" w:name="_Ref223496951"/>
      <w:bookmarkStart w:id="550" w:name="_Ref223496970"/>
      <w:r w:rsidRPr="003803A7">
        <w:rPr>
          <w:b w:val="0"/>
          <w:szCs w:val="24"/>
        </w:rPr>
        <w:t xml:space="preserve">Дополнительные требования к </w:t>
      </w:r>
      <w:r w:rsidR="00C3704B">
        <w:rPr>
          <w:b w:val="0"/>
          <w:szCs w:val="24"/>
        </w:rPr>
        <w:t>закупаемым услугам</w:t>
      </w:r>
      <w:r w:rsidR="003776BB" w:rsidRPr="003803A7">
        <w:rPr>
          <w:b w:val="0"/>
          <w:szCs w:val="24"/>
          <w:lang w:eastAsia="ru-RU"/>
        </w:rPr>
        <w:t>, изложены в Приложении №1 (Техническом(их) задании(ях)) к настоящей Документации. При несоблюдении требований Технического(их</w:t>
      </w:r>
      <w:r w:rsidR="003776BB" w:rsidRPr="003776BB">
        <w:rPr>
          <w:b w:val="0"/>
          <w:szCs w:val="24"/>
          <w:lang w:eastAsia="ru-RU"/>
        </w:rPr>
        <w:t>) задания(й) Закупочная комиссия отклонит Заявку Участника</w:t>
      </w:r>
      <w:r w:rsidRPr="003776BB">
        <w:rPr>
          <w:b w:val="0"/>
          <w:szCs w:val="24"/>
        </w:rPr>
        <w:t>.</w:t>
      </w:r>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p>
    <w:bookmarkEnd w:id="510"/>
    <w:bookmarkEnd w:id="511"/>
    <w:bookmarkEnd w:id="548"/>
    <w:bookmarkEnd w:id="549"/>
    <w:bookmarkEnd w:id="550"/>
    <w:p w:rsidR="002B5044" w:rsidRPr="004D0F20" w:rsidRDefault="002B5044" w:rsidP="002B5044">
      <w:pPr>
        <w:spacing w:before="100" w:beforeAutospacing="1" w:after="100" w:afterAutospacing="1" w:line="240" w:lineRule="auto"/>
      </w:pPr>
    </w:p>
    <w:p w:rsidR="002B5044" w:rsidRPr="002B5044" w:rsidRDefault="002B5044" w:rsidP="002B5044">
      <w:pPr>
        <w:pStyle w:val="11"/>
        <w:rPr>
          <w:lang w:eastAsia="ru-RU"/>
        </w:rPr>
      </w:pP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551" w:name="_Ref440270602"/>
      <w:bookmarkStart w:id="552" w:name="_Toc441131355"/>
      <w:bookmarkEnd w:id="5"/>
      <w:bookmarkEnd w:id="491"/>
      <w:r w:rsidRPr="00E71A48">
        <w:rPr>
          <w:szCs w:val="24"/>
        </w:rPr>
        <w:lastRenderedPageBreak/>
        <w:t>Образцы основных форм документов, включаемых в Заявку</w:t>
      </w:r>
      <w:bookmarkEnd w:id="551"/>
      <w:bookmarkEnd w:id="552"/>
      <w:r w:rsidRPr="00E71A48">
        <w:rPr>
          <w:szCs w:val="24"/>
        </w:rPr>
        <w:t xml:space="preserve"> </w:t>
      </w:r>
    </w:p>
    <w:p w:rsidR="004F4D80" w:rsidRPr="00F647F7" w:rsidRDefault="004F4D80" w:rsidP="004F4D80">
      <w:pPr>
        <w:pStyle w:val="2"/>
      </w:pPr>
      <w:bookmarkStart w:id="553" w:name="_Ref55336310"/>
      <w:bookmarkStart w:id="554" w:name="_Toc57314672"/>
      <w:bookmarkStart w:id="555" w:name="_Toc69728986"/>
      <w:bookmarkStart w:id="556" w:name="_Toc98253919"/>
      <w:bookmarkStart w:id="557" w:name="_Toc165173847"/>
      <w:bookmarkStart w:id="558" w:name="_Toc423423667"/>
      <w:bookmarkStart w:id="559" w:name="_Toc441131356"/>
      <w:r w:rsidRPr="00F647F7">
        <w:t xml:space="preserve">Письмо о подаче оферты </w:t>
      </w:r>
      <w:bookmarkStart w:id="560" w:name="_Ref22846535"/>
      <w:r w:rsidRPr="00F647F7">
        <w:t>(</w:t>
      </w:r>
      <w:bookmarkEnd w:id="560"/>
      <w:r w:rsidRPr="00F647F7">
        <w:t xml:space="preserve">форма </w:t>
      </w:r>
      <w:r w:rsidRPr="00F647F7">
        <w:rPr>
          <w:noProof/>
        </w:rPr>
        <w:t>1</w:t>
      </w:r>
      <w:r w:rsidRPr="00F647F7">
        <w:t>)</w:t>
      </w:r>
      <w:bookmarkEnd w:id="553"/>
      <w:bookmarkEnd w:id="554"/>
      <w:bookmarkEnd w:id="555"/>
      <w:bookmarkEnd w:id="556"/>
      <w:bookmarkEnd w:id="557"/>
      <w:bookmarkEnd w:id="558"/>
      <w:bookmarkEnd w:id="559"/>
    </w:p>
    <w:p w:rsidR="004F4D80" w:rsidRPr="00C236C0" w:rsidRDefault="004F4D80" w:rsidP="004F4D80">
      <w:pPr>
        <w:pStyle w:val="3"/>
        <w:rPr>
          <w:szCs w:val="24"/>
        </w:rPr>
      </w:pPr>
      <w:bookmarkStart w:id="561" w:name="_Toc98253920"/>
      <w:bookmarkStart w:id="562" w:name="_Toc157248174"/>
      <w:bookmarkStart w:id="563" w:name="_Toc157496543"/>
      <w:bookmarkStart w:id="564" w:name="_Toc158206082"/>
      <w:bookmarkStart w:id="565" w:name="_Toc164057767"/>
      <w:bookmarkStart w:id="566" w:name="_Toc164137117"/>
      <w:bookmarkStart w:id="567" w:name="_Toc164161277"/>
      <w:bookmarkStart w:id="568" w:name="_Toc165173848"/>
      <w:bookmarkStart w:id="569" w:name="_Toc439170673"/>
      <w:bookmarkStart w:id="570" w:name="_Toc439172775"/>
      <w:bookmarkStart w:id="571" w:name="_Toc439173219"/>
      <w:bookmarkStart w:id="572" w:name="_Toc439238213"/>
      <w:bookmarkStart w:id="573" w:name="_Toc440361369"/>
      <w:bookmarkStart w:id="574" w:name="_Toc440376124"/>
      <w:bookmarkStart w:id="575" w:name="_Toc441131357"/>
      <w:r w:rsidRPr="00C236C0">
        <w:rPr>
          <w:szCs w:val="24"/>
        </w:rPr>
        <w:t>Форма письма о подаче оферты</w:t>
      </w:r>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576"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опубликованное в [</w:t>
      </w:r>
      <w:r w:rsidRPr="00F647F7">
        <w:rPr>
          <w:rStyle w:val="aa"/>
          <w:sz w:val="24"/>
          <w:szCs w:val="24"/>
        </w:rPr>
        <w:t xml:space="preserve">указывается дата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r w:rsidRPr="00F647F7">
        <w:rPr>
          <w:sz w:val="24"/>
          <w:szCs w:val="24"/>
        </w:rPr>
        <w:t>зарегистрированное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 xml:space="preserve">предлагает заключить Договор на </w:t>
      </w:r>
      <w:r w:rsidR="00541FAB">
        <w:rPr>
          <w:sz w:val="24"/>
          <w:szCs w:val="24"/>
        </w:rPr>
        <w:t>оказание</w:t>
      </w:r>
      <w:r w:rsidRPr="00F647F7">
        <w:rPr>
          <w:sz w:val="24"/>
          <w:szCs w:val="24"/>
        </w:rPr>
        <w:t xml:space="preserve"> следующ</w:t>
      </w:r>
      <w:r w:rsidR="00541FAB">
        <w:rPr>
          <w:sz w:val="24"/>
          <w:szCs w:val="24"/>
        </w:rPr>
        <w:t>их</w:t>
      </w:r>
      <w:r w:rsidRPr="00F647F7">
        <w:rPr>
          <w:sz w:val="24"/>
          <w:szCs w:val="24"/>
        </w:rPr>
        <w:t xml:space="preserve"> </w:t>
      </w:r>
      <w:r w:rsidR="00541FAB">
        <w:rPr>
          <w:sz w:val="24"/>
          <w:szCs w:val="24"/>
        </w:rPr>
        <w:t>услуг</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w:t>
      </w:r>
      <w:r w:rsidR="00541FAB">
        <w:rPr>
          <w:sz w:val="24"/>
          <w:szCs w:val="24"/>
          <w:vertAlign w:val="superscript"/>
        </w:rPr>
        <w:t>ых</w:t>
      </w:r>
      <w:r w:rsidRPr="00F647F7">
        <w:rPr>
          <w:sz w:val="24"/>
          <w:szCs w:val="24"/>
          <w:vertAlign w:val="superscript"/>
        </w:rPr>
        <w:t xml:space="preserve"> </w:t>
      </w:r>
      <w:r w:rsidR="00541FAB">
        <w:rPr>
          <w:sz w:val="24"/>
          <w:szCs w:val="24"/>
          <w:vertAlign w:val="superscript"/>
        </w:rPr>
        <w:t>услуг</w:t>
      </w:r>
      <w:r w:rsidRPr="00F647F7">
        <w:rPr>
          <w:sz w:val="24"/>
          <w:szCs w:val="24"/>
          <w:vertAlign w:val="superscript"/>
        </w:rPr>
        <w:t>)</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w:t>
      </w:r>
      <w:r w:rsidR="00673C59">
        <w:rPr>
          <w:sz w:val="24"/>
          <w:szCs w:val="24"/>
        </w:rPr>
        <w:t>оказания услуг</w:t>
      </w:r>
      <w:r w:rsidR="00975C64" w:rsidRPr="00975C64">
        <w:rPr>
          <w:sz w:val="24"/>
          <w:szCs w:val="24"/>
        </w:rPr>
        <w:t xml:space="preserve">, </w:t>
      </w:r>
      <w:r w:rsidR="00673C59" w:rsidRPr="00975C64">
        <w:rPr>
          <w:sz w:val="24"/>
          <w:szCs w:val="24"/>
        </w:rPr>
        <w:t xml:space="preserve">Графиком </w:t>
      </w:r>
      <w:r w:rsidR="00673C59">
        <w:rPr>
          <w:sz w:val="24"/>
          <w:szCs w:val="24"/>
        </w:rPr>
        <w:t>оплаты оказания услуг</w:t>
      </w:r>
      <w:r w:rsidR="00975C64" w:rsidRPr="00975C64">
        <w:rPr>
          <w:sz w:val="24"/>
          <w:szCs w:val="24"/>
        </w:rPr>
        <w:t>, Сводной таблицей стоимости</w:t>
      </w:r>
      <w:r w:rsidR="00CC668E">
        <w:rPr>
          <w:sz w:val="24"/>
          <w:szCs w:val="24"/>
        </w:rPr>
        <w:t xml:space="preserve"> </w:t>
      </w:r>
      <w:r w:rsidR="00CC668E" w:rsidRPr="00536E26">
        <w:rPr>
          <w:bCs w:val="0"/>
          <w:sz w:val="24"/>
          <w:szCs w:val="24"/>
        </w:rPr>
        <w:t>услуг</w:t>
      </w:r>
      <w:r w:rsidR="00975C64" w:rsidRPr="00975C64">
        <w:rPr>
          <w:sz w:val="24"/>
          <w:szCs w:val="24"/>
        </w:rPr>
        <w:t xml:space="preserve"> 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руб.РФ.</w:t>
            </w:r>
          </w:p>
          <w:p w:rsidR="004F4D80" w:rsidRPr="001361CC" w:rsidRDefault="004F4D80" w:rsidP="004F4D80">
            <w:pPr>
              <w:spacing w:line="240" w:lineRule="auto"/>
              <w:ind w:right="-45" w:firstLine="0"/>
            </w:pPr>
            <w:r w:rsidRPr="001361CC">
              <w:rPr>
                <w:rStyle w:val="aa"/>
                <w:b w:val="0"/>
                <w:i w:val="0"/>
              </w:rPr>
              <w:t xml:space="preserve">по лоту № </w:t>
            </w:r>
            <w:r w:rsidRPr="001361CC">
              <w:rPr>
                <w:rStyle w:val="aa"/>
                <w:b w:val="0"/>
              </w:rPr>
              <w:t xml:space="preserve">(указывается номер и название  лота, на который подает оферту </w:t>
            </w:r>
            <w:r w:rsidR="00C236C0">
              <w:rPr>
                <w:rStyle w:val="aa"/>
                <w:b w:val="0"/>
              </w:rPr>
              <w:t>Участник</w:t>
            </w:r>
            <w:r w:rsidRPr="001361CC">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795CFD" w:rsidRDefault="004F4D80" w:rsidP="004F4D80">
      <w:pPr>
        <w:spacing w:before="120"/>
        <w:ind w:left="284"/>
        <w:rPr>
          <w:sz w:val="24"/>
          <w:szCs w:val="24"/>
          <w:shd w:val="clear" w:color="auto" w:fill="FFFF99"/>
        </w:rPr>
      </w:pPr>
      <w:r w:rsidRPr="00795CFD">
        <w:rPr>
          <w:sz w:val="24"/>
          <w:szCs w:val="24"/>
          <w:shd w:val="clear" w:color="auto" w:fill="FFFF99"/>
        </w:rPr>
        <w:t xml:space="preserve">В том числе с разбиением стоимости по филиалам </w:t>
      </w:r>
      <w:r>
        <w:rPr>
          <w:sz w:val="24"/>
          <w:szCs w:val="24"/>
          <w:shd w:val="clear" w:color="auto" w:fill="FFFF99"/>
        </w:rPr>
        <w:t>ПАО «МРСК Центра»</w:t>
      </w:r>
      <w:r w:rsidRPr="00795CFD">
        <w:rPr>
          <w:sz w:val="24"/>
          <w:szCs w:val="24"/>
          <w:shd w:val="clear" w:color="auto" w:fill="FFFF99"/>
        </w:rPr>
        <w:t>:</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7"/>
        <w:gridCol w:w="3497"/>
        <w:gridCol w:w="6216"/>
      </w:tblGrid>
      <w:tr w:rsidR="004F4D80" w:rsidRPr="00795CFD" w:rsidTr="004F4D80">
        <w:trPr>
          <w:trHeight w:val="546"/>
        </w:trPr>
        <w:tc>
          <w:tcPr>
            <w:tcW w:w="547"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w:t>
            </w:r>
          </w:p>
          <w:p w:rsidR="004F4D80" w:rsidRPr="00D97AE7" w:rsidRDefault="004F4D80" w:rsidP="004F4D80">
            <w:pPr>
              <w:spacing w:line="240" w:lineRule="auto"/>
              <w:ind w:hanging="108"/>
              <w:jc w:val="center"/>
              <w:rPr>
                <w:rStyle w:val="aa"/>
                <w:b w:val="0"/>
                <w:i w:val="0"/>
              </w:rPr>
            </w:pPr>
            <w:r w:rsidRPr="00D97AE7">
              <w:rPr>
                <w:rStyle w:val="aa"/>
                <w:b w:val="0"/>
                <w:i w:val="0"/>
              </w:rPr>
              <w:t>п/п</w:t>
            </w:r>
          </w:p>
        </w:tc>
        <w:tc>
          <w:tcPr>
            <w:tcW w:w="3497" w:type="dxa"/>
            <w:vAlign w:val="center"/>
          </w:tcPr>
          <w:p w:rsidR="004F4D80" w:rsidRPr="00D97AE7" w:rsidRDefault="004F4D80" w:rsidP="004F4D80">
            <w:pPr>
              <w:spacing w:line="240" w:lineRule="auto"/>
              <w:ind w:firstLine="0"/>
              <w:jc w:val="center"/>
              <w:rPr>
                <w:rStyle w:val="aa"/>
                <w:b w:val="0"/>
                <w:i w:val="0"/>
              </w:rPr>
            </w:pPr>
            <w:r>
              <w:rPr>
                <w:rStyle w:val="aa"/>
                <w:b w:val="0"/>
                <w:i w:val="0"/>
              </w:rPr>
              <w:t>Н</w:t>
            </w:r>
            <w:r w:rsidRPr="00D97AE7">
              <w:rPr>
                <w:rStyle w:val="aa"/>
                <w:b w:val="0"/>
                <w:i w:val="0"/>
              </w:rPr>
              <w:t>аименование</w:t>
            </w:r>
          </w:p>
        </w:tc>
        <w:tc>
          <w:tcPr>
            <w:tcW w:w="6216"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Итоговая сумма</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1</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564"/>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Pr>
                <w:rStyle w:val="aa"/>
                <w:b w:val="0"/>
                <w:i w:val="0"/>
              </w:rPr>
              <w:t>2</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lastRenderedPageBreak/>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w:t>
      </w:r>
      <w:r w:rsidR="00CC3DAD">
        <w:rPr>
          <w:b/>
          <w:szCs w:val="24"/>
        </w:rPr>
        <w:t>оказания услуг</w:t>
      </w:r>
      <w:r w:rsidRPr="00F647F7">
        <w:rPr>
          <w:b/>
          <w:szCs w:val="24"/>
        </w:rPr>
        <w:t xml:space="preserve">: </w:t>
      </w:r>
    </w:p>
    <w:p w:rsidR="004F4D80" w:rsidRPr="00F647F7" w:rsidRDefault="004F4D80" w:rsidP="004F4D80">
      <w:pPr>
        <w:pStyle w:val="Times120"/>
        <w:widowControl w:val="0"/>
        <w:rPr>
          <w:szCs w:val="24"/>
        </w:rPr>
      </w:pPr>
      <w:r w:rsidRPr="00F647F7">
        <w:rPr>
          <w:szCs w:val="24"/>
        </w:rPr>
        <w:t xml:space="preserve">Начало </w:t>
      </w:r>
      <w:r w:rsidR="00CC3DAD">
        <w:rPr>
          <w:szCs w:val="24"/>
        </w:rPr>
        <w:t>оказания услуг</w:t>
      </w:r>
      <w:r w:rsidRPr="00F647F7">
        <w:rPr>
          <w:szCs w:val="24"/>
        </w:rPr>
        <w:t xml:space="preserve">: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w:t>
      </w:r>
      <w:r w:rsidR="00CC3DAD">
        <w:rPr>
          <w:szCs w:val="24"/>
        </w:rPr>
        <w:t>оказания услуг</w:t>
      </w:r>
      <w:r w:rsidRPr="00F647F7">
        <w:rPr>
          <w:szCs w:val="24"/>
        </w:rPr>
        <w:t xml:space="preserve">: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 xml:space="preserve">Условия оплаты </w:t>
      </w:r>
      <w:r w:rsidR="00CC3DAD">
        <w:rPr>
          <w:b/>
          <w:szCs w:val="24"/>
        </w:rPr>
        <w:t>оказания услуг</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120" w:line="240" w:lineRule="auto"/>
        <w:rPr>
          <w:sz w:val="24"/>
          <w:szCs w:val="24"/>
        </w:rPr>
      </w:pPr>
      <w:r w:rsidRPr="00F647F7">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F647F7"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 200_ года.</w:t>
      </w:r>
    </w:p>
    <w:p w:rsidR="00975C64" w:rsidRPr="00414CAF" w:rsidRDefault="00975C64" w:rsidP="00975C64">
      <w:pPr>
        <w:tabs>
          <w:tab w:val="left" w:pos="1080"/>
        </w:tabs>
        <w:spacing w:line="240" w:lineRule="auto"/>
        <w:ind w:firstLine="540"/>
        <w:rPr>
          <w:sz w:val="24"/>
          <w:szCs w:val="24"/>
        </w:rPr>
      </w:pPr>
      <w:r w:rsidRPr="00414CAF">
        <w:rPr>
          <w:sz w:val="24"/>
          <w:szCs w:val="24"/>
        </w:rPr>
        <w:t>Данная Заявка подается с пониманием того, что:</w:t>
      </w:r>
    </w:p>
    <w:p w:rsidR="00975C64" w:rsidRPr="00414CAF" w:rsidRDefault="00975C64" w:rsidP="00975C64">
      <w:pPr>
        <w:tabs>
          <w:tab w:val="left" w:pos="1080"/>
        </w:tabs>
        <w:spacing w:line="240" w:lineRule="auto"/>
        <w:ind w:firstLine="540"/>
        <w:rPr>
          <w:sz w:val="24"/>
          <w:szCs w:val="24"/>
        </w:rPr>
      </w:pPr>
      <w:r w:rsidRPr="00414CAF">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414CAF" w:rsidRDefault="00975C64" w:rsidP="00975C64">
      <w:pPr>
        <w:tabs>
          <w:tab w:val="left" w:pos="1080"/>
        </w:tabs>
        <w:spacing w:line="240" w:lineRule="auto"/>
        <w:ind w:firstLine="540"/>
        <w:rPr>
          <w:sz w:val="24"/>
          <w:szCs w:val="24"/>
        </w:rPr>
      </w:pPr>
      <w:r w:rsidRPr="00414CAF">
        <w:rPr>
          <w:sz w:val="24"/>
          <w:szCs w:val="24"/>
        </w:rPr>
        <w:t>вы оставляете за собой право:</w:t>
      </w:r>
    </w:p>
    <w:p w:rsidR="00975C64" w:rsidRPr="00414CAF" w:rsidRDefault="00975C64" w:rsidP="00B15176">
      <w:pPr>
        <w:widowControl w:val="0"/>
        <w:numPr>
          <w:ilvl w:val="0"/>
          <w:numId w:val="77"/>
        </w:numPr>
        <w:tabs>
          <w:tab w:val="left" w:pos="1080"/>
        </w:tabs>
        <w:suppressAutoHyphens w:val="0"/>
        <w:spacing w:line="240" w:lineRule="auto"/>
        <w:rPr>
          <w:sz w:val="24"/>
          <w:szCs w:val="24"/>
        </w:rPr>
      </w:pPr>
      <w:r w:rsidRPr="00414CAF">
        <w:rPr>
          <w:sz w:val="24"/>
          <w:szCs w:val="24"/>
        </w:rPr>
        <w:t>отклонить заявки с ценами, превышающими начальную (максимальную) цену договора (цену лота);</w:t>
      </w:r>
    </w:p>
    <w:p w:rsidR="00975C64" w:rsidRPr="00414CAF" w:rsidRDefault="00975C64" w:rsidP="00B15176">
      <w:pPr>
        <w:widowControl w:val="0"/>
        <w:numPr>
          <w:ilvl w:val="0"/>
          <w:numId w:val="77"/>
        </w:numPr>
        <w:tabs>
          <w:tab w:val="left" w:pos="1080"/>
        </w:tabs>
        <w:suppressAutoHyphens w:val="0"/>
        <w:spacing w:line="240" w:lineRule="auto"/>
        <w:rPr>
          <w:sz w:val="24"/>
          <w:szCs w:val="24"/>
        </w:rPr>
      </w:pPr>
      <w:r w:rsidRPr="00414CAF">
        <w:rPr>
          <w:sz w:val="24"/>
          <w:szCs w:val="24"/>
        </w:rPr>
        <w:t>принять или отклонить любую Заявку в соответствии с условиями документации о закупке;</w:t>
      </w:r>
    </w:p>
    <w:p w:rsidR="00975C64" w:rsidRPr="00414CAF" w:rsidRDefault="00975C64" w:rsidP="00B15176">
      <w:pPr>
        <w:widowControl w:val="0"/>
        <w:numPr>
          <w:ilvl w:val="0"/>
          <w:numId w:val="77"/>
        </w:numPr>
        <w:tabs>
          <w:tab w:val="left" w:pos="1080"/>
        </w:tabs>
        <w:suppressAutoHyphens w:val="0"/>
        <w:spacing w:line="240" w:lineRule="auto"/>
        <w:rPr>
          <w:sz w:val="24"/>
          <w:szCs w:val="24"/>
        </w:rPr>
      </w:pPr>
      <w:r w:rsidRPr="00414CAF">
        <w:rPr>
          <w:sz w:val="24"/>
          <w:szCs w:val="24"/>
        </w:rPr>
        <w:t>отклонить все заявки.</w:t>
      </w:r>
    </w:p>
    <w:p w:rsidR="00975C64" w:rsidRPr="00414CAF" w:rsidRDefault="00975C64" w:rsidP="00975C64">
      <w:pPr>
        <w:tabs>
          <w:tab w:val="left" w:pos="1080"/>
        </w:tabs>
        <w:spacing w:line="240" w:lineRule="auto"/>
        <w:ind w:firstLine="540"/>
        <w:rPr>
          <w:sz w:val="24"/>
          <w:szCs w:val="24"/>
        </w:rPr>
      </w:pPr>
      <w:r w:rsidRPr="00414CAF">
        <w:rPr>
          <w:sz w:val="24"/>
          <w:szCs w:val="24"/>
        </w:rPr>
        <w:t>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14CAF" w:rsidRDefault="00975C64" w:rsidP="00B15176">
      <w:pPr>
        <w:widowControl w:val="0"/>
        <w:numPr>
          <w:ilvl w:val="0"/>
          <w:numId w:val="78"/>
        </w:numPr>
        <w:tabs>
          <w:tab w:val="left" w:pos="1080"/>
        </w:tabs>
        <w:suppressAutoHyphens w:val="0"/>
        <w:spacing w:line="240" w:lineRule="auto"/>
        <w:rPr>
          <w:sz w:val="24"/>
          <w:szCs w:val="24"/>
        </w:rPr>
      </w:pPr>
      <w:r w:rsidRPr="00414CAF">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414CAF" w:rsidRDefault="00975C64" w:rsidP="00B15176">
      <w:pPr>
        <w:widowControl w:val="0"/>
        <w:numPr>
          <w:ilvl w:val="0"/>
          <w:numId w:val="78"/>
        </w:numPr>
        <w:tabs>
          <w:tab w:val="left" w:pos="1080"/>
        </w:tabs>
        <w:suppressAutoHyphens w:val="0"/>
        <w:spacing w:line="240" w:lineRule="auto"/>
        <w:rPr>
          <w:sz w:val="24"/>
          <w:szCs w:val="24"/>
        </w:rPr>
      </w:pPr>
      <w:r w:rsidRPr="00414CAF">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414CAF" w:rsidRDefault="00975C64" w:rsidP="00B15176">
      <w:pPr>
        <w:widowControl w:val="0"/>
        <w:numPr>
          <w:ilvl w:val="0"/>
          <w:numId w:val="78"/>
        </w:numPr>
        <w:tabs>
          <w:tab w:val="left" w:pos="1080"/>
        </w:tabs>
        <w:suppressAutoHyphens w:val="0"/>
        <w:spacing w:line="240" w:lineRule="auto"/>
        <w:rPr>
          <w:sz w:val="24"/>
          <w:szCs w:val="24"/>
        </w:rPr>
      </w:pPr>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
    <w:p w:rsidR="00975C64" w:rsidRPr="00414CAF" w:rsidRDefault="00975C64" w:rsidP="00B15176">
      <w:pPr>
        <w:widowControl w:val="0"/>
        <w:numPr>
          <w:ilvl w:val="0"/>
          <w:numId w:val="78"/>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414CAF" w:rsidRDefault="00975C64" w:rsidP="00B15176">
      <w:pPr>
        <w:widowControl w:val="0"/>
        <w:numPr>
          <w:ilvl w:val="0"/>
          <w:numId w:val="78"/>
        </w:numPr>
        <w:tabs>
          <w:tab w:val="left" w:pos="1080"/>
        </w:tabs>
        <w:suppressAutoHyphens w:val="0"/>
        <w:spacing w:line="240" w:lineRule="auto"/>
        <w:rPr>
          <w:sz w:val="24"/>
          <w:szCs w:val="24"/>
        </w:rPr>
      </w:pPr>
      <w:r w:rsidRPr="00414CAF">
        <w:rPr>
          <w:sz w:val="24"/>
          <w:szCs w:val="24"/>
        </w:rPr>
        <w:t xml:space="preserve">предоставить в качестве обеспечения исполнения обязательств Участника закупки в составе подаваемой Заявки Соглашение о неустойке </w:t>
      </w:r>
      <w:r w:rsidRPr="00414CAF">
        <w:rPr>
          <w:bCs w:val="0"/>
          <w:sz w:val="24"/>
          <w:szCs w:val="24"/>
        </w:rPr>
        <w:t xml:space="preserve">по форме и в соответствии с инструкциями, </w:t>
      </w:r>
      <w:r w:rsidRPr="00414CAF">
        <w:rPr>
          <w:bCs w:val="0"/>
          <w:spacing w:val="-1"/>
          <w:sz w:val="24"/>
          <w:szCs w:val="24"/>
        </w:rPr>
        <w:t>приведенными в Документации по запросу предложений,</w:t>
      </w:r>
      <w:r w:rsidRPr="00414CAF">
        <w:rPr>
          <w:sz w:val="24"/>
          <w:szCs w:val="24"/>
        </w:rPr>
        <w:t xml:space="preserve"> в установленный в документации о закупке срок</w:t>
      </w:r>
      <w:r w:rsidRPr="00414CAF">
        <w:rPr>
          <w:i/>
          <w:sz w:val="24"/>
          <w:szCs w:val="24"/>
        </w:rPr>
        <w:t>.</w:t>
      </w:r>
    </w:p>
    <w:p w:rsidR="00975C64" w:rsidRPr="00414CAF"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B15176">
      <w:pPr>
        <w:widowControl w:val="0"/>
        <w:numPr>
          <w:ilvl w:val="0"/>
          <w:numId w:val="76"/>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B15176">
      <w:pPr>
        <w:widowControl w:val="0"/>
        <w:numPr>
          <w:ilvl w:val="0"/>
          <w:numId w:val="76"/>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 При подготовке Заявки юридическим лицом – данная формулировка подлежит удалению]</w:t>
      </w:r>
      <w:r w:rsidRPr="00975C64">
        <w:rPr>
          <w:sz w:val="24"/>
          <w:szCs w:val="24"/>
        </w:rPr>
        <w:t>;</w:t>
      </w:r>
    </w:p>
    <w:p w:rsidR="00975C64" w:rsidRPr="00414CAF" w:rsidRDefault="00975C64" w:rsidP="00B15176">
      <w:pPr>
        <w:widowControl w:val="0"/>
        <w:numPr>
          <w:ilvl w:val="0"/>
          <w:numId w:val="76"/>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 xml:space="preserve">обладает необходимыми профессиональными и техническими квалификационными </w:t>
      </w:r>
      <w:r w:rsidRPr="00414CAF">
        <w:rPr>
          <w:sz w:val="24"/>
          <w:szCs w:val="24"/>
        </w:rPr>
        <w:lastRenderedPageBreak/>
        <w:t>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B15176">
      <w:pPr>
        <w:widowControl w:val="0"/>
        <w:numPr>
          <w:ilvl w:val="0"/>
          <w:numId w:val="76"/>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B15176">
      <w:pPr>
        <w:widowControl w:val="0"/>
        <w:numPr>
          <w:ilvl w:val="0"/>
          <w:numId w:val="76"/>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 прило-жения</w:t>
            </w:r>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577" w:name="_Toc98253921"/>
      <w:bookmarkStart w:id="578" w:name="_Toc157248175"/>
      <w:bookmarkStart w:id="579" w:name="_Toc157496544"/>
      <w:bookmarkStart w:id="580" w:name="_Toc158206083"/>
      <w:bookmarkStart w:id="581" w:name="_Toc164057768"/>
      <w:bookmarkStart w:id="582" w:name="_Toc164137118"/>
      <w:bookmarkStart w:id="583" w:name="_Toc164161278"/>
      <w:bookmarkStart w:id="584" w:name="_Toc165173849"/>
      <w:r>
        <w:rPr>
          <w:b/>
          <w:szCs w:val="24"/>
        </w:rPr>
        <w:br w:type="page"/>
      </w:r>
    </w:p>
    <w:p w:rsidR="004F4D80" w:rsidRPr="00C236C0" w:rsidRDefault="004F4D80" w:rsidP="004F4D80">
      <w:pPr>
        <w:pStyle w:val="3"/>
        <w:rPr>
          <w:szCs w:val="24"/>
        </w:rPr>
      </w:pPr>
      <w:bookmarkStart w:id="585" w:name="_Toc439170674"/>
      <w:bookmarkStart w:id="586" w:name="_Toc439172776"/>
      <w:bookmarkStart w:id="587" w:name="_Toc439173220"/>
      <w:bookmarkStart w:id="588" w:name="_Toc439238214"/>
      <w:bookmarkStart w:id="589" w:name="_Toc439252762"/>
      <w:bookmarkStart w:id="590" w:name="_Toc439323736"/>
      <w:bookmarkStart w:id="591" w:name="_Toc440361370"/>
      <w:bookmarkStart w:id="592" w:name="_Toc440376125"/>
      <w:bookmarkStart w:id="593" w:name="_Toc440376252"/>
      <w:bookmarkStart w:id="594" w:name="_Toc440382510"/>
      <w:bookmarkStart w:id="595" w:name="_Toc440447180"/>
      <w:bookmarkStart w:id="596" w:name="_Toc440632341"/>
      <w:bookmarkStart w:id="597" w:name="_Toc440875113"/>
      <w:bookmarkStart w:id="598" w:name="_Toc441131358"/>
      <w:r w:rsidRPr="00C236C0">
        <w:rPr>
          <w:szCs w:val="24"/>
        </w:rPr>
        <w:lastRenderedPageBreak/>
        <w:t>Инструкции по заполнению</w:t>
      </w:r>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bookmarkStart w:id="599" w:name="_Ref441052031"/>
      <w:r>
        <w:rPr>
          <w:sz w:val="24"/>
          <w:szCs w:val="24"/>
        </w:rPr>
        <w:t>Участник</w:t>
      </w:r>
      <w:r w:rsidR="004F4D80" w:rsidRPr="00F647F7">
        <w:rPr>
          <w:sz w:val="24"/>
          <w:szCs w:val="24"/>
        </w:rPr>
        <w:t xml:space="preserve"> должен указать стоимость </w:t>
      </w:r>
      <w:r w:rsidR="00541FAB">
        <w:rPr>
          <w:sz w:val="24"/>
          <w:szCs w:val="24"/>
        </w:rPr>
        <w:t>оказания услуг</w:t>
      </w:r>
      <w:r w:rsidR="004F4D80" w:rsidRPr="00F647F7">
        <w:rPr>
          <w:sz w:val="24"/>
          <w:szCs w:val="24"/>
        </w:rPr>
        <w:t xml:space="preserve"> цифрами и словами, в рублях, раздельно без НДС, величину НДС и вместе с НДС. Цену следует указывать в формате ХХХ ХХХ ХХХ,ХХ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bookmarkEnd w:id="599"/>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30533D">
        <w:rPr>
          <w:sz w:val="24"/>
          <w:szCs w:val="24"/>
        </w:rPr>
        <w:fldChar w:fldCharType="begin"/>
      </w:r>
      <w:r w:rsidR="00673C59">
        <w:rPr>
          <w:sz w:val="24"/>
          <w:szCs w:val="24"/>
        </w:rPr>
        <w:instrText xml:space="preserve"> REF _Ref306008743 \r \h </w:instrText>
      </w:r>
      <w:r w:rsidR="0030533D">
        <w:rPr>
          <w:sz w:val="24"/>
          <w:szCs w:val="24"/>
        </w:rPr>
      </w:r>
      <w:r w:rsidR="0030533D">
        <w:rPr>
          <w:sz w:val="24"/>
          <w:szCs w:val="24"/>
        </w:rPr>
        <w:fldChar w:fldCharType="separate"/>
      </w:r>
      <w:r w:rsidR="002A74A8">
        <w:rPr>
          <w:sz w:val="24"/>
          <w:szCs w:val="24"/>
        </w:rPr>
        <w:t>3.3.4</w:t>
      </w:r>
      <w:r w:rsidR="0030533D">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30533D">
        <w:rPr>
          <w:sz w:val="24"/>
          <w:szCs w:val="24"/>
        </w:rPr>
        <w:fldChar w:fldCharType="begin"/>
      </w:r>
      <w:r w:rsidR="00D56F8C">
        <w:rPr>
          <w:sz w:val="24"/>
          <w:szCs w:val="24"/>
        </w:rPr>
        <w:instrText xml:space="preserve"> REF _Ref55279015 \r \h </w:instrText>
      </w:r>
      <w:r w:rsidR="0030533D">
        <w:rPr>
          <w:sz w:val="24"/>
          <w:szCs w:val="24"/>
        </w:rPr>
      </w:r>
      <w:r w:rsidR="0030533D">
        <w:rPr>
          <w:sz w:val="24"/>
          <w:szCs w:val="24"/>
        </w:rPr>
        <w:fldChar w:fldCharType="separate"/>
      </w:r>
      <w:r w:rsidR="002A74A8">
        <w:rPr>
          <w:sz w:val="24"/>
          <w:szCs w:val="24"/>
        </w:rPr>
        <w:t>3.3.1.6</w:t>
      </w:r>
      <w:r w:rsidR="0030533D">
        <w:rPr>
          <w:sz w:val="24"/>
          <w:szCs w:val="24"/>
        </w:rPr>
        <w:fldChar w:fldCharType="end"/>
      </w:r>
      <w:r w:rsidRPr="00492C8B">
        <w:rPr>
          <w:sz w:val="24"/>
          <w:szCs w:val="24"/>
        </w:rPr>
        <w:t xml:space="preserve"> и </w:t>
      </w:r>
      <w:r w:rsidR="0030533D">
        <w:rPr>
          <w:sz w:val="24"/>
          <w:szCs w:val="24"/>
        </w:rPr>
        <w:fldChar w:fldCharType="begin"/>
      </w:r>
      <w:r w:rsidR="00D56F8C">
        <w:rPr>
          <w:sz w:val="24"/>
          <w:szCs w:val="24"/>
        </w:rPr>
        <w:instrText xml:space="preserve"> REF _Ref195087786 \r \h </w:instrText>
      </w:r>
      <w:r w:rsidR="0030533D">
        <w:rPr>
          <w:sz w:val="24"/>
          <w:szCs w:val="24"/>
        </w:rPr>
      </w:r>
      <w:r w:rsidR="0030533D">
        <w:rPr>
          <w:sz w:val="24"/>
          <w:szCs w:val="24"/>
        </w:rPr>
        <w:fldChar w:fldCharType="separate"/>
      </w:r>
      <w:r w:rsidR="002A74A8">
        <w:rPr>
          <w:sz w:val="24"/>
          <w:szCs w:val="24"/>
        </w:rPr>
        <w:t>3.3.1.7</w:t>
      </w:r>
      <w:r w:rsidR="0030533D">
        <w:rPr>
          <w:sz w:val="24"/>
          <w:szCs w:val="24"/>
        </w:rPr>
        <w:fldChar w:fldCharType="end"/>
      </w:r>
      <w:r w:rsidRPr="00492C8B">
        <w:rPr>
          <w:sz w:val="24"/>
          <w:szCs w:val="24"/>
        </w:rPr>
        <w:t>.</w:t>
      </w:r>
    </w:p>
    <w:p w:rsidR="00892D7B" w:rsidRPr="00492C8B" w:rsidRDefault="00892D7B" w:rsidP="00892D7B">
      <w:pPr>
        <w:pStyle w:val="aff6"/>
        <w:numPr>
          <w:ilvl w:val="3"/>
          <w:numId w:val="1"/>
        </w:numPr>
        <w:tabs>
          <w:tab w:val="num" w:pos="1134"/>
        </w:tabs>
        <w:suppressAutoHyphens w:val="0"/>
        <w:spacing w:before="100" w:beforeAutospacing="1" w:line="240" w:lineRule="auto"/>
        <w:rPr>
          <w:sz w:val="24"/>
          <w:szCs w:val="24"/>
        </w:rPr>
      </w:pPr>
      <w:r w:rsidRPr="004B74B1">
        <w:rPr>
          <w:sz w:val="24"/>
          <w:szCs w:val="24"/>
        </w:rPr>
        <w:t xml:space="preserve">Начальная (предельная) цена, </w:t>
      </w:r>
      <w:r w:rsidRPr="00892D7B">
        <w:rPr>
          <w:sz w:val="24"/>
          <w:szCs w:val="24"/>
        </w:rPr>
        <w:t xml:space="preserve">указываемая согласно п. </w:t>
      </w:r>
      <w:r w:rsidR="00B06B4B">
        <w:fldChar w:fldCharType="begin"/>
      </w:r>
      <w:r w:rsidR="00B06B4B">
        <w:instrText xml:space="preserve"> REF _Ref441052031 \r \h  \* MERGEFORMAT </w:instrText>
      </w:r>
      <w:r w:rsidR="00B06B4B">
        <w:fldChar w:fldCharType="separate"/>
      </w:r>
      <w:r w:rsidR="002A74A8" w:rsidRPr="002A74A8">
        <w:rPr>
          <w:sz w:val="24"/>
          <w:szCs w:val="24"/>
        </w:rPr>
        <w:t>5.1.2.3</w:t>
      </w:r>
      <w:r w:rsidR="00B06B4B">
        <w:fldChar w:fldCharType="end"/>
      </w:r>
      <w:r w:rsidRPr="00892D7B">
        <w:rPr>
          <w:sz w:val="24"/>
          <w:szCs w:val="24"/>
        </w:rPr>
        <w:t>, является ценой заключаемого договора, и должна соответствовать цене, указанной в п.</w:t>
      </w:r>
      <w:r>
        <w:rPr>
          <w:sz w:val="24"/>
          <w:szCs w:val="24"/>
        </w:rPr>
        <w:t xml:space="preserve"> </w:t>
      </w:r>
      <w:r w:rsidR="0030533D">
        <w:rPr>
          <w:sz w:val="24"/>
          <w:szCs w:val="24"/>
        </w:rPr>
        <w:fldChar w:fldCharType="begin"/>
      </w:r>
      <w:r>
        <w:rPr>
          <w:sz w:val="24"/>
          <w:szCs w:val="24"/>
        </w:rPr>
        <w:instrText xml:space="preserve"> REF _Ref441051750 \r \h </w:instrText>
      </w:r>
      <w:r w:rsidR="0030533D">
        <w:rPr>
          <w:sz w:val="24"/>
          <w:szCs w:val="24"/>
        </w:rPr>
      </w:r>
      <w:r w:rsidR="0030533D">
        <w:rPr>
          <w:sz w:val="24"/>
          <w:szCs w:val="24"/>
        </w:rPr>
        <w:fldChar w:fldCharType="separate"/>
      </w:r>
      <w:r w:rsidR="002A74A8">
        <w:rPr>
          <w:sz w:val="24"/>
          <w:szCs w:val="24"/>
        </w:rPr>
        <w:t>3.3.7.1</w:t>
      </w:r>
      <w:r w:rsidR="0030533D">
        <w:rPr>
          <w:sz w:val="24"/>
          <w:szCs w:val="24"/>
        </w:rPr>
        <w:fldChar w:fldCharType="end"/>
      </w:r>
      <w:r w:rsidRPr="00892D7B">
        <w:rPr>
          <w:sz w:val="24"/>
          <w:szCs w:val="24"/>
        </w:rPr>
        <w:t xml:space="preserve"> настоящей</w:t>
      </w:r>
      <w:r w:rsidRPr="004B74B1">
        <w:rPr>
          <w:sz w:val="24"/>
          <w:szCs w:val="24"/>
        </w:rPr>
        <w:t xml:space="preserve"> Документации.</w:t>
      </w:r>
    </w:p>
    <w:p w:rsidR="00920CB0" w:rsidRDefault="00920CB0">
      <w:pPr>
        <w:suppressAutoHyphens w:val="0"/>
        <w:spacing w:line="240" w:lineRule="auto"/>
        <w:ind w:firstLine="0"/>
        <w:jc w:val="left"/>
        <w:rPr>
          <w:b/>
          <w:sz w:val="24"/>
          <w:szCs w:val="24"/>
        </w:rPr>
      </w:pPr>
      <w:bookmarkStart w:id="600" w:name="_Ref55335821"/>
      <w:bookmarkStart w:id="601" w:name="_Ref55336345"/>
      <w:bookmarkStart w:id="602" w:name="_Toc57314674"/>
      <w:bookmarkStart w:id="603" w:name="_Toc69728988"/>
      <w:bookmarkStart w:id="604" w:name="_Toc98253922"/>
      <w:bookmarkStart w:id="605" w:name="_Toc165173850"/>
      <w:r>
        <w:br w:type="page"/>
      </w:r>
    </w:p>
    <w:p w:rsidR="00920CB0" w:rsidRDefault="00920CB0" w:rsidP="00920CB0">
      <w:pPr>
        <w:pStyle w:val="3"/>
        <w:rPr>
          <w:szCs w:val="24"/>
        </w:rPr>
      </w:pPr>
      <w:bookmarkStart w:id="606" w:name="_Ref440271964"/>
      <w:bookmarkStart w:id="607" w:name="_Toc440361371"/>
      <w:bookmarkStart w:id="608" w:name="_Toc440376126"/>
      <w:bookmarkStart w:id="609" w:name="_Toc441131359"/>
      <w:r>
        <w:rPr>
          <w:szCs w:val="24"/>
        </w:rPr>
        <w:lastRenderedPageBreak/>
        <w:t>Антикоррупционные обязательства (Форма 1.1).</w:t>
      </w:r>
      <w:bookmarkEnd w:id="606"/>
      <w:bookmarkEnd w:id="607"/>
      <w:bookmarkEnd w:id="608"/>
      <w:bookmarkEnd w:id="609"/>
    </w:p>
    <w:p w:rsidR="00920CB0" w:rsidRPr="00920CB0" w:rsidRDefault="00920CB0" w:rsidP="00B15176">
      <w:pPr>
        <w:pStyle w:val="3"/>
        <w:numPr>
          <w:ilvl w:val="3"/>
          <w:numId w:val="75"/>
        </w:numPr>
        <w:rPr>
          <w:b w:val="0"/>
          <w:szCs w:val="24"/>
        </w:rPr>
      </w:pPr>
      <w:bookmarkStart w:id="610" w:name="_Toc439238216"/>
      <w:bookmarkStart w:id="611" w:name="_Toc439252764"/>
      <w:bookmarkStart w:id="612" w:name="_Toc439323738"/>
      <w:bookmarkStart w:id="613" w:name="_Toc440361372"/>
      <w:bookmarkStart w:id="614" w:name="_Toc440376127"/>
      <w:bookmarkStart w:id="615" w:name="_Toc440376254"/>
      <w:bookmarkStart w:id="616" w:name="_Toc440382512"/>
      <w:bookmarkStart w:id="617" w:name="_Toc440447182"/>
      <w:bookmarkStart w:id="618" w:name="_Toc440632343"/>
      <w:bookmarkStart w:id="619" w:name="_Toc440875115"/>
      <w:bookmarkStart w:id="620" w:name="_Toc441131360"/>
      <w:r w:rsidRPr="00920CB0">
        <w:rPr>
          <w:b w:val="0"/>
          <w:szCs w:val="24"/>
        </w:rPr>
        <w:t xml:space="preserve">Форма </w:t>
      </w:r>
      <w:r>
        <w:rPr>
          <w:b w:val="0"/>
          <w:szCs w:val="24"/>
        </w:rPr>
        <w:t>Антикоррупционных обязательств</w:t>
      </w:r>
      <w:bookmarkEnd w:id="610"/>
      <w:bookmarkEnd w:id="611"/>
      <w:bookmarkEnd w:id="612"/>
      <w:bookmarkEnd w:id="613"/>
      <w:bookmarkEnd w:id="614"/>
      <w:bookmarkEnd w:id="615"/>
      <w:bookmarkEnd w:id="616"/>
      <w:bookmarkEnd w:id="617"/>
      <w:bookmarkEnd w:id="618"/>
      <w:bookmarkEnd w:id="619"/>
      <w:bookmarkEnd w:id="620"/>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г.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920CB0" w:rsidRPr="00160223" w:rsidRDefault="00920CB0" w:rsidP="00B15176">
      <w:pPr>
        <w:numPr>
          <w:ilvl w:val="0"/>
          <w:numId w:val="70"/>
        </w:numPr>
        <w:tabs>
          <w:tab w:val="num" w:pos="0"/>
        </w:tabs>
        <w:suppressAutoHyphens w:val="0"/>
        <w:spacing w:line="240" w:lineRule="auto"/>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«Россети» и его ДЗО, утвержденной решением Совета директоров ПАО «Россети»/</w:t>
      </w:r>
      <w:r w:rsidRPr="00160223">
        <w:rPr>
          <w:rFonts w:ascii="Calibri" w:hAnsi="Calibri"/>
        </w:rPr>
        <w:t xml:space="preserve"> </w:t>
      </w:r>
      <w:r w:rsidRPr="00160223">
        <w:t>ДЗО ПАО «Россети» (протокол от 28.11.2014 №171) (далее - Антикоррупционная политика).</w:t>
      </w:r>
    </w:p>
    <w:p w:rsidR="00920CB0" w:rsidRPr="00160223" w:rsidRDefault="00920CB0" w:rsidP="00B15176">
      <w:pPr>
        <w:widowControl w:val="0"/>
        <w:numPr>
          <w:ilvl w:val="1"/>
          <w:numId w:val="74"/>
        </w:numPr>
        <w:suppressAutoHyphens w:val="0"/>
        <w:spacing w:line="240" w:lineRule="auto"/>
        <w:ind w:left="0" w:firstLine="709"/>
        <w:contextualSpacing/>
      </w:pPr>
      <w:r w:rsidRPr="00160223">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w:t>
      </w:r>
      <w:r w:rsidR="00C12FA4">
        <w:t xml:space="preserve"> </w:t>
      </w:r>
      <w:r w:rsidRPr="00160223">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367374">
        <w:t>Заявок</w:t>
      </w:r>
      <w:r w:rsidRPr="00160223">
        <w:t>,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B15176">
      <w:pPr>
        <w:numPr>
          <w:ilvl w:val="0"/>
          <w:numId w:val="70"/>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B15176">
      <w:pPr>
        <w:numPr>
          <w:ilvl w:val="0"/>
          <w:numId w:val="73"/>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B15176">
      <w:pPr>
        <w:numPr>
          <w:ilvl w:val="0"/>
          <w:numId w:val="73"/>
        </w:numPr>
        <w:suppressAutoHyphens w:val="0"/>
        <w:spacing w:line="240" w:lineRule="auto"/>
        <w:ind w:left="0" w:firstLine="709"/>
        <w:rPr>
          <w:color w:val="000000"/>
        </w:rPr>
      </w:pPr>
      <w:r w:rsidRPr="00160223">
        <w:rPr>
          <w:color w:val="000000"/>
        </w:rPr>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B15176">
      <w:pPr>
        <w:numPr>
          <w:ilvl w:val="0"/>
          <w:numId w:val="71"/>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B15176">
      <w:pPr>
        <w:numPr>
          <w:ilvl w:val="0"/>
          <w:numId w:val="71"/>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B15176">
      <w:pPr>
        <w:numPr>
          <w:ilvl w:val="0"/>
          <w:numId w:val="71"/>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B15176">
      <w:pPr>
        <w:numPr>
          <w:ilvl w:val="0"/>
          <w:numId w:val="71"/>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B15176">
      <w:pPr>
        <w:numPr>
          <w:ilvl w:val="0"/>
          <w:numId w:val="71"/>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160223">
        <w:lastRenderedPageBreak/>
        <w:t>международных актов о противодействии легализации (отмыванию) доходов, полученных преступным путем.</w:t>
      </w:r>
    </w:p>
    <w:p w:rsidR="00920CB0" w:rsidRPr="00160223" w:rsidRDefault="00920CB0" w:rsidP="00B15176">
      <w:pPr>
        <w:numPr>
          <w:ilvl w:val="1"/>
          <w:numId w:val="72"/>
        </w:numPr>
        <w:suppressAutoHyphens w:val="0"/>
        <w:spacing w:line="240" w:lineRule="auto"/>
        <w:ind w:left="0" w:firstLine="709"/>
      </w:pPr>
      <w:r w:rsidRPr="00160223">
        <w:rPr>
          <w:lang w:val="en-US"/>
        </w:rPr>
        <w:t>C</w:t>
      </w:r>
      <w:r w:rsidRPr="00160223">
        <w:t xml:space="preserve">тимулирование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B15176">
      <w:pPr>
        <w:numPr>
          <w:ilvl w:val="1"/>
          <w:numId w:val="72"/>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B15176">
      <w:pPr>
        <w:numPr>
          <w:ilvl w:val="0"/>
          <w:numId w:val="71"/>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B15176">
      <w:pPr>
        <w:numPr>
          <w:ilvl w:val="0"/>
          <w:numId w:val="71"/>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B15176">
      <w:pPr>
        <w:numPr>
          <w:ilvl w:val="0"/>
          <w:numId w:val="71"/>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B15176">
      <w:pPr>
        <w:numPr>
          <w:ilvl w:val="0"/>
          <w:numId w:val="71"/>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B15176">
      <w:pPr>
        <w:numPr>
          <w:ilvl w:val="0"/>
          <w:numId w:val="72"/>
        </w:numPr>
        <w:suppressAutoHyphens w:val="0"/>
        <w:spacing w:line="240" w:lineRule="auto"/>
        <w:ind w:left="0" w:firstLine="709"/>
        <w:rPr>
          <w:color w:val="000000"/>
        </w:rPr>
      </w:pPr>
      <w:r w:rsidRPr="00160223">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160223" w:rsidRDefault="00920CB0" w:rsidP="00B15176">
      <w:pPr>
        <w:numPr>
          <w:ilvl w:val="0"/>
          <w:numId w:val="72"/>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B15176">
      <w:pPr>
        <w:numPr>
          <w:ilvl w:val="0"/>
          <w:numId w:val="72"/>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i/>
          <w:color w:val="000000"/>
        </w:rPr>
      </w:pPr>
      <w:r w:rsidRPr="00160223">
        <w:rPr>
          <w:b/>
          <w:bCs w:val="0"/>
          <w:i/>
          <w:iCs/>
          <w:color w:val="000000"/>
        </w:rPr>
        <w:t>Информация о формах обратной связи ПАО «_______» в рамках системы предупреждения и профилактики коррупции:</w:t>
      </w:r>
    </w:p>
    <w:p w:rsidR="00920CB0" w:rsidRPr="00920CB0" w:rsidRDefault="00920CB0" w:rsidP="00920CB0">
      <w:r w:rsidRPr="00160223">
        <w:rPr>
          <w:i/>
        </w:rPr>
        <w:t xml:space="preserve">В ПАО «_______» действует система </w:t>
      </w:r>
      <w:r w:rsidRPr="00160223">
        <w:rPr>
          <w:bCs w:val="0"/>
          <w:i/>
          <w:iCs/>
        </w:rPr>
        <w:t>предупреждения и профилактики коррупции.</w:t>
      </w:r>
      <w:r w:rsidRPr="00160223">
        <w:rPr>
          <w:i/>
        </w:rPr>
        <w:t xml:space="preserve"> </w:t>
      </w:r>
      <w:r w:rsidRPr="00160223">
        <w:rPr>
          <w:i/>
          <w:color w:val="2F2C2D"/>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36" w:history="1">
        <w:r w:rsidRPr="00160223">
          <w:rPr>
            <w:i/>
            <w:color w:val="262626"/>
            <w:u w:val="single"/>
            <w:shd w:val="clear" w:color="auto" w:fill="FFFFFF"/>
          </w:rPr>
          <w:t>форму обратной связи</w:t>
        </w:r>
      </w:hyperlink>
      <w:r w:rsidRPr="00160223">
        <w:rPr>
          <w:i/>
        </w:rPr>
        <w:t xml:space="preserve"> на корпоративном веб-сайте</w:t>
      </w:r>
      <w:r w:rsidRPr="00160223">
        <w:rPr>
          <w:i/>
          <w:color w:val="2F2C2D"/>
          <w:shd w:val="clear" w:color="auto" w:fill="FFFFFF"/>
        </w:rPr>
        <w:t xml:space="preserve">, позвонив по телефону «Горячей линии» </w:t>
      </w:r>
      <w:r w:rsidRPr="00160223">
        <w:rPr>
          <w:bCs w:val="0"/>
          <w:i/>
          <w:color w:val="2F2C2D"/>
          <w:shd w:val="clear" w:color="auto" w:fill="FFFFFF"/>
        </w:rPr>
        <w:t>________ (указывается номер «горячей» линии заказчика)</w:t>
      </w:r>
      <w:r w:rsidRPr="00160223">
        <w:rPr>
          <w:i/>
          <w:color w:val="2F2C2D"/>
          <w:shd w:val="clear" w:color="auto" w:fill="FFFFFF"/>
        </w:rPr>
        <w:t xml:space="preserve">, или направив письменное обращение по адресу: </w:t>
      </w:r>
      <w:r w:rsidRPr="00160223">
        <w:rPr>
          <w:iCs/>
          <w:color w:val="2F2C2D"/>
          <w:shd w:val="clear" w:color="auto" w:fill="FFFFFF"/>
        </w:rPr>
        <w:t xml:space="preserve">___________ </w:t>
      </w:r>
      <w:r w:rsidRPr="00160223">
        <w:rPr>
          <w:i/>
          <w:iCs/>
          <w:color w:val="2F2C2D"/>
          <w:shd w:val="clear" w:color="auto" w:fill="FFFFFF"/>
        </w:rPr>
        <w:t>(указывается адрес заказчика)</w:t>
      </w:r>
      <w:r w:rsidRPr="00160223">
        <w:rPr>
          <w:iCs/>
          <w:color w:val="2F2C2D"/>
          <w:shd w:val="clear" w:color="auto" w:fill="FFFFFF"/>
        </w:rPr>
        <w:t>.</w:t>
      </w:r>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37"/>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621" w:name="_Toc423423668"/>
      <w:bookmarkStart w:id="622" w:name="_Ref440271072"/>
      <w:bookmarkStart w:id="623" w:name="_Ref440273986"/>
      <w:bookmarkStart w:id="624" w:name="_Ref440274337"/>
      <w:bookmarkStart w:id="625" w:name="_Ref440274913"/>
      <w:bookmarkStart w:id="626" w:name="_Ref440284918"/>
      <w:bookmarkStart w:id="627" w:name="_Toc441131361"/>
      <w:r>
        <w:lastRenderedPageBreak/>
        <w:t>Сводная таблица стоимости</w:t>
      </w:r>
      <w:r w:rsidR="00CC668E">
        <w:t xml:space="preserve"> </w:t>
      </w:r>
      <w:r w:rsidR="00CC668E" w:rsidRPr="00536E26">
        <w:rPr>
          <w:bCs w:val="0"/>
        </w:rPr>
        <w:t>услуг</w:t>
      </w:r>
      <w:r w:rsidR="004F4D80" w:rsidRPr="00F647F7">
        <w:t xml:space="preserve"> (форма </w:t>
      </w:r>
      <w:r w:rsidR="004F4D80" w:rsidRPr="00F647F7">
        <w:rPr>
          <w:noProof/>
        </w:rPr>
        <w:t>2</w:t>
      </w:r>
      <w:r w:rsidR="004F4D80" w:rsidRPr="00F647F7">
        <w:t>)</w:t>
      </w:r>
      <w:bookmarkEnd w:id="600"/>
      <w:bookmarkEnd w:id="601"/>
      <w:bookmarkEnd w:id="602"/>
      <w:bookmarkEnd w:id="603"/>
      <w:bookmarkEnd w:id="604"/>
      <w:bookmarkEnd w:id="605"/>
      <w:bookmarkEnd w:id="621"/>
      <w:bookmarkEnd w:id="622"/>
      <w:bookmarkEnd w:id="623"/>
      <w:bookmarkEnd w:id="624"/>
      <w:bookmarkEnd w:id="625"/>
      <w:bookmarkEnd w:id="626"/>
      <w:bookmarkEnd w:id="627"/>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628" w:name="_Toc98253923"/>
      <w:bookmarkStart w:id="629" w:name="_Toc157248177"/>
      <w:bookmarkStart w:id="630" w:name="_Toc157496546"/>
      <w:bookmarkStart w:id="631" w:name="_Toc158206085"/>
      <w:bookmarkStart w:id="632" w:name="_Toc164057770"/>
      <w:bookmarkStart w:id="633" w:name="_Toc164137120"/>
      <w:bookmarkStart w:id="634" w:name="_Toc164161280"/>
      <w:bookmarkStart w:id="635" w:name="_Toc165173851"/>
      <w:bookmarkStart w:id="636" w:name="_Ref264038986"/>
      <w:bookmarkStart w:id="637" w:name="_Ref264359294"/>
      <w:bookmarkStart w:id="638" w:name="_Toc439170676"/>
      <w:bookmarkStart w:id="639" w:name="_Toc439172778"/>
      <w:bookmarkStart w:id="640" w:name="_Toc439173222"/>
      <w:bookmarkStart w:id="641" w:name="_Toc439238218"/>
      <w:bookmarkStart w:id="642" w:name="_Toc439252766"/>
      <w:bookmarkStart w:id="643" w:name="_Toc439323740"/>
      <w:bookmarkStart w:id="644" w:name="_Toc440361374"/>
      <w:bookmarkStart w:id="645" w:name="_Toc440376129"/>
      <w:bookmarkStart w:id="646" w:name="_Toc440376256"/>
      <w:bookmarkStart w:id="647" w:name="_Toc440382514"/>
      <w:bookmarkStart w:id="648" w:name="_Toc440447184"/>
      <w:bookmarkStart w:id="649" w:name="_Toc440632345"/>
      <w:bookmarkStart w:id="650" w:name="_Toc440875117"/>
      <w:bookmarkStart w:id="651" w:name="_Toc441131362"/>
      <w:r w:rsidRPr="00C236C0">
        <w:rPr>
          <w:szCs w:val="24"/>
        </w:rPr>
        <w:t xml:space="preserve">Форма </w:t>
      </w:r>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r w:rsidR="00492C8B">
        <w:rPr>
          <w:szCs w:val="24"/>
        </w:rPr>
        <w:t>Сводной таблицы стоимости</w:t>
      </w:r>
      <w:bookmarkEnd w:id="642"/>
      <w:bookmarkEnd w:id="643"/>
      <w:bookmarkEnd w:id="644"/>
      <w:bookmarkEnd w:id="645"/>
      <w:bookmarkEnd w:id="646"/>
      <w:bookmarkEnd w:id="647"/>
      <w:bookmarkEnd w:id="648"/>
      <w:bookmarkEnd w:id="649"/>
      <w:bookmarkEnd w:id="650"/>
      <w:r w:rsidR="00CC668E">
        <w:rPr>
          <w:szCs w:val="24"/>
        </w:rPr>
        <w:t xml:space="preserve"> </w:t>
      </w:r>
      <w:r w:rsidR="00CC668E" w:rsidRPr="00536E26">
        <w:rPr>
          <w:bCs w:val="0"/>
          <w:szCs w:val="24"/>
        </w:rPr>
        <w:t>услуг</w:t>
      </w:r>
      <w:bookmarkEnd w:id="651"/>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г. №__________</w:t>
      </w:r>
    </w:p>
    <w:p w:rsidR="004F4D80" w:rsidRPr="00F647F7" w:rsidRDefault="00492C8B" w:rsidP="004F4D80">
      <w:pPr>
        <w:jc w:val="center"/>
        <w:rPr>
          <w:b/>
          <w:sz w:val="24"/>
          <w:szCs w:val="24"/>
        </w:rPr>
      </w:pPr>
      <w:r>
        <w:rPr>
          <w:b/>
          <w:sz w:val="24"/>
          <w:szCs w:val="24"/>
        </w:rPr>
        <w:t>Сводная таблица стоимости</w:t>
      </w:r>
      <w:r w:rsidR="00CC668E">
        <w:rPr>
          <w:b/>
          <w:sz w:val="24"/>
          <w:szCs w:val="24"/>
        </w:rPr>
        <w:t xml:space="preserve"> </w:t>
      </w:r>
      <w:r w:rsidR="00CC668E" w:rsidRPr="00CC668E">
        <w:rPr>
          <w:b/>
          <w:sz w:val="24"/>
          <w:szCs w:val="24"/>
        </w:rPr>
        <w:t>услуг</w:t>
      </w:r>
    </w:p>
    <w:p w:rsidR="004F4D80" w:rsidRPr="00F647F7" w:rsidRDefault="004F4D80" w:rsidP="004F4D80">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tbl>
      <w:tblPr>
        <w:tblW w:w="1545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8"/>
        <w:gridCol w:w="5943"/>
        <w:gridCol w:w="1559"/>
        <w:gridCol w:w="1701"/>
        <w:gridCol w:w="1843"/>
        <w:gridCol w:w="3827"/>
      </w:tblGrid>
      <w:tr w:rsidR="00DB1BF4" w:rsidRPr="00843BBD" w:rsidTr="009E490A">
        <w:trPr>
          <w:cantSplit/>
          <w:trHeight w:val="522"/>
        </w:trPr>
        <w:tc>
          <w:tcPr>
            <w:tcW w:w="15451" w:type="dxa"/>
            <w:gridSpan w:val="6"/>
            <w:tcBorders>
              <w:top w:val="single" w:sz="4" w:space="0" w:color="auto"/>
              <w:left w:val="single" w:sz="4" w:space="0" w:color="auto"/>
              <w:bottom w:val="single" w:sz="4" w:space="0" w:color="auto"/>
              <w:right w:val="single" w:sz="4" w:space="0" w:color="auto"/>
            </w:tcBorders>
          </w:tcPr>
          <w:p w:rsidR="00DB1BF4" w:rsidRPr="00843BBD" w:rsidRDefault="00DB1BF4" w:rsidP="005347FA">
            <w:pPr>
              <w:pStyle w:val="aff0"/>
              <w:spacing w:before="0" w:after="0"/>
              <w:rPr>
                <w:color w:val="000000"/>
                <w:sz w:val="24"/>
                <w:szCs w:val="24"/>
              </w:rPr>
            </w:pPr>
            <w:r w:rsidRPr="00843BBD">
              <w:rPr>
                <w:color w:val="000000"/>
                <w:sz w:val="24"/>
                <w:szCs w:val="24"/>
              </w:rPr>
              <w:t>_________________________________________________________________________________</w:t>
            </w:r>
          </w:p>
          <w:p w:rsidR="00DB1BF4" w:rsidRPr="00843BBD" w:rsidRDefault="00DB1BF4" w:rsidP="005347FA">
            <w:pPr>
              <w:pStyle w:val="aff0"/>
              <w:spacing w:before="0" w:after="0"/>
              <w:jc w:val="center"/>
              <w:rPr>
                <w:b/>
                <w:color w:val="000000"/>
              </w:rPr>
            </w:pPr>
            <w:r w:rsidRPr="00843BBD">
              <w:rPr>
                <w:rStyle w:val="aa"/>
                <w:b w:val="0"/>
                <w:sz w:val="20"/>
              </w:rPr>
              <w:t>(Указывается наименование услуг)</w:t>
            </w:r>
          </w:p>
        </w:tc>
      </w:tr>
      <w:tr w:rsidR="009E490A" w:rsidRPr="00324FAE" w:rsidTr="009E490A">
        <w:trPr>
          <w:trHeight w:val="944"/>
        </w:trPr>
        <w:tc>
          <w:tcPr>
            <w:tcW w:w="578" w:type="dxa"/>
          </w:tcPr>
          <w:p w:rsidR="009E490A" w:rsidRPr="00324FAE" w:rsidRDefault="009E490A" w:rsidP="005347FA">
            <w:pPr>
              <w:pStyle w:val="aff0"/>
              <w:spacing w:before="0" w:after="0"/>
              <w:rPr>
                <w:sz w:val="24"/>
                <w:szCs w:val="24"/>
                <w:highlight w:val="yellow"/>
              </w:rPr>
            </w:pPr>
            <w:r w:rsidRPr="00324FAE">
              <w:rPr>
                <w:sz w:val="24"/>
                <w:szCs w:val="24"/>
                <w:highlight w:val="yellow"/>
              </w:rPr>
              <w:t>№ п/п</w:t>
            </w:r>
          </w:p>
        </w:tc>
        <w:tc>
          <w:tcPr>
            <w:tcW w:w="5943" w:type="dxa"/>
            <w:vAlign w:val="center"/>
          </w:tcPr>
          <w:p w:rsidR="009E490A" w:rsidRPr="00324FAE" w:rsidRDefault="009E490A" w:rsidP="009E490A">
            <w:pPr>
              <w:spacing w:line="240" w:lineRule="auto"/>
              <w:ind w:firstLine="0"/>
              <w:jc w:val="center"/>
              <w:rPr>
                <w:sz w:val="24"/>
                <w:szCs w:val="24"/>
                <w:highlight w:val="yellow"/>
              </w:rPr>
            </w:pPr>
            <w:r w:rsidRPr="00324FAE">
              <w:rPr>
                <w:sz w:val="24"/>
                <w:szCs w:val="24"/>
                <w:highlight w:val="yellow"/>
              </w:rPr>
              <w:t>Вид услуг</w:t>
            </w:r>
          </w:p>
        </w:tc>
        <w:tc>
          <w:tcPr>
            <w:tcW w:w="1559" w:type="dxa"/>
            <w:vAlign w:val="center"/>
          </w:tcPr>
          <w:p w:rsidR="009E490A" w:rsidRPr="00324FAE" w:rsidRDefault="009E490A" w:rsidP="009E490A">
            <w:pPr>
              <w:spacing w:line="240" w:lineRule="auto"/>
              <w:ind w:firstLine="0"/>
              <w:jc w:val="center"/>
              <w:rPr>
                <w:sz w:val="24"/>
                <w:szCs w:val="24"/>
                <w:highlight w:val="yellow"/>
              </w:rPr>
            </w:pPr>
            <w:r w:rsidRPr="00324FAE">
              <w:rPr>
                <w:sz w:val="24"/>
                <w:szCs w:val="24"/>
                <w:highlight w:val="yellow"/>
              </w:rPr>
              <w:t>Ед. изм.</w:t>
            </w:r>
          </w:p>
        </w:tc>
        <w:tc>
          <w:tcPr>
            <w:tcW w:w="1701" w:type="dxa"/>
            <w:vAlign w:val="center"/>
          </w:tcPr>
          <w:p w:rsidR="009E490A" w:rsidRPr="00324FAE" w:rsidRDefault="009E490A" w:rsidP="006F7EFC">
            <w:pPr>
              <w:spacing w:line="240" w:lineRule="auto"/>
              <w:ind w:firstLine="0"/>
              <w:jc w:val="center"/>
              <w:rPr>
                <w:sz w:val="24"/>
                <w:szCs w:val="24"/>
                <w:highlight w:val="yellow"/>
              </w:rPr>
            </w:pPr>
            <w:r w:rsidRPr="00324FAE">
              <w:rPr>
                <w:sz w:val="24"/>
                <w:szCs w:val="24"/>
                <w:highlight w:val="yellow"/>
              </w:rPr>
              <w:t>Цена единицы без НДС, руб.</w:t>
            </w:r>
          </w:p>
        </w:tc>
        <w:tc>
          <w:tcPr>
            <w:tcW w:w="1843" w:type="dxa"/>
            <w:vAlign w:val="center"/>
          </w:tcPr>
          <w:p w:rsidR="009E490A" w:rsidRPr="00324FAE" w:rsidRDefault="009E490A" w:rsidP="006F7EFC">
            <w:pPr>
              <w:spacing w:line="240" w:lineRule="auto"/>
              <w:ind w:firstLine="0"/>
              <w:jc w:val="center"/>
              <w:rPr>
                <w:sz w:val="24"/>
                <w:szCs w:val="24"/>
                <w:highlight w:val="yellow"/>
              </w:rPr>
            </w:pPr>
            <w:r w:rsidRPr="00324FAE">
              <w:rPr>
                <w:sz w:val="24"/>
                <w:szCs w:val="24"/>
                <w:highlight w:val="yellow"/>
              </w:rPr>
              <w:t>Цена единицы с НДС, руб.</w:t>
            </w:r>
          </w:p>
        </w:tc>
        <w:tc>
          <w:tcPr>
            <w:tcW w:w="3827" w:type="dxa"/>
            <w:vAlign w:val="center"/>
          </w:tcPr>
          <w:p w:rsidR="009E490A" w:rsidRPr="00324FAE" w:rsidRDefault="009E490A" w:rsidP="009E490A">
            <w:pPr>
              <w:spacing w:line="240" w:lineRule="auto"/>
              <w:ind w:firstLine="0"/>
              <w:jc w:val="center"/>
              <w:rPr>
                <w:sz w:val="24"/>
                <w:szCs w:val="24"/>
                <w:highlight w:val="yellow"/>
              </w:rPr>
            </w:pPr>
            <w:r w:rsidRPr="00324FAE">
              <w:rPr>
                <w:sz w:val="24"/>
                <w:szCs w:val="24"/>
                <w:highlight w:val="yellow"/>
              </w:rPr>
              <w:t>Примечания</w:t>
            </w:r>
          </w:p>
        </w:tc>
      </w:tr>
      <w:tr w:rsidR="00DB1BF4" w:rsidRPr="00324FAE" w:rsidTr="009E490A">
        <w:trPr>
          <w:trHeight w:val="284"/>
        </w:trPr>
        <w:tc>
          <w:tcPr>
            <w:tcW w:w="15451" w:type="dxa"/>
            <w:gridSpan w:val="6"/>
          </w:tcPr>
          <w:p w:rsidR="00DB1BF4" w:rsidRPr="00324FAE" w:rsidRDefault="00DB1BF4" w:rsidP="00B15176">
            <w:pPr>
              <w:pStyle w:val="aff1"/>
              <w:numPr>
                <w:ilvl w:val="0"/>
                <w:numId w:val="86"/>
              </w:numPr>
              <w:tabs>
                <w:tab w:val="left" w:pos="-1951"/>
              </w:tabs>
              <w:suppressAutoHyphens w:val="0"/>
              <w:spacing w:before="0" w:after="0"/>
              <w:rPr>
                <w:color w:val="000000"/>
                <w:szCs w:val="24"/>
                <w:highlight w:val="yellow"/>
              </w:rPr>
            </w:pPr>
            <w:r w:rsidRPr="00324FAE">
              <w:rPr>
                <w:bCs w:val="0"/>
                <w:highlight w:val="yellow"/>
              </w:rPr>
              <w:t>Филиал ПАО «МРСК Центра»</w:t>
            </w:r>
            <w:r w:rsidRPr="00324FAE">
              <w:rPr>
                <w:highlight w:val="yellow"/>
              </w:rPr>
              <w:t xml:space="preserve"> «</w:t>
            </w:r>
            <w:r w:rsidRPr="00324FAE">
              <w:rPr>
                <w:rStyle w:val="aa"/>
                <w:b w:val="0"/>
                <w:highlight w:val="yellow"/>
              </w:rPr>
              <w:t>____</w:t>
            </w:r>
            <w:r w:rsidRPr="00324FAE">
              <w:rPr>
                <w:rStyle w:val="aa"/>
                <w:highlight w:val="yellow"/>
              </w:rPr>
              <w:t xml:space="preserve"> </w:t>
            </w:r>
            <w:r w:rsidRPr="00324FAE">
              <w:rPr>
                <w:highlight w:val="yellow"/>
              </w:rPr>
              <w:t>энерго»</w:t>
            </w:r>
          </w:p>
        </w:tc>
      </w:tr>
      <w:tr w:rsidR="009E490A" w:rsidRPr="00324FAE" w:rsidTr="009E490A">
        <w:trPr>
          <w:trHeight w:val="284"/>
        </w:trPr>
        <w:tc>
          <w:tcPr>
            <w:tcW w:w="578" w:type="dxa"/>
          </w:tcPr>
          <w:p w:rsidR="009E490A" w:rsidRPr="00324FAE" w:rsidRDefault="009E490A" w:rsidP="00B15176">
            <w:pPr>
              <w:pStyle w:val="aff1"/>
              <w:numPr>
                <w:ilvl w:val="0"/>
                <w:numId w:val="84"/>
              </w:numPr>
              <w:suppressAutoHyphens w:val="0"/>
              <w:ind w:left="0"/>
              <w:rPr>
                <w:color w:val="000000"/>
                <w:szCs w:val="24"/>
                <w:highlight w:val="yellow"/>
              </w:rPr>
            </w:pPr>
          </w:p>
        </w:tc>
        <w:tc>
          <w:tcPr>
            <w:tcW w:w="5943" w:type="dxa"/>
          </w:tcPr>
          <w:p w:rsidR="009E490A" w:rsidRPr="00324FAE" w:rsidRDefault="009E490A" w:rsidP="005347FA">
            <w:pPr>
              <w:pStyle w:val="aff1"/>
              <w:spacing w:before="0" w:after="0"/>
              <w:rPr>
                <w:color w:val="000000"/>
                <w:szCs w:val="24"/>
                <w:highlight w:val="yellow"/>
              </w:rPr>
            </w:pPr>
          </w:p>
        </w:tc>
        <w:tc>
          <w:tcPr>
            <w:tcW w:w="1559" w:type="dxa"/>
          </w:tcPr>
          <w:p w:rsidR="009E490A" w:rsidRPr="00324FAE" w:rsidRDefault="009E490A" w:rsidP="005347FA">
            <w:pPr>
              <w:pStyle w:val="aff1"/>
              <w:spacing w:before="0" w:after="0"/>
              <w:rPr>
                <w:color w:val="000000"/>
                <w:szCs w:val="24"/>
                <w:highlight w:val="yellow"/>
              </w:rPr>
            </w:pPr>
          </w:p>
        </w:tc>
        <w:tc>
          <w:tcPr>
            <w:tcW w:w="1701" w:type="dxa"/>
          </w:tcPr>
          <w:p w:rsidR="009E490A" w:rsidRPr="00324FAE" w:rsidRDefault="009E490A" w:rsidP="005347FA">
            <w:pPr>
              <w:pStyle w:val="aff1"/>
              <w:spacing w:before="0" w:after="0"/>
              <w:rPr>
                <w:color w:val="000000"/>
                <w:szCs w:val="24"/>
                <w:highlight w:val="yellow"/>
              </w:rPr>
            </w:pPr>
          </w:p>
        </w:tc>
        <w:tc>
          <w:tcPr>
            <w:tcW w:w="1843" w:type="dxa"/>
          </w:tcPr>
          <w:p w:rsidR="009E490A" w:rsidRPr="00324FAE" w:rsidRDefault="009E490A" w:rsidP="005347FA">
            <w:pPr>
              <w:pStyle w:val="aff1"/>
              <w:spacing w:before="0" w:after="0"/>
              <w:jc w:val="right"/>
              <w:rPr>
                <w:color w:val="000000"/>
                <w:szCs w:val="24"/>
                <w:highlight w:val="yellow"/>
              </w:rPr>
            </w:pPr>
          </w:p>
        </w:tc>
        <w:tc>
          <w:tcPr>
            <w:tcW w:w="3827" w:type="dxa"/>
          </w:tcPr>
          <w:p w:rsidR="009E490A" w:rsidRPr="00324FAE" w:rsidRDefault="009E490A" w:rsidP="005347FA">
            <w:pPr>
              <w:pStyle w:val="aff1"/>
              <w:spacing w:before="0" w:after="0"/>
              <w:rPr>
                <w:color w:val="000000"/>
                <w:szCs w:val="24"/>
                <w:highlight w:val="yellow"/>
              </w:rPr>
            </w:pPr>
          </w:p>
        </w:tc>
      </w:tr>
      <w:tr w:rsidR="009E490A" w:rsidRPr="00324FAE" w:rsidTr="009E490A">
        <w:trPr>
          <w:trHeight w:val="284"/>
        </w:trPr>
        <w:tc>
          <w:tcPr>
            <w:tcW w:w="578" w:type="dxa"/>
          </w:tcPr>
          <w:p w:rsidR="009E490A" w:rsidRPr="00324FAE" w:rsidRDefault="009E490A" w:rsidP="00B15176">
            <w:pPr>
              <w:pStyle w:val="aff1"/>
              <w:numPr>
                <w:ilvl w:val="0"/>
                <w:numId w:val="84"/>
              </w:numPr>
              <w:suppressAutoHyphens w:val="0"/>
              <w:ind w:left="0"/>
              <w:rPr>
                <w:color w:val="000000"/>
                <w:szCs w:val="24"/>
                <w:highlight w:val="yellow"/>
              </w:rPr>
            </w:pPr>
          </w:p>
        </w:tc>
        <w:tc>
          <w:tcPr>
            <w:tcW w:w="5943" w:type="dxa"/>
          </w:tcPr>
          <w:p w:rsidR="009E490A" w:rsidRPr="00324FAE" w:rsidRDefault="009E490A" w:rsidP="005347FA">
            <w:pPr>
              <w:pStyle w:val="aff1"/>
              <w:spacing w:before="0" w:after="0"/>
              <w:rPr>
                <w:color w:val="000000"/>
                <w:szCs w:val="24"/>
                <w:highlight w:val="yellow"/>
              </w:rPr>
            </w:pPr>
          </w:p>
        </w:tc>
        <w:tc>
          <w:tcPr>
            <w:tcW w:w="1559" w:type="dxa"/>
          </w:tcPr>
          <w:p w:rsidR="009E490A" w:rsidRPr="00324FAE" w:rsidRDefault="009E490A" w:rsidP="005347FA">
            <w:pPr>
              <w:pStyle w:val="aff1"/>
              <w:spacing w:before="0" w:after="0"/>
              <w:rPr>
                <w:color w:val="000000"/>
                <w:szCs w:val="24"/>
                <w:highlight w:val="yellow"/>
              </w:rPr>
            </w:pPr>
          </w:p>
        </w:tc>
        <w:tc>
          <w:tcPr>
            <w:tcW w:w="1701" w:type="dxa"/>
          </w:tcPr>
          <w:p w:rsidR="009E490A" w:rsidRPr="00324FAE" w:rsidRDefault="009E490A" w:rsidP="005347FA">
            <w:pPr>
              <w:pStyle w:val="aff1"/>
              <w:spacing w:before="0" w:after="0"/>
              <w:rPr>
                <w:color w:val="000000"/>
                <w:szCs w:val="24"/>
                <w:highlight w:val="yellow"/>
              </w:rPr>
            </w:pPr>
          </w:p>
        </w:tc>
        <w:tc>
          <w:tcPr>
            <w:tcW w:w="1843" w:type="dxa"/>
          </w:tcPr>
          <w:p w:rsidR="009E490A" w:rsidRPr="00324FAE" w:rsidRDefault="009E490A" w:rsidP="005347FA">
            <w:pPr>
              <w:pStyle w:val="aff1"/>
              <w:spacing w:before="0" w:after="0"/>
              <w:jc w:val="right"/>
              <w:rPr>
                <w:color w:val="000000"/>
                <w:szCs w:val="24"/>
                <w:highlight w:val="yellow"/>
              </w:rPr>
            </w:pPr>
          </w:p>
        </w:tc>
        <w:tc>
          <w:tcPr>
            <w:tcW w:w="3827" w:type="dxa"/>
          </w:tcPr>
          <w:p w:rsidR="009E490A" w:rsidRPr="00324FAE" w:rsidRDefault="009E490A" w:rsidP="005347FA">
            <w:pPr>
              <w:pStyle w:val="aff1"/>
              <w:spacing w:before="0" w:after="0"/>
              <w:rPr>
                <w:color w:val="000000"/>
                <w:szCs w:val="24"/>
                <w:highlight w:val="yellow"/>
              </w:rPr>
            </w:pPr>
          </w:p>
        </w:tc>
      </w:tr>
      <w:tr w:rsidR="009E490A" w:rsidRPr="00324FAE" w:rsidTr="009E490A">
        <w:trPr>
          <w:trHeight w:val="284"/>
        </w:trPr>
        <w:tc>
          <w:tcPr>
            <w:tcW w:w="578" w:type="dxa"/>
          </w:tcPr>
          <w:p w:rsidR="009E490A" w:rsidRPr="00324FAE" w:rsidRDefault="009E490A" w:rsidP="00B15176">
            <w:pPr>
              <w:pStyle w:val="aff1"/>
              <w:numPr>
                <w:ilvl w:val="0"/>
                <w:numId w:val="84"/>
              </w:numPr>
              <w:suppressAutoHyphens w:val="0"/>
              <w:ind w:left="0"/>
              <w:rPr>
                <w:color w:val="000000"/>
                <w:szCs w:val="24"/>
                <w:highlight w:val="yellow"/>
              </w:rPr>
            </w:pPr>
          </w:p>
        </w:tc>
        <w:tc>
          <w:tcPr>
            <w:tcW w:w="5943" w:type="dxa"/>
          </w:tcPr>
          <w:p w:rsidR="009E490A" w:rsidRPr="00324FAE" w:rsidRDefault="009E490A" w:rsidP="005347FA">
            <w:pPr>
              <w:pStyle w:val="aff1"/>
              <w:spacing w:before="0" w:after="0"/>
              <w:rPr>
                <w:color w:val="000000"/>
                <w:szCs w:val="24"/>
                <w:highlight w:val="yellow"/>
              </w:rPr>
            </w:pPr>
          </w:p>
        </w:tc>
        <w:tc>
          <w:tcPr>
            <w:tcW w:w="1559" w:type="dxa"/>
          </w:tcPr>
          <w:p w:rsidR="009E490A" w:rsidRPr="00324FAE" w:rsidRDefault="009E490A" w:rsidP="005347FA">
            <w:pPr>
              <w:pStyle w:val="aff1"/>
              <w:spacing w:before="0" w:after="0"/>
              <w:rPr>
                <w:color w:val="000000"/>
                <w:szCs w:val="24"/>
                <w:highlight w:val="yellow"/>
              </w:rPr>
            </w:pPr>
          </w:p>
        </w:tc>
        <w:tc>
          <w:tcPr>
            <w:tcW w:w="1701" w:type="dxa"/>
          </w:tcPr>
          <w:p w:rsidR="009E490A" w:rsidRPr="00324FAE" w:rsidRDefault="009E490A" w:rsidP="005347FA">
            <w:pPr>
              <w:pStyle w:val="aff1"/>
              <w:spacing w:before="0" w:after="0"/>
              <w:rPr>
                <w:color w:val="000000"/>
                <w:szCs w:val="24"/>
                <w:highlight w:val="yellow"/>
              </w:rPr>
            </w:pPr>
          </w:p>
        </w:tc>
        <w:tc>
          <w:tcPr>
            <w:tcW w:w="1843" w:type="dxa"/>
          </w:tcPr>
          <w:p w:rsidR="009E490A" w:rsidRPr="00324FAE" w:rsidRDefault="009E490A" w:rsidP="005347FA">
            <w:pPr>
              <w:pStyle w:val="aff1"/>
              <w:spacing w:before="0" w:after="0"/>
              <w:jc w:val="right"/>
              <w:rPr>
                <w:color w:val="000000"/>
                <w:szCs w:val="24"/>
                <w:highlight w:val="yellow"/>
              </w:rPr>
            </w:pPr>
          </w:p>
        </w:tc>
        <w:tc>
          <w:tcPr>
            <w:tcW w:w="3827" w:type="dxa"/>
          </w:tcPr>
          <w:p w:rsidR="009E490A" w:rsidRPr="00324FAE" w:rsidRDefault="009E490A" w:rsidP="005347FA">
            <w:pPr>
              <w:pStyle w:val="aff1"/>
              <w:spacing w:before="0" w:after="0"/>
              <w:rPr>
                <w:color w:val="000000"/>
                <w:szCs w:val="24"/>
                <w:highlight w:val="yellow"/>
              </w:rPr>
            </w:pPr>
          </w:p>
        </w:tc>
      </w:tr>
      <w:tr w:rsidR="00DB1BF4" w:rsidRPr="00324FAE" w:rsidTr="009E490A">
        <w:trPr>
          <w:trHeight w:val="284"/>
        </w:trPr>
        <w:tc>
          <w:tcPr>
            <w:tcW w:w="15451" w:type="dxa"/>
            <w:gridSpan w:val="6"/>
          </w:tcPr>
          <w:p w:rsidR="00DB1BF4" w:rsidRPr="00324FAE" w:rsidRDefault="00DB1BF4" w:rsidP="00B15176">
            <w:pPr>
              <w:pStyle w:val="aff1"/>
              <w:numPr>
                <w:ilvl w:val="0"/>
                <w:numId w:val="86"/>
              </w:numPr>
              <w:suppressAutoHyphens w:val="0"/>
              <w:spacing w:before="0" w:after="0"/>
              <w:rPr>
                <w:color w:val="000000"/>
                <w:szCs w:val="24"/>
                <w:highlight w:val="yellow"/>
              </w:rPr>
            </w:pPr>
            <w:r w:rsidRPr="00324FAE">
              <w:rPr>
                <w:bCs w:val="0"/>
                <w:highlight w:val="yellow"/>
              </w:rPr>
              <w:t>Филиал ПАО «МРСК Центра»</w:t>
            </w:r>
            <w:r w:rsidRPr="00324FAE">
              <w:rPr>
                <w:highlight w:val="yellow"/>
              </w:rPr>
              <w:t xml:space="preserve"> «</w:t>
            </w:r>
            <w:r w:rsidRPr="00324FAE">
              <w:rPr>
                <w:rStyle w:val="aa"/>
                <w:b w:val="0"/>
                <w:highlight w:val="yellow"/>
              </w:rPr>
              <w:t>____</w:t>
            </w:r>
            <w:r w:rsidRPr="00324FAE">
              <w:rPr>
                <w:rStyle w:val="aa"/>
                <w:highlight w:val="yellow"/>
              </w:rPr>
              <w:t xml:space="preserve"> </w:t>
            </w:r>
            <w:r w:rsidRPr="00324FAE">
              <w:rPr>
                <w:highlight w:val="yellow"/>
              </w:rPr>
              <w:t>энерго»</w:t>
            </w:r>
          </w:p>
        </w:tc>
      </w:tr>
      <w:tr w:rsidR="009E490A" w:rsidRPr="00324FAE" w:rsidTr="009E490A">
        <w:trPr>
          <w:trHeight w:val="284"/>
        </w:trPr>
        <w:tc>
          <w:tcPr>
            <w:tcW w:w="578" w:type="dxa"/>
          </w:tcPr>
          <w:p w:rsidR="009E490A" w:rsidRPr="00324FAE" w:rsidRDefault="009E490A" w:rsidP="00B15176">
            <w:pPr>
              <w:pStyle w:val="aff1"/>
              <w:numPr>
                <w:ilvl w:val="0"/>
                <w:numId w:val="85"/>
              </w:numPr>
              <w:suppressAutoHyphens w:val="0"/>
              <w:ind w:left="0"/>
              <w:rPr>
                <w:color w:val="000000"/>
                <w:szCs w:val="24"/>
                <w:highlight w:val="yellow"/>
              </w:rPr>
            </w:pPr>
          </w:p>
        </w:tc>
        <w:tc>
          <w:tcPr>
            <w:tcW w:w="5943" w:type="dxa"/>
          </w:tcPr>
          <w:p w:rsidR="009E490A" w:rsidRPr="00324FAE" w:rsidRDefault="009E490A" w:rsidP="005347FA">
            <w:pPr>
              <w:pStyle w:val="aff1"/>
              <w:spacing w:before="0" w:after="0"/>
              <w:rPr>
                <w:color w:val="000000"/>
                <w:szCs w:val="24"/>
                <w:highlight w:val="yellow"/>
              </w:rPr>
            </w:pPr>
          </w:p>
        </w:tc>
        <w:tc>
          <w:tcPr>
            <w:tcW w:w="1559" w:type="dxa"/>
          </w:tcPr>
          <w:p w:rsidR="009E490A" w:rsidRPr="00324FAE" w:rsidRDefault="009E490A" w:rsidP="005347FA">
            <w:pPr>
              <w:pStyle w:val="aff1"/>
              <w:spacing w:before="0" w:after="0"/>
              <w:rPr>
                <w:color w:val="000000"/>
                <w:szCs w:val="24"/>
                <w:highlight w:val="yellow"/>
              </w:rPr>
            </w:pPr>
          </w:p>
        </w:tc>
        <w:tc>
          <w:tcPr>
            <w:tcW w:w="1701" w:type="dxa"/>
          </w:tcPr>
          <w:p w:rsidR="009E490A" w:rsidRPr="00324FAE" w:rsidRDefault="009E490A" w:rsidP="005347FA">
            <w:pPr>
              <w:pStyle w:val="aff1"/>
              <w:spacing w:before="0" w:after="0"/>
              <w:rPr>
                <w:color w:val="000000"/>
                <w:szCs w:val="24"/>
                <w:highlight w:val="yellow"/>
              </w:rPr>
            </w:pPr>
          </w:p>
        </w:tc>
        <w:tc>
          <w:tcPr>
            <w:tcW w:w="1843" w:type="dxa"/>
          </w:tcPr>
          <w:p w:rsidR="009E490A" w:rsidRPr="00324FAE" w:rsidRDefault="009E490A" w:rsidP="005347FA">
            <w:pPr>
              <w:pStyle w:val="aff1"/>
              <w:spacing w:before="0" w:after="0"/>
              <w:jc w:val="right"/>
              <w:rPr>
                <w:color w:val="000000"/>
                <w:szCs w:val="24"/>
                <w:highlight w:val="yellow"/>
              </w:rPr>
            </w:pPr>
          </w:p>
        </w:tc>
        <w:tc>
          <w:tcPr>
            <w:tcW w:w="3827" w:type="dxa"/>
          </w:tcPr>
          <w:p w:rsidR="009E490A" w:rsidRPr="00324FAE" w:rsidRDefault="009E490A" w:rsidP="005347FA">
            <w:pPr>
              <w:pStyle w:val="aff1"/>
              <w:spacing w:before="0" w:after="0"/>
              <w:rPr>
                <w:color w:val="000000"/>
                <w:szCs w:val="24"/>
                <w:highlight w:val="yellow"/>
              </w:rPr>
            </w:pPr>
          </w:p>
        </w:tc>
      </w:tr>
      <w:tr w:rsidR="009E490A" w:rsidRPr="00324FAE" w:rsidTr="009E490A">
        <w:trPr>
          <w:trHeight w:val="284"/>
        </w:trPr>
        <w:tc>
          <w:tcPr>
            <w:tcW w:w="578" w:type="dxa"/>
          </w:tcPr>
          <w:p w:rsidR="009E490A" w:rsidRPr="00324FAE" w:rsidRDefault="009E490A" w:rsidP="00B15176">
            <w:pPr>
              <w:pStyle w:val="aff1"/>
              <w:numPr>
                <w:ilvl w:val="0"/>
                <w:numId w:val="85"/>
              </w:numPr>
              <w:suppressAutoHyphens w:val="0"/>
              <w:ind w:left="0"/>
              <w:rPr>
                <w:color w:val="000000"/>
                <w:szCs w:val="24"/>
                <w:highlight w:val="yellow"/>
              </w:rPr>
            </w:pPr>
          </w:p>
        </w:tc>
        <w:tc>
          <w:tcPr>
            <w:tcW w:w="5943" w:type="dxa"/>
          </w:tcPr>
          <w:p w:rsidR="009E490A" w:rsidRPr="00324FAE" w:rsidRDefault="009E490A" w:rsidP="005347FA">
            <w:pPr>
              <w:pStyle w:val="aff1"/>
              <w:spacing w:before="0" w:after="0"/>
              <w:rPr>
                <w:color w:val="000000"/>
                <w:szCs w:val="24"/>
                <w:highlight w:val="yellow"/>
              </w:rPr>
            </w:pPr>
          </w:p>
        </w:tc>
        <w:tc>
          <w:tcPr>
            <w:tcW w:w="1559" w:type="dxa"/>
          </w:tcPr>
          <w:p w:rsidR="009E490A" w:rsidRPr="00324FAE" w:rsidRDefault="009E490A" w:rsidP="005347FA">
            <w:pPr>
              <w:pStyle w:val="aff1"/>
              <w:spacing w:before="0" w:after="0"/>
              <w:rPr>
                <w:color w:val="000000"/>
                <w:szCs w:val="24"/>
                <w:highlight w:val="yellow"/>
              </w:rPr>
            </w:pPr>
          </w:p>
        </w:tc>
        <w:tc>
          <w:tcPr>
            <w:tcW w:w="1701" w:type="dxa"/>
          </w:tcPr>
          <w:p w:rsidR="009E490A" w:rsidRPr="00324FAE" w:rsidRDefault="009E490A" w:rsidP="005347FA">
            <w:pPr>
              <w:pStyle w:val="aff1"/>
              <w:spacing w:before="0" w:after="0"/>
              <w:rPr>
                <w:color w:val="000000"/>
                <w:szCs w:val="24"/>
                <w:highlight w:val="yellow"/>
              </w:rPr>
            </w:pPr>
          </w:p>
        </w:tc>
        <w:tc>
          <w:tcPr>
            <w:tcW w:w="1843" w:type="dxa"/>
          </w:tcPr>
          <w:p w:rsidR="009E490A" w:rsidRPr="00324FAE" w:rsidRDefault="009E490A" w:rsidP="005347FA">
            <w:pPr>
              <w:pStyle w:val="aff1"/>
              <w:spacing w:before="0" w:after="0"/>
              <w:jc w:val="right"/>
              <w:rPr>
                <w:color w:val="000000"/>
                <w:szCs w:val="24"/>
                <w:highlight w:val="yellow"/>
              </w:rPr>
            </w:pPr>
          </w:p>
        </w:tc>
        <w:tc>
          <w:tcPr>
            <w:tcW w:w="3827" w:type="dxa"/>
          </w:tcPr>
          <w:p w:rsidR="009E490A" w:rsidRPr="00324FAE" w:rsidRDefault="009E490A" w:rsidP="005347FA">
            <w:pPr>
              <w:pStyle w:val="aff1"/>
              <w:spacing w:before="0" w:after="0"/>
              <w:rPr>
                <w:color w:val="000000"/>
                <w:szCs w:val="24"/>
                <w:highlight w:val="yellow"/>
              </w:rPr>
            </w:pPr>
          </w:p>
        </w:tc>
      </w:tr>
      <w:tr w:rsidR="009E490A" w:rsidRPr="00324FAE" w:rsidTr="009E490A">
        <w:trPr>
          <w:trHeight w:val="284"/>
        </w:trPr>
        <w:tc>
          <w:tcPr>
            <w:tcW w:w="578" w:type="dxa"/>
          </w:tcPr>
          <w:p w:rsidR="009E490A" w:rsidRPr="00324FAE" w:rsidRDefault="009E490A" w:rsidP="00B15176">
            <w:pPr>
              <w:pStyle w:val="aff1"/>
              <w:numPr>
                <w:ilvl w:val="0"/>
                <w:numId w:val="85"/>
              </w:numPr>
              <w:suppressAutoHyphens w:val="0"/>
              <w:ind w:left="0"/>
              <w:rPr>
                <w:color w:val="000000"/>
                <w:szCs w:val="24"/>
                <w:highlight w:val="yellow"/>
              </w:rPr>
            </w:pPr>
          </w:p>
        </w:tc>
        <w:tc>
          <w:tcPr>
            <w:tcW w:w="5943" w:type="dxa"/>
          </w:tcPr>
          <w:p w:rsidR="009E490A" w:rsidRPr="00324FAE" w:rsidRDefault="009E490A" w:rsidP="005347FA">
            <w:pPr>
              <w:pStyle w:val="aff1"/>
              <w:spacing w:before="0" w:after="0"/>
              <w:rPr>
                <w:color w:val="000000"/>
                <w:szCs w:val="24"/>
                <w:highlight w:val="yellow"/>
              </w:rPr>
            </w:pPr>
          </w:p>
        </w:tc>
        <w:tc>
          <w:tcPr>
            <w:tcW w:w="1559" w:type="dxa"/>
          </w:tcPr>
          <w:p w:rsidR="009E490A" w:rsidRPr="00324FAE" w:rsidRDefault="009E490A" w:rsidP="005347FA">
            <w:pPr>
              <w:pStyle w:val="aff1"/>
              <w:spacing w:before="0" w:after="0"/>
              <w:rPr>
                <w:color w:val="000000"/>
                <w:szCs w:val="24"/>
                <w:highlight w:val="yellow"/>
              </w:rPr>
            </w:pPr>
          </w:p>
        </w:tc>
        <w:tc>
          <w:tcPr>
            <w:tcW w:w="1701" w:type="dxa"/>
          </w:tcPr>
          <w:p w:rsidR="009E490A" w:rsidRPr="00324FAE" w:rsidRDefault="009E490A" w:rsidP="005347FA">
            <w:pPr>
              <w:pStyle w:val="aff1"/>
              <w:spacing w:before="0" w:after="0"/>
              <w:rPr>
                <w:color w:val="000000"/>
                <w:szCs w:val="24"/>
                <w:highlight w:val="yellow"/>
              </w:rPr>
            </w:pPr>
          </w:p>
        </w:tc>
        <w:tc>
          <w:tcPr>
            <w:tcW w:w="1843" w:type="dxa"/>
          </w:tcPr>
          <w:p w:rsidR="009E490A" w:rsidRPr="00324FAE" w:rsidRDefault="009E490A" w:rsidP="005347FA">
            <w:pPr>
              <w:pStyle w:val="aff1"/>
              <w:spacing w:before="0" w:after="0"/>
              <w:jc w:val="right"/>
              <w:rPr>
                <w:color w:val="000000"/>
                <w:szCs w:val="24"/>
                <w:highlight w:val="yellow"/>
              </w:rPr>
            </w:pPr>
          </w:p>
        </w:tc>
        <w:tc>
          <w:tcPr>
            <w:tcW w:w="3827" w:type="dxa"/>
          </w:tcPr>
          <w:p w:rsidR="009E490A" w:rsidRPr="00324FAE" w:rsidRDefault="009E490A" w:rsidP="005347FA">
            <w:pPr>
              <w:pStyle w:val="aff1"/>
              <w:spacing w:before="0" w:after="0"/>
              <w:rPr>
                <w:color w:val="000000"/>
                <w:szCs w:val="24"/>
                <w:highlight w:val="yellow"/>
              </w:rPr>
            </w:pPr>
          </w:p>
        </w:tc>
      </w:tr>
      <w:tr w:rsidR="009E490A" w:rsidRPr="00324FAE" w:rsidTr="009E490A">
        <w:trPr>
          <w:trHeight w:val="504"/>
        </w:trPr>
        <w:tc>
          <w:tcPr>
            <w:tcW w:w="578" w:type="dxa"/>
          </w:tcPr>
          <w:p w:rsidR="009E490A" w:rsidRPr="00324FAE" w:rsidRDefault="009E490A" w:rsidP="005347FA">
            <w:pPr>
              <w:pStyle w:val="aff1"/>
              <w:spacing w:before="0" w:after="0"/>
              <w:rPr>
                <w:color w:val="000000"/>
                <w:szCs w:val="24"/>
                <w:highlight w:val="yellow"/>
              </w:rPr>
            </w:pPr>
            <w:r w:rsidRPr="00324FAE">
              <w:rPr>
                <w:color w:val="000000"/>
                <w:szCs w:val="24"/>
                <w:highlight w:val="yellow"/>
              </w:rPr>
              <w:t>…</w:t>
            </w:r>
          </w:p>
        </w:tc>
        <w:tc>
          <w:tcPr>
            <w:tcW w:w="5943" w:type="dxa"/>
          </w:tcPr>
          <w:p w:rsidR="009E490A" w:rsidRPr="00324FAE" w:rsidRDefault="009E490A" w:rsidP="005347FA">
            <w:pPr>
              <w:pStyle w:val="aff1"/>
              <w:spacing w:before="0" w:after="0"/>
              <w:rPr>
                <w:color w:val="000000"/>
                <w:szCs w:val="24"/>
                <w:highlight w:val="yellow"/>
              </w:rPr>
            </w:pPr>
          </w:p>
        </w:tc>
        <w:tc>
          <w:tcPr>
            <w:tcW w:w="1559" w:type="dxa"/>
          </w:tcPr>
          <w:p w:rsidR="009E490A" w:rsidRPr="00324FAE" w:rsidRDefault="009E490A" w:rsidP="005347FA">
            <w:pPr>
              <w:pStyle w:val="aff1"/>
              <w:spacing w:before="0" w:after="0"/>
              <w:rPr>
                <w:color w:val="000000"/>
                <w:szCs w:val="24"/>
                <w:highlight w:val="yellow"/>
              </w:rPr>
            </w:pPr>
          </w:p>
        </w:tc>
        <w:tc>
          <w:tcPr>
            <w:tcW w:w="1701" w:type="dxa"/>
          </w:tcPr>
          <w:p w:rsidR="009E490A" w:rsidRPr="00324FAE" w:rsidRDefault="009E490A" w:rsidP="005347FA">
            <w:pPr>
              <w:pStyle w:val="aff1"/>
              <w:spacing w:before="0" w:after="0"/>
              <w:rPr>
                <w:color w:val="000000"/>
                <w:szCs w:val="24"/>
                <w:highlight w:val="yellow"/>
              </w:rPr>
            </w:pPr>
          </w:p>
        </w:tc>
        <w:tc>
          <w:tcPr>
            <w:tcW w:w="1843" w:type="dxa"/>
          </w:tcPr>
          <w:p w:rsidR="009E490A" w:rsidRPr="00324FAE" w:rsidRDefault="009E490A" w:rsidP="005347FA">
            <w:pPr>
              <w:pStyle w:val="aff1"/>
              <w:spacing w:before="0" w:after="0"/>
              <w:jc w:val="right"/>
              <w:rPr>
                <w:color w:val="000000"/>
                <w:szCs w:val="24"/>
                <w:highlight w:val="yellow"/>
              </w:rPr>
            </w:pPr>
          </w:p>
        </w:tc>
        <w:tc>
          <w:tcPr>
            <w:tcW w:w="3827" w:type="dxa"/>
          </w:tcPr>
          <w:p w:rsidR="009E490A" w:rsidRPr="00324FAE" w:rsidRDefault="009E490A" w:rsidP="005347FA">
            <w:pPr>
              <w:pStyle w:val="aff1"/>
              <w:spacing w:before="0" w:after="0"/>
              <w:rPr>
                <w:color w:val="000000"/>
                <w:szCs w:val="24"/>
                <w:highlight w:val="yellow"/>
              </w:rPr>
            </w:pPr>
          </w:p>
        </w:tc>
      </w:tr>
      <w:tr w:rsidR="009E490A" w:rsidRPr="00843BBD" w:rsidTr="009E490A">
        <w:trPr>
          <w:trHeight w:val="284"/>
        </w:trPr>
        <w:tc>
          <w:tcPr>
            <w:tcW w:w="578" w:type="dxa"/>
          </w:tcPr>
          <w:p w:rsidR="009E490A" w:rsidRPr="00843BBD" w:rsidRDefault="009E490A" w:rsidP="005347FA">
            <w:pPr>
              <w:pStyle w:val="aff1"/>
              <w:spacing w:before="0" w:after="0"/>
              <w:rPr>
                <w:color w:val="000000"/>
                <w:szCs w:val="24"/>
              </w:rPr>
            </w:pPr>
            <w:r w:rsidRPr="00324FAE">
              <w:rPr>
                <w:color w:val="000000"/>
                <w:szCs w:val="24"/>
                <w:highlight w:val="yellow"/>
              </w:rPr>
              <w:t>…</w:t>
            </w:r>
          </w:p>
        </w:tc>
        <w:tc>
          <w:tcPr>
            <w:tcW w:w="5943" w:type="dxa"/>
          </w:tcPr>
          <w:p w:rsidR="009E490A" w:rsidRPr="00843BBD" w:rsidRDefault="009E490A" w:rsidP="005347FA">
            <w:pPr>
              <w:pStyle w:val="aff1"/>
              <w:spacing w:before="0" w:after="0"/>
              <w:rPr>
                <w:color w:val="000000"/>
                <w:szCs w:val="24"/>
              </w:rPr>
            </w:pPr>
          </w:p>
        </w:tc>
        <w:tc>
          <w:tcPr>
            <w:tcW w:w="1559" w:type="dxa"/>
          </w:tcPr>
          <w:p w:rsidR="009E490A" w:rsidRPr="00843BBD" w:rsidRDefault="009E490A" w:rsidP="005347FA">
            <w:pPr>
              <w:pStyle w:val="aff1"/>
              <w:spacing w:before="0" w:after="0"/>
              <w:rPr>
                <w:color w:val="000000"/>
                <w:szCs w:val="24"/>
              </w:rPr>
            </w:pPr>
          </w:p>
        </w:tc>
        <w:tc>
          <w:tcPr>
            <w:tcW w:w="1701" w:type="dxa"/>
          </w:tcPr>
          <w:p w:rsidR="009E490A" w:rsidRPr="00843BBD" w:rsidRDefault="009E490A" w:rsidP="005347FA">
            <w:pPr>
              <w:pStyle w:val="aff1"/>
              <w:spacing w:before="0" w:after="0"/>
              <w:rPr>
                <w:color w:val="000000"/>
                <w:szCs w:val="24"/>
              </w:rPr>
            </w:pPr>
          </w:p>
        </w:tc>
        <w:tc>
          <w:tcPr>
            <w:tcW w:w="1843" w:type="dxa"/>
          </w:tcPr>
          <w:p w:rsidR="009E490A" w:rsidRPr="00843BBD" w:rsidRDefault="009E490A" w:rsidP="005347FA">
            <w:pPr>
              <w:pStyle w:val="aff1"/>
              <w:spacing w:before="0" w:after="0"/>
              <w:jc w:val="right"/>
              <w:rPr>
                <w:color w:val="000000"/>
                <w:szCs w:val="24"/>
              </w:rPr>
            </w:pPr>
          </w:p>
        </w:tc>
        <w:tc>
          <w:tcPr>
            <w:tcW w:w="3827" w:type="dxa"/>
          </w:tcPr>
          <w:p w:rsidR="009E490A" w:rsidRPr="00843BBD" w:rsidRDefault="009E490A" w:rsidP="005347FA">
            <w:pPr>
              <w:pStyle w:val="aff1"/>
              <w:spacing w:before="0" w:after="0"/>
              <w:rPr>
                <w:color w:val="000000"/>
                <w:szCs w:val="24"/>
              </w:rPr>
            </w:pPr>
          </w:p>
        </w:tc>
      </w:tr>
    </w:tbl>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652" w:name="_Toc176765534"/>
      <w:bookmarkStart w:id="653" w:name="_Toc198979983"/>
      <w:bookmarkStart w:id="654" w:name="_Toc217466315"/>
      <w:bookmarkStart w:id="655" w:name="_Toc217702856"/>
      <w:bookmarkStart w:id="656" w:name="_Toc233601974"/>
      <w:bookmarkStart w:id="657" w:name="_Toc263343460"/>
      <w:r w:rsidRPr="00F647F7">
        <w:rPr>
          <w:b w:val="0"/>
          <w:szCs w:val="24"/>
        </w:rPr>
        <w:br w:type="page"/>
      </w:r>
      <w:bookmarkStart w:id="658" w:name="_Toc439170677"/>
      <w:bookmarkStart w:id="659" w:name="_Toc439172779"/>
      <w:bookmarkStart w:id="660" w:name="_Toc439173223"/>
      <w:bookmarkStart w:id="661" w:name="_Toc439238219"/>
      <w:bookmarkStart w:id="662" w:name="_Toc439252767"/>
      <w:bookmarkStart w:id="663" w:name="_Toc439323741"/>
      <w:bookmarkStart w:id="664" w:name="_Toc440361375"/>
      <w:bookmarkStart w:id="665" w:name="_Toc440376130"/>
      <w:bookmarkStart w:id="666" w:name="_Toc440376257"/>
      <w:bookmarkStart w:id="667" w:name="_Toc440382515"/>
      <w:bookmarkStart w:id="668" w:name="_Toc440447185"/>
      <w:bookmarkStart w:id="669" w:name="_Toc440632346"/>
      <w:bookmarkStart w:id="670" w:name="_Toc440875118"/>
      <w:bookmarkStart w:id="671" w:name="_Toc441131363"/>
      <w:r w:rsidRPr="00C236C0">
        <w:rPr>
          <w:szCs w:val="24"/>
        </w:rPr>
        <w:lastRenderedPageBreak/>
        <w:t>Инструкции по заполнению</w:t>
      </w:r>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CC668E">
        <w:rPr>
          <w:sz w:val="24"/>
          <w:szCs w:val="24"/>
        </w:rPr>
        <w:t xml:space="preserve"> </w:t>
      </w:r>
      <w:r w:rsidR="00CC668E" w:rsidRPr="00536E26">
        <w:rPr>
          <w:bCs w:val="0"/>
          <w:sz w:val="24"/>
          <w:szCs w:val="24"/>
        </w:rPr>
        <w:t>услуг</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т.ч. организационно-правовую форму) и свой адрес.</w:t>
      </w:r>
    </w:p>
    <w:p w:rsidR="004F4D80" w:rsidRPr="00C83252"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CC668E">
        <w:rPr>
          <w:sz w:val="24"/>
          <w:szCs w:val="24"/>
        </w:rPr>
        <w:t xml:space="preserve"> </w:t>
      </w:r>
      <w:r w:rsidR="00CC668E" w:rsidRPr="00536E26">
        <w:rPr>
          <w:bCs w:val="0"/>
          <w:sz w:val="24"/>
          <w:szCs w:val="24"/>
        </w:rPr>
        <w:t>услуг</w:t>
      </w:r>
      <w:r w:rsidR="004F4D80" w:rsidRPr="00C83252">
        <w:rPr>
          <w:sz w:val="24"/>
          <w:szCs w:val="24"/>
        </w:rPr>
        <w:t xml:space="preserve"> подготавливается на основании Технического предложения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30533D">
        <w:rPr>
          <w:bCs w:val="0"/>
          <w:sz w:val="24"/>
          <w:szCs w:val="24"/>
        </w:rPr>
        <w:fldChar w:fldCharType="begin"/>
      </w:r>
      <w:r w:rsidR="007502E0">
        <w:rPr>
          <w:bCs w:val="0"/>
          <w:sz w:val="24"/>
          <w:szCs w:val="24"/>
        </w:rPr>
        <w:instrText xml:space="preserve"> REF _Ref440537086 \r \h </w:instrText>
      </w:r>
      <w:r w:rsidR="0030533D">
        <w:rPr>
          <w:bCs w:val="0"/>
          <w:sz w:val="24"/>
          <w:szCs w:val="24"/>
        </w:rPr>
      </w:r>
      <w:r w:rsidR="0030533D">
        <w:rPr>
          <w:bCs w:val="0"/>
          <w:sz w:val="24"/>
          <w:szCs w:val="24"/>
        </w:rPr>
        <w:fldChar w:fldCharType="separate"/>
      </w:r>
      <w:r w:rsidR="002A74A8">
        <w:rPr>
          <w:bCs w:val="0"/>
          <w:sz w:val="24"/>
          <w:szCs w:val="24"/>
        </w:rPr>
        <w:t>5.3</w:t>
      </w:r>
      <w:r w:rsidR="0030533D">
        <w:rPr>
          <w:bCs w:val="0"/>
          <w:sz w:val="24"/>
          <w:szCs w:val="24"/>
        </w:rPr>
        <w:fldChar w:fldCharType="end"/>
      </w:r>
      <w:r w:rsidR="007502E0" w:rsidRPr="00E71A48">
        <w:rPr>
          <w:bCs w:val="0"/>
          <w:spacing w:val="-1"/>
          <w:sz w:val="24"/>
          <w:szCs w:val="24"/>
        </w:rPr>
        <w:t>)</w:t>
      </w:r>
      <w:r w:rsidR="004F4D80" w:rsidRPr="00C83252">
        <w:rPr>
          <w:sz w:val="24"/>
          <w:szCs w:val="24"/>
        </w:rPr>
        <w:t>.</w:t>
      </w:r>
    </w:p>
    <w:p w:rsidR="004F4D80" w:rsidRPr="00C83252" w:rsidRDefault="00BA41D1" w:rsidP="004F4D80">
      <w:pPr>
        <w:pStyle w:val="aff6"/>
        <w:numPr>
          <w:ilvl w:val="3"/>
          <w:numId w:val="1"/>
        </w:numPr>
        <w:tabs>
          <w:tab w:val="num" w:pos="1134"/>
        </w:tabs>
        <w:suppressAutoHyphens w:val="0"/>
        <w:spacing w:before="100" w:beforeAutospacing="1" w:line="240" w:lineRule="auto"/>
        <w:rPr>
          <w:sz w:val="24"/>
          <w:szCs w:val="24"/>
        </w:rPr>
      </w:pPr>
      <w:r w:rsidRPr="00843BBD">
        <w:rPr>
          <w:sz w:val="24"/>
          <w:szCs w:val="24"/>
        </w:rPr>
        <w:t>В Сводной таблице стоимости</w:t>
      </w:r>
      <w:r w:rsidR="00CC668E">
        <w:rPr>
          <w:sz w:val="24"/>
          <w:szCs w:val="24"/>
        </w:rPr>
        <w:t xml:space="preserve"> </w:t>
      </w:r>
      <w:r w:rsidR="00CC668E" w:rsidRPr="00536E26">
        <w:rPr>
          <w:bCs w:val="0"/>
          <w:sz w:val="24"/>
          <w:szCs w:val="24"/>
        </w:rPr>
        <w:t>услуг</w:t>
      </w:r>
      <w:r w:rsidRPr="00843BBD">
        <w:rPr>
          <w:sz w:val="24"/>
          <w:szCs w:val="24"/>
        </w:rPr>
        <w:t xml:space="preserve"> приводятся соответственно наименования оказываемых услуг, единица измерения объема услуг, цена</w:t>
      </w:r>
      <w:r w:rsidR="009E490A">
        <w:rPr>
          <w:sz w:val="24"/>
          <w:szCs w:val="24"/>
        </w:rPr>
        <w:t xml:space="preserve"> единицы без НДС и цена единицы с НДС</w:t>
      </w:r>
      <w:r w:rsidRPr="00843BBD">
        <w:rPr>
          <w:sz w:val="24"/>
          <w:szCs w:val="24"/>
        </w:rPr>
        <w:t>. Также могут быть приведены примечания и комментарии</w:t>
      </w:r>
      <w:r w:rsidRPr="00C6085D">
        <w:rPr>
          <w:sz w:val="24"/>
          <w:szCs w:val="24"/>
        </w:rPr>
        <w:t>.</w:t>
      </w:r>
    </w:p>
    <w:p w:rsidR="004F4D80" w:rsidRPr="008E5EA3" w:rsidRDefault="00BA41D1" w:rsidP="004F4D80">
      <w:pPr>
        <w:pStyle w:val="aff6"/>
        <w:numPr>
          <w:ilvl w:val="3"/>
          <w:numId w:val="1"/>
        </w:numPr>
        <w:tabs>
          <w:tab w:val="num" w:pos="1134"/>
        </w:tabs>
        <w:suppressAutoHyphens w:val="0"/>
        <w:spacing w:before="100" w:beforeAutospacing="1" w:line="240" w:lineRule="auto"/>
        <w:rPr>
          <w:sz w:val="24"/>
          <w:szCs w:val="24"/>
        </w:rPr>
      </w:pPr>
      <w:r w:rsidRPr="00C6085D">
        <w:rPr>
          <w:sz w:val="24"/>
          <w:szCs w:val="24"/>
        </w:rPr>
        <w:t>Все суммы в Сводной таблице стоимости</w:t>
      </w:r>
      <w:r w:rsidR="00CC668E">
        <w:rPr>
          <w:sz w:val="24"/>
          <w:szCs w:val="24"/>
        </w:rPr>
        <w:t xml:space="preserve"> </w:t>
      </w:r>
      <w:r w:rsidR="00CC668E" w:rsidRPr="00536E26">
        <w:rPr>
          <w:bCs w:val="0"/>
          <w:sz w:val="24"/>
          <w:szCs w:val="24"/>
        </w:rPr>
        <w:t>услуг</w:t>
      </w:r>
      <w:r w:rsidRPr="00C6085D">
        <w:rPr>
          <w:sz w:val="24"/>
          <w:szCs w:val="24"/>
        </w:rPr>
        <w:t xml:space="preserve"> должны быть представлены в формате  XXX XXX XXX,XX руб. например: «1 234 567,89 руб.» Округление, указанной суммы в Сводной таблице стоимости</w:t>
      </w:r>
      <w:r w:rsidR="00CC668E">
        <w:rPr>
          <w:sz w:val="24"/>
          <w:szCs w:val="24"/>
        </w:rPr>
        <w:t xml:space="preserve"> </w:t>
      </w:r>
      <w:r w:rsidR="00CC668E" w:rsidRPr="00536E26">
        <w:rPr>
          <w:bCs w:val="0"/>
          <w:sz w:val="24"/>
          <w:szCs w:val="24"/>
        </w:rPr>
        <w:t>услуг</w:t>
      </w:r>
      <w:r w:rsidRPr="00843BBD">
        <w:rPr>
          <w:sz w:val="24"/>
          <w:szCs w:val="24"/>
        </w:rPr>
        <w:t xml:space="preserve"> не допускаются.</w:t>
      </w:r>
    </w:p>
    <w:p w:rsidR="004F4D80" w:rsidRPr="00BA41D1" w:rsidRDefault="004F4D80" w:rsidP="00BA41D1">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CC668E">
        <w:rPr>
          <w:sz w:val="24"/>
          <w:szCs w:val="24"/>
        </w:rPr>
        <w:t xml:space="preserve"> </w:t>
      </w:r>
      <w:r w:rsidR="00CC668E" w:rsidRPr="00536E26">
        <w:rPr>
          <w:bCs w:val="0"/>
          <w:sz w:val="24"/>
          <w:szCs w:val="24"/>
        </w:rPr>
        <w:t>услуг</w:t>
      </w:r>
      <w:r w:rsidR="00492C8B" w:rsidRPr="008E5EA3">
        <w:rPr>
          <w:sz w:val="24"/>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EA3F63" w:rsidRDefault="00EA3F63" w:rsidP="00EA3F63">
      <w:pPr>
        <w:pStyle w:val="2"/>
        <w:pageBreakBefore/>
        <w:tabs>
          <w:tab w:val="clear" w:pos="0"/>
          <w:tab w:val="clear" w:pos="1700"/>
          <w:tab w:val="num" w:pos="1134"/>
          <w:tab w:val="num" w:pos="5104"/>
        </w:tabs>
        <w:spacing w:before="100" w:beforeAutospacing="1" w:after="100" w:afterAutospacing="1" w:line="240" w:lineRule="auto"/>
        <w:rPr>
          <w:color w:val="000000"/>
        </w:rPr>
        <w:sectPr w:rsidR="00EA3F63" w:rsidSect="004F4D80">
          <w:pgSz w:w="16838" w:h="11906" w:orient="landscape" w:code="9"/>
          <w:pgMar w:top="1134" w:right="680" w:bottom="567" w:left="539" w:header="680" w:footer="278" w:gutter="0"/>
          <w:cols w:space="708"/>
          <w:titlePg/>
          <w:docGrid w:linePitch="360"/>
        </w:sectPr>
      </w:pPr>
      <w:bookmarkStart w:id="672" w:name="_Ref86826666"/>
      <w:bookmarkStart w:id="673" w:name="_Toc90385112"/>
      <w:bookmarkStart w:id="674" w:name="_Toc98253925"/>
      <w:bookmarkStart w:id="675" w:name="_Toc165173853"/>
      <w:bookmarkStart w:id="676" w:name="_Toc423423669"/>
    </w:p>
    <w:p w:rsidR="004F4D80" w:rsidRPr="00F647F7" w:rsidRDefault="004F4D80"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677" w:name="_Ref440537086"/>
      <w:bookmarkStart w:id="678" w:name="_Toc441131364"/>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672"/>
      <w:bookmarkEnd w:id="673"/>
      <w:bookmarkEnd w:id="674"/>
      <w:bookmarkEnd w:id="675"/>
      <w:bookmarkEnd w:id="676"/>
      <w:bookmarkEnd w:id="677"/>
      <w:bookmarkEnd w:id="678"/>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679" w:name="_Toc90385113"/>
      <w:bookmarkStart w:id="680" w:name="_Toc98253926"/>
      <w:bookmarkStart w:id="681" w:name="_Toc157248180"/>
      <w:bookmarkStart w:id="682" w:name="_Toc157496549"/>
      <w:bookmarkStart w:id="683" w:name="_Toc158206088"/>
      <w:bookmarkStart w:id="684" w:name="_Toc164057773"/>
      <w:bookmarkStart w:id="685" w:name="_Toc164137123"/>
      <w:bookmarkStart w:id="686" w:name="_Toc164161283"/>
      <w:bookmarkStart w:id="687" w:name="_Toc165173854"/>
      <w:bookmarkStart w:id="688" w:name="_Ref193690005"/>
      <w:bookmarkStart w:id="689" w:name="_Toc439170679"/>
      <w:bookmarkStart w:id="690" w:name="_Toc439172781"/>
      <w:bookmarkStart w:id="691" w:name="_Toc439173225"/>
      <w:bookmarkStart w:id="692" w:name="_Toc439238221"/>
      <w:bookmarkStart w:id="693" w:name="_Toc439252769"/>
      <w:bookmarkStart w:id="694" w:name="_Toc439323743"/>
      <w:bookmarkStart w:id="695" w:name="_Toc440361377"/>
      <w:bookmarkStart w:id="696" w:name="_Toc440376132"/>
      <w:bookmarkStart w:id="697" w:name="_Toc440376259"/>
      <w:bookmarkStart w:id="698" w:name="_Toc440382517"/>
      <w:bookmarkStart w:id="699" w:name="_Toc440447187"/>
      <w:bookmarkStart w:id="700" w:name="_Toc440632348"/>
      <w:bookmarkStart w:id="701" w:name="_Toc440875120"/>
      <w:bookmarkStart w:id="702" w:name="_Toc441131365"/>
      <w:r w:rsidRPr="00C236C0">
        <w:rPr>
          <w:szCs w:val="24"/>
        </w:rPr>
        <w:t xml:space="preserve">Форма </w:t>
      </w:r>
      <w:bookmarkEnd w:id="679"/>
      <w:bookmarkEnd w:id="680"/>
      <w:bookmarkEnd w:id="681"/>
      <w:bookmarkEnd w:id="682"/>
      <w:bookmarkEnd w:id="683"/>
      <w:bookmarkEnd w:id="684"/>
      <w:bookmarkEnd w:id="685"/>
      <w:bookmarkEnd w:id="686"/>
      <w:bookmarkEnd w:id="687"/>
      <w:bookmarkEnd w:id="688"/>
      <w:r w:rsidRPr="00C236C0">
        <w:rPr>
          <w:szCs w:val="24"/>
        </w:rPr>
        <w:t>технического предложения</w:t>
      </w:r>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703" w:name="_Ref55335818"/>
      <w:bookmarkStart w:id="704" w:name="_Ref55336334"/>
      <w:bookmarkStart w:id="705" w:name="_Toc57314673"/>
      <w:bookmarkStart w:id="706" w:name="_Toc69728987"/>
      <w:bookmarkStart w:id="707" w:name="_Toc98253928"/>
      <w:bookmarkStart w:id="708" w:name="_Toc165173856"/>
      <w:bookmarkStart w:id="709" w:name="_Ref194749150"/>
      <w:bookmarkStart w:id="710" w:name="_Ref194750368"/>
      <w:bookmarkStart w:id="711" w:name="_Ref89649494"/>
      <w:bookmarkStart w:id="712"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p w:rsidR="00EA3F63" w:rsidRPr="00843BBD" w:rsidRDefault="00EA3F63" w:rsidP="00EA3F63">
      <w:pPr>
        <w:spacing w:before="100" w:beforeAutospacing="1" w:line="240" w:lineRule="auto"/>
      </w:pPr>
      <w:r w:rsidRPr="00843BBD">
        <w:rPr>
          <w:i/>
          <w:color w:val="000000"/>
        </w:rPr>
        <w:t>Услуги будут исполнены в соответствии с (приводится полный список нормативных документов) в следующем объеме: приводятся пункты Технического задания</w:t>
      </w:r>
      <w:r>
        <w:rPr>
          <w:i/>
          <w:color w:val="000000"/>
        </w:rPr>
        <w:t>,</w:t>
      </w:r>
      <w:r w:rsidRPr="00843BBD">
        <w:rPr>
          <w:i/>
          <w:color w:val="000000"/>
        </w:rPr>
        <w:t xml:space="preserve"> которые </w:t>
      </w:r>
      <w:r>
        <w:rPr>
          <w:i/>
          <w:color w:val="000000"/>
        </w:rPr>
        <w:t>Участник</w:t>
      </w:r>
      <w:r w:rsidRPr="00843BBD">
        <w:rPr>
          <w:i/>
          <w:color w:val="000000"/>
        </w:rPr>
        <w:t xml:space="preserve"> обязуется выполнить в полном объеме и соответствии с требованиями документации.</w:t>
      </w:r>
    </w:p>
    <w:p w:rsidR="00EA3F63" w:rsidRPr="00843BBD" w:rsidRDefault="00EA3F63" w:rsidP="00EA3F63">
      <w:pPr>
        <w:spacing w:before="100" w:beforeAutospacing="1" w:line="240" w:lineRule="auto"/>
        <w:rPr>
          <w:i/>
          <w:color w:val="000000"/>
        </w:rPr>
      </w:pPr>
      <w:r w:rsidRPr="00843BBD">
        <w:rPr>
          <w:i/>
          <w:color w:val="000000"/>
        </w:rPr>
        <w:t xml:space="preserve">В случае иных </w:t>
      </w:r>
      <w:r>
        <w:rPr>
          <w:i/>
          <w:color w:val="000000"/>
        </w:rPr>
        <w:t>предложений</w:t>
      </w:r>
      <w:r w:rsidRPr="00843BBD">
        <w:rPr>
          <w:i/>
          <w:color w:val="000000"/>
        </w:rPr>
        <w:t xml:space="preserve"> по оказанию услуг </w:t>
      </w:r>
      <w:r w:rsidR="00DC552A">
        <w:rPr>
          <w:i/>
          <w:color w:val="000000"/>
        </w:rPr>
        <w:t>Участник</w:t>
      </w:r>
      <w:r w:rsidRPr="00843BBD">
        <w:rPr>
          <w:i/>
          <w:color w:val="000000"/>
        </w:rPr>
        <w:t xml:space="preserve"> заполняет таблицу разногласий к </w:t>
      </w:r>
      <w:r>
        <w:rPr>
          <w:i/>
          <w:color w:val="000000"/>
        </w:rPr>
        <w:t xml:space="preserve">Техническому заданию (раздел </w:t>
      </w:r>
      <w:r w:rsidR="0030533D">
        <w:rPr>
          <w:i/>
          <w:color w:val="000000"/>
        </w:rPr>
        <w:fldChar w:fldCharType="begin"/>
      </w:r>
      <w:r>
        <w:rPr>
          <w:i/>
          <w:color w:val="000000"/>
        </w:rPr>
        <w:instrText xml:space="preserve"> REF _Ref440270568 \r \h </w:instrText>
      </w:r>
      <w:r w:rsidR="0030533D">
        <w:rPr>
          <w:i/>
          <w:color w:val="000000"/>
        </w:rPr>
      </w:r>
      <w:r w:rsidR="0030533D">
        <w:rPr>
          <w:i/>
          <w:color w:val="000000"/>
        </w:rPr>
        <w:fldChar w:fldCharType="separate"/>
      </w:r>
      <w:r w:rsidR="002A74A8">
        <w:rPr>
          <w:i/>
          <w:color w:val="000000"/>
        </w:rPr>
        <w:t>4</w:t>
      </w:r>
      <w:r w:rsidR="0030533D">
        <w:rPr>
          <w:i/>
          <w:color w:val="000000"/>
        </w:rPr>
        <w:fldChar w:fldCharType="end"/>
      </w:r>
      <w:r>
        <w:rPr>
          <w:i/>
          <w:color w:val="000000"/>
        </w:rPr>
        <w:t>)</w:t>
      </w:r>
      <w:r w:rsidRPr="00843BBD">
        <w:rPr>
          <w:i/>
          <w:color w:val="000000"/>
        </w:rPr>
        <w:t>).</w:t>
      </w:r>
    </w:p>
    <w:p w:rsidR="00EA3F63" w:rsidRDefault="00EA3F63" w:rsidP="00EA3F63">
      <w:pPr>
        <w:jc w:val="right"/>
        <w:rPr>
          <w:i/>
          <w:color w:val="000000"/>
        </w:rPr>
      </w:pPr>
      <w:r w:rsidRPr="00843BBD">
        <w:rPr>
          <w:i/>
          <w:color w:val="000000"/>
        </w:rPr>
        <w:t>Таблица разногласий</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
        <w:gridCol w:w="4722"/>
        <w:gridCol w:w="4287"/>
      </w:tblGrid>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r w:rsidRPr="008B2818">
              <w:rPr>
                <w:sz w:val="24"/>
                <w:szCs w:val="24"/>
              </w:rPr>
              <w:t>№</w:t>
            </w:r>
          </w:p>
          <w:p w:rsidR="00EA3F63" w:rsidRPr="008B2818" w:rsidRDefault="00EA3F63" w:rsidP="005347FA">
            <w:pPr>
              <w:spacing w:line="240" w:lineRule="auto"/>
              <w:ind w:firstLine="0"/>
              <w:jc w:val="center"/>
              <w:rPr>
                <w:sz w:val="24"/>
                <w:szCs w:val="24"/>
              </w:rPr>
            </w:pPr>
            <w:r w:rsidRPr="008B2818">
              <w:rPr>
                <w:sz w:val="24"/>
                <w:szCs w:val="24"/>
              </w:rPr>
              <w:t>п/п</w:t>
            </w:r>
          </w:p>
        </w:tc>
        <w:tc>
          <w:tcPr>
            <w:tcW w:w="4722" w:type="dxa"/>
            <w:vAlign w:val="center"/>
          </w:tcPr>
          <w:p w:rsidR="00EA3F63" w:rsidRPr="008B2818" w:rsidRDefault="00EA3F63" w:rsidP="005347FA">
            <w:pPr>
              <w:spacing w:line="240" w:lineRule="auto"/>
              <w:ind w:firstLine="0"/>
              <w:jc w:val="center"/>
              <w:rPr>
                <w:sz w:val="24"/>
                <w:szCs w:val="24"/>
              </w:rPr>
            </w:pPr>
            <w:r w:rsidRPr="008B2818">
              <w:rPr>
                <w:sz w:val="24"/>
                <w:szCs w:val="24"/>
              </w:rPr>
              <w:t>Требования Заказчика</w:t>
            </w:r>
          </w:p>
        </w:tc>
        <w:tc>
          <w:tcPr>
            <w:tcW w:w="4287" w:type="dxa"/>
            <w:vAlign w:val="center"/>
          </w:tcPr>
          <w:p w:rsidR="00EA3F63" w:rsidRPr="008B2818" w:rsidRDefault="00EA3F63" w:rsidP="00EA3F63">
            <w:pPr>
              <w:spacing w:line="240" w:lineRule="auto"/>
              <w:ind w:firstLine="0"/>
              <w:jc w:val="center"/>
              <w:rPr>
                <w:sz w:val="24"/>
                <w:szCs w:val="24"/>
              </w:rPr>
            </w:pPr>
            <w:r w:rsidRPr="008B2818">
              <w:rPr>
                <w:sz w:val="24"/>
                <w:szCs w:val="24"/>
              </w:rPr>
              <w:t xml:space="preserve">Предложения </w:t>
            </w:r>
            <w:r>
              <w:rPr>
                <w:sz w:val="24"/>
                <w:szCs w:val="24"/>
              </w:rPr>
              <w:t>Участника</w:t>
            </w:r>
          </w:p>
        </w:tc>
      </w:tr>
      <w:tr w:rsidR="00EA3F63" w:rsidRPr="008B2818" w:rsidTr="005347FA">
        <w:tc>
          <w:tcPr>
            <w:tcW w:w="10014" w:type="dxa"/>
            <w:gridSpan w:val="3"/>
            <w:vAlign w:val="center"/>
          </w:tcPr>
          <w:p w:rsidR="00EA3F63" w:rsidRPr="008B2818" w:rsidRDefault="00EA3F63" w:rsidP="005347FA">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p>
        </w:tc>
        <w:tc>
          <w:tcPr>
            <w:tcW w:w="4722" w:type="dxa"/>
          </w:tcPr>
          <w:p w:rsidR="00EA3F63" w:rsidRPr="008B2818" w:rsidRDefault="00EA3F63" w:rsidP="005347FA">
            <w:pPr>
              <w:spacing w:line="240" w:lineRule="auto"/>
              <w:ind w:firstLine="0"/>
              <w:rPr>
                <w:sz w:val="24"/>
                <w:szCs w:val="24"/>
              </w:rPr>
            </w:pPr>
          </w:p>
        </w:tc>
        <w:tc>
          <w:tcPr>
            <w:tcW w:w="4287" w:type="dxa"/>
          </w:tcPr>
          <w:p w:rsidR="00EA3F63" w:rsidRPr="008B2818" w:rsidRDefault="00EA3F63" w:rsidP="005347FA">
            <w:pPr>
              <w:spacing w:line="240" w:lineRule="auto"/>
              <w:ind w:firstLine="0"/>
              <w:rPr>
                <w:sz w:val="24"/>
                <w:szCs w:val="24"/>
              </w:rPr>
            </w:pPr>
          </w:p>
        </w:tc>
      </w:tr>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p>
        </w:tc>
        <w:tc>
          <w:tcPr>
            <w:tcW w:w="4722" w:type="dxa"/>
          </w:tcPr>
          <w:p w:rsidR="00EA3F63" w:rsidRPr="008B2818" w:rsidRDefault="00EA3F63" w:rsidP="005347FA">
            <w:pPr>
              <w:spacing w:line="240" w:lineRule="auto"/>
              <w:ind w:firstLine="0"/>
              <w:rPr>
                <w:sz w:val="24"/>
                <w:szCs w:val="24"/>
              </w:rPr>
            </w:pPr>
          </w:p>
        </w:tc>
        <w:tc>
          <w:tcPr>
            <w:tcW w:w="4287" w:type="dxa"/>
          </w:tcPr>
          <w:p w:rsidR="00EA3F63" w:rsidRPr="008B2818" w:rsidRDefault="00EA3F63" w:rsidP="005347FA">
            <w:pPr>
              <w:spacing w:line="240" w:lineRule="auto"/>
              <w:ind w:firstLine="0"/>
              <w:rPr>
                <w:sz w:val="24"/>
                <w:szCs w:val="24"/>
              </w:rPr>
            </w:pPr>
          </w:p>
        </w:tc>
      </w:tr>
      <w:tr w:rsidR="00EA3F63" w:rsidRPr="008B2818" w:rsidTr="005347FA">
        <w:tc>
          <w:tcPr>
            <w:tcW w:w="10014" w:type="dxa"/>
            <w:gridSpan w:val="3"/>
            <w:vAlign w:val="center"/>
          </w:tcPr>
          <w:p w:rsidR="00EA3F63" w:rsidRPr="008B2818" w:rsidRDefault="00EA3F63" w:rsidP="005347FA">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p>
        </w:tc>
        <w:tc>
          <w:tcPr>
            <w:tcW w:w="4722" w:type="dxa"/>
          </w:tcPr>
          <w:p w:rsidR="00EA3F63" w:rsidRPr="008B2818" w:rsidRDefault="00EA3F63" w:rsidP="005347FA">
            <w:pPr>
              <w:spacing w:line="240" w:lineRule="auto"/>
              <w:ind w:firstLine="0"/>
              <w:rPr>
                <w:sz w:val="24"/>
                <w:szCs w:val="24"/>
              </w:rPr>
            </w:pPr>
          </w:p>
        </w:tc>
        <w:tc>
          <w:tcPr>
            <w:tcW w:w="4287" w:type="dxa"/>
          </w:tcPr>
          <w:p w:rsidR="00EA3F63" w:rsidRPr="008B2818" w:rsidRDefault="00EA3F63" w:rsidP="005347FA">
            <w:pPr>
              <w:spacing w:line="240" w:lineRule="auto"/>
              <w:ind w:firstLine="0"/>
              <w:rPr>
                <w:sz w:val="24"/>
                <w:szCs w:val="24"/>
              </w:rPr>
            </w:pPr>
          </w:p>
        </w:tc>
      </w:tr>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p>
        </w:tc>
        <w:tc>
          <w:tcPr>
            <w:tcW w:w="4722" w:type="dxa"/>
          </w:tcPr>
          <w:p w:rsidR="00EA3F63" w:rsidRPr="008B2818" w:rsidRDefault="00EA3F63" w:rsidP="005347FA">
            <w:pPr>
              <w:spacing w:line="240" w:lineRule="auto"/>
              <w:ind w:firstLine="0"/>
              <w:rPr>
                <w:sz w:val="24"/>
                <w:szCs w:val="24"/>
              </w:rPr>
            </w:pPr>
          </w:p>
        </w:tc>
        <w:tc>
          <w:tcPr>
            <w:tcW w:w="4287" w:type="dxa"/>
          </w:tcPr>
          <w:p w:rsidR="00EA3F63" w:rsidRPr="008B2818" w:rsidRDefault="00EA3F63" w:rsidP="005347FA">
            <w:pPr>
              <w:spacing w:line="240" w:lineRule="auto"/>
              <w:ind w:firstLine="0"/>
              <w:rPr>
                <w:sz w:val="24"/>
                <w:szCs w:val="24"/>
              </w:rPr>
            </w:pPr>
          </w:p>
        </w:tc>
      </w:tr>
    </w:tbl>
    <w:p w:rsidR="00EA3F63" w:rsidRPr="00843BBD" w:rsidRDefault="00EA3F63" w:rsidP="00EA3F63">
      <w:pPr>
        <w:jc w:val="right"/>
        <w:rPr>
          <w:i/>
          <w:color w:val="000000"/>
        </w:rPr>
      </w:pPr>
    </w:p>
    <w:p w:rsidR="00EA3F63" w:rsidRPr="00843BBD" w:rsidRDefault="00EA3F63" w:rsidP="00EA3F63">
      <w:pPr>
        <w:rPr>
          <w:i/>
        </w:rPr>
      </w:pPr>
      <w:r w:rsidRPr="00843BBD">
        <w:t>Технологические и организационно – технические предложения по оказанию услуг:</w:t>
      </w:r>
      <w:r w:rsidRPr="00843BBD">
        <w:rPr>
          <w:i/>
        </w:rPr>
        <w:t xml:space="preserve"> </w:t>
      </w:r>
    </w:p>
    <w:p w:rsidR="00EA3F63" w:rsidRPr="00843BBD" w:rsidRDefault="00EA3F63" w:rsidP="00EA3F63">
      <w:pPr>
        <w:spacing w:before="100" w:beforeAutospacing="1" w:line="240" w:lineRule="auto"/>
        <w:rPr>
          <w:i/>
        </w:rPr>
      </w:pPr>
      <w:r w:rsidRPr="00843BBD">
        <w:rPr>
          <w:i/>
          <w:color w:val="000000"/>
        </w:rPr>
        <w:t>(</w:t>
      </w:r>
      <w:r>
        <w:rPr>
          <w:i/>
          <w:color w:val="000000"/>
        </w:rPr>
        <w:t>Участник</w:t>
      </w:r>
      <w:r w:rsidRPr="00843BBD">
        <w:rPr>
          <w:i/>
          <w:color w:val="000000"/>
        </w:rPr>
        <w:t xml:space="preserve"> в свободной форме приводит свои технические и организационно-технические  предложения, опираясь на Техническое задание на оказание услуг в соответствии с требованиями раздела </w:t>
      </w:r>
      <w:r w:rsidR="0030533D">
        <w:rPr>
          <w:i/>
          <w:color w:val="000000"/>
        </w:rPr>
        <w:fldChar w:fldCharType="begin"/>
      </w:r>
      <w:r>
        <w:rPr>
          <w:i/>
          <w:color w:val="000000"/>
        </w:rPr>
        <w:instrText xml:space="preserve"> REF _Ref440270568 \r \h </w:instrText>
      </w:r>
      <w:r w:rsidR="0030533D">
        <w:rPr>
          <w:i/>
          <w:color w:val="000000"/>
        </w:rPr>
      </w:r>
      <w:r w:rsidR="0030533D">
        <w:rPr>
          <w:i/>
          <w:color w:val="000000"/>
        </w:rPr>
        <w:fldChar w:fldCharType="separate"/>
      </w:r>
      <w:r w:rsidR="002A74A8">
        <w:rPr>
          <w:i/>
          <w:color w:val="000000"/>
        </w:rPr>
        <w:t>4</w:t>
      </w:r>
      <w:r w:rsidR="0030533D">
        <w:rPr>
          <w:i/>
          <w:color w:val="000000"/>
        </w:rPr>
        <w:fldChar w:fldCharType="end"/>
      </w:r>
      <w:r w:rsidRPr="00843BBD">
        <w:rPr>
          <w:i/>
          <w:color w:val="000000"/>
        </w:rPr>
        <w:t>. Предложение должн</w:t>
      </w:r>
      <w:r w:rsidR="00143492">
        <w:rPr>
          <w:i/>
          <w:color w:val="000000"/>
        </w:rPr>
        <w:t>о</w:t>
      </w:r>
      <w:r w:rsidRPr="00843BBD">
        <w:rPr>
          <w:i/>
          <w:color w:val="000000"/>
        </w:rPr>
        <w:t xml:space="preserve"> содержать детальное описание технологии выполнения каждого этапа оказания услуг, включать в себя перечень нормативных, правовых и технических актов, а так же других документов, в соответствии с которыми будут оказываться услуги, а так же организационную схему оказания услуг с описанием бизнес-процессов).</w:t>
      </w:r>
    </w:p>
    <w:p w:rsidR="00EA3F63" w:rsidRPr="00843BBD" w:rsidRDefault="00EA3F63" w:rsidP="00EA3F63">
      <w:pPr>
        <w:spacing w:before="100" w:beforeAutospacing="1"/>
        <w:rPr>
          <w:vertAlign w:val="superscript"/>
        </w:rPr>
      </w:pPr>
      <w:r w:rsidRPr="00843BBD">
        <w:t>____________________________________</w:t>
      </w:r>
      <w:r w:rsidRPr="00843BBD">
        <w:rPr>
          <w:vertAlign w:val="superscript"/>
        </w:rPr>
        <w:t>(подпись, М.П.)</w:t>
      </w:r>
    </w:p>
    <w:p w:rsidR="00EA3F63" w:rsidRPr="00843BBD" w:rsidRDefault="00EA3F63" w:rsidP="00EA3F63">
      <w:pPr>
        <w:rPr>
          <w:vertAlign w:val="superscript"/>
        </w:rPr>
      </w:pPr>
      <w:r w:rsidRPr="00843BBD">
        <w:t>____________________________________</w:t>
      </w:r>
      <w:r w:rsidRPr="00843BBD">
        <w:rPr>
          <w:vertAlign w:val="superscript"/>
        </w:rPr>
        <w:t>(фамилия, имя, отчество подписавшего,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713" w:name="_Toc176765537"/>
      <w:bookmarkStart w:id="714" w:name="_Toc198979986"/>
      <w:bookmarkStart w:id="715" w:name="_Toc217466321"/>
      <w:bookmarkStart w:id="716" w:name="_Toc217702859"/>
      <w:bookmarkStart w:id="717" w:name="_Toc233601977"/>
      <w:bookmarkStart w:id="718" w:name="_Toc263343463"/>
      <w:bookmarkStart w:id="719" w:name="_Toc439170680"/>
      <w:bookmarkStart w:id="720" w:name="_Toc439172782"/>
      <w:bookmarkStart w:id="721" w:name="_Toc439173226"/>
      <w:bookmarkStart w:id="722" w:name="_Toc439238222"/>
      <w:bookmarkStart w:id="723" w:name="_Toc439252770"/>
      <w:bookmarkStart w:id="724" w:name="_Toc439323744"/>
      <w:bookmarkStart w:id="725" w:name="_Toc440361378"/>
      <w:bookmarkStart w:id="726" w:name="_Toc440376133"/>
      <w:bookmarkStart w:id="727" w:name="_Toc440376260"/>
      <w:bookmarkStart w:id="728" w:name="_Toc440382518"/>
      <w:bookmarkStart w:id="729" w:name="_Toc440447188"/>
      <w:bookmarkStart w:id="730" w:name="_Toc440632349"/>
      <w:bookmarkStart w:id="731" w:name="_Toc440875121"/>
      <w:bookmarkStart w:id="732" w:name="_Toc441131366"/>
      <w:r w:rsidRPr="00C236C0">
        <w:rPr>
          <w:szCs w:val="24"/>
        </w:rPr>
        <w:lastRenderedPageBreak/>
        <w:t>Инструкции по заполнению</w:t>
      </w:r>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r w:rsidR="00EA3F63">
        <w:rPr>
          <w:sz w:val="24"/>
          <w:szCs w:val="24"/>
        </w:rPr>
        <w:t xml:space="preserve">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30533D">
        <w:rPr>
          <w:bCs w:val="0"/>
          <w:sz w:val="24"/>
          <w:szCs w:val="24"/>
        </w:rPr>
        <w:fldChar w:fldCharType="begin"/>
      </w:r>
      <w:r w:rsidR="0029675A">
        <w:rPr>
          <w:bCs w:val="0"/>
          <w:sz w:val="24"/>
          <w:szCs w:val="24"/>
        </w:rPr>
        <w:instrText xml:space="preserve"> REF _Ref55336310 \r \h </w:instrText>
      </w:r>
      <w:r w:rsidR="0030533D">
        <w:rPr>
          <w:bCs w:val="0"/>
          <w:sz w:val="24"/>
          <w:szCs w:val="24"/>
        </w:rPr>
      </w:r>
      <w:r w:rsidR="0030533D">
        <w:rPr>
          <w:bCs w:val="0"/>
          <w:sz w:val="24"/>
          <w:szCs w:val="24"/>
        </w:rPr>
        <w:fldChar w:fldCharType="separate"/>
      </w:r>
      <w:r w:rsidR="002A74A8">
        <w:rPr>
          <w:bCs w:val="0"/>
          <w:sz w:val="24"/>
          <w:szCs w:val="24"/>
        </w:rPr>
        <w:t>5.1</w:t>
      </w:r>
      <w:r w:rsidR="0030533D">
        <w:rPr>
          <w:bCs w:val="0"/>
          <w:sz w:val="24"/>
          <w:szCs w:val="24"/>
        </w:rPr>
        <w:fldChar w:fldCharType="end"/>
      </w:r>
      <w:r w:rsidR="007502E0" w:rsidRPr="00E71A48">
        <w:rPr>
          <w:bCs w:val="0"/>
          <w:spacing w:val="-1"/>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EA3F63" w:rsidRDefault="00EA3F63" w:rsidP="004F4D80">
      <w:pPr>
        <w:pStyle w:val="aff6"/>
        <w:numPr>
          <w:ilvl w:val="3"/>
          <w:numId w:val="1"/>
        </w:numPr>
        <w:tabs>
          <w:tab w:val="num" w:pos="1134"/>
        </w:tabs>
        <w:suppressAutoHyphens w:val="0"/>
        <w:spacing w:before="100" w:beforeAutospacing="1" w:line="240" w:lineRule="auto"/>
        <w:rPr>
          <w:sz w:val="24"/>
          <w:szCs w:val="24"/>
        </w:rPr>
      </w:pPr>
      <w:r w:rsidRPr="00EA3F63">
        <w:rPr>
          <w:sz w:val="24"/>
          <w:szCs w:val="24"/>
        </w:rPr>
        <w:t xml:space="preserve">В Техническом предложении описываются все позиции раздела </w:t>
      </w:r>
      <w:r w:rsidR="00B06B4B">
        <w:fldChar w:fldCharType="begin"/>
      </w:r>
      <w:r w:rsidR="00B06B4B">
        <w:instrText xml:space="preserve"> REF _Ref440270568 \r \h  \* MERGEFORMAT </w:instrText>
      </w:r>
      <w:r w:rsidR="00B06B4B">
        <w:fldChar w:fldCharType="separate"/>
      </w:r>
      <w:r w:rsidR="002A74A8">
        <w:t>4</w:t>
      </w:r>
      <w:r w:rsidR="00B06B4B">
        <w:fldChar w:fldCharType="end"/>
      </w:r>
      <w:r w:rsidRPr="00EA3F63">
        <w:rPr>
          <w:sz w:val="24"/>
          <w:szCs w:val="24"/>
        </w:rPr>
        <w:t xml:space="preserve"> с учетом предлагаемых условий Договора (раздел </w:t>
      </w:r>
      <w:r w:rsidR="00B06B4B">
        <w:fldChar w:fldCharType="begin"/>
      </w:r>
      <w:r w:rsidR="00B06B4B">
        <w:instrText xml:space="preserve"> REF _Ref440272931 \r \h  \* MERGEFORMAT </w:instrText>
      </w:r>
      <w:r w:rsidR="00B06B4B">
        <w:fldChar w:fldCharType="separate"/>
      </w:r>
      <w:r w:rsidR="002A74A8">
        <w:t>2</w:t>
      </w:r>
      <w:r w:rsidR="00B06B4B">
        <w:fldChar w:fldCharType="end"/>
      </w:r>
      <w:r w:rsidRPr="00EA3F63">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C83252">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Sect="00EA3F63">
          <w:pgSz w:w="11906" w:h="16838" w:code="9"/>
          <w:pgMar w:top="680" w:right="567" w:bottom="539" w:left="1134" w:header="680" w:footer="278" w:gutter="0"/>
          <w:cols w:space="708"/>
          <w:titlePg/>
          <w:docGrid w:linePitch="360"/>
        </w:sectPr>
      </w:pPr>
      <w:bookmarkStart w:id="733"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34" w:name="_Toc423423670"/>
      <w:bookmarkStart w:id="735" w:name="_Ref440271036"/>
      <w:bookmarkStart w:id="736" w:name="_Ref440274366"/>
      <w:bookmarkStart w:id="737" w:name="_Ref440274902"/>
      <w:bookmarkStart w:id="738" w:name="_Ref440284947"/>
      <w:bookmarkStart w:id="739" w:name="_Ref440361140"/>
      <w:bookmarkStart w:id="740" w:name="_Toc441131367"/>
      <w:r w:rsidRPr="00F647F7">
        <w:lastRenderedPageBreak/>
        <w:t xml:space="preserve">График </w:t>
      </w:r>
      <w:r w:rsidR="009469A6">
        <w:t>оказания услуг</w:t>
      </w:r>
      <w:r w:rsidRPr="00F647F7">
        <w:t xml:space="preserve"> (форма </w:t>
      </w:r>
      <w:r w:rsidRPr="00F647F7">
        <w:rPr>
          <w:noProof/>
        </w:rPr>
        <w:t>4</w:t>
      </w:r>
      <w:r w:rsidRPr="00F647F7">
        <w:t>)</w:t>
      </w:r>
      <w:bookmarkEnd w:id="703"/>
      <w:bookmarkEnd w:id="704"/>
      <w:bookmarkEnd w:id="705"/>
      <w:bookmarkEnd w:id="706"/>
      <w:bookmarkEnd w:id="707"/>
      <w:bookmarkEnd w:id="708"/>
      <w:bookmarkEnd w:id="709"/>
      <w:bookmarkEnd w:id="710"/>
      <w:bookmarkEnd w:id="733"/>
      <w:bookmarkEnd w:id="734"/>
      <w:bookmarkEnd w:id="735"/>
      <w:bookmarkEnd w:id="736"/>
      <w:bookmarkEnd w:id="737"/>
      <w:bookmarkEnd w:id="738"/>
      <w:bookmarkEnd w:id="739"/>
      <w:bookmarkEnd w:id="740"/>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741" w:name="_Toc98253929"/>
      <w:bookmarkStart w:id="742" w:name="_Toc157248183"/>
      <w:bookmarkStart w:id="743" w:name="_Toc157496552"/>
      <w:bookmarkStart w:id="744" w:name="_Toc158206091"/>
      <w:bookmarkStart w:id="745" w:name="_Toc164057776"/>
      <w:bookmarkStart w:id="746" w:name="_Toc164137126"/>
      <w:bookmarkStart w:id="747" w:name="_Toc164161286"/>
      <w:bookmarkStart w:id="748" w:name="_Toc165173857"/>
      <w:bookmarkStart w:id="749" w:name="_Toc439170682"/>
      <w:bookmarkStart w:id="750" w:name="_Toc439172784"/>
      <w:bookmarkStart w:id="751" w:name="_Toc439173228"/>
      <w:bookmarkStart w:id="752" w:name="_Toc439238224"/>
      <w:bookmarkStart w:id="753" w:name="_Toc439252772"/>
      <w:bookmarkStart w:id="754" w:name="_Toc439323746"/>
      <w:bookmarkStart w:id="755" w:name="_Toc440361380"/>
      <w:bookmarkStart w:id="756" w:name="_Toc440376135"/>
      <w:bookmarkStart w:id="757" w:name="_Toc440376262"/>
      <w:bookmarkStart w:id="758" w:name="_Toc440382520"/>
      <w:bookmarkStart w:id="759" w:name="_Toc440447190"/>
      <w:bookmarkStart w:id="760" w:name="_Toc440632351"/>
      <w:bookmarkStart w:id="761" w:name="_Toc440875123"/>
      <w:bookmarkStart w:id="762" w:name="_Toc441131368"/>
      <w:r w:rsidRPr="00F647F7">
        <w:rPr>
          <w:b w:val="0"/>
          <w:szCs w:val="24"/>
        </w:rPr>
        <w:t xml:space="preserve">Форма </w:t>
      </w:r>
      <w:bookmarkEnd w:id="741"/>
      <w:r w:rsidRPr="00F647F7">
        <w:rPr>
          <w:b w:val="0"/>
          <w:szCs w:val="24"/>
        </w:rPr>
        <w:t xml:space="preserve">графика </w:t>
      </w:r>
      <w:bookmarkEnd w:id="742"/>
      <w:bookmarkEnd w:id="743"/>
      <w:bookmarkEnd w:id="744"/>
      <w:bookmarkEnd w:id="745"/>
      <w:bookmarkEnd w:id="746"/>
      <w:bookmarkEnd w:id="747"/>
      <w:bookmarkEnd w:id="748"/>
      <w:bookmarkEnd w:id="749"/>
      <w:bookmarkEnd w:id="750"/>
      <w:bookmarkEnd w:id="751"/>
      <w:bookmarkEnd w:id="752"/>
      <w:bookmarkEnd w:id="753"/>
      <w:bookmarkEnd w:id="754"/>
      <w:r w:rsidR="009469A6">
        <w:rPr>
          <w:b w:val="0"/>
          <w:szCs w:val="24"/>
        </w:rPr>
        <w:t>оказания услуг</w:t>
      </w:r>
      <w:bookmarkEnd w:id="755"/>
      <w:bookmarkEnd w:id="756"/>
      <w:bookmarkEnd w:id="757"/>
      <w:bookmarkEnd w:id="758"/>
      <w:bookmarkEnd w:id="759"/>
      <w:bookmarkEnd w:id="760"/>
      <w:bookmarkEnd w:id="761"/>
      <w:bookmarkEnd w:id="762"/>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C8364E">
        <w:rPr>
          <w:b/>
          <w:color w:val="000000"/>
          <w:sz w:val="24"/>
          <w:szCs w:val="24"/>
        </w:rPr>
        <w:t>оказания услуг</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
        <w:gridCol w:w="1590"/>
        <w:gridCol w:w="895"/>
        <w:gridCol w:w="896"/>
        <w:gridCol w:w="895"/>
        <w:gridCol w:w="896"/>
        <w:gridCol w:w="895"/>
        <w:gridCol w:w="896"/>
        <w:gridCol w:w="895"/>
        <w:gridCol w:w="896"/>
        <w:gridCol w:w="896"/>
      </w:tblGrid>
      <w:tr w:rsidR="009469A6" w:rsidRPr="00656D93" w:rsidTr="00B8118F">
        <w:trPr>
          <w:cantSplit/>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pPr>
            <w:r w:rsidRPr="00656D93">
              <w:t>№</w:t>
            </w:r>
          </w:p>
          <w:p w:rsidR="009469A6" w:rsidRPr="00656D93" w:rsidRDefault="009469A6" w:rsidP="00B8118F">
            <w:pPr>
              <w:spacing w:line="240" w:lineRule="auto"/>
              <w:ind w:firstLine="0"/>
              <w:jc w:val="center"/>
            </w:pPr>
            <w:r w:rsidRPr="00656D93">
              <w:t>п/п</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Наименование</w:t>
            </w:r>
          </w:p>
        </w:tc>
        <w:tc>
          <w:tcPr>
            <w:tcW w:w="0" w:type="auto"/>
            <w:gridSpan w:val="9"/>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 xml:space="preserve">График </w:t>
            </w:r>
            <w:r>
              <w:rPr>
                <w:color w:val="000000"/>
              </w:rPr>
              <w:t>оказания услуг</w:t>
            </w:r>
            <w:r w:rsidRPr="00656D93">
              <w:rPr>
                <w:color w:val="000000"/>
              </w:rPr>
              <w:t xml:space="preserve"> в </w:t>
            </w:r>
            <w:r w:rsidR="008B28CE">
              <w:rPr>
                <w:color w:val="000000"/>
              </w:rPr>
              <w:t>днях/</w:t>
            </w:r>
            <w:r w:rsidRPr="00656D93">
              <w:rPr>
                <w:color w:val="000000"/>
              </w:rPr>
              <w:t>неделях ________ (</w:t>
            </w:r>
            <w:r w:rsidRPr="00656D93">
              <w:rPr>
                <w:i/>
                <w:color w:val="000000"/>
              </w:rPr>
              <w:t>с момента подписания Договора</w:t>
            </w:r>
            <w:r w:rsidRPr="00656D93">
              <w:rPr>
                <w:color w:val="000000"/>
              </w:rPr>
              <w:t>)</w:t>
            </w:r>
          </w:p>
        </w:tc>
      </w:tr>
      <w:tr w:rsidR="009469A6" w:rsidRPr="00656D93" w:rsidTr="00B8118F">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rPr>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rPr>
                <w:color w:val="000000"/>
              </w:rPr>
            </w:pP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1</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2</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3</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4</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5</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6</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7</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8</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w:t>
            </w: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15176">
            <w:pPr>
              <w:pStyle w:val="aff1"/>
              <w:numPr>
                <w:ilvl w:val="0"/>
                <w:numId w:val="67"/>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15176">
            <w:pPr>
              <w:pStyle w:val="aff1"/>
              <w:numPr>
                <w:ilvl w:val="0"/>
                <w:numId w:val="67"/>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15176">
            <w:pPr>
              <w:pStyle w:val="aff1"/>
              <w:numPr>
                <w:ilvl w:val="0"/>
                <w:numId w:val="67"/>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1"/>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763" w:name="_Toc171070556"/>
      <w:bookmarkStart w:id="764" w:name="_Toc98253927"/>
      <w:bookmarkStart w:id="765" w:name="_Toc176605808"/>
      <w:bookmarkStart w:id="766" w:name="_Toc176611017"/>
      <w:bookmarkStart w:id="767" w:name="_Toc176611073"/>
      <w:bookmarkStart w:id="768" w:name="_Toc176668676"/>
      <w:bookmarkStart w:id="769" w:name="_Toc176684336"/>
      <w:bookmarkStart w:id="770" w:name="_Toc176746279"/>
      <w:bookmarkStart w:id="771" w:name="_Toc176747346"/>
      <w:bookmarkStart w:id="772" w:name="_Toc198979988"/>
      <w:bookmarkStart w:id="773" w:name="_Toc217466324"/>
      <w:bookmarkStart w:id="774" w:name="_Toc217702862"/>
      <w:bookmarkStart w:id="775" w:name="_Toc233601980"/>
      <w:bookmarkStart w:id="776" w:name="_Toc263343466"/>
      <w:r w:rsidRPr="00F647F7">
        <w:rPr>
          <w:b w:val="0"/>
          <w:szCs w:val="24"/>
        </w:rPr>
        <w:br w:type="page"/>
      </w:r>
      <w:bookmarkStart w:id="777" w:name="_Toc439170683"/>
      <w:bookmarkStart w:id="778" w:name="_Toc439172785"/>
      <w:bookmarkStart w:id="779" w:name="_Toc439173229"/>
      <w:bookmarkStart w:id="780" w:name="_Toc439238225"/>
      <w:bookmarkStart w:id="781" w:name="_Toc439252773"/>
      <w:bookmarkStart w:id="782" w:name="_Toc439323747"/>
      <w:bookmarkStart w:id="783" w:name="_Toc440361381"/>
      <w:bookmarkStart w:id="784" w:name="_Toc440376136"/>
      <w:bookmarkStart w:id="785" w:name="_Toc440376263"/>
      <w:bookmarkStart w:id="786" w:name="_Toc440382521"/>
      <w:bookmarkStart w:id="787" w:name="_Toc440447191"/>
      <w:bookmarkStart w:id="788" w:name="_Toc440632352"/>
      <w:bookmarkStart w:id="789" w:name="_Toc440875124"/>
      <w:bookmarkStart w:id="790" w:name="_Toc441131369"/>
      <w:r w:rsidRPr="00F647F7">
        <w:rPr>
          <w:b w:val="0"/>
          <w:szCs w:val="24"/>
        </w:rPr>
        <w:lastRenderedPageBreak/>
        <w:t>Инструкции по заполнению</w:t>
      </w:r>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30533D">
        <w:rPr>
          <w:sz w:val="24"/>
          <w:szCs w:val="24"/>
        </w:rPr>
        <w:fldChar w:fldCharType="begin"/>
      </w:r>
      <w:r w:rsidR="00D56F8C">
        <w:rPr>
          <w:sz w:val="24"/>
          <w:szCs w:val="24"/>
        </w:rPr>
        <w:instrText xml:space="preserve"> REF _Ref55336310 \r \h </w:instrText>
      </w:r>
      <w:r w:rsidR="0030533D">
        <w:rPr>
          <w:sz w:val="24"/>
          <w:szCs w:val="24"/>
        </w:rPr>
      </w:r>
      <w:r w:rsidR="0030533D">
        <w:rPr>
          <w:sz w:val="24"/>
          <w:szCs w:val="24"/>
        </w:rPr>
        <w:fldChar w:fldCharType="separate"/>
      </w:r>
      <w:r w:rsidR="002A74A8">
        <w:rPr>
          <w:sz w:val="24"/>
          <w:szCs w:val="24"/>
        </w:rPr>
        <w:t>5.1</w:t>
      </w:r>
      <w:r w:rsidR="0030533D">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т.ч. организационно-правовую форму) и свой адрес.</w:t>
      </w:r>
    </w:p>
    <w:p w:rsidR="004F4D80" w:rsidRPr="008E5EA3"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8E5EA3">
        <w:rPr>
          <w:sz w:val="24"/>
          <w:szCs w:val="24"/>
        </w:rPr>
        <w:t xml:space="preserve">В данном Графике </w:t>
      </w:r>
      <w:r w:rsidR="009469A6">
        <w:rPr>
          <w:sz w:val="24"/>
          <w:szCs w:val="24"/>
        </w:rPr>
        <w:t>оказания услуг</w:t>
      </w:r>
      <w:r w:rsidRPr="008E5EA3">
        <w:rPr>
          <w:sz w:val="24"/>
          <w:szCs w:val="24"/>
        </w:rPr>
        <w:t xml:space="preserve"> приводятся расчетные сроки </w:t>
      </w:r>
      <w:r w:rsidR="008B28CE">
        <w:rPr>
          <w:sz w:val="24"/>
          <w:szCs w:val="24"/>
        </w:rPr>
        <w:t>оказания услуг</w:t>
      </w:r>
      <w:r w:rsidR="00841A6F">
        <w:rPr>
          <w:sz w:val="24"/>
          <w:szCs w:val="24"/>
        </w:rPr>
        <w:t xml:space="preserve"> </w:t>
      </w:r>
      <w:r w:rsidRPr="008E5EA3">
        <w:rPr>
          <w:sz w:val="24"/>
          <w:szCs w:val="24"/>
        </w:rPr>
        <w:t>в рамках Договора, перечисленн</w:t>
      </w:r>
      <w:r w:rsidR="00841A6F">
        <w:rPr>
          <w:sz w:val="24"/>
          <w:szCs w:val="24"/>
        </w:rPr>
        <w:t>ой</w:t>
      </w:r>
      <w:r w:rsidRPr="008E5EA3">
        <w:rPr>
          <w:sz w:val="24"/>
          <w:szCs w:val="24"/>
        </w:rPr>
        <w:t xml:space="preserve"> в </w:t>
      </w:r>
      <w:r w:rsidR="00841A6F">
        <w:rPr>
          <w:sz w:val="24"/>
          <w:szCs w:val="24"/>
        </w:rPr>
        <w:t>Сводной таблице стоимости</w:t>
      </w:r>
      <w:r w:rsidR="00CC668E">
        <w:rPr>
          <w:sz w:val="24"/>
          <w:szCs w:val="24"/>
        </w:rPr>
        <w:t xml:space="preserve"> </w:t>
      </w:r>
      <w:r w:rsidR="00CC668E" w:rsidRPr="00536E26">
        <w:rPr>
          <w:bCs w:val="0"/>
          <w:sz w:val="24"/>
          <w:szCs w:val="24"/>
        </w:rPr>
        <w:t>услуг</w:t>
      </w:r>
      <w:r w:rsidRPr="008E5EA3">
        <w:rPr>
          <w:sz w:val="24"/>
          <w:szCs w:val="24"/>
        </w:rPr>
        <w:t xml:space="preserve"> (</w:t>
      </w:r>
      <w:r w:rsidR="00D56F8C">
        <w:rPr>
          <w:sz w:val="24"/>
          <w:szCs w:val="24"/>
        </w:rPr>
        <w:t>подраздел</w:t>
      </w:r>
      <w:r w:rsidR="00841A6F">
        <w:rPr>
          <w:sz w:val="24"/>
          <w:szCs w:val="24"/>
        </w:rPr>
        <w:t xml:space="preserve"> </w:t>
      </w:r>
      <w:r w:rsidR="0030533D">
        <w:rPr>
          <w:sz w:val="24"/>
          <w:szCs w:val="24"/>
        </w:rPr>
        <w:fldChar w:fldCharType="begin"/>
      </w:r>
      <w:r w:rsidR="00D56F8C">
        <w:rPr>
          <w:sz w:val="24"/>
          <w:szCs w:val="24"/>
        </w:rPr>
        <w:instrText xml:space="preserve"> REF _Ref440273986 \r \h </w:instrText>
      </w:r>
      <w:r w:rsidR="0030533D">
        <w:rPr>
          <w:sz w:val="24"/>
          <w:szCs w:val="24"/>
        </w:rPr>
      </w:r>
      <w:r w:rsidR="0030533D">
        <w:rPr>
          <w:sz w:val="24"/>
          <w:szCs w:val="24"/>
        </w:rPr>
        <w:fldChar w:fldCharType="separate"/>
      </w:r>
      <w:r w:rsidR="002A74A8">
        <w:rPr>
          <w:sz w:val="24"/>
          <w:szCs w:val="24"/>
        </w:rPr>
        <w:t>5.2</w:t>
      </w:r>
      <w:r w:rsidR="0030533D">
        <w:rPr>
          <w:sz w:val="24"/>
          <w:szCs w:val="24"/>
        </w:rPr>
        <w:fldChar w:fldCharType="end"/>
      </w:r>
      <w:r w:rsidRPr="008E5EA3">
        <w:rPr>
          <w:sz w:val="24"/>
          <w:szCs w:val="24"/>
        </w:rPr>
        <w:t>).</w:t>
      </w:r>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Для указания сроков против каждого этапа / подэтапа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1"/>
        <w:gridCol w:w="1737"/>
        <w:gridCol w:w="869"/>
        <w:gridCol w:w="869"/>
        <w:gridCol w:w="869"/>
        <w:gridCol w:w="869"/>
        <w:gridCol w:w="911"/>
        <w:gridCol w:w="911"/>
        <w:gridCol w:w="912"/>
        <w:gridCol w:w="911"/>
        <w:gridCol w:w="912"/>
      </w:tblGrid>
      <w:tr w:rsidR="008B28CE" w:rsidRPr="00656D93" w:rsidTr="00B8118F">
        <w:trPr>
          <w:cantSplit/>
          <w:trHeight w:val="323"/>
        </w:trPr>
        <w:tc>
          <w:tcPr>
            <w:tcW w:w="561" w:type="dxa"/>
            <w:vMerge w:val="restart"/>
            <w:tcBorders>
              <w:top w:val="single" w:sz="4" w:space="0" w:color="auto"/>
              <w:left w:val="single" w:sz="4" w:space="0" w:color="auto"/>
              <w:bottom w:val="single" w:sz="4" w:space="0" w:color="auto"/>
              <w:right w:val="single" w:sz="4" w:space="0" w:color="auto"/>
            </w:tcBorders>
          </w:tcPr>
          <w:p w:rsidR="008B28CE" w:rsidRPr="00656D93" w:rsidRDefault="008B28CE" w:rsidP="00B8118F">
            <w:pPr>
              <w:spacing w:line="240" w:lineRule="auto"/>
              <w:ind w:firstLine="0"/>
              <w:jc w:val="center"/>
            </w:pPr>
            <w:r w:rsidRPr="00656D93">
              <w:t>№</w:t>
            </w:r>
          </w:p>
          <w:p w:rsidR="008B28CE" w:rsidRPr="00656D93" w:rsidRDefault="008B28CE" w:rsidP="00B8118F">
            <w:pPr>
              <w:spacing w:line="240" w:lineRule="auto"/>
              <w:ind w:firstLine="0"/>
              <w:jc w:val="center"/>
            </w:pPr>
            <w:r w:rsidRPr="00656D93">
              <w:t>п/п</w:t>
            </w:r>
          </w:p>
        </w:tc>
        <w:tc>
          <w:tcPr>
            <w:tcW w:w="1737" w:type="dxa"/>
            <w:vMerge w:val="restart"/>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Наименование</w:t>
            </w:r>
          </w:p>
        </w:tc>
        <w:tc>
          <w:tcPr>
            <w:tcW w:w="8033" w:type="dxa"/>
            <w:gridSpan w:val="9"/>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 xml:space="preserve">График </w:t>
            </w:r>
            <w:r>
              <w:rPr>
                <w:color w:val="000000"/>
              </w:rPr>
              <w:t>оказания услуг</w:t>
            </w:r>
            <w:r w:rsidRPr="00656D93">
              <w:rPr>
                <w:color w:val="000000"/>
              </w:rPr>
              <w:t xml:space="preserve"> в </w:t>
            </w:r>
            <w:r>
              <w:rPr>
                <w:color w:val="000000"/>
              </w:rPr>
              <w:t>днях/</w:t>
            </w:r>
            <w:r w:rsidRPr="00656D93">
              <w:rPr>
                <w:color w:val="000000"/>
              </w:rPr>
              <w:t>неделях _______ (</w:t>
            </w:r>
            <w:r w:rsidRPr="00656D93">
              <w:rPr>
                <w:i/>
                <w:color w:val="000000"/>
              </w:rPr>
              <w:t>с момента подписания Договора</w:t>
            </w:r>
            <w:r w:rsidRPr="00656D93">
              <w:rPr>
                <w:color w:val="000000"/>
              </w:rPr>
              <w:t>)</w:t>
            </w:r>
          </w:p>
        </w:tc>
      </w:tr>
      <w:tr w:rsidR="008B28CE" w:rsidRPr="00656D93" w:rsidTr="00B8118F">
        <w:trPr>
          <w:cantSplit/>
          <w:trHeight w:val="144"/>
        </w:trPr>
        <w:tc>
          <w:tcPr>
            <w:tcW w:w="561" w:type="dxa"/>
            <w:vMerge/>
            <w:tcBorders>
              <w:top w:val="single" w:sz="4" w:space="0" w:color="auto"/>
              <w:left w:val="single" w:sz="4" w:space="0" w:color="auto"/>
              <w:bottom w:val="single" w:sz="4" w:space="0" w:color="auto"/>
              <w:right w:val="single" w:sz="4" w:space="0" w:color="auto"/>
            </w:tcBorders>
            <w:vAlign w:val="center"/>
          </w:tcPr>
          <w:p w:rsidR="008B28CE" w:rsidRPr="00656D93" w:rsidRDefault="008B28CE" w:rsidP="00B8118F">
            <w:pPr>
              <w:spacing w:line="240" w:lineRule="auto"/>
              <w:ind w:firstLine="0"/>
              <w:jc w:val="center"/>
              <w:rPr>
                <w:color w:val="000000"/>
              </w:rPr>
            </w:pPr>
          </w:p>
        </w:tc>
        <w:tc>
          <w:tcPr>
            <w:tcW w:w="1737" w:type="dxa"/>
            <w:vMerge/>
            <w:tcBorders>
              <w:top w:val="single" w:sz="4" w:space="0" w:color="auto"/>
              <w:left w:val="single" w:sz="4" w:space="0" w:color="auto"/>
              <w:bottom w:val="single" w:sz="4" w:space="0" w:color="auto"/>
              <w:right w:val="single" w:sz="4" w:space="0" w:color="auto"/>
            </w:tcBorders>
            <w:vAlign w:val="center"/>
          </w:tcPr>
          <w:p w:rsidR="008B28CE" w:rsidRPr="00656D93" w:rsidRDefault="008B28CE" w:rsidP="00B8118F">
            <w:pPr>
              <w:spacing w:line="240" w:lineRule="auto"/>
              <w:ind w:firstLine="0"/>
              <w:rPr>
                <w:color w:val="000000"/>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1</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2</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3</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4</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5</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6</w:t>
            </w: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7</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8</w:t>
            </w: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w:t>
            </w: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B15176">
            <w:pPr>
              <w:pStyle w:val="aff1"/>
              <w:numPr>
                <w:ilvl w:val="0"/>
                <w:numId w:val="80"/>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B15176">
            <w:pPr>
              <w:pStyle w:val="aff1"/>
              <w:numPr>
                <w:ilvl w:val="0"/>
                <w:numId w:val="80"/>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B15176">
            <w:pPr>
              <w:pStyle w:val="aff1"/>
              <w:numPr>
                <w:ilvl w:val="0"/>
                <w:numId w:val="80"/>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jc w:val="center"/>
              <w:rPr>
                <w:color w:val="000000"/>
                <w:sz w:val="22"/>
              </w:rPr>
            </w:pPr>
            <w:r w:rsidRPr="00656D93">
              <w:rPr>
                <w:color w:val="000000"/>
                <w:sz w:val="22"/>
              </w:rPr>
              <w:t>…</w:t>
            </w: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График может быть также подготовлен с использованием программного обеспечения управления проектами (типа Microsoft Project и т.п.).</w:t>
      </w:r>
    </w:p>
    <w:p w:rsidR="00B8118F" w:rsidRPr="00F647F7" w:rsidRDefault="00B8118F" w:rsidP="00B8118F">
      <w:pPr>
        <w:pStyle w:val="2"/>
        <w:pageBreakBefore/>
        <w:tabs>
          <w:tab w:val="clear" w:pos="0"/>
          <w:tab w:val="clear" w:pos="1700"/>
          <w:tab w:val="num" w:pos="1134"/>
          <w:tab w:val="num" w:pos="5104"/>
        </w:tabs>
        <w:spacing w:before="100" w:beforeAutospacing="1" w:after="100" w:afterAutospacing="1" w:line="240" w:lineRule="auto"/>
      </w:pPr>
      <w:bookmarkStart w:id="791" w:name="_Hlt22846931"/>
      <w:bookmarkStart w:id="792" w:name="_Ref440361439"/>
      <w:bookmarkStart w:id="793" w:name="_Ref440361914"/>
      <w:bookmarkStart w:id="794" w:name="_Ref440361959"/>
      <w:bookmarkStart w:id="795" w:name="_Toc441131370"/>
      <w:bookmarkStart w:id="796" w:name="_Ref93264992"/>
      <w:bookmarkStart w:id="797" w:name="_Ref93265116"/>
      <w:bookmarkStart w:id="798" w:name="_Toc98253933"/>
      <w:bookmarkStart w:id="799" w:name="_Toc165173859"/>
      <w:bookmarkStart w:id="800" w:name="_Toc423423671"/>
      <w:bookmarkEnd w:id="791"/>
      <w:r w:rsidRPr="00F647F7">
        <w:lastRenderedPageBreak/>
        <w:t xml:space="preserve">График </w:t>
      </w:r>
      <w:r>
        <w:t>оплаты оказания услуг</w:t>
      </w:r>
      <w:r w:rsidRPr="00F647F7">
        <w:t xml:space="preserve"> (форма </w:t>
      </w:r>
      <w:r>
        <w:t>5</w:t>
      </w:r>
      <w:r w:rsidRPr="00F647F7">
        <w:t>)</w:t>
      </w:r>
      <w:bookmarkEnd w:id="792"/>
      <w:bookmarkEnd w:id="793"/>
      <w:bookmarkEnd w:id="794"/>
      <w:bookmarkEnd w:id="795"/>
    </w:p>
    <w:p w:rsidR="00B8118F" w:rsidRPr="00F647F7" w:rsidRDefault="00B8118F" w:rsidP="00B8118F">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B8118F" w:rsidRPr="00F647F7" w:rsidRDefault="00B8118F" w:rsidP="00B8118F">
      <w:pPr>
        <w:pStyle w:val="3"/>
        <w:rPr>
          <w:b w:val="0"/>
          <w:szCs w:val="24"/>
        </w:rPr>
      </w:pPr>
      <w:bookmarkStart w:id="801" w:name="_Toc440361383"/>
      <w:bookmarkStart w:id="802" w:name="_Toc440376138"/>
      <w:bookmarkStart w:id="803" w:name="_Toc440376265"/>
      <w:bookmarkStart w:id="804" w:name="_Toc440382523"/>
      <w:bookmarkStart w:id="805" w:name="_Toc440447193"/>
      <w:bookmarkStart w:id="806" w:name="_Toc440632354"/>
      <w:bookmarkStart w:id="807" w:name="_Toc440875126"/>
      <w:bookmarkStart w:id="808" w:name="_Toc441131371"/>
      <w:r w:rsidRPr="00F647F7">
        <w:rPr>
          <w:b w:val="0"/>
          <w:szCs w:val="24"/>
        </w:rPr>
        <w:t xml:space="preserve">Форма графика </w:t>
      </w:r>
      <w:r>
        <w:rPr>
          <w:b w:val="0"/>
          <w:szCs w:val="24"/>
        </w:rPr>
        <w:t>оплаты оказания услуг</w:t>
      </w:r>
      <w:bookmarkEnd w:id="801"/>
      <w:bookmarkEnd w:id="802"/>
      <w:bookmarkEnd w:id="803"/>
      <w:bookmarkEnd w:id="804"/>
      <w:bookmarkEnd w:id="805"/>
      <w:bookmarkEnd w:id="806"/>
      <w:bookmarkEnd w:id="807"/>
      <w:bookmarkEnd w:id="808"/>
    </w:p>
    <w:p w:rsidR="00B8118F" w:rsidRPr="00F647F7" w:rsidRDefault="00B8118F" w:rsidP="00B8118F">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B8118F" w:rsidRPr="00F647F7" w:rsidRDefault="00B8118F" w:rsidP="00B8118F">
      <w:pPr>
        <w:spacing w:line="240" w:lineRule="auto"/>
        <w:ind w:firstLine="0"/>
        <w:jc w:val="left"/>
        <w:rPr>
          <w:sz w:val="24"/>
          <w:szCs w:val="24"/>
        </w:rPr>
      </w:pPr>
      <w:r w:rsidRPr="00F647F7">
        <w:rPr>
          <w:sz w:val="24"/>
          <w:szCs w:val="24"/>
        </w:rPr>
        <w:t xml:space="preserve">Приложение </w:t>
      </w:r>
      <w:r>
        <w:rPr>
          <w:sz w:val="24"/>
          <w:szCs w:val="24"/>
        </w:rPr>
        <w:t>5</w:t>
      </w:r>
      <w:r w:rsidRPr="00F647F7">
        <w:rPr>
          <w:sz w:val="24"/>
          <w:szCs w:val="24"/>
        </w:rPr>
        <w:t xml:space="preserve"> к письму о подаче оферты</w:t>
      </w:r>
      <w:r w:rsidRPr="00F647F7">
        <w:rPr>
          <w:sz w:val="24"/>
          <w:szCs w:val="24"/>
        </w:rPr>
        <w:br/>
        <w:t>от «____»_____________ г. №__________</w:t>
      </w:r>
    </w:p>
    <w:p w:rsidR="00B8118F" w:rsidRPr="00F647F7" w:rsidRDefault="00B8118F" w:rsidP="00B8118F">
      <w:pPr>
        <w:spacing w:before="240" w:line="240" w:lineRule="auto"/>
        <w:jc w:val="center"/>
        <w:rPr>
          <w:b/>
          <w:sz w:val="24"/>
          <w:szCs w:val="24"/>
        </w:rPr>
      </w:pPr>
      <w:r w:rsidRPr="00F647F7">
        <w:rPr>
          <w:b/>
          <w:sz w:val="24"/>
          <w:szCs w:val="24"/>
        </w:rPr>
        <w:t xml:space="preserve">График </w:t>
      </w:r>
      <w:r>
        <w:rPr>
          <w:b/>
          <w:sz w:val="24"/>
          <w:szCs w:val="24"/>
        </w:rPr>
        <w:t xml:space="preserve">оплаты </w:t>
      </w:r>
      <w:r>
        <w:rPr>
          <w:b/>
          <w:color w:val="000000"/>
          <w:sz w:val="24"/>
          <w:szCs w:val="24"/>
        </w:rPr>
        <w:t>оказания услуг</w:t>
      </w:r>
    </w:p>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 xml:space="preserve">Наименование и адрес </w:t>
      </w:r>
      <w:r>
        <w:rPr>
          <w:color w:val="000000"/>
          <w:sz w:val="24"/>
          <w:szCs w:val="24"/>
        </w:rPr>
        <w:t>Участника</w:t>
      </w:r>
      <w:r w:rsidRPr="00F647F7">
        <w:rPr>
          <w:color w:val="000000"/>
          <w:sz w:val="24"/>
          <w:szCs w:val="24"/>
        </w:rPr>
        <w:t>: _________________________________</w:t>
      </w:r>
    </w:p>
    <w:p w:rsidR="00B8118F" w:rsidRPr="00F647F7" w:rsidRDefault="00B8118F" w:rsidP="00B8118F">
      <w:pPr>
        <w:spacing w:line="240" w:lineRule="auto"/>
        <w:rPr>
          <w:color w:val="000000"/>
          <w:sz w:val="24"/>
          <w:szCs w:val="24"/>
        </w:rPr>
      </w:pPr>
    </w:p>
    <w:tbl>
      <w:tblPr>
        <w:tblW w:w="10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49"/>
        <w:gridCol w:w="2084"/>
        <w:gridCol w:w="2084"/>
        <w:gridCol w:w="2054"/>
      </w:tblGrid>
      <w:tr w:rsidR="00B8118F" w:rsidRPr="00843BBD" w:rsidTr="00B8118F">
        <w:trPr>
          <w:cantSplit/>
        </w:trPr>
        <w:tc>
          <w:tcPr>
            <w:tcW w:w="10299" w:type="dxa"/>
            <w:gridSpan w:val="5"/>
            <w:tcBorders>
              <w:top w:val="single" w:sz="4" w:space="0" w:color="auto"/>
              <w:left w:val="single" w:sz="4" w:space="0" w:color="auto"/>
              <w:bottom w:val="single" w:sz="4" w:space="0" w:color="auto"/>
              <w:right w:val="single" w:sz="4" w:space="0" w:color="auto"/>
            </w:tcBorders>
          </w:tcPr>
          <w:p w:rsidR="00B8118F" w:rsidRPr="00843BBD" w:rsidRDefault="00B8118F" w:rsidP="00B8118F">
            <w:pPr>
              <w:pStyle w:val="aff0"/>
              <w:rPr>
                <w:color w:val="000000"/>
                <w:sz w:val="24"/>
                <w:szCs w:val="24"/>
              </w:rPr>
            </w:pPr>
            <w:r w:rsidRPr="00843BBD">
              <w:rPr>
                <w:color w:val="000000"/>
                <w:sz w:val="24"/>
                <w:szCs w:val="24"/>
              </w:rPr>
              <w:t>__________________________________________________________________________________</w:t>
            </w:r>
          </w:p>
          <w:p w:rsidR="00B8118F" w:rsidRPr="00843BBD" w:rsidRDefault="00B8118F" w:rsidP="00B8118F">
            <w:pPr>
              <w:pStyle w:val="aff0"/>
              <w:jc w:val="center"/>
              <w:rPr>
                <w:b/>
                <w:color w:val="000000"/>
              </w:rPr>
            </w:pPr>
            <w:r w:rsidRPr="00843BBD">
              <w:rPr>
                <w:rStyle w:val="aa"/>
                <w:b w:val="0"/>
                <w:sz w:val="20"/>
              </w:rPr>
              <w:t>(Указывается наименование услуг)</w:t>
            </w:r>
          </w:p>
        </w:tc>
      </w:tr>
      <w:tr w:rsidR="00B8118F" w:rsidRPr="00843BBD" w:rsidTr="00B8118F">
        <w:tc>
          <w:tcPr>
            <w:tcW w:w="828" w:type="dxa"/>
          </w:tcPr>
          <w:p w:rsidR="00B8118F" w:rsidRPr="00843BBD" w:rsidRDefault="00B8118F" w:rsidP="00B8118F">
            <w:pPr>
              <w:pStyle w:val="aff0"/>
              <w:rPr>
                <w:color w:val="000000"/>
                <w:sz w:val="24"/>
                <w:szCs w:val="24"/>
              </w:rPr>
            </w:pPr>
            <w:r w:rsidRPr="00843BBD">
              <w:rPr>
                <w:color w:val="000000"/>
                <w:sz w:val="24"/>
                <w:szCs w:val="24"/>
              </w:rPr>
              <w:t>№ п/п</w:t>
            </w:r>
          </w:p>
        </w:tc>
        <w:tc>
          <w:tcPr>
            <w:tcW w:w="3249" w:type="dxa"/>
          </w:tcPr>
          <w:p w:rsidR="00B8118F" w:rsidRPr="00843BBD" w:rsidRDefault="00B8118F" w:rsidP="00B8118F">
            <w:pPr>
              <w:pStyle w:val="aff0"/>
              <w:ind w:right="33"/>
              <w:rPr>
                <w:color w:val="000000"/>
                <w:sz w:val="24"/>
                <w:szCs w:val="24"/>
              </w:rPr>
            </w:pPr>
            <w:r w:rsidRPr="00843BBD">
              <w:rPr>
                <w:color w:val="000000"/>
                <w:sz w:val="24"/>
                <w:szCs w:val="24"/>
              </w:rPr>
              <w:t>Наименование этапа</w:t>
            </w:r>
          </w:p>
        </w:tc>
        <w:tc>
          <w:tcPr>
            <w:tcW w:w="2084" w:type="dxa"/>
          </w:tcPr>
          <w:p w:rsidR="00B8118F" w:rsidRPr="00843BBD" w:rsidRDefault="00B8118F" w:rsidP="00B8118F">
            <w:pPr>
              <w:pStyle w:val="aff0"/>
              <w:ind w:right="-9"/>
              <w:rPr>
                <w:color w:val="000000"/>
                <w:sz w:val="24"/>
                <w:szCs w:val="24"/>
              </w:rPr>
            </w:pPr>
            <w:r w:rsidRPr="00843BBD">
              <w:rPr>
                <w:color w:val="000000"/>
                <w:sz w:val="24"/>
                <w:szCs w:val="24"/>
              </w:rPr>
              <w:t>Номер этапа в графике оказания услуг</w:t>
            </w:r>
          </w:p>
        </w:tc>
        <w:tc>
          <w:tcPr>
            <w:tcW w:w="2084" w:type="dxa"/>
          </w:tcPr>
          <w:p w:rsidR="00B8118F" w:rsidRPr="00843BBD" w:rsidRDefault="00B8118F" w:rsidP="00B8118F">
            <w:pPr>
              <w:pStyle w:val="aff0"/>
              <w:rPr>
                <w:color w:val="000000"/>
                <w:sz w:val="24"/>
                <w:szCs w:val="24"/>
              </w:rPr>
            </w:pPr>
            <w:r w:rsidRPr="00843BBD">
              <w:rPr>
                <w:color w:val="000000"/>
                <w:sz w:val="24"/>
                <w:szCs w:val="24"/>
              </w:rPr>
              <w:t>Срок платежа</w:t>
            </w:r>
          </w:p>
        </w:tc>
        <w:tc>
          <w:tcPr>
            <w:tcW w:w="2054" w:type="dxa"/>
          </w:tcPr>
          <w:p w:rsidR="00B8118F" w:rsidRPr="00843BBD" w:rsidRDefault="00B8118F" w:rsidP="00B8118F">
            <w:pPr>
              <w:pStyle w:val="aff0"/>
              <w:rPr>
                <w:color w:val="000000"/>
                <w:sz w:val="24"/>
                <w:szCs w:val="24"/>
              </w:rPr>
            </w:pPr>
            <w:r w:rsidRPr="00843BBD">
              <w:rPr>
                <w:color w:val="000000"/>
                <w:sz w:val="24"/>
                <w:szCs w:val="24"/>
              </w:rPr>
              <w:t>Сумма платежа, руб. (с НДС)</w:t>
            </w:r>
          </w:p>
        </w:tc>
      </w:tr>
      <w:tr w:rsidR="00B8118F" w:rsidRPr="00843BBD" w:rsidTr="00B8118F">
        <w:tc>
          <w:tcPr>
            <w:tcW w:w="828" w:type="dxa"/>
          </w:tcPr>
          <w:p w:rsidR="00B8118F" w:rsidRPr="00843BBD" w:rsidRDefault="00B8118F" w:rsidP="00B15176">
            <w:pPr>
              <w:pStyle w:val="aff1"/>
              <w:numPr>
                <w:ilvl w:val="0"/>
                <w:numId w:val="81"/>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B15176">
            <w:pPr>
              <w:pStyle w:val="aff1"/>
              <w:numPr>
                <w:ilvl w:val="0"/>
                <w:numId w:val="81"/>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B15176">
            <w:pPr>
              <w:pStyle w:val="aff1"/>
              <w:numPr>
                <w:ilvl w:val="0"/>
                <w:numId w:val="81"/>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B8118F">
            <w:pPr>
              <w:pStyle w:val="aff1"/>
              <w:rPr>
                <w:color w:val="000000"/>
                <w:szCs w:val="24"/>
              </w:rPr>
            </w:pPr>
            <w:r w:rsidRPr="00843BBD">
              <w:rPr>
                <w:color w:val="000000"/>
                <w:szCs w:val="24"/>
              </w:rPr>
              <w:t>…</w:t>
            </w: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4077" w:type="dxa"/>
            <w:gridSpan w:val="2"/>
          </w:tcPr>
          <w:p w:rsidR="00B8118F" w:rsidRPr="00843BBD" w:rsidRDefault="00B8118F" w:rsidP="00B8118F">
            <w:pPr>
              <w:pStyle w:val="aff1"/>
              <w:rPr>
                <w:b/>
                <w:color w:val="000000"/>
                <w:szCs w:val="24"/>
              </w:rPr>
            </w:pPr>
            <w:r w:rsidRPr="00843BBD">
              <w:rPr>
                <w:b/>
                <w:color w:val="000000"/>
                <w:szCs w:val="24"/>
              </w:rPr>
              <w:t>ИТОГО общая сумма, руб. с НДС</w:t>
            </w:r>
          </w:p>
        </w:tc>
        <w:tc>
          <w:tcPr>
            <w:tcW w:w="2084" w:type="dxa"/>
          </w:tcPr>
          <w:p w:rsidR="00B8118F" w:rsidRPr="00843BBD" w:rsidRDefault="00B8118F" w:rsidP="00B8118F">
            <w:pPr>
              <w:pStyle w:val="aff1"/>
              <w:jc w:val="center"/>
              <w:rPr>
                <w:b/>
                <w:color w:val="000000"/>
                <w:szCs w:val="24"/>
              </w:rPr>
            </w:pPr>
            <w:r w:rsidRPr="00843BBD">
              <w:rPr>
                <w:b/>
                <w:color w:val="000000"/>
                <w:szCs w:val="24"/>
              </w:rPr>
              <w:t>х</w:t>
            </w:r>
          </w:p>
        </w:tc>
        <w:tc>
          <w:tcPr>
            <w:tcW w:w="2084" w:type="dxa"/>
          </w:tcPr>
          <w:p w:rsidR="00B8118F" w:rsidRPr="00843BBD" w:rsidRDefault="00B8118F" w:rsidP="00B8118F">
            <w:pPr>
              <w:pStyle w:val="aff1"/>
              <w:jc w:val="center"/>
              <w:rPr>
                <w:b/>
                <w:color w:val="000000"/>
                <w:szCs w:val="24"/>
              </w:rPr>
            </w:pPr>
            <w:r w:rsidRPr="00843BBD">
              <w:rPr>
                <w:b/>
                <w:color w:val="000000"/>
                <w:szCs w:val="24"/>
              </w:rPr>
              <w:t>х</w:t>
            </w:r>
          </w:p>
        </w:tc>
        <w:tc>
          <w:tcPr>
            <w:tcW w:w="2054" w:type="dxa"/>
          </w:tcPr>
          <w:p w:rsidR="00B8118F" w:rsidRPr="00843BBD" w:rsidRDefault="00B8118F" w:rsidP="00B8118F">
            <w:pPr>
              <w:pStyle w:val="aff1"/>
              <w:rPr>
                <w:b/>
                <w:color w:val="000000"/>
                <w:szCs w:val="24"/>
              </w:rPr>
            </w:pPr>
          </w:p>
        </w:tc>
      </w:tr>
    </w:tbl>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B8118F" w:rsidRPr="00F647F7" w:rsidRDefault="00B8118F" w:rsidP="00B8118F">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B8118F" w:rsidRPr="00F647F7" w:rsidRDefault="00B8118F" w:rsidP="00B8118F">
      <w:pPr>
        <w:pStyle w:val="3"/>
        <w:rPr>
          <w:b w:val="0"/>
          <w:szCs w:val="24"/>
        </w:rPr>
      </w:pPr>
      <w:r w:rsidRPr="00F647F7">
        <w:rPr>
          <w:b w:val="0"/>
          <w:szCs w:val="24"/>
        </w:rPr>
        <w:br w:type="page"/>
      </w:r>
      <w:bookmarkStart w:id="809" w:name="_Toc440361384"/>
      <w:bookmarkStart w:id="810" w:name="_Toc440376139"/>
      <w:bookmarkStart w:id="811" w:name="_Toc440376266"/>
      <w:bookmarkStart w:id="812" w:name="_Toc440382524"/>
      <w:bookmarkStart w:id="813" w:name="_Toc440447194"/>
      <w:bookmarkStart w:id="814" w:name="_Toc440632355"/>
      <w:bookmarkStart w:id="815" w:name="_Toc440875127"/>
      <w:bookmarkStart w:id="816" w:name="_Toc441131372"/>
      <w:r w:rsidRPr="00F647F7">
        <w:rPr>
          <w:b w:val="0"/>
          <w:szCs w:val="24"/>
        </w:rPr>
        <w:lastRenderedPageBreak/>
        <w:t>Инструкции по заполнению</w:t>
      </w:r>
      <w:bookmarkEnd w:id="809"/>
      <w:bookmarkEnd w:id="810"/>
      <w:bookmarkEnd w:id="811"/>
      <w:bookmarkEnd w:id="812"/>
      <w:bookmarkEnd w:id="813"/>
      <w:bookmarkEnd w:id="814"/>
      <w:bookmarkEnd w:id="815"/>
      <w:bookmarkEnd w:id="816"/>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30533D">
        <w:rPr>
          <w:sz w:val="24"/>
          <w:szCs w:val="24"/>
        </w:rPr>
        <w:fldChar w:fldCharType="begin"/>
      </w:r>
      <w:r>
        <w:rPr>
          <w:sz w:val="24"/>
          <w:szCs w:val="24"/>
        </w:rPr>
        <w:instrText xml:space="preserve"> REF _Ref55336310 \r \h </w:instrText>
      </w:r>
      <w:r w:rsidR="0030533D">
        <w:rPr>
          <w:sz w:val="24"/>
          <w:szCs w:val="24"/>
        </w:rPr>
      </w:r>
      <w:r w:rsidR="0030533D">
        <w:rPr>
          <w:sz w:val="24"/>
          <w:szCs w:val="24"/>
        </w:rPr>
        <w:fldChar w:fldCharType="separate"/>
      </w:r>
      <w:r w:rsidR="002A74A8">
        <w:rPr>
          <w:sz w:val="24"/>
          <w:szCs w:val="24"/>
        </w:rPr>
        <w:t>5.1</w:t>
      </w:r>
      <w:r w:rsidR="0030533D">
        <w:rPr>
          <w:sz w:val="24"/>
          <w:szCs w:val="24"/>
        </w:rPr>
        <w:fldChar w:fldCharType="end"/>
      </w:r>
      <w:r w:rsidRPr="008E5EA3">
        <w:rPr>
          <w:sz w:val="24"/>
          <w:szCs w:val="24"/>
        </w:rPr>
        <w:t>).</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т.ч. организационно-правовую форму) и свой адрес.</w:t>
      </w:r>
    </w:p>
    <w:p w:rsidR="00B8118F"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843BBD">
        <w:rPr>
          <w:sz w:val="24"/>
          <w:szCs w:val="24"/>
        </w:rPr>
        <w:t xml:space="preserve">График оплаты оказания услуг должен быть подготовлен на основе Графика </w:t>
      </w:r>
      <w:r w:rsidRPr="00843BBD">
        <w:rPr>
          <w:color w:val="000000"/>
          <w:sz w:val="24"/>
          <w:szCs w:val="24"/>
        </w:rPr>
        <w:t xml:space="preserve">оказания услуг </w:t>
      </w:r>
      <w:r w:rsidRPr="00843BBD">
        <w:rPr>
          <w:sz w:val="24"/>
          <w:szCs w:val="24"/>
        </w:rPr>
        <w:t xml:space="preserve">и должен содержать ссылки на отдельные этапы / подэтапы, предусмотренные этим Графиком (подраздел </w:t>
      </w:r>
      <w:r w:rsidR="0030533D">
        <w:rPr>
          <w:sz w:val="24"/>
          <w:szCs w:val="24"/>
        </w:rPr>
        <w:fldChar w:fldCharType="begin"/>
      </w:r>
      <w:r>
        <w:rPr>
          <w:sz w:val="24"/>
          <w:szCs w:val="24"/>
        </w:rPr>
        <w:instrText xml:space="preserve"> REF _Ref440361140 \r \h </w:instrText>
      </w:r>
      <w:r w:rsidR="0030533D">
        <w:rPr>
          <w:sz w:val="24"/>
          <w:szCs w:val="24"/>
        </w:rPr>
      </w:r>
      <w:r w:rsidR="0030533D">
        <w:rPr>
          <w:sz w:val="24"/>
          <w:szCs w:val="24"/>
        </w:rPr>
        <w:fldChar w:fldCharType="separate"/>
      </w:r>
      <w:r w:rsidR="002A74A8">
        <w:rPr>
          <w:sz w:val="24"/>
          <w:szCs w:val="24"/>
        </w:rPr>
        <w:t>5.4</w:t>
      </w:r>
      <w:r w:rsidR="0030533D">
        <w:rPr>
          <w:sz w:val="24"/>
          <w:szCs w:val="24"/>
        </w:rPr>
        <w:fldChar w:fldCharType="end"/>
      </w:r>
      <w:r w:rsidRPr="00843BBD">
        <w:rPr>
          <w:sz w:val="24"/>
          <w:szCs w:val="24"/>
        </w:rPr>
        <w:t>).</w:t>
      </w:r>
    </w:p>
    <w:p w:rsidR="00303087" w:rsidRPr="00303087" w:rsidRDefault="00303087" w:rsidP="00B8118F">
      <w:pPr>
        <w:pStyle w:val="aff6"/>
        <w:numPr>
          <w:ilvl w:val="3"/>
          <w:numId w:val="1"/>
        </w:numPr>
        <w:tabs>
          <w:tab w:val="num" w:pos="1134"/>
          <w:tab w:val="num" w:pos="1276"/>
        </w:tabs>
        <w:suppressAutoHyphens w:val="0"/>
        <w:spacing w:before="100" w:beforeAutospacing="1" w:line="240" w:lineRule="auto"/>
        <w:rPr>
          <w:sz w:val="24"/>
          <w:szCs w:val="24"/>
        </w:rPr>
      </w:pPr>
      <w:r w:rsidRPr="00303087">
        <w:rPr>
          <w:sz w:val="24"/>
          <w:szCs w:val="24"/>
        </w:rPr>
        <w:t xml:space="preserve">Итоговая сумма в Графике оплаты </w:t>
      </w:r>
      <w:r>
        <w:rPr>
          <w:sz w:val="24"/>
          <w:szCs w:val="24"/>
        </w:rPr>
        <w:t>оказания услуг</w:t>
      </w:r>
      <w:r w:rsidRPr="00303087">
        <w:rPr>
          <w:sz w:val="24"/>
          <w:szCs w:val="24"/>
        </w:rPr>
        <w:t xml:space="preserve"> должна соответствовать цене, указанной в Письме о подаче оферты (подраздел </w:t>
      </w:r>
      <w:r w:rsidR="0030533D" w:rsidRPr="00303087">
        <w:rPr>
          <w:sz w:val="24"/>
          <w:szCs w:val="24"/>
        </w:rPr>
        <w:fldChar w:fldCharType="begin"/>
      </w:r>
      <w:r w:rsidRPr="00303087">
        <w:rPr>
          <w:sz w:val="24"/>
          <w:szCs w:val="24"/>
        </w:rPr>
        <w:instrText xml:space="preserve"> REF _Ref55336310 \r \h </w:instrText>
      </w:r>
      <w:r w:rsidR="0030533D" w:rsidRPr="00303087">
        <w:rPr>
          <w:sz w:val="24"/>
          <w:szCs w:val="24"/>
        </w:rPr>
      </w:r>
      <w:r w:rsidR="0030533D" w:rsidRPr="00303087">
        <w:rPr>
          <w:sz w:val="24"/>
          <w:szCs w:val="24"/>
        </w:rPr>
        <w:fldChar w:fldCharType="separate"/>
      </w:r>
      <w:r w:rsidRPr="00303087">
        <w:rPr>
          <w:sz w:val="24"/>
          <w:szCs w:val="24"/>
        </w:rPr>
        <w:t>5.1</w:t>
      </w:r>
      <w:r w:rsidR="0030533D" w:rsidRPr="00303087">
        <w:rPr>
          <w:sz w:val="24"/>
          <w:szCs w:val="24"/>
        </w:rPr>
        <w:fldChar w:fldCharType="end"/>
      </w:r>
      <w:r w:rsidRPr="00303087">
        <w:rPr>
          <w:sz w:val="24"/>
          <w:szCs w:val="24"/>
        </w:rPr>
        <w:t>), и</w:t>
      </w:r>
      <w:r w:rsidRPr="00303087">
        <w:rPr>
          <w:bCs w:val="0"/>
          <w:sz w:val="24"/>
          <w:szCs w:val="24"/>
        </w:rPr>
        <w:t xml:space="preserve"> цене, указанной Участником на «котировочной доске» ЭТП</w:t>
      </w:r>
      <w:r w:rsidRPr="00303087">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817" w:name="_Ref440361531"/>
      <w:bookmarkStart w:id="818" w:name="_Ref440361610"/>
      <w:bookmarkStart w:id="819" w:name="_Toc441131373"/>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00B8118F">
        <w:rPr>
          <w:color w:val="000000"/>
        </w:rPr>
        <w:t>6</w:t>
      </w:r>
      <w:r w:rsidRPr="00F647F7">
        <w:rPr>
          <w:color w:val="000000"/>
        </w:rPr>
        <w:t>)</w:t>
      </w:r>
      <w:bookmarkEnd w:id="711"/>
      <w:bookmarkEnd w:id="712"/>
      <w:bookmarkEnd w:id="796"/>
      <w:bookmarkEnd w:id="797"/>
      <w:bookmarkEnd w:id="798"/>
      <w:bookmarkEnd w:id="799"/>
      <w:bookmarkEnd w:id="800"/>
      <w:bookmarkEnd w:id="817"/>
      <w:bookmarkEnd w:id="818"/>
      <w:bookmarkEnd w:id="819"/>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820" w:name="_Toc439170685"/>
      <w:bookmarkStart w:id="821" w:name="_Toc439172787"/>
      <w:bookmarkStart w:id="822" w:name="_Toc439173231"/>
      <w:bookmarkStart w:id="823" w:name="_Toc439238227"/>
      <w:bookmarkStart w:id="824" w:name="_Toc439252775"/>
      <w:bookmarkStart w:id="825" w:name="_Toc439323749"/>
      <w:bookmarkStart w:id="826" w:name="_Toc440361386"/>
      <w:bookmarkStart w:id="827" w:name="_Toc440376141"/>
      <w:bookmarkStart w:id="828" w:name="_Toc440376268"/>
      <w:bookmarkStart w:id="829" w:name="_Toc440382526"/>
      <w:bookmarkStart w:id="830" w:name="_Toc440447196"/>
      <w:bookmarkStart w:id="831" w:name="_Toc440632357"/>
      <w:bookmarkStart w:id="832" w:name="_Toc440875129"/>
      <w:bookmarkStart w:id="833" w:name="_Toc441131374"/>
      <w:bookmarkStart w:id="834" w:name="_Toc157248186"/>
      <w:bookmarkStart w:id="835" w:name="_Toc157496555"/>
      <w:bookmarkStart w:id="836" w:name="_Toc158206094"/>
      <w:bookmarkStart w:id="837" w:name="_Toc164057779"/>
      <w:bookmarkStart w:id="838" w:name="_Toc164137129"/>
      <w:bookmarkStart w:id="839" w:name="_Toc164161289"/>
      <w:bookmarkStart w:id="840"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r w:rsidRPr="00F647F7">
        <w:rPr>
          <w:b w:val="0"/>
          <w:szCs w:val="24"/>
        </w:rPr>
        <w:t xml:space="preserve"> </w:t>
      </w:r>
      <w:bookmarkEnd w:id="834"/>
      <w:bookmarkEnd w:id="835"/>
      <w:bookmarkEnd w:id="836"/>
      <w:bookmarkEnd w:id="837"/>
      <w:bookmarkEnd w:id="838"/>
      <w:bookmarkEnd w:id="839"/>
      <w:bookmarkEnd w:id="84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8118F">
        <w:rPr>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BD59CD" w:rsidRPr="00F647F7">
              <w:t xml:space="preserve">раздел </w:t>
            </w:r>
            <w:r w:rsidR="0030533D">
              <w:fldChar w:fldCharType="begin"/>
            </w:r>
            <w:r w:rsidR="00BD59CD">
              <w:instrText xml:space="preserve"> REF _Ref440272931 \r \h </w:instrText>
            </w:r>
            <w:r w:rsidR="0030533D">
              <w:fldChar w:fldCharType="separate"/>
            </w:r>
            <w:r w:rsidR="002A74A8">
              <w:t>2</w:t>
            </w:r>
            <w:r w:rsidR="0030533D">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15176">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15176">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15176">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BD59CD" w:rsidRPr="00F647F7">
              <w:t xml:space="preserve">раздел </w:t>
            </w:r>
            <w:r w:rsidR="0030533D">
              <w:fldChar w:fldCharType="begin"/>
            </w:r>
            <w:r w:rsidR="00BD59CD">
              <w:instrText xml:space="preserve"> REF _Ref440272931 \r \h </w:instrText>
            </w:r>
            <w:r w:rsidR="0030533D">
              <w:fldChar w:fldCharType="separate"/>
            </w:r>
            <w:r w:rsidR="002A74A8">
              <w:t>2</w:t>
            </w:r>
            <w:r w:rsidR="0030533D">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15176">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15176">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15176">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841" w:name="_Toc439170686"/>
      <w:bookmarkStart w:id="842" w:name="_Toc439172788"/>
      <w:bookmarkStart w:id="843" w:name="_Toc439173232"/>
      <w:bookmarkStart w:id="844" w:name="_Toc439238228"/>
      <w:bookmarkStart w:id="845" w:name="_Toc439252776"/>
      <w:bookmarkStart w:id="846" w:name="_Toc439323750"/>
      <w:bookmarkStart w:id="847" w:name="_Toc440361387"/>
      <w:bookmarkStart w:id="848" w:name="_Toc440376142"/>
      <w:bookmarkStart w:id="849" w:name="_Toc440376269"/>
      <w:bookmarkStart w:id="850" w:name="_Toc440382527"/>
      <w:bookmarkStart w:id="851" w:name="_Toc440447197"/>
      <w:bookmarkStart w:id="852" w:name="_Toc440632358"/>
      <w:bookmarkStart w:id="853" w:name="_Toc440875130"/>
      <w:bookmarkStart w:id="854" w:name="_Toc441131375"/>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p>
    <w:p w:rsidR="004F4D80" w:rsidRPr="00F647F7" w:rsidRDefault="006E1884"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30533D">
        <w:rPr>
          <w:sz w:val="24"/>
          <w:szCs w:val="24"/>
        </w:rPr>
        <w:fldChar w:fldCharType="begin"/>
      </w:r>
      <w:r>
        <w:rPr>
          <w:sz w:val="24"/>
          <w:szCs w:val="24"/>
        </w:rPr>
        <w:instrText xml:space="preserve"> REF _Ref55336310 \r \h </w:instrText>
      </w:r>
      <w:r w:rsidR="0030533D">
        <w:rPr>
          <w:sz w:val="24"/>
          <w:szCs w:val="24"/>
        </w:rPr>
      </w:r>
      <w:r w:rsidR="0030533D">
        <w:rPr>
          <w:sz w:val="24"/>
          <w:szCs w:val="24"/>
        </w:rPr>
        <w:fldChar w:fldCharType="separate"/>
      </w:r>
      <w:r w:rsidR="002A74A8">
        <w:rPr>
          <w:sz w:val="24"/>
          <w:szCs w:val="24"/>
        </w:rPr>
        <w:t>5.1</w:t>
      </w:r>
      <w:r w:rsidR="0030533D">
        <w:rPr>
          <w:sz w:val="24"/>
          <w:szCs w:val="24"/>
        </w:rPr>
        <w:fldChar w:fldCharType="end"/>
      </w:r>
      <w:r w:rsidRPr="008E5EA3">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30533D">
        <w:rPr>
          <w:sz w:val="24"/>
          <w:szCs w:val="24"/>
        </w:rPr>
        <w:fldChar w:fldCharType="begin"/>
      </w:r>
      <w:r w:rsidR="00D56F8C">
        <w:rPr>
          <w:sz w:val="24"/>
          <w:szCs w:val="24"/>
        </w:rPr>
        <w:instrText xml:space="preserve"> REF _Ref440274025 \r \h </w:instrText>
      </w:r>
      <w:r w:rsidR="0030533D">
        <w:rPr>
          <w:sz w:val="24"/>
          <w:szCs w:val="24"/>
        </w:rPr>
      </w:r>
      <w:r w:rsidR="0030533D">
        <w:rPr>
          <w:sz w:val="24"/>
          <w:szCs w:val="24"/>
        </w:rPr>
        <w:fldChar w:fldCharType="separate"/>
      </w:r>
      <w:r w:rsidR="002A74A8">
        <w:rPr>
          <w:sz w:val="24"/>
          <w:szCs w:val="24"/>
        </w:rPr>
        <w:t>2</w:t>
      </w:r>
      <w:r w:rsidR="0030533D">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отклонение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A135CC">
        <w:rPr>
          <w:sz w:val="24"/>
          <w:szCs w:val="24"/>
        </w:rPr>
        <w:t>ь</w:t>
      </w:r>
      <w:r w:rsidRPr="00F647F7">
        <w:rPr>
          <w:sz w:val="24"/>
          <w:szCs w:val="24"/>
        </w:rPr>
        <w:t xml:space="preserve">ся в соответствии с пунктом </w:t>
      </w:r>
      <w:r w:rsidR="0030533D">
        <w:rPr>
          <w:sz w:val="24"/>
          <w:szCs w:val="24"/>
        </w:rPr>
        <w:fldChar w:fldCharType="begin"/>
      </w:r>
      <w:r w:rsidR="00D56F8C">
        <w:rPr>
          <w:sz w:val="24"/>
          <w:szCs w:val="24"/>
        </w:rPr>
        <w:instrText xml:space="preserve"> REF _Ref294695546 \r \h </w:instrText>
      </w:r>
      <w:r w:rsidR="0030533D">
        <w:rPr>
          <w:sz w:val="24"/>
          <w:szCs w:val="24"/>
        </w:rPr>
      </w:r>
      <w:r w:rsidR="0030533D">
        <w:rPr>
          <w:sz w:val="24"/>
          <w:szCs w:val="24"/>
        </w:rPr>
        <w:fldChar w:fldCharType="separate"/>
      </w:r>
      <w:r w:rsidR="002A74A8">
        <w:rPr>
          <w:sz w:val="24"/>
          <w:szCs w:val="24"/>
        </w:rPr>
        <w:t xml:space="preserve"> 1.2.6 </w:t>
      </w:r>
      <w:r w:rsidR="0030533D">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855" w:name="_Ref55335823"/>
      <w:bookmarkStart w:id="856" w:name="_Ref55336359"/>
      <w:bookmarkStart w:id="857" w:name="_Toc57314675"/>
      <w:bookmarkStart w:id="858" w:name="_Toc69728989"/>
      <w:bookmarkStart w:id="859" w:name="_Toc98253939"/>
      <w:bookmarkStart w:id="860" w:name="_Toc165173865"/>
      <w:bookmarkStart w:id="861" w:name="_Toc423423672"/>
      <w:bookmarkStart w:id="862" w:name="_Toc441131376"/>
      <w:bookmarkEnd w:id="576"/>
      <w:r w:rsidRPr="00F647F7">
        <w:lastRenderedPageBreak/>
        <w:t xml:space="preserve">Анкета (форма </w:t>
      </w:r>
      <w:r w:rsidR="00B8118F">
        <w:t>7</w:t>
      </w:r>
      <w:r w:rsidRPr="00F647F7">
        <w:t>)</w:t>
      </w:r>
      <w:bookmarkEnd w:id="855"/>
      <w:bookmarkEnd w:id="856"/>
      <w:bookmarkEnd w:id="857"/>
      <w:bookmarkEnd w:id="858"/>
      <w:bookmarkEnd w:id="859"/>
      <w:bookmarkEnd w:id="860"/>
      <w:bookmarkEnd w:id="861"/>
      <w:bookmarkEnd w:id="862"/>
    </w:p>
    <w:p w:rsidR="004F4D80" w:rsidRPr="00F647F7" w:rsidRDefault="004F4D80" w:rsidP="004F4D80">
      <w:pPr>
        <w:pStyle w:val="3"/>
        <w:rPr>
          <w:b w:val="0"/>
          <w:szCs w:val="24"/>
        </w:rPr>
      </w:pPr>
      <w:bookmarkStart w:id="863" w:name="_Toc98253940"/>
      <w:bookmarkStart w:id="864" w:name="_Toc157248192"/>
      <w:bookmarkStart w:id="865" w:name="_Toc157496561"/>
      <w:bookmarkStart w:id="866" w:name="_Toc158206100"/>
      <w:bookmarkStart w:id="867" w:name="_Toc164057785"/>
      <w:bookmarkStart w:id="868" w:name="_Toc164137135"/>
      <w:bookmarkStart w:id="869" w:name="_Toc164161295"/>
      <w:bookmarkStart w:id="870" w:name="_Toc165173866"/>
      <w:bookmarkStart w:id="871" w:name="_Toc439170688"/>
      <w:bookmarkStart w:id="872" w:name="_Toc439172790"/>
      <w:bookmarkStart w:id="873" w:name="_Toc439173234"/>
      <w:bookmarkStart w:id="874" w:name="_Toc439238230"/>
      <w:bookmarkStart w:id="875" w:name="_Toc439252778"/>
      <w:bookmarkStart w:id="876" w:name="_Ref440272119"/>
      <w:bookmarkStart w:id="877" w:name="_Toc440361389"/>
      <w:bookmarkStart w:id="878" w:name="_Toc441131377"/>
      <w:bookmarkStart w:id="879" w:name="_Ref444170158"/>
      <w:r w:rsidRPr="00F647F7">
        <w:rPr>
          <w:b w:val="0"/>
          <w:szCs w:val="24"/>
        </w:rPr>
        <w:t xml:space="preserve">Форма Анкеты </w:t>
      </w:r>
      <w:r w:rsidR="00C236C0">
        <w:rPr>
          <w:b w:val="0"/>
          <w:szCs w:val="24"/>
        </w:rPr>
        <w:t>Участник</w:t>
      </w:r>
      <w:r>
        <w:rPr>
          <w:b w:val="0"/>
          <w:szCs w:val="24"/>
        </w:rPr>
        <w:t>а</w:t>
      </w:r>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7</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п/п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о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15176">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15176">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B15176">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15176">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15176">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15176">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15176">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15176">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15176">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B15176">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15176">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15176">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15176">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15176">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15176">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15176">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15176">
            <w:pPr>
              <w:numPr>
                <w:ilvl w:val="0"/>
                <w:numId w:val="68"/>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B15176">
            <w:pPr>
              <w:numPr>
                <w:ilvl w:val="0"/>
                <w:numId w:val="68"/>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B15176">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15176">
            <w:pPr>
              <w:numPr>
                <w:ilvl w:val="0"/>
                <w:numId w:val="68"/>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резидентства)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15176">
            <w:pPr>
              <w:pStyle w:val="affffff0"/>
              <w:numPr>
                <w:ilvl w:val="0"/>
                <w:numId w:val="68"/>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резидентства)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B15176">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15176">
            <w:pPr>
              <w:numPr>
                <w:ilvl w:val="0"/>
                <w:numId w:val="68"/>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4F4D80"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B15176">
            <w:pPr>
              <w:numPr>
                <w:ilvl w:val="0"/>
                <w:numId w:val="68"/>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что именно)</w:t>
            </w:r>
          </w:p>
        </w:tc>
      </w:tr>
    </w:tbl>
    <w:p w:rsidR="004F4D80" w:rsidRPr="007417E6" w:rsidRDefault="004F4D80" w:rsidP="004F4D80">
      <w:pPr>
        <w:spacing w:line="240" w:lineRule="auto"/>
      </w:pP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Pr="007417E6" w:rsidRDefault="004F4D80" w:rsidP="004F4D80">
      <w:pPr>
        <w:spacing w:line="240" w:lineRule="auto"/>
        <w:ind w:right="5527"/>
        <w:jc w:val="center"/>
        <w:rPr>
          <w:color w:val="000000"/>
          <w:vertAlign w:val="superscript"/>
        </w:rPr>
      </w:pPr>
      <w:r w:rsidRPr="007417E6">
        <w:rPr>
          <w:color w:val="000000"/>
          <w:vertAlign w:val="superscript"/>
        </w:rPr>
        <w:t>(подпись, М.П.)</w:t>
      </w: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Default="004F4D80" w:rsidP="004F4D80">
      <w:pPr>
        <w:spacing w:line="240" w:lineRule="auto"/>
        <w:ind w:right="5527"/>
        <w:jc w:val="center"/>
        <w:rPr>
          <w:color w:val="000000"/>
          <w:vertAlign w:val="superscript"/>
        </w:rPr>
      </w:pPr>
      <w:r w:rsidRPr="007417E6">
        <w:rPr>
          <w:color w:val="000000"/>
          <w:vertAlign w:val="superscript"/>
        </w:rPr>
        <w:t>(фамилия, имя, отчество подписавшего, должность)</w:t>
      </w:r>
    </w:p>
    <w:p w:rsidR="004F4D80" w:rsidRDefault="004F4D80" w:rsidP="004F4D80">
      <w:pPr>
        <w:spacing w:line="240" w:lineRule="auto"/>
        <w:ind w:right="5527"/>
        <w:jc w:val="center"/>
        <w:rPr>
          <w:color w:val="000000"/>
          <w:vertAlign w:val="superscript"/>
        </w:rPr>
        <w:sectPr w:rsidR="004F4D80" w:rsidSect="00EA3F63">
          <w:pgSz w:w="11906" w:h="16838" w:code="9"/>
          <w:pgMar w:top="680" w:right="567" w:bottom="539" w:left="1134" w:header="680" w:footer="278" w:gutter="0"/>
          <w:cols w:space="708"/>
          <w:titlePg/>
          <w:docGrid w:linePitch="360"/>
        </w:sectPr>
      </w:pPr>
    </w:p>
    <w:p w:rsidR="004F4D80" w:rsidRPr="00D73790" w:rsidRDefault="004F4D80" w:rsidP="004F4D80">
      <w:pPr>
        <w:pStyle w:val="3"/>
        <w:rPr>
          <w:b w:val="0"/>
          <w:szCs w:val="24"/>
        </w:rPr>
      </w:pPr>
      <w:bookmarkStart w:id="880" w:name="_Toc439170689"/>
      <w:bookmarkStart w:id="881" w:name="_Toc439172791"/>
      <w:bookmarkStart w:id="882" w:name="_Toc439173235"/>
      <w:bookmarkStart w:id="883" w:name="_Toc439238231"/>
      <w:bookmarkStart w:id="884" w:name="_Toc439252779"/>
      <w:bookmarkStart w:id="885" w:name="_Ref440272147"/>
      <w:bookmarkStart w:id="886" w:name="_Toc440361390"/>
      <w:bookmarkStart w:id="887" w:name="_Toc441131378"/>
      <w:bookmarkStart w:id="888" w:name="_Ref444170115"/>
      <w:bookmarkStart w:id="889" w:name="_Ref444170165"/>
      <w:r w:rsidRPr="00D73790">
        <w:rPr>
          <w:b w:val="0"/>
          <w:szCs w:val="24"/>
        </w:rPr>
        <w:lastRenderedPageBreak/>
        <w:t xml:space="preserve">Форма </w:t>
      </w:r>
      <w:bookmarkEnd w:id="880"/>
      <w:bookmarkEnd w:id="881"/>
      <w:bookmarkEnd w:id="882"/>
      <w:bookmarkEnd w:id="883"/>
      <w:r w:rsidR="00FB00C0" w:rsidRPr="00FB00C0">
        <w:rPr>
          <w:b w:val="0"/>
          <w:szCs w:val="24"/>
        </w:rPr>
        <w:t>Деклараци</w:t>
      </w:r>
      <w:r w:rsidR="00FB00C0">
        <w:rPr>
          <w:b w:val="0"/>
          <w:szCs w:val="24"/>
        </w:rPr>
        <w:t>и</w:t>
      </w:r>
      <w:r w:rsidR="00FB00C0" w:rsidRPr="00FB00C0">
        <w:rPr>
          <w:b w:val="0"/>
          <w:szCs w:val="24"/>
        </w:rPr>
        <w:t xml:space="preserve"> о соответствии </w:t>
      </w:r>
      <w:r w:rsidR="00FB00C0">
        <w:rPr>
          <w:b w:val="0"/>
          <w:szCs w:val="24"/>
        </w:rPr>
        <w:t>Участника/</w:t>
      </w:r>
      <w:r w:rsidR="00C3704B">
        <w:rPr>
          <w:b w:val="0"/>
          <w:szCs w:val="24"/>
        </w:rPr>
        <w:t>соисполнителя/</w:t>
      </w:r>
      <w:r w:rsidR="00FB00C0">
        <w:rPr>
          <w:b w:val="0"/>
          <w:szCs w:val="24"/>
        </w:rPr>
        <w:t>члена Коллективного участника</w:t>
      </w:r>
      <w:r w:rsidR="00FB00C0" w:rsidRPr="00FB00C0">
        <w:rPr>
          <w:b w:val="0"/>
          <w:szCs w:val="24"/>
        </w:rPr>
        <w:t xml:space="preserve"> критериям отнесения к субъектам малого и среднего предпринимательства</w:t>
      </w:r>
      <w:r w:rsidR="00FB00C0">
        <w:rPr>
          <w:b w:val="0"/>
          <w:szCs w:val="24"/>
        </w:rPr>
        <w:t xml:space="preserve"> (форма </w:t>
      </w:r>
      <w:r w:rsidR="00B8118F">
        <w:rPr>
          <w:b w:val="0"/>
          <w:szCs w:val="24"/>
        </w:rPr>
        <w:t>7</w:t>
      </w:r>
      <w:r w:rsidR="00FB00C0">
        <w:rPr>
          <w:b w:val="0"/>
          <w:szCs w:val="24"/>
        </w:rPr>
        <w:t>.1)</w:t>
      </w:r>
      <w:bookmarkEnd w:id="884"/>
      <w:bookmarkEnd w:id="885"/>
      <w:bookmarkEnd w:id="886"/>
      <w:bookmarkEnd w:id="887"/>
      <w:bookmarkEnd w:id="888"/>
      <w:bookmarkEnd w:id="889"/>
    </w:p>
    <w:p w:rsidR="004F4D80" w:rsidRDefault="004F4D80" w:rsidP="004F4D80">
      <w:pPr>
        <w:spacing w:line="240" w:lineRule="auto"/>
        <w:ind w:left="540" w:firstLine="0"/>
        <w:jc w:val="left"/>
      </w:pPr>
      <w:r>
        <w:t>Приложение</w:t>
      </w:r>
      <w:r w:rsidR="00553A57">
        <w:t xml:space="preserve"> </w:t>
      </w:r>
      <w:r w:rsidR="00B8118F">
        <w:t>7</w:t>
      </w:r>
      <w:r>
        <w:rPr>
          <w:noProof/>
        </w:rPr>
        <w:t>.1</w:t>
      </w:r>
      <w:r>
        <w:t xml:space="preserve"> к письму о подаче оферты</w:t>
      </w:r>
      <w:r>
        <w:br/>
        <w:t>от «____»_____________ г. №__________</w:t>
      </w:r>
    </w:p>
    <w:p w:rsidR="004F4D80" w:rsidRDefault="004F4D80" w:rsidP="004F4D80">
      <w:pPr>
        <w:ind w:firstLine="709"/>
        <w:jc w:val="right"/>
        <w:rPr>
          <w:b/>
          <w:szCs w:val="24"/>
        </w:rPr>
      </w:pPr>
    </w:p>
    <w:p w:rsidR="00FB00C0" w:rsidRPr="00116BE6" w:rsidRDefault="00FB00C0" w:rsidP="00FB00C0">
      <w:pPr>
        <w:autoSpaceDE w:val="0"/>
        <w:autoSpaceDN w:val="0"/>
        <w:adjustRightInd w:val="0"/>
        <w:spacing w:line="240" w:lineRule="auto"/>
        <w:ind w:firstLine="540"/>
        <w:jc w:val="center"/>
        <w:outlineLvl w:val="3"/>
        <w:rPr>
          <w:b/>
          <w:sz w:val="26"/>
          <w:szCs w:val="26"/>
        </w:rPr>
      </w:pPr>
      <w:r w:rsidRPr="00116BE6">
        <w:rPr>
          <w:b/>
          <w:sz w:val="26"/>
          <w:szCs w:val="26"/>
        </w:rPr>
        <w:t xml:space="preserve">Декларация о соответствии </w:t>
      </w:r>
      <w:r>
        <w:rPr>
          <w:b/>
          <w:sz w:val="26"/>
          <w:szCs w:val="26"/>
        </w:rPr>
        <w:t>Участника</w:t>
      </w:r>
      <w:r w:rsidR="00B618BA" w:rsidRPr="00B618BA">
        <w:rPr>
          <w:b/>
          <w:sz w:val="26"/>
          <w:szCs w:val="26"/>
        </w:rPr>
        <w:t>/</w:t>
      </w:r>
      <w:r w:rsidR="00C3704B">
        <w:rPr>
          <w:b/>
          <w:sz w:val="26"/>
          <w:szCs w:val="26"/>
        </w:rPr>
        <w:t>соисполнителя/</w:t>
      </w:r>
      <w:r w:rsidR="00B618BA" w:rsidRPr="00B618BA">
        <w:rPr>
          <w:b/>
          <w:sz w:val="26"/>
          <w:szCs w:val="26"/>
        </w:rPr>
        <w:t>члена Коллективного участника</w:t>
      </w:r>
      <w:r w:rsidRPr="00116BE6">
        <w:rPr>
          <w:b/>
          <w:sz w:val="26"/>
          <w:szCs w:val="26"/>
        </w:rPr>
        <w:t xml:space="preserve"> критериям отнесения к субъектам малого и среднего предпринимательства </w:t>
      </w:r>
    </w:p>
    <w:p w:rsidR="00FB00C0" w:rsidRPr="00DB6009" w:rsidRDefault="00FB00C0" w:rsidP="00FB00C0">
      <w:pPr>
        <w:autoSpaceDE w:val="0"/>
        <w:autoSpaceDN w:val="0"/>
        <w:adjustRightInd w:val="0"/>
        <w:spacing w:line="240" w:lineRule="auto"/>
        <w:ind w:firstLine="540"/>
        <w:outlineLvl w:val="3"/>
      </w:pPr>
    </w:p>
    <w:p w:rsidR="00FB00C0" w:rsidRPr="00DB6009" w:rsidRDefault="00FB00C0" w:rsidP="00FB00C0">
      <w:pPr>
        <w:autoSpaceDE w:val="0"/>
        <w:autoSpaceDN w:val="0"/>
        <w:adjustRightInd w:val="0"/>
        <w:spacing w:line="240" w:lineRule="auto"/>
        <w:ind w:firstLine="540"/>
        <w:outlineLvl w:val="3"/>
      </w:pPr>
    </w:p>
    <w:p w:rsidR="002C3294" w:rsidRDefault="002C3294" w:rsidP="002C3294">
      <w:pPr>
        <w:spacing w:line="240" w:lineRule="auto"/>
        <w:rPr>
          <w:sz w:val="24"/>
          <w:szCs w:val="24"/>
        </w:rPr>
      </w:pPr>
      <w:bookmarkStart w:id="890" w:name="_Toc439170690"/>
      <w:bookmarkStart w:id="891" w:name="_Toc439172792"/>
      <w:bookmarkStart w:id="892" w:name="_Toc439173236"/>
      <w:bookmarkStart w:id="893" w:name="_Toc439238232"/>
      <w:r>
        <w:rPr>
          <w:sz w:val="24"/>
          <w:szCs w:val="24"/>
        </w:rPr>
        <w:t xml:space="preserve">Подтверждаем, что  </w:t>
      </w:r>
    </w:p>
    <w:p w:rsidR="002C3294" w:rsidRDefault="002C3294" w:rsidP="002C3294">
      <w:pPr>
        <w:pBdr>
          <w:top w:val="single" w:sz="4" w:space="1" w:color="auto"/>
        </w:pBdr>
        <w:spacing w:line="240" w:lineRule="auto"/>
        <w:ind w:left="2637"/>
        <w:jc w:val="center"/>
      </w:pPr>
      <w:r>
        <w:t>(указывается наименование участника закупки)</w:t>
      </w:r>
    </w:p>
    <w:p w:rsidR="002C3294" w:rsidRDefault="002C3294" w:rsidP="002C3294">
      <w:pPr>
        <w:spacing w:line="240" w:lineRule="auto"/>
        <w:rPr>
          <w:sz w:val="24"/>
          <w:szCs w:val="24"/>
        </w:rPr>
      </w:pPr>
      <w:r>
        <w:rPr>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2C3294" w:rsidRDefault="002C3294" w:rsidP="002C3294">
      <w:pPr>
        <w:pBdr>
          <w:top w:val="single" w:sz="4" w:space="1" w:color="auto"/>
        </w:pBdr>
        <w:spacing w:line="240" w:lineRule="auto"/>
        <w:ind w:left="2665"/>
        <w:jc w:val="center"/>
      </w:pPr>
      <w:r>
        <w:t>(указывается субъект малого или среднего предпринимательства</w:t>
      </w:r>
      <w:r>
        <w:br/>
        <w:t>в зависимости от критериев отнесения)</w:t>
      </w:r>
    </w:p>
    <w:p w:rsidR="002C3294" w:rsidRDefault="002C3294" w:rsidP="002C3294">
      <w:pPr>
        <w:spacing w:line="240" w:lineRule="auto"/>
        <w:rPr>
          <w:sz w:val="24"/>
          <w:szCs w:val="24"/>
        </w:rPr>
      </w:pPr>
      <w:r>
        <w:rPr>
          <w:sz w:val="24"/>
          <w:szCs w:val="24"/>
        </w:rPr>
        <w:t>предпринимательства, и сообщаем следующую информацию:</w:t>
      </w:r>
    </w:p>
    <w:p w:rsidR="002C3294" w:rsidRDefault="002C3294" w:rsidP="002C3294">
      <w:pPr>
        <w:spacing w:line="240" w:lineRule="auto"/>
        <w:ind w:left="567"/>
        <w:rPr>
          <w:sz w:val="24"/>
          <w:szCs w:val="24"/>
        </w:rPr>
      </w:pPr>
      <w:r>
        <w:rPr>
          <w:sz w:val="24"/>
          <w:szCs w:val="24"/>
        </w:rPr>
        <w:t xml:space="preserve">1. Адрес местонахождения (юридический адрес):  </w:t>
      </w:r>
    </w:p>
    <w:p w:rsidR="002C3294" w:rsidRDefault="002C3294" w:rsidP="002C3294">
      <w:pPr>
        <w:pBdr>
          <w:top w:val="single" w:sz="4" w:space="1" w:color="auto"/>
        </w:pBdr>
        <w:spacing w:line="240" w:lineRule="auto"/>
        <w:ind w:left="5755"/>
        <w:rPr>
          <w:sz w:val="2"/>
          <w:szCs w:val="2"/>
        </w:rPr>
      </w:pPr>
    </w:p>
    <w:p w:rsidR="002C3294" w:rsidRDefault="002C3294" w:rsidP="002C3294">
      <w:pPr>
        <w:tabs>
          <w:tab w:val="right" w:pos="9923"/>
        </w:tabs>
        <w:spacing w:line="240" w:lineRule="auto"/>
        <w:rPr>
          <w:sz w:val="24"/>
          <w:szCs w:val="24"/>
        </w:rPr>
      </w:pPr>
      <w:r>
        <w:rPr>
          <w:sz w:val="24"/>
          <w:szCs w:val="24"/>
        </w:rPr>
        <w:tab/>
        <w:t>.</w:t>
      </w:r>
    </w:p>
    <w:p w:rsidR="002C3294" w:rsidRDefault="002C3294" w:rsidP="002C3294">
      <w:pPr>
        <w:pBdr>
          <w:top w:val="single" w:sz="4" w:space="1" w:color="auto"/>
        </w:pBdr>
        <w:spacing w:line="240" w:lineRule="auto"/>
        <w:ind w:right="113"/>
        <w:rPr>
          <w:sz w:val="2"/>
          <w:szCs w:val="2"/>
        </w:rPr>
      </w:pPr>
    </w:p>
    <w:p w:rsidR="002C3294" w:rsidRDefault="002C3294" w:rsidP="002C3294">
      <w:pPr>
        <w:tabs>
          <w:tab w:val="right" w:pos="9923"/>
        </w:tabs>
        <w:spacing w:line="240" w:lineRule="auto"/>
        <w:ind w:left="567"/>
        <w:rPr>
          <w:sz w:val="24"/>
          <w:szCs w:val="24"/>
        </w:rPr>
      </w:pPr>
      <w:r w:rsidRPr="00610CB3">
        <w:rPr>
          <w:sz w:val="24"/>
          <w:szCs w:val="24"/>
        </w:rPr>
        <w:t>2</w:t>
      </w:r>
      <w:r>
        <w:rPr>
          <w:sz w:val="24"/>
          <w:szCs w:val="24"/>
        </w:rPr>
        <w:t>.</w:t>
      </w:r>
      <w:r>
        <w:rPr>
          <w:sz w:val="24"/>
          <w:szCs w:val="24"/>
          <w:lang w:val="en-US"/>
        </w:rPr>
        <w:t> </w:t>
      </w:r>
      <w:r>
        <w:rPr>
          <w:sz w:val="24"/>
          <w:szCs w:val="24"/>
        </w:rPr>
        <w:t xml:space="preserve">ИНН/КПП:  </w:t>
      </w:r>
      <w:r>
        <w:rPr>
          <w:sz w:val="24"/>
          <w:szCs w:val="24"/>
        </w:rPr>
        <w:tab/>
        <w:t>.</w:t>
      </w:r>
    </w:p>
    <w:p w:rsidR="002C3294" w:rsidRDefault="002C3294" w:rsidP="002C3294">
      <w:pPr>
        <w:pBdr>
          <w:top w:val="single" w:sz="4" w:space="1" w:color="auto"/>
        </w:pBdr>
        <w:spacing w:line="240" w:lineRule="auto"/>
        <w:ind w:left="2098" w:right="113"/>
        <w:jc w:val="center"/>
      </w:pPr>
      <w:r>
        <w:t>(№, сведения о дате выдачи документа и выдавшем его органе)</w:t>
      </w:r>
    </w:p>
    <w:p w:rsidR="002C3294" w:rsidRDefault="002C3294" w:rsidP="002C3294">
      <w:pPr>
        <w:tabs>
          <w:tab w:val="right" w:pos="9923"/>
        </w:tabs>
        <w:spacing w:line="240" w:lineRule="auto"/>
        <w:ind w:left="567"/>
        <w:rPr>
          <w:sz w:val="24"/>
          <w:szCs w:val="24"/>
        </w:rPr>
      </w:pPr>
      <w:r>
        <w:rPr>
          <w:sz w:val="24"/>
          <w:szCs w:val="24"/>
        </w:rPr>
        <w:t xml:space="preserve">3. ОГРН:  </w:t>
      </w:r>
      <w:r>
        <w:rPr>
          <w:sz w:val="24"/>
          <w:szCs w:val="24"/>
        </w:rPr>
        <w:tab/>
        <w:t>.</w:t>
      </w:r>
    </w:p>
    <w:p w:rsidR="002C3294" w:rsidRDefault="002C3294" w:rsidP="002C3294">
      <w:pPr>
        <w:pBdr>
          <w:top w:val="single" w:sz="4" w:space="1" w:color="auto"/>
        </w:pBdr>
        <w:spacing w:line="240" w:lineRule="auto"/>
        <w:ind w:left="1616" w:right="113"/>
        <w:rPr>
          <w:sz w:val="2"/>
          <w:szCs w:val="2"/>
        </w:rPr>
      </w:pPr>
    </w:p>
    <w:p w:rsidR="002C3294" w:rsidRDefault="002C3294" w:rsidP="002C3294">
      <w:pPr>
        <w:spacing w:line="240" w:lineRule="auto"/>
        <w:rPr>
          <w:sz w:val="24"/>
          <w:szCs w:val="24"/>
        </w:rPr>
      </w:pPr>
      <w:r>
        <w:rPr>
          <w:sz w:val="24"/>
          <w:szCs w:val="24"/>
        </w:rPr>
        <w:t xml:space="preserve">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w:t>
      </w:r>
    </w:p>
    <w:p w:rsidR="002C3294" w:rsidRDefault="002C3294" w:rsidP="002C3294">
      <w:pPr>
        <w:pBdr>
          <w:top w:val="single" w:sz="4" w:space="1" w:color="auto"/>
        </w:pBdr>
        <w:spacing w:line="240" w:lineRule="auto"/>
        <w:ind w:left="7002"/>
        <w:rPr>
          <w:sz w:val="2"/>
          <w:szCs w:val="2"/>
        </w:rPr>
      </w:pPr>
    </w:p>
    <w:p w:rsidR="002C3294" w:rsidRDefault="002C3294" w:rsidP="002C3294">
      <w:pPr>
        <w:tabs>
          <w:tab w:val="right" w:pos="9923"/>
        </w:tabs>
        <w:spacing w:line="240" w:lineRule="auto"/>
        <w:rPr>
          <w:sz w:val="24"/>
          <w:szCs w:val="24"/>
        </w:rPr>
      </w:pPr>
      <w:r w:rsidRPr="00610CB3">
        <w:rPr>
          <w:sz w:val="24"/>
          <w:szCs w:val="24"/>
        </w:rPr>
        <w:tab/>
      </w:r>
      <w:r>
        <w:rPr>
          <w:sz w:val="24"/>
          <w:szCs w:val="24"/>
        </w:rPr>
        <w:t>.</w:t>
      </w:r>
    </w:p>
    <w:p w:rsidR="002C3294" w:rsidRDefault="002C3294" w:rsidP="002C3294">
      <w:pPr>
        <w:pBdr>
          <w:top w:val="single" w:sz="4" w:space="1" w:color="auto"/>
        </w:pBdr>
        <w:spacing w:line="240" w:lineRule="auto"/>
        <w:ind w:right="113"/>
        <w:jc w:val="center"/>
      </w:pPr>
      <w:r>
        <w:t>(наименование уполномоченного органа, дата внесения в реестр и номер в реестре)</w:t>
      </w:r>
    </w:p>
    <w:p w:rsidR="002C3294" w:rsidRDefault="002C3294" w:rsidP="002C3294">
      <w:pPr>
        <w:spacing w:line="240" w:lineRule="auto"/>
        <w:rPr>
          <w:sz w:val="24"/>
          <w:szCs w:val="24"/>
        </w:rPr>
      </w:pPr>
      <w:r>
        <w:rPr>
          <w:sz w:val="24"/>
          <w:szCs w:val="24"/>
        </w:rPr>
        <w:t>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Pr>
          <w:rStyle w:val="afffffff9"/>
          <w:sz w:val="24"/>
          <w:szCs w:val="24"/>
        </w:rPr>
        <w:endnoteReference w:id="1"/>
      </w:r>
      <w:r>
        <w:rPr>
          <w:sz w:val="24"/>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2C3294" w:rsidRPr="00154BCB" w:rsidTr="00A117FB">
        <w:trPr>
          <w:cantSplit/>
          <w:tblHeader/>
        </w:trPr>
        <w:tc>
          <w:tcPr>
            <w:tcW w:w="567" w:type="dxa"/>
            <w:vAlign w:val="center"/>
          </w:tcPr>
          <w:p w:rsidR="002C3294" w:rsidRPr="00154BCB" w:rsidRDefault="002C3294" w:rsidP="00A117FB">
            <w:pPr>
              <w:spacing w:line="240" w:lineRule="auto"/>
              <w:ind w:firstLine="0"/>
              <w:jc w:val="center"/>
            </w:pPr>
            <w:r w:rsidRPr="00154BCB">
              <w:t>№ п/п</w:t>
            </w:r>
          </w:p>
        </w:tc>
        <w:tc>
          <w:tcPr>
            <w:tcW w:w="4649" w:type="dxa"/>
            <w:vAlign w:val="center"/>
          </w:tcPr>
          <w:p w:rsidR="002C3294" w:rsidRPr="00154BCB" w:rsidRDefault="002C3294" w:rsidP="00A117FB">
            <w:pPr>
              <w:spacing w:line="240" w:lineRule="auto"/>
              <w:ind w:firstLine="0"/>
              <w:jc w:val="center"/>
            </w:pPr>
            <w:r w:rsidRPr="00154BCB">
              <w:t>Наименование сведений</w:t>
            </w:r>
            <w:r>
              <w:rPr>
                <w:rStyle w:val="afffffff9"/>
              </w:rPr>
              <w:t>2</w:t>
            </w:r>
          </w:p>
        </w:tc>
        <w:tc>
          <w:tcPr>
            <w:tcW w:w="1588" w:type="dxa"/>
            <w:vAlign w:val="center"/>
          </w:tcPr>
          <w:p w:rsidR="002C3294" w:rsidRPr="00154BCB" w:rsidRDefault="002C3294" w:rsidP="00A117FB">
            <w:pPr>
              <w:spacing w:line="240" w:lineRule="auto"/>
              <w:ind w:firstLine="0"/>
              <w:jc w:val="center"/>
            </w:pPr>
            <w:r w:rsidRPr="00154BCB">
              <w:t>Малые предприятия</w:t>
            </w:r>
          </w:p>
        </w:tc>
        <w:tc>
          <w:tcPr>
            <w:tcW w:w="1588" w:type="dxa"/>
            <w:vAlign w:val="center"/>
          </w:tcPr>
          <w:p w:rsidR="002C3294" w:rsidRPr="00154BCB" w:rsidRDefault="002C3294" w:rsidP="00A117FB">
            <w:pPr>
              <w:spacing w:line="240" w:lineRule="auto"/>
              <w:ind w:firstLine="0"/>
              <w:jc w:val="center"/>
            </w:pPr>
            <w:r w:rsidRPr="00154BCB">
              <w:t>Средние предприятия</w:t>
            </w:r>
          </w:p>
        </w:tc>
        <w:tc>
          <w:tcPr>
            <w:tcW w:w="1588" w:type="dxa"/>
            <w:vAlign w:val="center"/>
          </w:tcPr>
          <w:p w:rsidR="002C3294" w:rsidRPr="00154BCB" w:rsidRDefault="002C3294" w:rsidP="00A117FB">
            <w:pPr>
              <w:spacing w:line="240" w:lineRule="auto"/>
              <w:ind w:firstLine="0"/>
              <w:jc w:val="center"/>
            </w:pPr>
            <w:r w:rsidRPr="00154BCB">
              <w:t>Показатель</w:t>
            </w:r>
          </w:p>
        </w:tc>
      </w:tr>
      <w:tr w:rsidR="002C3294" w:rsidRPr="00154BCB" w:rsidTr="00A117FB">
        <w:trPr>
          <w:cantSplit/>
          <w:tblHeader/>
        </w:trPr>
        <w:tc>
          <w:tcPr>
            <w:tcW w:w="567" w:type="dxa"/>
          </w:tcPr>
          <w:p w:rsidR="002C3294" w:rsidRPr="00154BCB" w:rsidRDefault="002C3294" w:rsidP="00A117FB">
            <w:pPr>
              <w:spacing w:line="240" w:lineRule="auto"/>
              <w:ind w:firstLine="0"/>
              <w:jc w:val="center"/>
            </w:pPr>
            <w:r w:rsidRPr="00154BCB">
              <w:t>1</w:t>
            </w:r>
            <w:r>
              <w:rPr>
                <w:rStyle w:val="afffffff9"/>
              </w:rPr>
              <w:t>3</w:t>
            </w:r>
          </w:p>
        </w:tc>
        <w:tc>
          <w:tcPr>
            <w:tcW w:w="4649" w:type="dxa"/>
          </w:tcPr>
          <w:p w:rsidR="002C3294" w:rsidRPr="00154BCB" w:rsidRDefault="002C3294" w:rsidP="00A117FB">
            <w:pPr>
              <w:spacing w:line="240" w:lineRule="auto"/>
              <w:ind w:firstLine="0"/>
              <w:jc w:val="center"/>
            </w:pPr>
            <w:r w:rsidRPr="00154BCB">
              <w:t>2</w:t>
            </w:r>
          </w:p>
        </w:tc>
        <w:tc>
          <w:tcPr>
            <w:tcW w:w="1588" w:type="dxa"/>
          </w:tcPr>
          <w:p w:rsidR="002C3294" w:rsidRPr="00154BCB" w:rsidRDefault="002C3294" w:rsidP="00A117FB">
            <w:pPr>
              <w:spacing w:line="240" w:lineRule="auto"/>
              <w:ind w:firstLine="0"/>
              <w:jc w:val="center"/>
            </w:pPr>
            <w:r w:rsidRPr="00154BCB">
              <w:t>3</w:t>
            </w:r>
          </w:p>
        </w:tc>
        <w:tc>
          <w:tcPr>
            <w:tcW w:w="1588" w:type="dxa"/>
          </w:tcPr>
          <w:p w:rsidR="002C3294" w:rsidRPr="00154BCB" w:rsidRDefault="002C3294" w:rsidP="00A117FB">
            <w:pPr>
              <w:spacing w:line="240" w:lineRule="auto"/>
              <w:ind w:firstLine="0"/>
              <w:jc w:val="center"/>
            </w:pPr>
            <w:r w:rsidRPr="00154BCB">
              <w:t>4</w:t>
            </w:r>
          </w:p>
        </w:tc>
        <w:tc>
          <w:tcPr>
            <w:tcW w:w="1588" w:type="dxa"/>
          </w:tcPr>
          <w:p w:rsidR="002C3294" w:rsidRPr="00154BCB" w:rsidRDefault="002C3294" w:rsidP="00A117FB">
            <w:pPr>
              <w:spacing w:line="240" w:lineRule="auto"/>
              <w:ind w:firstLine="0"/>
              <w:jc w:val="center"/>
            </w:pPr>
            <w:r w:rsidRPr="00154BCB">
              <w:t>5</w:t>
            </w:r>
          </w:p>
        </w:tc>
      </w:tr>
      <w:tr w:rsidR="002C3294" w:rsidRPr="00154BCB" w:rsidTr="00A117FB">
        <w:trPr>
          <w:cantSplit/>
        </w:trPr>
        <w:tc>
          <w:tcPr>
            <w:tcW w:w="567" w:type="dxa"/>
          </w:tcPr>
          <w:p w:rsidR="002C3294" w:rsidRPr="00154BCB" w:rsidRDefault="002C3294" w:rsidP="00A117FB">
            <w:pPr>
              <w:spacing w:line="240" w:lineRule="auto"/>
              <w:ind w:firstLine="0"/>
              <w:jc w:val="center"/>
            </w:pPr>
            <w:r w:rsidRPr="00154BCB">
              <w:t>1</w:t>
            </w:r>
          </w:p>
        </w:tc>
        <w:tc>
          <w:tcPr>
            <w:tcW w:w="4649" w:type="dxa"/>
          </w:tcPr>
          <w:p w:rsidR="002C3294" w:rsidRPr="00154BCB" w:rsidRDefault="002C3294" w:rsidP="00A117FB">
            <w:pPr>
              <w:spacing w:line="240" w:lineRule="auto"/>
              <w:ind w:left="57" w:firstLine="0"/>
            </w:pPr>
            <w:r w:rsidRPr="00154BCB">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2C3294" w:rsidRPr="00154BCB" w:rsidRDefault="002C3294" w:rsidP="00A117FB">
            <w:pPr>
              <w:spacing w:line="240" w:lineRule="auto"/>
              <w:ind w:firstLine="0"/>
              <w:jc w:val="center"/>
            </w:pPr>
            <w:r w:rsidRPr="00154BCB">
              <w:t>не более 25</w:t>
            </w:r>
          </w:p>
        </w:tc>
        <w:tc>
          <w:tcPr>
            <w:tcW w:w="1588" w:type="dxa"/>
          </w:tcPr>
          <w:p w:rsidR="002C3294" w:rsidRPr="00154BCB" w:rsidRDefault="002C3294" w:rsidP="00A117FB">
            <w:pPr>
              <w:spacing w:line="240" w:lineRule="auto"/>
              <w:ind w:left="57" w:firstLine="0"/>
            </w:pPr>
            <w:r w:rsidRPr="00154BCB">
              <w:sym w:font="Symbol" w:char="F02D"/>
            </w:r>
          </w:p>
        </w:tc>
      </w:tr>
      <w:tr w:rsidR="002C3294" w:rsidRPr="00154BCB" w:rsidTr="00A117FB">
        <w:trPr>
          <w:cantSplit/>
        </w:trPr>
        <w:tc>
          <w:tcPr>
            <w:tcW w:w="567" w:type="dxa"/>
          </w:tcPr>
          <w:p w:rsidR="002C3294" w:rsidRPr="00154BCB" w:rsidRDefault="002C3294" w:rsidP="00A117FB">
            <w:pPr>
              <w:spacing w:line="240" w:lineRule="auto"/>
              <w:ind w:firstLine="0"/>
              <w:jc w:val="center"/>
            </w:pPr>
            <w:r w:rsidRPr="00154BCB">
              <w:t>2</w:t>
            </w:r>
          </w:p>
        </w:tc>
        <w:tc>
          <w:tcPr>
            <w:tcW w:w="4649" w:type="dxa"/>
          </w:tcPr>
          <w:p w:rsidR="002C3294" w:rsidRPr="00154BCB" w:rsidRDefault="002C3294" w:rsidP="00A117FB">
            <w:pPr>
              <w:spacing w:line="240" w:lineRule="auto"/>
              <w:ind w:left="57" w:firstLine="0"/>
            </w:pPr>
            <w:r w:rsidRPr="00154BCB">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154BCB">
              <w:rPr>
                <w:rStyle w:val="afffffff"/>
              </w:rPr>
              <w:footnoteReference w:customMarkFollows="1" w:id="1"/>
              <w:t>3</w:t>
            </w:r>
          </w:p>
        </w:tc>
        <w:tc>
          <w:tcPr>
            <w:tcW w:w="3176" w:type="dxa"/>
            <w:gridSpan w:val="2"/>
          </w:tcPr>
          <w:p w:rsidR="002C3294" w:rsidRPr="00154BCB" w:rsidRDefault="002C3294" w:rsidP="00A117FB">
            <w:pPr>
              <w:spacing w:line="240" w:lineRule="auto"/>
              <w:ind w:firstLine="0"/>
              <w:jc w:val="center"/>
            </w:pPr>
            <w:r w:rsidRPr="00154BCB">
              <w:t>не более 49</w:t>
            </w:r>
          </w:p>
        </w:tc>
        <w:tc>
          <w:tcPr>
            <w:tcW w:w="1588" w:type="dxa"/>
          </w:tcPr>
          <w:p w:rsidR="002C3294" w:rsidRPr="00154BCB" w:rsidRDefault="002C3294" w:rsidP="00A117FB">
            <w:pPr>
              <w:spacing w:line="240" w:lineRule="auto"/>
              <w:ind w:left="57" w:firstLine="0"/>
            </w:pPr>
            <w:r w:rsidRPr="00154BCB">
              <w:sym w:font="Symbol" w:char="F02D"/>
            </w:r>
          </w:p>
        </w:tc>
      </w:tr>
      <w:tr w:rsidR="002C3294" w:rsidRPr="00154BCB" w:rsidTr="00A117FB">
        <w:trPr>
          <w:cantSplit/>
        </w:trPr>
        <w:tc>
          <w:tcPr>
            <w:tcW w:w="567" w:type="dxa"/>
          </w:tcPr>
          <w:p w:rsidR="002C3294" w:rsidRPr="00154BCB" w:rsidRDefault="002C3294" w:rsidP="00A117FB">
            <w:pPr>
              <w:spacing w:line="240" w:lineRule="auto"/>
              <w:ind w:firstLine="0"/>
              <w:jc w:val="center"/>
            </w:pPr>
            <w:r w:rsidRPr="00154BCB">
              <w:lastRenderedPageBreak/>
              <w:t>3</w:t>
            </w:r>
          </w:p>
        </w:tc>
        <w:tc>
          <w:tcPr>
            <w:tcW w:w="4649" w:type="dxa"/>
          </w:tcPr>
          <w:p w:rsidR="002C3294" w:rsidRPr="00154BCB" w:rsidRDefault="002C3294" w:rsidP="00A117FB">
            <w:pPr>
              <w:spacing w:line="240" w:lineRule="auto"/>
              <w:ind w:left="57" w:firstLine="0"/>
            </w:pPr>
            <w:r w:rsidRPr="00154BCB">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2C3294" w:rsidRPr="00154BCB" w:rsidRDefault="002C3294" w:rsidP="00A117FB">
            <w:pPr>
              <w:spacing w:line="240" w:lineRule="auto"/>
              <w:ind w:firstLine="0"/>
              <w:jc w:val="center"/>
            </w:pPr>
            <w:r w:rsidRPr="00154BCB">
              <w:t>да (нет)</w:t>
            </w:r>
          </w:p>
        </w:tc>
        <w:tc>
          <w:tcPr>
            <w:tcW w:w="1588" w:type="dxa"/>
          </w:tcPr>
          <w:p w:rsidR="002C3294" w:rsidRPr="00154BCB" w:rsidRDefault="002C3294" w:rsidP="00A117FB">
            <w:pPr>
              <w:spacing w:line="240" w:lineRule="auto"/>
              <w:ind w:left="57" w:firstLine="0"/>
            </w:pPr>
            <w:r w:rsidRPr="00154BCB">
              <w:t>_</w:t>
            </w:r>
          </w:p>
        </w:tc>
      </w:tr>
      <w:tr w:rsidR="002C3294" w:rsidRPr="00154BCB" w:rsidTr="00A117FB">
        <w:trPr>
          <w:cantSplit/>
        </w:trPr>
        <w:tc>
          <w:tcPr>
            <w:tcW w:w="567" w:type="dxa"/>
          </w:tcPr>
          <w:p w:rsidR="002C3294" w:rsidRPr="00154BCB" w:rsidRDefault="002C3294" w:rsidP="00A117FB">
            <w:pPr>
              <w:spacing w:line="240" w:lineRule="auto"/>
              <w:ind w:firstLine="0"/>
              <w:jc w:val="center"/>
              <w:rPr>
                <w:lang w:val="en-US"/>
              </w:rPr>
            </w:pPr>
            <w:r w:rsidRPr="00154BCB">
              <w:rPr>
                <w:lang w:val="en-US"/>
              </w:rPr>
              <w:t>4</w:t>
            </w:r>
          </w:p>
        </w:tc>
        <w:tc>
          <w:tcPr>
            <w:tcW w:w="4649" w:type="dxa"/>
          </w:tcPr>
          <w:p w:rsidR="002C3294" w:rsidRPr="00154BCB" w:rsidRDefault="002C3294" w:rsidP="00A117FB">
            <w:pPr>
              <w:spacing w:line="240" w:lineRule="auto"/>
              <w:ind w:left="57" w:firstLine="0"/>
            </w:pPr>
            <w:r w:rsidRPr="00154BCB">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176" w:type="dxa"/>
            <w:gridSpan w:val="2"/>
          </w:tcPr>
          <w:p w:rsidR="002C3294" w:rsidRPr="00154BCB" w:rsidRDefault="002C3294" w:rsidP="00A117FB">
            <w:pPr>
              <w:spacing w:line="240" w:lineRule="auto"/>
              <w:ind w:firstLine="0"/>
              <w:jc w:val="center"/>
            </w:pPr>
            <w:r w:rsidRPr="00154BCB">
              <w:t>да (нет)</w:t>
            </w:r>
          </w:p>
        </w:tc>
        <w:tc>
          <w:tcPr>
            <w:tcW w:w="1588" w:type="dxa"/>
          </w:tcPr>
          <w:p w:rsidR="002C3294" w:rsidRPr="00154BCB" w:rsidRDefault="002C3294" w:rsidP="00A117FB">
            <w:pPr>
              <w:spacing w:line="240" w:lineRule="auto"/>
              <w:ind w:left="57" w:firstLine="0"/>
            </w:pPr>
            <w:r w:rsidRPr="00154BCB">
              <w:t>-</w:t>
            </w:r>
          </w:p>
        </w:tc>
      </w:tr>
      <w:tr w:rsidR="002C3294" w:rsidRPr="00154BCB" w:rsidTr="00A117FB">
        <w:trPr>
          <w:cantSplit/>
        </w:trPr>
        <w:tc>
          <w:tcPr>
            <w:tcW w:w="567" w:type="dxa"/>
          </w:tcPr>
          <w:p w:rsidR="002C3294" w:rsidRPr="00154BCB" w:rsidRDefault="002C3294" w:rsidP="00A117FB">
            <w:pPr>
              <w:spacing w:line="240" w:lineRule="auto"/>
              <w:ind w:firstLine="0"/>
              <w:jc w:val="center"/>
              <w:rPr>
                <w:lang w:val="en-US"/>
              </w:rPr>
            </w:pPr>
            <w:r w:rsidRPr="00154BCB">
              <w:rPr>
                <w:lang w:val="en-US"/>
              </w:rPr>
              <w:t>5</w:t>
            </w:r>
          </w:p>
        </w:tc>
        <w:tc>
          <w:tcPr>
            <w:tcW w:w="4649" w:type="dxa"/>
          </w:tcPr>
          <w:p w:rsidR="002C3294" w:rsidRPr="00154BCB" w:rsidRDefault="002C3294" w:rsidP="00A117FB">
            <w:pPr>
              <w:spacing w:line="240" w:lineRule="auto"/>
              <w:ind w:left="57" w:firstLine="0"/>
            </w:pPr>
            <w:r w:rsidRPr="00154BCB">
              <w:t xml:space="preserve">Наличие у хозяйственного общества, хозяйственного партнерства статуса участника проекта в соответствии с Федеральным </w:t>
            </w:r>
            <w:hyperlink r:id="rId38" w:history="1">
              <w:r w:rsidRPr="00154BCB">
                <w:t>законом</w:t>
              </w:r>
            </w:hyperlink>
            <w:r w:rsidRPr="00154BCB">
              <w:t xml:space="preserve"> "Об инновационном центре "Сколково"</w:t>
            </w:r>
          </w:p>
        </w:tc>
        <w:tc>
          <w:tcPr>
            <w:tcW w:w="3176" w:type="dxa"/>
            <w:gridSpan w:val="2"/>
          </w:tcPr>
          <w:p w:rsidR="002C3294" w:rsidRPr="00154BCB" w:rsidRDefault="002C3294" w:rsidP="00A117FB">
            <w:pPr>
              <w:spacing w:line="240" w:lineRule="auto"/>
              <w:ind w:firstLine="0"/>
              <w:jc w:val="center"/>
            </w:pPr>
            <w:r w:rsidRPr="00154BCB">
              <w:t>да (нет)</w:t>
            </w:r>
          </w:p>
        </w:tc>
        <w:tc>
          <w:tcPr>
            <w:tcW w:w="1588" w:type="dxa"/>
          </w:tcPr>
          <w:p w:rsidR="002C3294" w:rsidRPr="00154BCB" w:rsidRDefault="002C3294" w:rsidP="00A117FB">
            <w:pPr>
              <w:spacing w:line="240" w:lineRule="auto"/>
              <w:ind w:left="57" w:firstLine="0"/>
            </w:pPr>
            <w:r w:rsidRPr="00154BCB">
              <w:t>-</w:t>
            </w:r>
          </w:p>
        </w:tc>
      </w:tr>
      <w:tr w:rsidR="002C3294" w:rsidRPr="00154BCB" w:rsidTr="00A117FB">
        <w:trPr>
          <w:cantSplit/>
        </w:trPr>
        <w:tc>
          <w:tcPr>
            <w:tcW w:w="567" w:type="dxa"/>
          </w:tcPr>
          <w:p w:rsidR="002C3294" w:rsidRPr="00154BCB" w:rsidRDefault="002C3294" w:rsidP="00A117FB">
            <w:pPr>
              <w:spacing w:line="240" w:lineRule="auto"/>
              <w:ind w:firstLine="0"/>
              <w:jc w:val="center"/>
              <w:rPr>
                <w:lang w:val="en-US"/>
              </w:rPr>
            </w:pPr>
            <w:r w:rsidRPr="00154BCB">
              <w:rPr>
                <w:lang w:val="en-US"/>
              </w:rPr>
              <w:t>6</w:t>
            </w:r>
          </w:p>
        </w:tc>
        <w:tc>
          <w:tcPr>
            <w:tcW w:w="4649" w:type="dxa"/>
          </w:tcPr>
          <w:p w:rsidR="002C3294" w:rsidRPr="00154BCB" w:rsidRDefault="002C3294" w:rsidP="00A117FB">
            <w:pPr>
              <w:adjustRightInd w:val="0"/>
              <w:spacing w:line="240" w:lineRule="auto"/>
              <w:ind w:firstLine="0"/>
            </w:pPr>
            <w:r w:rsidRPr="00154BCB">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39" w:history="1">
              <w:r w:rsidRPr="00154BCB">
                <w:t>законом</w:t>
              </w:r>
            </w:hyperlink>
            <w:r w:rsidRPr="00154BCB">
              <w:t xml:space="preserve"> «О науке и государственной научно-технической политике».</w:t>
            </w:r>
          </w:p>
        </w:tc>
        <w:tc>
          <w:tcPr>
            <w:tcW w:w="3176" w:type="dxa"/>
            <w:gridSpan w:val="2"/>
          </w:tcPr>
          <w:p w:rsidR="002C3294" w:rsidRPr="00154BCB" w:rsidRDefault="002C3294" w:rsidP="00A117FB">
            <w:pPr>
              <w:spacing w:line="240" w:lineRule="auto"/>
              <w:ind w:firstLine="0"/>
              <w:jc w:val="center"/>
            </w:pPr>
            <w:r w:rsidRPr="00154BCB">
              <w:t>да (нет)</w:t>
            </w:r>
          </w:p>
        </w:tc>
        <w:tc>
          <w:tcPr>
            <w:tcW w:w="1588" w:type="dxa"/>
          </w:tcPr>
          <w:p w:rsidR="002C3294" w:rsidRPr="00154BCB" w:rsidRDefault="002C3294" w:rsidP="00A117FB">
            <w:pPr>
              <w:spacing w:line="240" w:lineRule="auto"/>
              <w:ind w:left="57" w:firstLine="0"/>
            </w:pPr>
            <w:r w:rsidRPr="00154BCB">
              <w:t>-</w:t>
            </w:r>
          </w:p>
        </w:tc>
      </w:tr>
      <w:tr w:rsidR="002C3294" w:rsidRPr="00154BCB" w:rsidTr="00A117FB">
        <w:trPr>
          <w:cantSplit/>
        </w:trPr>
        <w:tc>
          <w:tcPr>
            <w:tcW w:w="567" w:type="dxa"/>
            <w:vMerge w:val="restart"/>
          </w:tcPr>
          <w:p w:rsidR="002C3294" w:rsidRPr="00154BCB" w:rsidRDefault="002C3294" w:rsidP="00A117FB">
            <w:pPr>
              <w:spacing w:line="240" w:lineRule="auto"/>
              <w:ind w:firstLine="0"/>
              <w:jc w:val="center"/>
              <w:rPr>
                <w:lang w:val="en-US"/>
              </w:rPr>
            </w:pPr>
            <w:r w:rsidRPr="00154BCB">
              <w:rPr>
                <w:lang w:val="en-US"/>
              </w:rPr>
              <w:t>7</w:t>
            </w:r>
          </w:p>
        </w:tc>
        <w:tc>
          <w:tcPr>
            <w:tcW w:w="4649" w:type="dxa"/>
            <w:vMerge w:val="restart"/>
          </w:tcPr>
          <w:p w:rsidR="002C3294" w:rsidRPr="00154BCB" w:rsidRDefault="002C3294" w:rsidP="00A117FB">
            <w:pPr>
              <w:spacing w:line="240" w:lineRule="auto"/>
              <w:ind w:left="57" w:firstLine="0"/>
            </w:pPr>
            <w:r w:rsidRPr="00154BCB">
              <w:t>Среднесписочная численность работников за предшествующий календарный год, человек</w:t>
            </w:r>
          </w:p>
        </w:tc>
        <w:tc>
          <w:tcPr>
            <w:tcW w:w="1588" w:type="dxa"/>
          </w:tcPr>
          <w:p w:rsidR="002C3294" w:rsidRPr="00154BCB" w:rsidRDefault="002C3294" w:rsidP="00A117FB">
            <w:pPr>
              <w:spacing w:line="240" w:lineRule="auto"/>
              <w:ind w:firstLine="0"/>
              <w:jc w:val="center"/>
            </w:pPr>
            <w:r w:rsidRPr="00154BCB">
              <w:t>до 100 включительно</w:t>
            </w:r>
          </w:p>
        </w:tc>
        <w:tc>
          <w:tcPr>
            <w:tcW w:w="1588" w:type="dxa"/>
            <w:vMerge w:val="restart"/>
          </w:tcPr>
          <w:p w:rsidR="002C3294" w:rsidRPr="00154BCB" w:rsidRDefault="002C3294" w:rsidP="00A117FB">
            <w:pPr>
              <w:spacing w:line="240" w:lineRule="auto"/>
              <w:ind w:firstLine="0"/>
              <w:jc w:val="center"/>
            </w:pPr>
            <w:r w:rsidRPr="00154BCB">
              <w:t>от 101 до 250 включительно</w:t>
            </w:r>
          </w:p>
        </w:tc>
        <w:tc>
          <w:tcPr>
            <w:tcW w:w="1588" w:type="dxa"/>
            <w:vMerge w:val="restart"/>
          </w:tcPr>
          <w:p w:rsidR="002C3294" w:rsidRPr="00154BCB" w:rsidRDefault="002C3294" w:rsidP="00A117FB">
            <w:pPr>
              <w:spacing w:line="240" w:lineRule="auto"/>
              <w:ind w:left="57" w:firstLine="0"/>
            </w:pPr>
            <w:r w:rsidRPr="00154BCB">
              <w:t>указывается количество человек</w:t>
            </w:r>
            <w:r w:rsidRPr="00154BCB">
              <w:br/>
              <w:t>(за предшествующий календарный год)</w:t>
            </w:r>
          </w:p>
        </w:tc>
      </w:tr>
      <w:tr w:rsidR="002C3294" w:rsidRPr="00154BCB" w:rsidTr="00A117FB">
        <w:trPr>
          <w:cantSplit/>
        </w:trPr>
        <w:tc>
          <w:tcPr>
            <w:tcW w:w="567" w:type="dxa"/>
            <w:vMerge/>
          </w:tcPr>
          <w:p w:rsidR="002C3294" w:rsidRPr="00154BCB" w:rsidRDefault="002C3294" w:rsidP="00A117FB">
            <w:pPr>
              <w:spacing w:line="240" w:lineRule="auto"/>
              <w:ind w:firstLine="0"/>
              <w:jc w:val="center"/>
            </w:pPr>
          </w:p>
        </w:tc>
        <w:tc>
          <w:tcPr>
            <w:tcW w:w="4649" w:type="dxa"/>
            <w:vMerge/>
          </w:tcPr>
          <w:p w:rsidR="002C3294" w:rsidRPr="00154BCB" w:rsidRDefault="002C3294" w:rsidP="00A117FB">
            <w:pPr>
              <w:spacing w:line="240" w:lineRule="auto"/>
              <w:ind w:left="57" w:firstLine="0"/>
            </w:pPr>
          </w:p>
        </w:tc>
        <w:tc>
          <w:tcPr>
            <w:tcW w:w="1588" w:type="dxa"/>
          </w:tcPr>
          <w:p w:rsidR="002C3294" w:rsidRPr="00154BCB" w:rsidRDefault="002C3294" w:rsidP="00A117FB">
            <w:pPr>
              <w:spacing w:line="240" w:lineRule="auto"/>
              <w:ind w:firstLine="0"/>
              <w:jc w:val="center"/>
            </w:pPr>
            <w:r w:rsidRPr="00154BCB">
              <w:t>до 15 – микропред</w:t>
            </w:r>
            <w:r w:rsidRPr="00154BCB">
              <w:softHyphen/>
              <w:t>приятие</w:t>
            </w:r>
          </w:p>
        </w:tc>
        <w:tc>
          <w:tcPr>
            <w:tcW w:w="1588" w:type="dxa"/>
            <w:vMerge/>
          </w:tcPr>
          <w:p w:rsidR="002C3294" w:rsidRPr="00154BCB" w:rsidRDefault="002C3294" w:rsidP="00A117FB">
            <w:pPr>
              <w:spacing w:line="240" w:lineRule="auto"/>
              <w:ind w:firstLine="0"/>
            </w:pPr>
          </w:p>
        </w:tc>
        <w:tc>
          <w:tcPr>
            <w:tcW w:w="1588" w:type="dxa"/>
            <w:vMerge/>
          </w:tcPr>
          <w:p w:rsidR="002C3294" w:rsidRPr="00154BCB" w:rsidRDefault="002C3294" w:rsidP="00A117FB">
            <w:pPr>
              <w:spacing w:line="240" w:lineRule="auto"/>
              <w:ind w:left="57" w:firstLine="0"/>
            </w:pPr>
          </w:p>
        </w:tc>
      </w:tr>
      <w:tr w:rsidR="002C3294" w:rsidRPr="00154BCB" w:rsidTr="00A117FB">
        <w:trPr>
          <w:cantSplit/>
        </w:trPr>
        <w:tc>
          <w:tcPr>
            <w:tcW w:w="567" w:type="dxa"/>
            <w:vMerge w:val="restart"/>
          </w:tcPr>
          <w:p w:rsidR="002C3294" w:rsidRPr="00154BCB" w:rsidRDefault="002C3294" w:rsidP="00A117FB">
            <w:pPr>
              <w:spacing w:line="240" w:lineRule="auto"/>
              <w:ind w:firstLine="0"/>
              <w:jc w:val="center"/>
            </w:pPr>
            <w:r w:rsidRPr="00154BCB">
              <w:t>8</w:t>
            </w:r>
          </w:p>
        </w:tc>
        <w:tc>
          <w:tcPr>
            <w:tcW w:w="4649" w:type="dxa"/>
            <w:vMerge w:val="restart"/>
          </w:tcPr>
          <w:p w:rsidR="002C3294" w:rsidRPr="00154BCB" w:rsidRDefault="002C3294" w:rsidP="00A117FB">
            <w:pPr>
              <w:spacing w:line="240" w:lineRule="auto"/>
              <w:ind w:left="57" w:firstLine="0"/>
            </w:pPr>
            <w:r w:rsidRPr="00154BCB">
              <w:t>Доход за предшествующий календарный год, который</w:t>
            </w:r>
          </w:p>
          <w:p w:rsidR="002C3294" w:rsidRPr="00154BCB" w:rsidRDefault="002C3294" w:rsidP="00A117FB">
            <w:pPr>
              <w:spacing w:line="240" w:lineRule="auto"/>
              <w:ind w:left="57" w:firstLine="0"/>
            </w:pPr>
            <w:r w:rsidRPr="00154BCB">
              <w:t xml:space="preserve">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w:t>
            </w:r>
            <w:r w:rsidRPr="00154BCB">
              <w:lastRenderedPageBreak/>
              <w:t>рублей</w:t>
            </w:r>
          </w:p>
        </w:tc>
        <w:tc>
          <w:tcPr>
            <w:tcW w:w="1588" w:type="dxa"/>
          </w:tcPr>
          <w:p w:rsidR="002C3294" w:rsidRPr="00154BCB" w:rsidRDefault="002C3294" w:rsidP="00A117FB">
            <w:pPr>
              <w:spacing w:line="240" w:lineRule="auto"/>
              <w:ind w:firstLine="0"/>
              <w:jc w:val="center"/>
            </w:pPr>
            <w:r w:rsidRPr="00154BCB">
              <w:lastRenderedPageBreak/>
              <w:t>800</w:t>
            </w:r>
          </w:p>
        </w:tc>
        <w:tc>
          <w:tcPr>
            <w:tcW w:w="1588" w:type="dxa"/>
            <w:vMerge w:val="restart"/>
          </w:tcPr>
          <w:p w:rsidR="002C3294" w:rsidRPr="00154BCB" w:rsidRDefault="002C3294" w:rsidP="00A117FB">
            <w:pPr>
              <w:spacing w:line="240" w:lineRule="auto"/>
              <w:ind w:firstLine="0"/>
              <w:jc w:val="center"/>
            </w:pPr>
            <w:r w:rsidRPr="00154BCB">
              <w:t>2000</w:t>
            </w:r>
          </w:p>
        </w:tc>
        <w:tc>
          <w:tcPr>
            <w:tcW w:w="1588" w:type="dxa"/>
          </w:tcPr>
          <w:p w:rsidR="002C3294" w:rsidRPr="00154BCB" w:rsidRDefault="002C3294" w:rsidP="00A117FB">
            <w:pPr>
              <w:spacing w:line="240" w:lineRule="auto"/>
              <w:ind w:left="57" w:firstLine="0"/>
            </w:pPr>
            <w:r w:rsidRPr="00154BCB">
              <w:t>указывается в млн. рублей</w:t>
            </w:r>
            <w:r w:rsidRPr="00154BCB">
              <w:br/>
              <w:t>(за предшествующий календарный год)</w:t>
            </w:r>
          </w:p>
        </w:tc>
      </w:tr>
      <w:tr w:rsidR="002C3294" w:rsidRPr="00154BCB" w:rsidTr="00A117FB">
        <w:trPr>
          <w:cantSplit/>
        </w:trPr>
        <w:tc>
          <w:tcPr>
            <w:tcW w:w="567" w:type="dxa"/>
            <w:vMerge/>
          </w:tcPr>
          <w:p w:rsidR="002C3294" w:rsidRPr="00154BCB" w:rsidRDefault="002C3294" w:rsidP="00A117FB">
            <w:pPr>
              <w:spacing w:line="240" w:lineRule="auto"/>
              <w:ind w:firstLine="0"/>
              <w:jc w:val="center"/>
            </w:pPr>
          </w:p>
        </w:tc>
        <w:tc>
          <w:tcPr>
            <w:tcW w:w="4649" w:type="dxa"/>
            <w:vMerge/>
          </w:tcPr>
          <w:p w:rsidR="002C3294" w:rsidRPr="00154BCB" w:rsidRDefault="002C3294" w:rsidP="00A117FB">
            <w:pPr>
              <w:spacing w:line="240" w:lineRule="auto"/>
              <w:ind w:firstLine="0"/>
            </w:pPr>
          </w:p>
        </w:tc>
        <w:tc>
          <w:tcPr>
            <w:tcW w:w="1588" w:type="dxa"/>
          </w:tcPr>
          <w:p w:rsidR="002C3294" w:rsidRPr="00154BCB" w:rsidRDefault="002C3294" w:rsidP="00A117FB">
            <w:pPr>
              <w:spacing w:line="240" w:lineRule="auto"/>
              <w:ind w:firstLine="0"/>
              <w:jc w:val="center"/>
            </w:pPr>
            <w:r w:rsidRPr="00154BCB">
              <w:t>120 в год – микро</w:t>
            </w:r>
            <w:r w:rsidRPr="00154BCB">
              <w:softHyphen/>
              <w:t>предприятие</w:t>
            </w:r>
          </w:p>
        </w:tc>
        <w:tc>
          <w:tcPr>
            <w:tcW w:w="1588" w:type="dxa"/>
            <w:vMerge/>
          </w:tcPr>
          <w:p w:rsidR="002C3294" w:rsidRPr="00154BCB" w:rsidRDefault="002C3294" w:rsidP="00A117FB">
            <w:pPr>
              <w:spacing w:line="240" w:lineRule="auto"/>
              <w:ind w:firstLine="0"/>
            </w:pPr>
          </w:p>
        </w:tc>
        <w:tc>
          <w:tcPr>
            <w:tcW w:w="1588" w:type="dxa"/>
          </w:tcPr>
          <w:p w:rsidR="002C3294" w:rsidRPr="00154BCB" w:rsidRDefault="002C3294" w:rsidP="00A117FB">
            <w:pPr>
              <w:spacing w:line="240" w:lineRule="auto"/>
              <w:ind w:left="57" w:firstLine="0"/>
            </w:pPr>
          </w:p>
        </w:tc>
      </w:tr>
      <w:tr w:rsidR="002C3294" w:rsidRPr="00154BCB" w:rsidTr="00A117FB">
        <w:trPr>
          <w:cantSplit/>
        </w:trPr>
        <w:tc>
          <w:tcPr>
            <w:tcW w:w="567" w:type="dxa"/>
          </w:tcPr>
          <w:p w:rsidR="002C3294" w:rsidRPr="00154BCB" w:rsidRDefault="002C3294" w:rsidP="00A117FB">
            <w:pPr>
              <w:spacing w:line="240" w:lineRule="auto"/>
              <w:ind w:firstLine="0"/>
              <w:jc w:val="center"/>
            </w:pPr>
            <w:r w:rsidRPr="00154BCB">
              <w:lastRenderedPageBreak/>
              <w:t>9</w:t>
            </w:r>
          </w:p>
        </w:tc>
        <w:tc>
          <w:tcPr>
            <w:tcW w:w="4649" w:type="dxa"/>
          </w:tcPr>
          <w:p w:rsidR="002C3294" w:rsidRPr="00154BCB" w:rsidRDefault="002C3294" w:rsidP="00A117FB">
            <w:pPr>
              <w:spacing w:line="240" w:lineRule="auto"/>
              <w:ind w:left="57" w:firstLine="0"/>
            </w:pPr>
            <w:r w:rsidRPr="00154BCB">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2C3294" w:rsidRPr="00154BCB" w:rsidRDefault="002C3294" w:rsidP="00A117FB">
            <w:pPr>
              <w:spacing w:line="240" w:lineRule="auto"/>
              <w:ind w:firstLine="0"/>
              <w:jc w:val="center"/>
            </w:pPr>
            <w:r w:rsidRPr="00154BCB">
              <w:t>Подлежит заполнению</w:t>
            </w:r>
          </w:p>
        </w:tc>
      </w:tr>
      <w:tr w:rsidR="002C3294" w:rsidRPr="00154BCB" w:rsidTr="00A117FB">
        <w:trPr>
          <w:cantSplit/>
        </w:trPr>
        <w:tc>
          <w:tcPr>
            <w:tcW w:w="567" w:type="dxa"/>
          </w:tcPr>
          <w:p w:rsidR="002C3294" w:rsidRPr="00154BCB" w:rsidRDefault="002C3294" w:rsidP="00A117FB">
            <w:pPr>
              <w:spacing w:line="240" w:lineRule="auto"/>
              <w:ind w:firstLine="0"/>
              <w:jc w:val="center"/>
            </w:pPr>
            <w:r w:rsidRPr="00154BCB">
              <w:t>10</w:t>
            </w:r>
          </w:p>
        </w:tc>
        <w:tc>
          <w:tcPr>
            <w:tcW w:w="4649" w:type="dxa"/>
          </w:tcPr>
          <w:p w:rsidR="002C3294" w:rsidRPr="00154BCB" w:rsidRDefault="002C3294" w:rsidP="00A117FB">
            <w:pPr>
              <w:spacing w:line="240" w:lineRule="auto"/>
              <w:ind w:left="57" w:firstLine="0"/>
            </w:pPr>
            <w:r w:rsidRPr="00154BCB">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2C3294" w:rsidRPr="00154BCB" w:rsidRDefault="002C3294" w:rsidP="00A117FB">
            <w:pPr>
              <w:spacing w:line="240" w:lineRule="auto"/>
              <w:ind w:firstLine="0"/>
              <w:jc w:val="center"/>
            </w:pPr>
            <w:r w:rsidRPr="00154BCB">
              <w:t>Подлежит заполнению</w:t>
            </w:r>
          </w:p>
        </w:tc>
      </w:tr>
      <w:tr w:rsidR="002C3294" w:rsidRPr="00154BCB" w:rsidTr="00A117FB">
        <w:trPr>
          <w:cantSplit/>
        </w:trPr>
        <w:tc>
          <w:tcPr>
            <w:tcW w:w="567" w:type="dxa"/>
          </w:tcPr>
          <w:p w:rsidR="002C3294" w:rsidRPr="00154BCB" w:rsidRDefault="002C3294" w:rsidP="00A117FB">
            <w:pPr>
              <w:spacing w:line="240" w:lineRule="auto"/>
              <w:ind w:firstLine="0"/>
              <w:jc w:val="center"/>
            </w:pPr>
            <w:r w:rsidRPr="00154BCB">
              <w:t>11</w:t>
            </w:r>
          </w:p>
        </w:tc>
        <w:tc>
          <w:tcPr>
            <w:tcW w:w="4649" w:type="dxa"/>
          </w:tcPr>
          <w:p w:rsidR="002C3294" w:rsidRPr="00154BCB" w:rsidRDefault="002C3294" w:rsidP="00A117FB">
            <w:pPr>
              <w:spacing w:line="240" w:lineRule="auto"/>
              <w:ind w:left="57" w:firstLine="0"/>
            </w:pPr>
            <w:r w:rsidRPr="00154BCB">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2C3294" w:rsidRPr="00154BCB" w:rsidRDefault="002C3294" w:rsidP="00A117FB">
            <w:pPr>
              <w:spacing w:line="240" w:lineRule="auto"/>
              <w:ind w:firstLine="0"/>
              <w:jc w:val="center"/>
            </w:pPr>
            <w:r w:rsidRPr="00154BCB">
              <w:t>Подлежит заполнению</w:t>
            </w:r>
          </w:p>
        </w:tc>
      </w:tr>
      <w:tr w:rsidR="002C3294" w:rsidRPr="00154BCB" w:rsidTr="00A117FB">
        <w:trPr>
          <w:cantSplit/>
        </w:trPr>
        <w:tc>
          <w:tcPr>
            <w:tcW w:w="567" w:type="dxa"/>
          </w:tcPr>
          <w:p w:rsidR="002C3294" w:rsidRPr="00154BCB" w:rsidRDefault="002C3294" w:rsidP="00A117FB">
            <w:pPr>
              <w:spacing w:line="240" w:lineRule="auto"/>
              <w:ind w:firstLine="0"/>
              <w:jc w:val="center"/>
            </w:pPr>
            <w:r w:rsidRPr="00154BCB">
              <w:t>12</w:t>
            </w:r>
          </w:p>
        </w:tc>
        <w:tc>
          <w:tcPr>
            <w:tcW w:w="4649" w:type="dxa"/>
          </w:tcPr>
          <w:p w:rsidR="002C3294" w:rsidRPr="00154BCB" w:rsidRDefault="002C3294" w:rsidP="00A117FB">
            <w:pPr>
              <w:spacing w:line="240" w:lineRule="auto"/>
              <w:ind w:left="57" w:firstLine="0"/>
            </w:pPr>
            <w:r w:rsidRPr="00154BCB">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2C3294" w:rsidRPr="00154BCB" w:rsidRDefault="002C3294" w:rsidP="00A117FB">
            <w:pPr>
              <w:spacing w:line="240" w:lineRule="auto"/>
              <w:ind w:firstLine="0"/>
              <w:jc w:val="center"/>
            </w:pPr>
            <w:r w:rsidRPr="00154BCB">
              <w:t>да (нет)</w:t>
            </w:r>
            <w:r w:rsidRPr="00154BCB">
              <w:br/>
            </w:r>
          </w:p>
        </w:tc>
      </w:tr>
      <w:tr w:rsidR="002C3294" w:rsidRPr="00154BCB" w:rsidTr="00A117FB">
        <w:trPr>
          <w:cantSplit/>
        </w:trPr>
        <w:tc>
          <w:tcPr>
            <w:tcW w:w="567" w:type="dxa"/>
          </w:tcPr>
          <w:p w:rsidR="002C3294" w:rsidRPr="00154BCB" w:rsidRDefault="002C3294" w:rsidP="00A117FB">
            <w:pPr>
              <w:spacing w:line="240" w:lineRule="auto"/>
              <w:ind w:firstLine="0"/>
              <w:jc w:val="center"/>
            </w:pPr>
            <w:r w:rsidRPr="00154BCB">
              <w:t>13</w:t>
            </w:r>
          </w:p>
        </w:tc>
        <w:tc>
          <w:tcPr>
            <w:tcW w:w="4649" w:type="dxa"/>
          </w:tcPr>
          <w:p w:rsidR="002C3294" w:rsidRPr="00154BCB" w:rsidRDefault="002C3294" w:rsidP="00A117FB">
            <w:pPr>
              <w:spacing w:line="240" w:lineRule="auto"/>
              <w:ind w:left="57" w:firstLine="0"/>
            </w:pPr>
            <w:r w:rsidRPr="00154BCB">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2C3294" w:rsidRPr="00154BCB" w:rsidRDefault="002C3294" w:rsidP="00A117FB">
            <w:pPr>
              <w:spacing w:line="240" w:lineRule="auto"/>
              <w:ind w:firstLine="0"/>
              <w:jc w:val="center"/>
            </w:pPr>
            <w:r w:rsidRPr="00154BCB">
              <w:t>да (нет)</w:t>
            </w:r>
            <w:r w:rsidRPr="00154BCB">
              <w:br/>
              <w:t xml:space="preserve">(в случае участия </w:t>
            </w:r>
            <w:r w:rsidRPr="00154BCB">
              <w:sym w:font="Symbol" w:char="F02D"/>
            </w:r>
            <w:r w:rsidRPr="00154BCB">
              <w:t xml:space="preserve"> наименование заказчика, реализующего программу партнерства)</w:t>
            </w:r>
          </w:p>
        </w:tc>
      </w:tr>
      <w:tr w:rsidR="002C3294" w:rsidRPr="00154BCB" w:rsidTr="00A117FB">
        <w:trPr>
          <w:cantSplit/>
        </w:trPr>
        <w:tc>
          <w:tcPr>
            <w:tcW w:w="567" w:type="dxa"/>
          </w:tcPr>
          <w:p w:rsidR="002C3294" w:rsidRPr="00154BCB" w:rsidRDefault="002C3294" w:rsidP="00A117FB">
            <w:pPr>
              <w:spacing w:line="240" w:lineRule="auto"/>
              <w:ind w:firstLine="0"/>
              <w:jc w:val="center"/>
            </w:pPr>
            <w:r w:rsidRPr="00154BCB">
              <w:t>14</w:t>
            </w:r>
          </w:p>
        </w:tc>
        <w:tc>
          <w:tcPr>
            <w:tcW w:w="4649" w:type="dxa"/>
          </w:tcPr>
          <w:p w:rsidR="002C3294" w:rsidRPr="00154BCB" w:rsidRDefault="002C3294" w:rsidP="00A117FB">
            <w:pPr>
              <w:spacing w:line="240" w:lineRule="auto"/>
              <w:ind w:left="57" w:firstLine="0"/>
            </w:pPr>
            <w:r w:rsidRPr="00154BCB">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0" w:history="1">
              <w:r w:rsidRPr="00154BCB">
                <w:t>законом</w:t>
              </w:r>
            </w:hyperlink>
            <w:r w:rsidRPr="00154BCB">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1" w:history="1">
              <w:r w:rsidRPr="00154BCB">
                <w:t>законом</w:t>
              </w:r>
            </w:hyperlink>
            <w:r w:rsidRPr="00154BCB">
              <w:t xml:space="preserve"> "О закупках товаров, работ, услуг отдельными видами юридических лиц"</w:t>
            </w:r>
          </w:p>
        </w:tc>
        <w:tc>
          <w:tcPr>
            <w:tcW w:w="4764" w:type="dxa"/>
            <w:gridSpan w:val="3"/>
          </w:tcPr>
          <w:p w:rsidR="002C3294" w:rsidRPr="00154BCB" w:rsidRDefault="002C3294" w:rsidP="00A117FB">
            <w:pPr>
              <w:spacing w:line="240" w:lineRule="auto"/>
              <w:ind w:firstLine="0"/>
              <w:jc w:val="center"/>
            </w:pPr>
            <w:r w:rsidRPr="00154BCB">
              <w:t>да (нет)</w:t>
            </w:r>
            <w:r w:rsidRPr="00154BCB">
              <w:br/>
              <w:t xml:space="preserve">(при наличии </w:t>
            </w:r>
            <w:r w:rsidRPr="00154BCB">
              <w:sym w:font="Symbol" w:char="F02D"/>
            </w:r>
            <w:r w:rsidRPr="00154BCB">
              <w:t xml:space="preserve"> количество исполненных контрактов и общая сумма)</w:t>
            </w:r>
          </w:p>
        </w:tc>
      </w:tr>
      <w:tr w:rsidR="002C3294" w:rsidRPr="00154BCB" w:rsidTr="00A117FB">
        <w:trPr>
          <w:cantSplit/>
        </w:trPr>
        <w:tc>
          <w:tcPr>
            <w:tcW w:w="567" w:type="dxa"/>
          </w:tcPr>
          <w:p w:rsidR="002C3294" w:rsidRPr="00154BCB" w:rsidRDefault="002C3294" w:rsidP="00A117FB">
            <w:pPr>
              <w:spacing w:line="240" w:lineRule="auto"/>
              <w:ind w:firstLine="0"/>
              <w:jc w:val="center"/>
            </w:pPr>
            <w:r w:rsidRPr="00154BCB">
              <w:t>15</w:t>
            </w:r>
          </w:p>
        </w:tc>
        <w:tc>
          <w:tcPr>
            <w:tcW w:w="4649" w:type="dxa"/>
          </w:tcPr>
          <w:p w:rsidR="002C3294" w:rsidRPr="00154BCB" w:rsidRDefault="002C3294" w:rsidP="00A117FB">
            <w:pPr>
              <w:spacing w:line="240" w:lineRule="auto"/>
              <w:ind w:left="57" w:firstLine="0"/>
            </w:pPr>
            <w:r w:rsidRPr="00154BCB">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2C3294" w:rsidRPr="00154BCB" w:rsidRDefault="002C3294" w:rsidP="00A117FB">
            <w:pPr>
              <w:spacing w:line="240" w:lineRule="auto"/>
              <w:ind w:firstLine="0"/>
              <w:jc w:val="center"/>
            </w:pPr>
            <w:r w:rsidRPr="00154BCB">
              <w:t>да (нет)</w:t>
            </w:r>
          </w:p>
        </w:tc>
      </w:tr>
      <w:tr w:rsidR="002C3294" w:rsidRPr="00154BCB" w:rsidTr="00A117FB">
        <w:trPr>
          <w:cantSplit/>
        </w:trPr>
        <w:tc>
          <w:tcPr>
            <w:tcW w:w="567" w:type="dxa"/>
          </w:tcPr>
          <w:p w:rsidR="002C3294" w:rsidRPr="00154BCB" w:rsidRDefault="002C3294" w:rsidP="00A117FB">
            <w:pPr>
              <w:spacing w:line="240" w:lineRule="auto"/>
              <w:ind w:firstLine="0"/>
              <w:jc w:val="center"/>
            </w:pPr>
            <w:r w:rsidRPr="00154BCB">
              <w:lastRenderedPageBreak/>
              <w:t>16</w:t>
            </w:r>
          </w:p>
        </w:tc>
        <w:tc>
          <w:tcPr>
            <w:tcW w:w="4649" w:type="dxa"/>
          </w:tcPr>
          <w:p w:rsidR="002C3294" w:rsidRPr="00154BCB" w:rsidRDefault="002C3294" w:rsidP="00A117FB">
            <w:pPr>
              <w:spacing w:line="240" w:lineRule="auto"/>
              <w:ind w:left="57" w:firstLine="0"/>
            </w:pPr>
            <w:r w:rsidRPr="00154BCB">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2" w:history="1">
              <w:r w:rsidRPr="00154BCB">
                <w:t>О закупках товаров</w:t>
              </w:r>
            </w:hyperlink>
            <w:r w:rsidRPr="00154BCB">
              <w:t>, работ, услуг отдельными видами юридических лиц" и "</w:t>
            </w:r>
            <w:hyperlink r:id="rId43" w:history="1">
              <w:r w:rsidRPr="00154BCB">
                <w:t>О контрактной системе</w:t>
              </w:r>
            </w:hyperlink>
            <w:r w:rsidRPr="00154BCB">
              <w:t xml:space="preserve"> в сфере закупок товаров, работ, услуг для обеспечения государственных и муниципальных нужд"</w:t>
            </w:r>
          </w:p>
        </w:tc>
        <w:tc>
          <w:tcPr>
            <w:tcW w:w="4764" w:type="dxa"/>
            <w:gridSpan w:val="3"/>
          </w:tcPr>
          <w:p w:rsidR="002C3294" w:rsidRPr="00154BCB" w:rsidRDefault="002C3294" w:rsidP="00A117FB">
            <w:pPr>
              <w:spacing w:line="240" w:lineRule="auto"/>
              <w:ind w:firstLine="0"/>
              <w:jc w:val="center"/>
            </w:pPr>
            <w:r w:rsidRPr="00154BCB">
              <w:t>да (нет)</w:t>
            </w:r>
          </w:p>
        </w:tc>
      </w:tr>
    </w:tbl>
    <w:p w:rsidR="002C3294" w:rsidRDefault="002C3294" w:rsidP="002C3294">
      <w:pPr>
        <w:spacing w:line="240" w:lineRule="auto"/>
        <w:ind w:right="5954"/>
        <w:jc w:val="center"/>
        <w:rPr>
          <w:sz w:val="24"/>
          <w:szCs w:val="24"/>
        </w:rPr>
      </w:pPr>
    </w:p>
    <w:p w:rsidR="002C3294" w:rsidRDefault="002C3294" w:rsidP="002C3294">
      <w:pPr>
        <w:spacing w:line="240" w:lineRule="auto"/>
        <w:ind w:right="5954"/>
        <w:jc w:val="center"/>
        <w:rPr>
          <w:sz w:val="24"/>
          <w:szCs w:val="24"/>
        </w:rPr>
      </w:pPr>
    </w:p>
    <w:p w:rsidR="002C3294" w:rsidRDefault="002C3294" w:rsidP="002C3294">
      <w:pPr>
        <w:pBdr>
          <w:top w:val="single" w:sz="4" w:space="1" w:color="auto"/>
        </w:pBdr>
        <w:spacing w:line="240" w:lineRule="auto"/>
        <w:ind w:right="5952"/>
        <w:jc w:val="center"/>
      </w:pPr>
      <w:r>
        <w:t>(подпись)</w:t>
      </w:r>
    </w:p>
    <w:p w:rsidR="002C3294" w:rsidRDefault="002C3294" w:rsidP="002C3294">
      <w:pPr>
        <w:spacing w:line="240" w:lineRule="auto"/>
        <w:ind w:left="851"/>
        <w:rPr>
          <w:sz w:val="24"/>
          <w:szCs w:val="24"/>
        </w:rPr>
      </w:pPr>
      <w:r>
        <w:rPr>
          <w:sz w:val="24"/>
          <w:szCs w:val="24"/>
        </w:rPr>
        <w:t>М.П.</w:t>
      </w:r>
    </w:p>
    <w:p w:rsidR="002C3294" w:rsidRDefault="002C3294" w:rsidP="002C3294">
      <w:pPr>
        <w:spacing w:line="240" w:lineRule="auto"/>
        <w:rPr>
          <w:sz w:val="24"/>
          <w:szCs w:val="24"/>
        </w:rPr>
      </w:pPr>
    </w:p>
    <w:p w:rsidR="002C3294" w:rsidRDefault="002C3294" w:rsidP="002C3294">
      <w:pPr>
        <w:pBdr>
          <w:top w:val="single" w:sz="4" w:space="1" w:color="auto"/>
        </w:pBdr>
        <w:spacing w:line="240" w:lineRule="auto"/>
        <w:jc w:val="center"/>
      </w:pPr>
      <w:r>
        <w:t>(фамилия, имя, отчество (при наличии) подписавшего, должность)</w:t>
      </w:r>
    </w:p>
    <w:p w:rsidR="002C3294" w:rsidRDefault="002C3294" w:rsidP="002C3294">
      <w:pPr>
        <w:spacing w:line="240" w:lineRule="auto"/>
        <w:rPr>
          <w:sz w:val="24"/>
          <w:szCs w:val="24"/>
        </w:rPr>
      </w:pPr>
    </w:p>
    <w:p w:rsidR="002C3294" w:rsidRPr="00D37ACE" w:rsidRDefault="002C3294" w:rsidP="002C3294">
      <w:pPr>
        <w:spacing w:line="240" w:lineRule="auto"/>
        <w:jc w:val="right"/>
        <w:outlineLvl w:val="0"/>
      </w:pPr>
    </w:p>
    <w:p w:rsidR="002C3294" w:rsidRDefault="002C3294" w:rsidP="002C3294">
      <w:pPr>
        <w:pStyle w:val="afffffff7"/>
        <w:jc w:val="both"/>
      </w:pPr>
      <w:r>
        <w:rPr>
          <w:rStyle w:val="afffffff9"/>
        </w:rPr>
        <w:footnoteRef/>
      </w:r>
      <w:r>
        <w:t xml:space="preserve"> </w:t>
      </w:r>
      <w:r>
        <w:rPr>
          <w:sz w:val="22"/>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2C3294" w:rsidRDefault="002C3294" w:rsidP="002C3294">
      <w:pPr>
        <w:pStyle w:val="afffffff7"/>
        <w:jc w:val="both"/>
      </w:pPr>
    </w:p>
    <w:p w:rsidR="002C3294" w:rsidRDefault="002C3294" w:rsidP="002C3294">
      <w:pPr>
        <w:pStyle w:val="afffffff7"/>
        <w:jc w:val="both"/>
      </w:pPr>
      <w:r>
        <w:rPr>
          <w:rStyle w:val="afffffff9"/>
        </w:rPr>
        <w:t>2</w:t>
      </w:r>
      <w:r>
        <w:t xml:space="preserve"> </w:t>
      </w:r>
      <w:r w:rsidRPr="0049465E">
        <w:rPr>
          <w:sz w:val="22"/>
        </w:rPr>
        <w:t>Пункты 1 – 11 являются обязательными для заполнения.</w:t>
      </w:r>
    </w:p>
    <w:p w:rsidR="002C3294" w:rsidRDefault="002C3294" w:rsidP="002C3294">
      <w:pPr>
        <w:pStyle w:val="afffffff7"/>
      </w:pPr>
    </w:p>
    <w:p w:rsidR="002C3294" w:rsidRPr="00D37ACE" w:rsidRDefault="002C3294" w:rsidP="002C3294">
      <w:pPr>
        <w:spacing w:line="240" w:lineRule="auto"/>
        <w:ind w:firstLine="0"/>
        <w:jc w:val="left"/>
        <w:rPr>
          <w:szCs w:val="24"/>
        </w:rPr>
      </w:pPr>
      <w:r>
        <w:rPr>
          <w:rStyle w:val="afffffff9"/>
        </w:rPr>
        <w:t>3</w:t>
      </w:r>
      <w: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4" w:history="1">
        <w:r w:rsidRPr="0049465E">
          <w:t>подпунктах "в"</w:t>
        </w:r>
      </w:hyperlink>
      <w:r>
        <w:t xml:space="preserve"> - </w:t>
      </w:r>
      <w:hyperlink r:id="rId45" w:history="1">
        <w:r w:rsidRPr="0049465E">
          <w:t>"д" пункта 1 части 1.1 статьи 4</w:t>
        </w:r>
      </w:hyperlink>
      <w:r>
        <w:t xml:space="preserve"> Федерального закона "О развитии малого и среднего предпринимательства в Российской Федерации"."</w:t>
      </w:r>
    </w:p>
    <w:p w:rsidR="002C3294" w:rsidRDefault="002C3294" w:rsidP="002C3294">
      <w:pPr>
        <w:spacing w:line="240" w:lineRule="auto"/>
        <w:ind w:right="5527"/>
        <w:jc w:val="center"/>
        <w:rPr>
          <w:color w:val="000000"/>
          <w:vertAlign w:val="superscript"/>
        </w:rPr>
      </w:pPr>
    </w:p>
    <w:p w:rsidR="00FB00C0" w:rsidRDefault="00FB00C0">
      <w:pPr>
        <w:suppressAutoHyphens w:val="0"/>
        <w:spacing w:line="240" w:lineRule="auto"/>
        <w:ind w:firstLine="0"/>
        <w:jc w:val="left"/>
        <w:rPr>
          <w:sz w:val="24"/>
          <w:szCs w:val="24"/>
        </w:rPr>
      </w:pPr>
    </w:p>
    <w:bookmarkEnd w:id="890"/>
    <w:bookmarkEnd w:id="891"/>
    <w:bookmarkEnd w:id="892"/>
    <w:bookmarkEnd w:id="893"/>
    <w:p w:rsidR="004F4D80" w:rsidRDefault="004F4D80" w:rsidP="004F4D80">
      <w:pPr>
        <w:spacing w:line="240" w:lineRule="auto"/>
        <w:ind w:right="5527"/>
        <w:jc w:val="center"/>
        <w:rPr>
          <w:color w:val="000000"/>
          <w:vertAlign w:val="superscript"/>
        </w:rPr>
      </w:pPr>
    </w:p>
    <w:p w:rsidR="004F4D80" w:rsidRPr="007417E6" w:rsidRDefault="004F4D80" w:rsidP="004F4D80">
      <w:pPr>
        <w:spacing w:line="240" w:lineRule="auto"/>
        <w:ind w:right="5527"/>
        <w:jc w:val="center"/>
        <w:rPr>
          <w:color w:val="000000"/>
          <w:vertAlign w:val="superscript"/>
        </w:rPr>
      </w:pPr>
    </w:p>
    <w:p w:rsidR="004F4D80" w:rsidRPr="007417E6" w:rsidRDefault="004F4D80" w:rsidP="004F4D80">
      <w:pPr>
        <w:pBdr>
          <w:bottom w:val="single" w:sz="4" w:space="1" w:color="auto"/>
        </w:pBdr>
        <w:shd w:val="clear" w:color="auto" w:fill="E0E0E0"/>
        <w:spacing w:line="240" w:lineRule="auto"/>
        <w:ind w:right="21" w:firstLine="0"/>
        <w:jc w:val="center"/>
        <w:rPr>
          <w:b/>
          <w:color w:val="000000"/>
          <w:spacing w:val="36"/>
        </w:rPr>
      </w:pPr>
      <w:r w:rsidRPr="007417E6">
        <w:rPr>
          <w:b/>
          <w:color w:val="000000"/>
          <w:spacing w:val="36"/>
        </w:rPr>
        <w:t>конец формы</w:t>
      </w:r>
    </w:p>
    <w:p w:rsidR="004F4D80" w:rsidRDefault="004F4D80">
      <w:pPr>
        <w:suppressAutoHyphens w:val="0"/>
        <w:spacing w:line="240" w:lineRule="auto"/>
        <w:ind w:firstLine="0"/>
        <w:jc w:val="left"/>
        <w:rPr>
          <w:b/>
        </w:rPr>
      </w:pPr>
      <w:bookmarkStart w:id="894" w:name="_Toc125426243"/>
      <w:bookmarkStart w:id="895" w:name="_Toc396984070"/>
      <w:bookmarkStart w:id="896" w:name="_Toc423423673"/>
      <w:r>
        <w:br w:type="page"/>
      </w:r>
    </w:p>
    <w:p w:rsidR="004F4D80" w:rsidRPr="007417E6" w:rsidRDefault="004F4D80" w:rsidP="004F4D80">
      <w:pPr>
        <w:pStyle w:val="3"/>
        <w:rPr>
          <w:sz w:val="22"/>
        </w:rPr>
      </w:pPr>
      <w:bookmarkStart w:id="897" w:name="_Toc439170691"/>
      <w:bookmarkStart w:id="898" w:name="_Toc439172793"/>
      <w:bookmarkStart w:id="899" w:name="_Toc439173237"/>
      <w:bookmarkStart w:id="900" w:name="_Toc439238233"/>
      <w:bookmarkStart w:id="901" w:name="_Toc439252780"/>
      <w:bookmarkStart w:id="902" w:name="_Toc439323754"/>
      <w:bookmarkStart w:id="903" w:name="_Toc440361391"/>
      <w:bookmarkStart w:id="904" w:name="_Toc440376146"/>
      <w:bookmarkStart w:id="905" w:name="_Toc440376273"/>
      <w:bookmarkStart w:id="906" w:name="_Toc440382531"/>
      <w:bookmarkStart w:id="907" w:name="_Toc440447201"/>
      <w:bookmarkStart w:id="908" w:name="_Toc440632362"/>
      <w:bookmarkStart w:id="909" w:name="_Toc440875134"/>
      <w:bookmarkStart w:id="910" w:name="_Toc441131379"/>
      <w:r>
        <w:rPr>
          <w:szCs w:val="24"/>
        </w:rPr>
        <w:lastRenderedPageBreak/>
        <w:t>Инструкции по заполнению</w:t>
      </w:r>
      <w:bookmarkEnd w:id="894"/>
      <w:r>
        <w:rPr>
          <w:szCs w:val="24"/>
        </w:rPr>
        <w:t xml:space="preserve"> Анкеты </w:t>
      </w:r>
      <w:r w:rsidR="00C236C0">
        <w:rPr>
          <w:szCs w:val="24"/>
        </w:rPr>
        <w:t>Участник</w:t>
      </w:r>
      <w:r>
        <w:rPr>
          <w:szCs w:val="24"/>
        </w:rPr>
        <w:t>а</w:t>
      </w:r>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p>
    <w:p w:rsidR="004F4D80" w:rsidRPr="00A55F54" w:rsidRDefault="00C236C0" w:rsidP="004F4D80">
      <w:pPr>
        <w:pStyle w:val="aff6"/>
        <w:numPr>
          <w:ilvl w:val="3"/>
          <w:numId w:val="1"/>
        </w:numPr>
        <w:tabs>
          <w:tab w:val="num" w:pos="1134"/>
        </w:tabs>
        <w:suppressAutoHyphens w:val="0"/>
        <w:snapToGrid w:val="0"/>
        <w:spacing w:line="240" w:lineRule="auto"/>
        <w:rPr>
          <w:sz w:val="24"/>
          <w:szCs w:val="24"/>
        </w:rPr>
      </w:pPr>
      <w:r>
        <w:rPr>
          <w:sz w:val="24"/>
          <w:szCs w:val="24"/>
        </w:rPr>
        <w:t>Участник</w:t>
      </w:r>
      <w:r w:rsidR="004F4D80" w:rsidRPr="00A55F54">
        <w:rPr>
          <w:sz w:val="24"/>
          <w:szCs w:val="24"/>
        </w:rPr>
        <w:t xml:space="preserve"> указывает дату и номер </w:t>
      </w:r>
      <w:r w:rsidR="004F4D80">
        <w:rPr>
          <w:sz w:val="24"/>
          <w:szCs w:val="24"/>
        </w:rPr>
        <w:t>заявки</w:t>
      </w:r>
      <w:r w:rsidR="004F4D80" w:rsidRPr="00A55F54">
        <w:rPr>
          <w:sz w:val="24"/>
          <w:szCs w:val="24"/>
        </w:rPr>
        <w:t xml:space="preserve"> в соответствии с письмом о подаче оферты (подраздел </w:t>
      </w:r>
      <w:r w:rsidR="0030533D">
        <w:rPr>
          <w:sz w:val="24"/>
          <w:szCs w:val="24"/>
        </w:rPr>
        <w:fldChar w:fldCharType="begin"/>
      </w:r>
      <w:r w:rsidR="00D56F8C">
        <w:rPr>
          <w:sz w:val="24"/>
          <w:szCs w:val="24"/>
        </w:rPr>
        <w:instrText xml:space="preserve"> REF _Ref55336310 \r \h </w:instrText>
      </w:r>
      <w:r w:rsidR="0030533D">
        <w:rPr>
          <w:sz w:val="24"/>
          <w:szCs w:val="24"/>
        </w:rPr>
      </w:r>
      <w:r w:rsidR="0030533D">
        <w:rPr>
          <w:sz w:val="24"/>
          <w:szCs w:val="24"/>
        </w:rPr>
        <w:fldChar w:fldCharType="separate"/>
      </w:r>
      <w:r w:rsidR="002A74A8">
        <w:rPr>
          <w:sz w:val="24"/>
          <w:szCs w:val="24"/>
        </w:rPr>
        <w:t>5.1</w:t>
      </w:r>
      <w:r w:rsidR="0030533D">
        <w:rPr>
          <w:sz w:val="24"/>
          <w:szCs w:val="24"/>
        </w:rPr>
        <w:fldChar w:fldCharType="end"/>
      </w:r>
      <w:r w:rsidR="004F4D80" w:rsidRPr="00A55F54">
        <w:rPr>
          <w:sz w:val="24"/>
          <w:szCs w:val="24"/>
        </w:rPr>
        <w:t>).</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 xml:space="preserve"> указывает свое фирменное наименование (в т.ч. организационно-правовую форму) и свой юридический адрес.</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A55F54"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2</w:t>
      </w:r>
      <w:r w:rsidRPr="00A55F54">
        <w:rPr>
          <w:sz w:val="24"/>
          <w:szCs w:val="24"/>
        </w:rPr>
        <w:t xml:space="preserve"> «Банковские реквизиты…» указываются реквизиты, которые будут использованы при заключении Договора.</w:t>
      </w:r>
    </w:p>
    <w:p w:rsidR="00C8788C" w:rsidRPr="00250D0D" w:rsidRDefault="00C8788C" w:rsidP="00C8788C">
      <w:pPr>
        <w:pStyle w:val="aff6"/>
        <w:numPr>
          <w:ilvl w:val="3"/>
          <w:numId w:val="1"/>
        </w:numPr>
        <w:tabs>
          <w:tab w:val="num" w:pos="1134"/>
        </w:tabs>
        <w:suppressAutoHyphens w:val="0"/>
        <w:snapToGrid w:val="0"/>
        <w:spacing w:before="100" w:beforeAutospacing="1" w:line="240" w:lineRule="auto"/>
        <w:rPr>
          <w:sz w:val="24"/>
          <w:szCs w:val="24"/>
        </w:rPr>
      </w:pPr>
      <w:bookmarkStart w:id="911" w:name="_Ref55336378"/>
      <w:bookmarkStart w:id="912" w:name="_Toc57314676"/>
      <w:bookmarkStart w:id="913" w:name="_Toc69728990"/>
      <w:bookmarkStart w:id="914" w:name="_Toc98253942"/>
      <w:bookmarkStart w:id="915" w:name="_Toc165173868"/>
      <w:bookmarkStart w:id="916" w:name="_Toc423423674"/>
      <w:bookmarkStart w:id="917" w:name="_Toc441131380"/>
      <w:r w:rsidRPr="00250D0D">
        <w:rPr>
          <w:sz w:val="24"/>
          <w:szCs w:val="24"/>
        </w:rPr>
        <w:t>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 в редакции, действующей на дату заполнения Анкеты.</w:t>
      </w:r>
    </w:p>
    <w:p w:rsidR="00C8788C" w:rsidRPr="00250D0D" w:rsidRDefault="00C8788C" w:rsidP="00C8788C">
      <w:pPr>
        <w:pStyle w:val="aff6"/>
        <w:numPr>
          <w:ilvl w:val="3"/>
          <w:numId w:val="1"/>
        </w:numPr>
        <w:tabs>
          <w:tab w:val="num" w:pos="1134"/>
        </w:tabs>
        <w:suppressAutoHyphens w:val="0"/>
        <w:snapToGrid w:val="0"/>
        <w:spacing w:before="100" w:beforeAutospacing="1" w:line="240" w:lineRule="auto"/>
        <w:rPr>
          <w:sz w:val="24"/>
          <w:szCs w:val="24"/>
        </w:rPr>
      </w:pPr>
      <w:r w:rsidRPr="00250D0D">
        <w:rPr>
          <w:sz w:val="24"/>
          <w:szCs w:val="24"/>
        </w:rPr>
        <w:t>Декларация о соответствии Участника/</w:t>
      </w:r>
      <w:r>
        <w:rPr>
          <w:sz w:val="24"/>
          <w:szCs w:val="24"/>
        </w:rPr>
        <w:t>соисполнителя</w:t>
      </w:r>
      <w:r w:rsidRPr="00250D0D">
        <w:rPr>
          <w:sz w:val="24"/>
          <w:szCs w:val="24"/>
        </w:rPr>
        <w:t>/члена Коллективного участника критериям отнесения к субъектам малого и среднего предпринимательства (подраздел</w:t>
      </w:r>
      <w:r>
        <w:rPr>
          <w:sz w:val="24"/>
          <w:szCs w:val="24"/>
        </w:rPr>
        <w:t xml:space="preserve"> </w:t>
      </w:r>
      <w:r w:rsidR="0030533D">
        <w:rPr>
          <w:sz w:val="24"/>
          <w:szCs w:val="24"/>
        </w:rPr>
        <w:fldChar w:fldCharType="begin"/>
      </w:r>
      <w:r>
        <w:rPr>
          <w:sz w:val="24"/>
          <w:szCs w:val="24"/>
        </w:rPr>
        <w:instrText xml:space="preserve"> REF _Ref444170115 \r \h </w:instrText>
      </w:r>
      <w:r w:rsidR="0030533D">
        <w:rPr>
          <w:sz w:val="24"/>
          <w:szCs w:val="24"/>
        </w:rPr>
      </w:r>
      <w:r w:rsidR="0030533D">
        <w:rPr>
          <w:sz w:val="24"/>
          <w:szCs w:val="24"/>
        </w:rPr>
        <w:fldChar w:fldCharType="separate"/>
      </w:r>
      <w:r w:rsidR="002A74A8">
        <w:rPr>
          <w:sz w:val="24"/>
          <w:szCs w:val="24"/>
        </w:rPr>
        <w:t>5.7.2</w:t>
      </w:r>
      <w:r w:rsidR="0030533D">
        <w:rPr>
          <w:sz w:val="24"/>
          <w:szCs w:val="24"/>
        </w:rPr>
        <w:fldChar w:fldCharType="end"/>
      </w:r>
      <w:r w:rsidRPr="00250D0D">
        <w:rPr>
          <w:sz w:val="24"/>
          <w:szCs w:val="24"/>
        </w:rPr>
        <w:t>) предоставляется только теми Участниками/</w:t>
      </w:r>
      <w:r>
        <w:rPr>
          <w:sz w:val="24"/>
          <w:szCs w:val="24"/>
        </w:rPr>
        <w:t>соисполнителями</w:t>
      </w:r>
      <w:r w:rsidRPr="00250D0D">
        <w:rPr>
          <w:sz w:val="24"/>
          <w:szCs w:val="24"/>
        </w:rPr>
        <w:t>/членами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r w:rsidR="00DB0269">
        <w:rPr>
          <w:sz w:val="24"/>
          <w:szCs w:val="24"/>
        </w:rPr>
        <w:t xml:space="preserve"> </w:t>
      </w:r>
      <w:r w:rsidR="00DB0269" w:rsidRPr="00673EDD">
        <w:rPr>
          <w:sz w:val="24"/>
          <w:szCs w:val="24"/>
        </w:rPr>
        <w:t>В случае, если Участник/</w:t>
      </w:r>
      <w:r w:rsidR="00DB0269">
        <w:rPr>
          <w:sz w:val="24"/>
          <w:szCs w:val="24"/>
        </w:rPr>
        <w:t>соисполнитель/</w:t>
      </w:r>
      <w:r w:rsidR="00DB0269" w:rsidRPr="00673EDD">
        <w:rPr>
          <w:sz w:val="24"/>
          <w:szCs w:val="24"/>
        </w:rPr>
        <w:t>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r w:rsidR="00DB0269">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918" w:name="_Ref449016681"/>
      <w:r w:rsidRPr="00F647F7">
        <w:lastRenderedPageBreak/>
        <w:t xml:space="preserve">Справка о перечне и годовых объемах выполнения аналогичных договоров (форма </w:t>
      </w:r>
      <w:r w:rsidR="00B8118F">
        <w:t>8</w:t>
      </w:r>
      <w:r w:rsidRPr="00F647F7">
        <w:t>)</w:t>
      </w:r>
      <w:bookmarkEnd w:id="911"/>
      <w:bookmarkEnd w:id="912"/>
      <w:bookmarkEnd w:id="913"/>
      <w:bookmarkEnd w:id="914"/>
      <w:bookmarkEnd w:id="915"/>
      <w:bookmarkEnd w:id="916"/>
      <w:bookmarkEnd w:id="917"/>
      <w:bookmarkEnd w:id="918"/>
    </w:p>
    <w:p w:rsidR="004F4D80" w:rsidRPr="00D904EF" w:rsidRDefault="004F4D80" w:rsidP="004F4D80">
      <w:pPr>
        <w:pStyle w:val="3"/>
        <w:rPr>
          <w:szCs w:val="24"/>
        </w:rPr>
      </w:pPr>
      <w:bookmarkStart w:id="919" w:name="_Toc98253943"/>
      <w:bookmarkStart w:id="920" w:name="_Toc157248195"/>
      <w:bookmarkStart w:id="921" w:name="_Toc157496564"/>
      <w:bookmarkStart w:id="922" w:name="_Toc158206103"/>
      <w:bookmarkStart w:id="923" w:name="_Toc164057788"/>
      <w:bookmarkStart w:id="924" w:name="_Toc164137138"/>
      <w:bookmarkStart w:id="925" w:name="_Toc164161298"/>
      <w:bookmarkStart w:id="926" w:name="_Toc165173869"/>
      <w:bookmarkStart w:id="927" w:name="_Toc439170693"/>
      <w:bookmarkStart w:id="928" w:name="_Toc439172795"/>
      <w:bookmarkStart w:id="929" w:name="_Toc439173239"/>
      <w:bookmarkStart w:id="930" w:name="_Toc439238235"/>
      <w:bookmarkStart w:id="931" w:name="_Toc439252782"/>
      <w:bookmarkStart w:id="932" w:name="_Toc439323756"/>
      <w:bookmarkStart w:id="933" w:name="_Toc440361393"/>
      <w:bookmarkStart w:id="934" w:name="_Toc440376275"/>
      <w:bookmarkStart w:id="935" w:name="_Toc440382533"/>
      <w:bookmarkStart w:id="936" w:name="_Toc440447203"/>
      <w:bookmarkStart w:id="937" w:name="_Toc440632364"/>
      <w:bookmarkStart w:id="938" w:name="_Toc440875136"/>
      <w:bookmarkStart w:id="939" w:name="_Toc441131381"/>
      <w:r w:rsidRPr="00D904EF">
        <w:rPr>
          <w:szCs w:val="24"/>
        </w:rPr>
        <w:t>Форма Справки о перечне и годовых объемах выполнения аналогичных договоров</w:t>
      </w:r>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8</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перечне и объемах выполнения аналогичных договоров за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r w:rsidRPr="00F647F7">
              <w:t>п/п</w:t>
            </w:r>
          </w:p>
        </w:tc>
        <w:tc>
          <w:tcPr>
            <w:tcW w:w="2520" w:type="dxa"/>
            <w:vAlign w:val="center"/>
          </w:tcPr>
          <w:p w:rsidR="004F4D80" w:rsidRPr="00F647F7" w:rsidRDefault="004F4D80" w:rsidP="004F4D80">
            <w:pPr>
              <w:pStyle w:val="aff0"/>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0"/>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CC3DAD">
            <w:pPr>
              <w:pStyle w:val="aff0"/>
              <w:spacing w:before="0" w:after="0"/>
              <w:ind w:left="0" w:right="0"/>
              <w:jc w:val="center"/>
            </w:pPr>
            <w:r w:rsidRPr="00F647F7">
              <w:t>Описание договора</w:t>
            </w:r>
            <w:r w:rsidRPr="00F647F7">
              <w:br/>
              <w:t xml:space="preserve">(объем и состав </w:t>
            </w:r>
            <w:r w:rsidR="00CC3DAD">
              <w:t>услуг</w:t>
            </w:r>
            <w:r w:rsidRPr="00F647F7">
              <w:t>, описание основных условий договора)</w:t>
            </w:r>
          </w:p>
        </w:tc>
        <w:tc>
          <w:tcPr>
            <w:tcW w:w="1260" w:type="dxa"/>
            <w:vAlign w:val="center"/>
          </w:tcPr>
          <w:p w:rsidR="004F4D80" w:rsidRPr="00F647F7" w:rsidRDefault="004F4D80" w:rsidP="004F4D80">
            <w:pPr>
              <w:pStyle w:val="aff0"/>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0"/>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B15176">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15176">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15176">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ИТОГО за полный год [</w:t>
            </w:r>
            <w:r w:rsidRPr="00F647F7">
              <w:rPr>
                <w:rStyle w:val="aa"/>
                <w:sz w:val="22"/>
              </w:rPr>
              <w:t>указать год, например «20</w:t>
            </w:r>
            <w:r>
              <w:rPr>
                <w:rStyle w:val="aa"/>
                <w:sz w:val="22"/>
              </w:rPr>
              <w:t>1</w:t>
            </w:r>
            <w:r w:rsidR="00863188">
              <w:rPr>
                <w:rStyle w:val="aa"/>
                <w:sz w:val="22"/>
              </w:rPr>
              <w:t>3</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B15176">
            <w:pPr>
              <w:numPr>
                <w:ilvl w:val="0"/>
                <w:numId w:val="60"/>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15176">
            <w:pPr>
              <w:numPr>
                <w:ilvl w:val="0"/>
                <w:numId w:val="60"/>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15176">
            <w:pPr>
              <w:numPr>
                <w:ilvl w:val="0"/>
                <w:numId w:val="60"/>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ИТОГО за полный год [</w:t>
            </w:r>
            <w:r w:rsidRPr="00F647F7">
              <w:rPr>
                <w:rStyle w:val="aa"/>
                <w:sz w:val="22"/>
              </w:rPr>
              <w:t>указать год, например «20</w:t>
            </w:r>
            <w:r>
              <w:rPr>
                <w:rStyle w:val="aa"/>
                <w:sz w:val="22"/>
              </w:rPr>
              <w:t>1</w:t>
            </w:r>
            <w:r w:rsidR="00863188">
              <w:rPr>
                <w:rStyle w:val="aa"/>
                <w:sz w:val="22"/>
              </w:rPr>
              <w:t>4</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B15176">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B15176">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B15176">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863188">
            <w:pPr>
              <w:pStyle w:val="aff1"/>
              <w:spacing w:before="0" w:after="0"/>
              <w:ind w:left="0" w:right="0"/>
              <w:jc w:val="center"/>
              <w:rPr>
                <w:b/>
                <w:sz w:val="22"/>
              </w:rPr>
            </w:pPr>
            <w:r w:rsidRPr="00F647F7">
              <w:rPr>
                <w:b/>
                <w:sz w:val="22"/>
              </w:rPr>
              <w:t>ИТОГО за [</w:t>
            </w:r>
            <w:r w:rsidRPr="00F647F7">
              <w:rPr>
                <w:rStyle w:val="aa"/>
                <w:sz w:val="22"/>
              </w:rPr>
              <w:t>указать, в зависимости от обстоятельств, например «I квартал 20</w:t>
            </w:r>
            <w:r>
              <w:rPr>
                <w:rStyle w:val="aa"/>
                <w:sz w:val="22"/>
              </w:rPr>
              <w:t>1</w:t>
            </w:r>
            <w:r w:rsidR="00863188">
              <w:rPr>
                <w:rStyle w:val="aa"/>
                <w:sz w:val="22"/>
              </w:rPr>
              <w:t>5</w:t>
            </w:r>
            <w:r w:rsidRPr="00F647F7">
              <w:rPr>
                <w:rStyle w:val="aa"/>
                <w:sz w:val="22"/>
              </w:rPr>
              <w:t xml:space="preserve"> года», «20</w:t>
            </w:r>
            <w:r>
              <w:rPr>
                <w:rStyle w:val="aa"/>
                <w:sz w:val="22"/>
              </w:rPr>
              <w:t>1</w:t>
            </w:r>
            <w:r w:rsidR="00863188">
              <w:rPr>
                <w:rStyle w:val="aa"/>
                <w:sz w:val="22"/>
              </w:rPr>
              <w:t>5</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940" w:name="_Toc98253944"/>
      <w:bookmarkStart w:id="941" w:name="_Toc157248196"/>
      <w:bookmarkStart w:id="942" w:name="_Toc157496565"/>
      <w:bookmarkStart w:id="943" w:name="_Toc158206104"/>
      <w:bookmarkStart w:id="944" w:name="_Toc164057789"/>
      <w:bookmarkStart w:id="945" w:name="_Toc164137139"/>
      <w:bookmarkStart w:id="946" w:name="_Toc164161299"/>
      <w:bookmarkStart w:id="947" w:name="_Toc165173870"/>
      <w:r>
        <w:rPr>
          <w:szCs w:val="24"/>
        </w:rPr>
        <w:br w:type="page"/>
      </w:r>
    </w:p>
    <w:p w:rsidR="004F4D80" w:rsidRPr="00D904EF" w:rsidRDefault="004F4D80" w:rsidP="004F4D80">
      <w:pPr>
        <w:pStyle w:val="3"/>
        <w:rPr>
          <w:szCs w:val="24"/>
        </w:rPr>
      </w:pPr>
      <w:bookmarkStart w:id="948" w:name="_Toc439170694"/>
      <w:bookmarkStart w:id="949" w:name="_Toc439172796"/>
      <w:bookmarkStart w:id="950" w:name="_Toc439173240"/>
      <w:bookmarkStart w:id="951" w:name="_Toc439238236"/>
      <w:bookmarkStart w:id="952" w:name="_Toc439252783"/>
      <w:bookmarkStart w:id="953" w:name="_Toc439323757"/>
      <w:bookmarkStart w:id="954" w:name="_Toc440361394"/>
      <w:bookmarkStart w:id="955" w:name="_Toc440376276"/>
      <w:bookmarkStart w:id="956" w:name="_Toc440382534"/>
      <w:bookmarkStart w:id="957" w:name="_Toc440447204"/>
      <w:bookmarkStart w:id="958" w:name="_Toc440632365"/>
      <w:bookmarkStart w:id="959" w:name="_Toc440875137"/>
      <w:bookmarkStart w:id="960" w:name="_Toc441131382"/>
      <w:r w:rsidRPr="00D904EF">
        <w:rPr>
          <w:szCs w:val="24"/>
        </w:rPr>
        <w:lastRenderedPageBreak/>
        <w:t>Инструкции по заполнению</w:t>
      </w:r>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30533D">
        <w:rPr>
          <w:sz w:val="24"/>
          <w:szCs w:val="24"/>
        </w:rPr>
        <w:fldChar w:fldCharType="begin"/>
      </w:r>
      <w:r w:rsidR="00D90031">
        <w:rPr>
          <w:sz w:val="24"/>
          <w:szCs w:val="24"/>
        </w:rPr>
        <w:instrText xml:space="preserve"> REF _Ref55336310 \r \h </w:instrText>
      </w:r>
      <w:r w:rsidR="0030533D">
        <w:rPr>
          <w:sz w:val="24"/>
          <w:szCs w:val="24"/>
        </w:rPr>
      </w:r>
      <w:r w:rsidR="0030533D">
        <w:rPr>
          <w:sz w:val="24"/>
          <w:szCs w:val="24"/>
        </w:rPr>
        <w:fldChar w:fldCharType="separate"/>
      </w:r>
      <w:r w:rsidR="002A74A8">
        <w:rPr>
          <w:sz w:val="24"/>
          <w:szCs w:val="24"/>
        </w:rPr>
        <w:t>5.1</w:t>
      </w:r>
      <w:r w:rsidR="0030533D">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30533D">
        <w:rPr>
          <w:sz w:val="24"/>
          <w:szCs w:val="24"/>
        </w:rPr>
        <w:fldChar w:fldCharType="begin"/>
      </w:r>
      <w:r w:rsidR="00D90031">
        <w:rPr>
          <w:sz w:val="24"/>
          <w:szCs w:val="24"/>
        </w:rPr>
        <w:instrText xml:space="preserve"> REF _Ref440274159 \r \h </w:instrText>
      </w:r>
      <w:r w:rsidR="0030533D">
        <w:rPr>
          <w:sz w:val="24"/>
          <w:szCs w:val="24"/>
        </w:rPr>
      </w:r>
      <w:r w:rsidR="0030533D">
        <w:rPr>
          <w:sz w:val="24"/>
          <w:szCs w:val="24"/>
        </w:rPr>
        <w:fldChar w:fldCharType="separate"/>
      </w:r>
      <w:r w:rsidR="002A74A8">
        <w:rPr>
          <w:sz w:val="24"/>
          <w:szCs w:val="24"/>
        </w:rPr>
        <w:t>4</w:t>
      </w:r>
      <w:r w:rsidR="0030533D">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Следует указать не менее трех, но не более десяти аналогичных договоров. </w:t>
      </w:r>
      <w:r w:rsidR="00C236C0">
        <w:rPr>
          <w:sz w:val="24"/>
          <w:szCs w:val="24"/>
        </w:rPr>
        <w:t>Участник</w:t>
      </w:r>
      <w:r w:rsidRPr="00F647F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61" w:name="_Ref55336389"/>
      <w:bookmarkStart w:id="962" w:name="_Toc57314677"/>
      <w:bookmarkStart w:id="963" w:name="_Toc69728991"/>
      <w:bookmarkStart w:id="964" w:name="_Toc98253945"/>
      <w:bookmarkStart w:id="965" w:name="_Toc165173871"/>
      <w:bookmarkStart w:id="966" w:name="_Toc423423675"/>
      <w:bookmarkStart w:id="967" w:name="_Toc441131383"/>
      <w:r w:rsidRPr="00F647F7">
        <w:lastRenderedPageBreak/>
        <w:t xml:space="preserve">Справка о материально-технических ресурсах (форма </w:t>
      </w:r>
      <w:r w:rsidR="00B8118F">
        <w:t>9</w:t>
      </w:r>
      <w:r w:rsidRPr="00F647F7">
        <w:t>)</w:t>
      </w:r>
      <w:bookmarkEnd w:id="961"/>
      <w:bookmarkEnd w:id="962"/>
      <w:bookmarkEnd w:id="963"/>
      <w:bookmarkEnd w:id="964"/>
      <w:bookmarkEnd w:id="965"/>
      <w:bookmarkEnd w:id="966"/>
      <w:bookmarkEnd w:id="967"/>
    </w:p>
    <w:p w:rsidR="004F4D80" w:rsidRPr="00D904EF" w:rsidRDefault="004F4D80" w:rsidP="004F4D80">
      <w:pPr>
        <w:pStyle w:val="3"/>
        <w:rPr>
          <w:szCs w:val="24"/>
        </w:rPr>
      </w:pPr>
      <w:bookmarkStart w:id="968" w:name="_Toc98253946"/>
      <w:bookmarkStart w:id="969" w:name="_Toc157248198"/>
      <w:bookmarkStart w:id="970" w:name="_Toc157496567"/>
      <w:bookmarkStart w:id="971" w:name="_Toc158206106"/>
      <w:bookmarkStart w:id="972" w:name="_Toc164057791"/>
      <w:bookmarkStart w:id="973" w:name="_Toc164137141"/>
      <w:bookmarkStart w:id="974" w:name="_Toc164161301"/>
      <w:bookmarkStart w:id="975" w:name="_Toc165173872"/>
      <w:bookmarkStart w:id="976" w:name="_Toc439170696"/>
      <w:bookmarkStart w:id="977" w:name="_Toc439172798"/>
      <w:bookmarkStart w:id="978" w:name="_Toc439173242"/>
      <w:bookmarkStart w:id="979" w:name="_Toc439238238"/>
      <w:bookmarkStart w:id="980" w:name="_Toc439252785"/>
      <w:bookmarkStart w:id="981" w:name="_Toc439323759"/>
      <w:bookmarkStart w:id="982" w:name="_Toc440361396"/>
      <w:bookmarkStart w:id="983" w:name="_Toc440376278"/>
      <w:bookmarkStart w:id="984" w:name="_Toc440382536"/>
      <w:bookmarkStart w:id="985" w:name="_Toc440447206"/>
      <w:bookmarkStart w:id="986" w:name="_Toc440632367"/>
      <w:bookmarkStart w:id="987" w:name="_Toc440875139"/>
      <w:bookmarkStart w:id="988" w:name="_Toc441131384"/>
      <w:r w:rsidRPr="00D904EF">
        <w:rPr>
          <w:szCs w:val="24"/>
        </w:rPr>
        <w:t>Форма Справки о материально-технических ресурсах</w:t>
      </w:r>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9</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материально-технических ресурсах</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4F4D80" w:rsidRPr="00F647F7" w:rsidTr="004F4D80">
        <w:trPr>
          <w:cantSplit/>
          <w:trHeight w:val="530"/>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r w:rsidRPr="00F647F7">
              <w:t>п/п</w:t>
            </w:r>
          </w:p>
        </w:tc>
        <w:tc>
          <w:tcPr>
            <w:tcW w:w="1590" w:type="dxa"/>
            <w:vAlign w:val="center"/>
          </w:tcPr>
          <w:p w:rsidR="004F4D80" w:rsidRPr="00F647F7" w:rsidRDefault="004F4D80" w:rsidP="004F4D80">
            <w:pPr>
              <w:pStyle w:val="aff0"/>
              <w:spacing w:before="0" w:after="0"/>
              <w:ind w:left="0" w:right="0"/>
              <w:jc w:val="center"/>
            </w:pPr>
            <w:r w:rsidRPr="00F647F7">
              <w:t>Наименование</w:t>
            </w:r>
          </w:p>
        </w:tc>
        <w:tc>
          <w:tcPr>
            <w:tcW w:w="1590" w:type="dxa"/>
            <w:vAlign w:val="center"/>
          </w:tcPr>
          <w:p w:rsidR="004F4D80" w:rsidRPr="00F647F7" w:rsidRDefault="004F4D80" w:rsidP="004F4D80">
            <w:pPr>
              <w:pStyle w:val="aff0"/>
              <w:spacing w:before="0" w:after="0"/>
              <w:ind w:left="0" w:right="0"/>
              <w:jc w:val="center"/>
            </w:pPr>
            <w:r w:rsidRPr="00F647F7">
              <w:t>Местонахождение</w:t>
            </w:r>
          </w:p>
        </w:tc>
        <w:tc>
          <w:tcPr>
            <w:tcW w:w="1590" w:type="dxa"/>
            <w:vAlign w:val="center"/>
          </w:tcPr>
          <w:p w:rsidR="004F4D80" w:rsidRPr="00F647F7" w:rsidRDefault="004F4D80" w:rsidP="004F4D80">
            <w:pPr>
              <w:pStyle w:val="aff0"/>
              <w:spacing w:before="0" w:after="0"/>
              <w:ind w:left="0" w:right="0"/>
              <w:jc w:val="center"/>
            </w:pPr>
            <w:r w:rsidRPr="00F647F7">
              <w:t>Право собственности или иное право (хозяйственного ведения, оперативного управления)</w:t>
            </w:r>
          </w:p>
        </w:tc>
        <w:tc>
          <w:tcPr>
            <w:tcW w:w="1590" w:type="dxa"/>
            <w:vAlign w:val="center"/>
          </w:tcPr>
          <w:p w:rsidR="004F4D80" w:rsidRPr="00F647F7" w:rsidRDefault="004F4D80" w:rsidP="004F4D80">
            <w:pPr>
              <w:pStyle w:val="aff0"/>
              <w:spacing w:before="0" w:after="0"/>
              <w:ind w:left="0" w:right="0"/>
              <w:jc w:val="center"/>
            </w:pPr>
            <w:r w:rsidRPr="00F647F7">
              <w:t>Предназначение (с точки зрения выполнения Договора)</w:t>
            </w:r>
          </w:p>
        </w:tc>
        <w:tc>
          <w:tcPr>
            <w:tcW w:w="1590" w:type="dxa"/>
            <w:vAlign w:val="center"/>
          </w:tcPr>
          <w:p w:rsidR="004F4D80" w:rsidRPr="00F647F7" w:rsidRDefault="004F4D80" w:rsidP="004F4D80">
            <w:pPr>
              <w:pStyle w:val="aff0"/>
              <w:spacing w:before="0" w:after="0"/>
              <w:ind w:left="0" w:right="0"/>
              <w:jc w:val="center"/>
            </w:pPr>
            <w:r w:rsidRPr="00F647F7">
              <w:t>Состояние</w:t>
            </w:r>
          </w:p>
        </w:tc>
        <w:tc>
          <w:tcPr>
            <w:tcW w:w="1590" w:type="dxa"/>
            <w:vAlign w:val="center"/>
          </w:tcPr>
          <w:p w:rsidR="004F4D80" w:rsidRPr="00F647F7" w:rsidRDefault="004F4D80" w:rsidP="004F4D80">
            <w:pPr>
              <w:pStyle w:val="aff0"/>
              <w:spacing w:before="0" w:after="0"/>
              <w:ind w:left="0" w:right="0"/>
              <w:jc w:val="center"/>
            </w:pPr>
            <w:r w:rsidRPr="00F647F7">
              <w:t>Примечания</w:t>
            </w:r>
          </w:p>
        </w:tc>
      </w:tr>
      <w:tr w:rsidR="004F4D80" w:rsidRPr="00F647F7" w:rsidTr="004F4D80">
        <w:trPr>
          <w:cantSplit/>
        </w:trPr>
        <w:tc>
          <w:tcPr>
            <w:tcW w:w="720" w:type="dxa"/>
            <w:vAlign w:val="center"/>
          </w:tcPr>
          <w:p w:rsidR="004F4D80" w:rsidRPr="00F647F7" w:rsidRDefault="004F4D80" w:rsidP="00B15176">
            <w:pPr>
              <w:numPr>
                <w:ilvl w:val="0"/>
                <w:numId w:val="56"/>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15176">
            <w:pPr>
              <w:numPr>
                <w:ilvl w:val="0"/>
                <w:numId w:val="56"/>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15176">
            <w:pPr>
              <w:numPr>
                <w:ilvl w:val="0"/>
                <w:numId w:val="56"/>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bl>
    <w:p w:rsidR="004F4D80" w:rsidRPr="00F647F7" w:rsidRDefault="004F4D80" w:rsidP="004F4D80">
      <w:pPr>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a1"/>
        <w:numPr>
          <w:ilvl w:val="0"/>
          <w:numId w:val="0"/>
        </w:numPr>
        <w:ind w:left="567"/>
        <w:rPr>
          <w:b/>
          <w:sz w:val="24"/>
          <w:szCs w:val="24"/>
        </w:rPr>
      </w:pPr>
      <w:bookmarkStart w:id="989" w:name="_Toc98253947"/>
      <w:bookmarkStart w:id="990" w:name="_Toc157248199"/>
      <w:bookmarkStart w:id="991" w:name="_Toc157496568"/>
      <w:bookmarkStart w:id="992" w:name="_Toc158206107"/>
      <w:bookmarkStart w:id="993" w:name="_Toc164057792"/>
      <w:bookmarkStart w:id="994" w:name="_Toc164137142"/>
      <w:bookmarkStart w:id="995" w:name="_Toc164161302"/>
      <w:bookmarkStart w:id="996" w:name="_Toc165173873"/>
    </w:p>
    <w:p w:rsidR="00D904EF" w:rsidRDefault="00D904EF">
      <w:pPr>
        <w:suppressAutoHyphens w:val="0"/>
        <w:spacing w:line="240" w:lineRule="auto"/>
        <w:ind w:firstLine="0"/>
        <w:jc w:val="left"/>
        <w:rPr>
          <w:sz w:val="24"/>
          <w:szCs w:val="24"/>
        </w:rPr>
      </w:pPr>
      <w:r>
        <w:rPr>
          <w:b/>
          <w:szCs w:val="24"/>
        </w:rPr>
        <w:br w:type="page"/>
      </w:r>
    </w:p>
    <w:p w:rsidR="004F4D80" w:rsidRPr="00D904EF" w:rsidRDefault="004F4D80" w:rsidP="004F4D80">
      <w:pPr>
        <w:pStyle w:val="3"/>
        <w:rPr>
          <w:szCs w:val="24"/>
        </w:rPr>
      </w:pPr>
      <w:bookmarkStart w:id="997" w:name="_Toc439170697"/>
      <w:bookmarkStart w:id="998" w:name="_Toc439172799"/>
      <w:bookmarkStart w:id="999" w:name="_Toc439173243"/>
      <w:bookmarkStart w:id="1000" w:name="_Toc439238239"/>
      <w:bookmarkStart w:id="1001" w:name="_Toc439252786"/>
      <w:bookmarkStart w:id="1002" w:name="_Toc439323760"/>
      <w:bookmarkStart w:id="1003" w:name="_Toc440361397"/>
      <w:bookmarkStart w:id="1004" w:name="_Toc440376279"/>
      <w:bookmarkStart w:id="1005" w:name="_Toc440382537"/>
      <w:bookmarkStart w:id="1006" w:name="_Toc440447207"/>
      <w:bookmarkStart w:id="1007" w:name="_Toc440632368"/>
      <w:bookmarkStart w:id="1008" w:name="_Toc440875140"/>
      <w:bookmarkStart w:id="1009" w:name="_Toc441131385"/>
      <w:r w:rsidRPr="00D904EF">
        <w:rPr>
          <w:szCs w:val="24"/>
        </w:rPr>
        <w:lastRenderedPageBreak/>
        <w:t>Инструкции по заполнению</w:t>
      </w:r>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30533D">
        <w:rPr>
          <w:sz w:val="24"/>
          <w:szCs w:val="24"/>
        </w:rPr>
        <w:fldChar w:fldCharType="begin"/>
      </w:r>
      <w:r w:rsidR="00D90031">
        <w:rPr>
          <w:sz w:val="24"/>
          <w:szCs w:val="24"/>
        </w:rPr>
        <w:instrText xml:space="preserve"> REF _Ref55336310 \r \h </w:instrText>
      </w:r>
      <w:r w:rsidR="0030533D">
        <w:rPr>
          <w:sz w:val="24"/>
          <w:szCs w:val="24"/>
        </w:rPr>
      </w:r>
      <w:r w:rsidR="0030533D">
        <w:rPr>
          <w:sz w:val="24"/>
          <w:szCs w:val="24"/>
        </w:rPr>
        <w:fldChar w:fldCharType="separate"/>
      </w:r>
      <w:r w:rsidR="002A74A8">
        <w:rPr>
          <w:sz w:val="24"/>
          <w:szCs w:val="24"/>
        </w:rPr>
        <w:t>5.1</w:t>
      </w:r>
      <w:r w:rsidR="0030533D">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11A50"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справке перечисляются материально-технические ресурсы, </w:t>
      </w:r>
      <w:r w:rsidRPr="00F11A50">
        <w:rPr>
          <w:sz w:val="24"/>
          <w:szCs w:val="24"/>
        </w:rPr>
        <w:t xml:space="preserve">которые </w:t>
      </w:r>
      <w:r w:rsidR="00C236C0" w:rsidRPr="00F11A50">
        <w:rPr>
          <w:sz w:val="24"/>
          <w:szCs w:val="24"/>
        </w:rPr>
        <w:t>Участник</w:t>
      </w:r>
      <w:r w:rsidRPr="00F11A50">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r w:rsidR="00DB1BF4" w:rsidRPr="00F11A50">
        <w:rPr>
          <w:sz w:val="24"/>
          <w:szCs w:val="24"/>
        </w:rPr>
        <w:t>, с приложением копий документов, на основании которых они используются</w:t>
      </w:r>
      <w:r w:rsidRPr="00F11A50">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10" w:name="_Ref55336398"/>
      <w:bookmarkStart w:id="1011" w:name="_Toc57314678"/>
      <w:bookmarkStart w:id="1012" w:name="_Toc69728992"/>
      <w:bookmarkStart w:id="1013" w:name="_Toc98253948"/>
      <w:bookmarkStart w:id="1014" w:name="_Toc165173874"/>
      <w:bookmarkStart w:id="1015" w:name="_Toc423423676"/>
      <w:bookmarkStart w:id="1016" w:name="_Toc441131386"/>
      <w:r w:rsidRPr="00F647F7">
        <w:lastRenderedPageBreak/>
        <w:t xml:space="preserve">Справка о кадровых ресурсах (форма </w:t>
      </w:r>
      <w:r w:rsidR="00B8118F">
        <w:t>10</w:t>
      </w:r>
      <w:r w:rsidRPr="00F647F7">
        <w:t>)</w:t>
      </w:r>
      <w:bookmarkEnd w:id="1010"/>
      <w:bookmarkEnd w:id="1011"/>
      <w:bookmarkEnd w:id="1012"/>
      <w:bookmarkEnd w:id="1013"/>
      <w:bookmarkEnd w:id="1014"/>
      <w:bookmarkEnd w:id="1015"/>
      <w:bookmarkEnd w:id="1016"/>
    </w:p>
    <w:p w:rsidR="004F4D80" w:rsidRPr="00D904EF" w:rsidRDefault="004F4D80" w:rsidP="004F4D80">
      <w:pPr>
        <w:pStyle w:val="3"/>
        <w:rPr>
          <w:szCs w:val="24"/>
        </w:rPr>
      </w:pPr>
      <w:bookmarkStart w:id="1017" w:name="_Toc98253949"/>
      <w:bookmarkStart w:id="1018" w:name="_Toc157248201"/>
      <w:bookmarkStart w:id="1019" w:name="_Toc157496570"/>
      <w:bookmarkStart w:id="1020" w:name="_Toc158206109"/>
      <w:bookmarkStart w:id="1021" w:name="_Toc164057794"/>
      <w:bookmarkStart w:id="1022" w:name="_Toc164137144"/>
      <w:bookmarkStart w:id="1023" w:name="_Toc164161304"/>
      <w:bookmarkStart w:id="1024" w:name="_Toc165173875"/>
      <w:bookmarkStart w:id="1025" w:name="_Toc439170699"/>
      <w:bookmarkStart w:id="1026" w:name="_Toc439172801"/>
      <w:bookmarkStart w:id="1027" w:name="_Toc439173245"/>
      <w:bookmarkStart w:id="1028" w:name="_Toc439238241"/>
      <w:bookmarkStart w:id="1029" w:name="_Toc439252788"/>
      <w:bookmarkStart w:id="1030" w:name="_Toc439323762"/>
      <w:bookmarkStart w:id="1031" w:name="_Toc440361399"/>
      <w:bookmarkStart w:id="1032" w:name="_Toc440376281"/>
      <w:bookmarkStart w:id="1033" w:name="_Toc440382539"/>
      <w:bookmarkStart w:id="1034" w:name="_Toc440447209"/>
      <w:bookmarkStart w:id="1035" w:name="_Toc440632370"/>
      <w:bookmarkStart w:id="1036" w:name="_Toc440875142"/>
      <w:bookmarkStart w:id="1037" w:name="_Toc441131387"/>
      <w:r w:rsidRPr="00D904EF">
        <w:rPr>
          <w:szCs w:val="24"/>
        </w:rPr>
        <w:t>Форма Справки о кадровых ресурсах</w:t>
      </w:r>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10</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Таблица-1. Основные кадровые ресурсы</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F647F7" w:rsidTr="004F4D80">
        <w:trPr>
          <w:trHeight w:val="551"/>
        </w:trPr>
        <w:tc>
          <w:tcPr>
            <w:tcW w:w="695" w:type="dxa"/>
            <w:vAlign w:val="center"/>
          </w:tcPr>
          <w:p w:rsidR="004F4D80" w:rsidRPr="00F647F7" w:rsidRDefault="004F4D80" w:rsidP="004F4D80">
            <w:pPr>
              <w:spacing w:line="240" w:lineRule="auto"/>
              <w:ind w:firstLine="0"/>
              <w:jc w:val="center"/>
            </w:pPr>
            <w:r w:rsidRPr="00F647F7">
              <w:t>№</w:t>
            </w:r>
            <w:r w:rsidRPr="00F647F7">
              <w:br/>
              <w:t>п/п</w:t>
            </w:r>
          </w:p>
        </w:tc>
        <w:tc>
          <w:tcPr>
            <w:tcW w:w="2268" w:type="dxa"/>
            <w:vAlign w:val="center"/>
          </w:tcPr>
          <w:p w:rsidR="004F4D80" w:rsidRPr="00F647F7" w:rsidRDefault="004F4D80" w:rsidP="004F4D80">
            <w:pPr>
              <w:pStyle w:val="aff0"/>
              <w:spacing w:before="0" w:after="0"/>
              <w:ind w:left="0" w:right="0"/>
              <w:jc w:val="center"/>
            </w:pPr>
            <w:r w:rsidRPr="00F647F7">
              <w:t>Фамилия, имя, отчество специалиста</w:t>
            </w:r>
          </w:p>
        </w:tc>
        <w:tc>
          <w:tcPr>
            <w:tcW w:w="2586" w:type="dxa"/>
            <w:vAlign w:val="center"/>
          </w:tcPr>
          <w:p w:rsidR="004F4D80" w:rsidRPr="00F647F7" w:rsidRDefault="004F4D80" w:rsidP="004F4D80">
            <w:pPr>
              <w:pStyle w:val="aff0"/>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4F4D80" w:rsidRPr="00F647F7" w:rsidRDefault="004F4D80" w:rsidP="004F4D80">
            <w:pPr>
              <w:pStyle w:val="aff0"/>
              <w:spacing w:before="0" w:after="0"/>
              <w:ind w:left="0" w:right="0"/>
              <w:jc w:val="center"/>
            </w:pPr>
            <w:r w:rsidRPr="00F647F7">
              <w:t>Должность</w:t>
            </w:r>
          </w:p>
        </w:tc>
        <w:tc>
          <w:tcPr>
            <w:tcW w:w="2747" w:type="dxa"/>
            <w:vAlign w:val="center"/>
          </w:tcPr>
          <w:p w:rsidR="004F4D80" w:rsidRPr="00F647F7" w:rsidRDefault="004F4D80" w:rsidP="004F4D80">
            <w:pPr>
              <w:pStyle w:val="aff0"/>
              <w:spacing w:before="0" w:after="0"/>
              <w:ind w:left="0" w:right="0"/>
              <w:jc w:val="center"/>
            </w:pPr>
            <w:r w:rsidRPr="00F647F7">
              <w:t>Стаж работы в данной или аналогичной должности, лет</w:t>
            </w: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4F4D80" w:rsidRPr="00F647F7" w:rsidTr="004F4D80">
        <w:tc>
          <w:tcPr>
            <w:tcW w:w="695" w:type="dxa"/>
          </w:tcPr>
          <w:p w:rsidR="004F4D80" w:rsidRPr="00F647F7" w:rsidRDefault="004F4D80" w:rsidP="00B15176">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15176">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15176">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F647F7" w:rsidTr="004F4D80">
        <w:tc>
          <w:tcPr>
            <w:tcW w:w="695" w:type="dxa"/>
          </w:tcPr>
          <w:p w:rsidR="004F4D80" w:rsidRPr="00F647F7" w:rsidRDefault="004F4D80" w:rsidP="00B15176">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15176">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15176">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r>
      <w:tr w:rsidR="004F4D80" w:rsidRPr="00F647F7" w:rsidTr="004F4D80">
        <w:tc>
          <w:tcPr>
            <w:tcW w:w="695" w:type="dxa"/>
          </w:tcPr>
          <w:p w:rsidR="004F4D80" w:rsidRPr="00F647F7" w:rsidRDefault="004F4D80" w:rsidP="00B15176">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B15176">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B15176">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Таблица-2. Прочий персонал</w:t>
      </w:r>
    </w:p>
    <w:p w:rsidR="004F4D80" w:rsidRPr="00F647F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2037C3"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2037C3" w:rsidRDefault="004F4D80" w:rsidP="004F4D80">
            <w:pPr>
              <w:pStyle w:val="aff0"/>
              <w:spacing w:before="0" w:after="0"/>
              <w:ind w:left="0" w:right="0"/>
              <w:jc w:val="center"/>
              <w:rPr>
                <w:b/>
                <w:color w:val="000000"/>
              </w:rPr>
            </w:pPr>
            <w:r w:rsidRPr="002037C3">
              <w:rPr>
                <w:b/>
                <w:color w:val="000000"/>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2037C3" w:rsidRDefault="004F4D80" w:rsidP="004F4D80">
            <w:pPr>
              <w:pStyle w:val="aff0"/>
              <w:spacing w:before="0" w:after="0"/>
              <w:ind w:left="0" w:right="0"/>
              <w:jc w:val="center"/>
              <w:rPr>
                <w:b/>
                <w:color w:val="000000"/>
              </w:rPr>
            </w:pPr>
            <w:r w:rsidRPr="002037C3">
              <w:rPr>
                <w:b/>
                <w:color w:val="000000"/>
              </w:rPr>
              <w:t>Штатная численность, чел.</w:t>
            </w: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038" w:name="_Toc98253950"/>
      <w:bookmarkStart w:id="1039" w:name="_Toc157248202"/>
      <w:bookmarkStart w:id="1040" w:name="_Toc157496571"/>
      <w:bookmarkStart w:id="1041" w:name="_Toc158206110"/>
      <w:bookmarkStart w:id="1042" w:name="_Toc164057795"/>
      <w:bookmarkStart w:id="1043" w:name="_Toc164137145"/>
      <w:bookmarkStart w:id="1044" w:name="_Toc164161305"/>
      <w:bookmarkStart w:id="1045" w:name="_Toc165173876"/>
      <w:r>
        <w:rPr>
          <w:b/>
          <w:szCs w:val="24"/>
        </w:rPr>
        <w:br w:type="page"/>
      </w:r>
    </w:p>
    <w:p w:rsidR="004F4D80" w:rsidRPr="00D904EF" w:rsidRDefault="004F4D80" w:rsidP="004F4D80">
      <w:pPr>
        <w:pStyle w:val="3"/>
        <w:rPr>
          <w:szCs w:val="24"/>
        </w:rPr>
      </w:pPr>
      <w:bookmarkStart w:id="1046" w:name="_Toc439170700"/>
      <w:bookmarkStart w:id="1047" w:name="_Toc439172802"/>
      <w:bookmarkStart w:id="1048" w:name="_Toc439173246"/>
      <w:bookmarkStart w:id="1049" w:name="_Toc439238242"/>
      <w:bookmarkStart w:id="1050" w:name="_Toc439252789"/>
      <w:bookmarkStart w:id="1051" w:name="_Toc439323763"/>
      <w:bookmarkStart w:id="1052" w:name="_Toc440361400"/>
      <w:bookmarkStart w:id="1053" w:name="_Toc440376282"/>
      <w:bookmarkStart w:id="1054" w:name="_Toc440382540"/>
      <w:bookmarkStart w:id="1055" w:name="_Toc440447210"/>
      <w:bookmarkStart w:id="1056" w:name="_Toc440632371"/>
      <w:bookmarkStart w:id="1057" w:name="_Toc440875143"/>
      <w:bookmarkStart w:id="1058" w:name="_Toc441131388"/>
      <w:r w:rsidRPr="00D904EF">
        <w:rPr>
          <w:szCs w:val="24"/>
        </w:rPr>
        <w:lastRenderedPageBreak/>
        <w:t>Инструкции по заполнению</w:t>
      </w:r>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30533D">
        <w:rPr>
          <w:sz w:val="24"/>
          <w:szCs w:val="24"/>
        </w:rPr>
        <w:fldChar w:fldCharType="begin"/>
      </w:r>
      <w:r w:rsidR="00D90031">
        <w:rPr>
          <w:sz w:val="24"/>
          <w:szCs w:val="24"/>
        </w:rPr>
        <w:instrText xml:space="preserve"> REF _Ref55336310 \r \h </w:instrText>
      </w:r>
      <w:r w:rsidR="0030533D">
        <w:rPr>
          <w:sz w:val="24"/>
          <w:szCs w:val="24"/>
        </w:rPr>
      </w:r>
      <w:r w:rsidR="0030533D">
        <w:rPr>
          <w:sz w:val="24"/>
          <w:szCs w:val="24"/>
        </w:rPr>
        <w:fldChar w:fldCharType="separate"/>
      </w:r>
      <w:r w:rsidR="002A74A8">
        <w:rPr>
          <w:sz w:val="24"/>
          <w:szCs w:val="24"/>
        </w:rPr>
        <w:t>5.1</w:t>
      </w:r>
      <w:r w:rsidR="0030533D">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11A50" w:rsidRDefault="004F4D80" w:rsidP="004F4D80">
      <w:pPr>
        <w:pStyle w:val="aff6"/>
        <w:numPr>
          <w:ilvl w:val="3"/>
          <w:numId w:val="1"/>
        </w:numPr>
        <w:tabs>
          <w:tab w:val="num" w:pos="1134"/>
        </w:tabs>
        <w:suppressAutoHyphens w:val="0"/>
        <w:spacing w:before="100" w:beforeAutospacing="1" w:line="240" w:lineRule="auto"/>
        <w:rPr>
          <w:sz w:val="24"/>
          <w:szCs w:val="24"/>
        </w:rPr>
      </w:pPr>
      <w:r w:rsidRPr="00F11A50">
        <w:rPr>
          <w:sz w:val="24"/>
          <w:szCs w:val="24"/>
        </w:rPr>
        <w:t xml:space="preserve">В таблице-1 данной справки перечисляются только те работники, которые будут непосредственно привлечены </w:t>
      </w:r>
      <w:r w:rsidR="00C236C0" w:rsidRPr="00F11A50">
        <w:rPr>
          <w:sz w:val="24"/>
          <w:szCs w:val="24"/>
        </w:rPr>
        <w:t>Участник</w:t>
      </w:r>
      <w:r w:rsidRPr="00F11A50">
        <w:rPr>
          <w:sz w:val="24"/>
          <w:szCs w:val="24"/>
        </w:rPr>
        <w:t>ом в ходе выполнения Договора</w:t>
      </w:r>
      <w:r w:rsidR="00DB1BF4" w:rsidRPr="00F11A50">
        <w:rPr>
          <w:sz w:val="24"/>
          <w:szCs w:val="24"/>
        </w:rPr>
        <w:t xml:space="preserve"> с указанием персональных квалификационных данных сотрудников с приложением свидетельств, подтверждающих квалификацию, сертификатов, дипломов и других документов, подтверждающих соответствующий опыт оказания услуг</w:t>
      </w:r>
      <w:r w:rsidRPr="00F11A50">
        <w:rPr>
          <w:sz w:val="24"/>
          <w:szCs w:val="24"/>
        </w:rPr>
        <w:t>.</w:t>
      </w:r>
    </w:p>
    <w:p w:rsidR="004F4D80" w:rsidRPr="00F11A50" w:rsidRDefault="004F4D80" w:rsidP="004F4D80">
      <w:pPr>
        <w:pStyle w:val="aff6"/>
        <w:numPr>
          <w:ilvl w:val="3"/>
          <w:numId w:val="1"/>
        </w:numPr>
        <w:tabs>
          <w:tab w:val="num" w:pos="1134"/>
        </w:tabs>
        <w:suppressAutoHyphens w:val="0"/>
        <w:spacing w:before="100" w:beforeAutospacing="1" w:line="240" w:lineRule="auto"/>
        <w:rPr>
          <w:sz w:val="24"/>
          <w:szCs w:val="24"/>
        </w:rPr>
      </w:pPr>
      <w:r w:rsidRPr="00F11A50">
        <w:rPr>
          <w:sz w:val="24"/>
          <w:szCs w:val="24"/>
        </w:rPr>
        <w:t xml:space="preserve">В таблице-2 данной справки указывается в общем штатная численность всех специалистов, находящихся в штате </w:t>
      </w:r>
      <w:r w:rsidR="00C236C0" w:rsidRPr="00F11A50">
        <w:rPr>
          <w:sz w:val="24"/>
          <w:szCs w:val="24"/>
        </w:rPr>
        <w:t>Участник</w:t>
      </w:r>
      <w:r w:rsidRPr="00F11A50">
        <w:rPr>
          <w:sz w:val="24"/>
          <w:szCs w:val="24"/>
        </w:rPr>
        <w:t>а.</w:t>
      </w:r>
    </w:p>
    <w:p w:rsidR="004F4D80" w:rsidRPr="00F11A50" w:rsidRDefault="004F4D80" w:rsidP="004F4D80">
      <w:pPr>
        <w:pStyle w:val="aff6"/>
        <w:numPr>
          <w:ilvl w:val="3"/>
          <w:numId w:val="1"/>
        </w:numPr>
        <w:tabs>
          <w:tab w:val="num" w:pos="1134"/>
        </w:tabs>
        <w:suppressAutoHyphens w:val="0"/>
        <w:spacing w:before="100" w:beforeAutospacing="1" w:line="240" w:lineRule="auto"/>
        <w:rPr>
          <w:sz w:val="24"/>
          <w:szCs w:val="24"/>
        </w:rPr>
      </w:pPr>
      <w:r w:rsidRPr="00F11A50">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059" w:name="_Toc165173881"/>
      <w:bookmarkStart w:id="1060" w:name="_Ref194749267"/>
      <w:bookmarkStart w:id="1061" w:name="_Toc423423677"/>
      <w:bookmarkStart w:id="1062" w:name="_Ref440271993"/>
      <w:bookmarkStart w:id="1063" w:name="_Ref440274659"/>
      <w:bookmarkStart w:id="1064" w:name="_Toc441131389"/>
      <w:bookmarkStart w:id="1065" w:name="_Ref90381523"/>
      <w:bookmarkStart w:id="1066" w:name="_Toc90385124"/>
      <w:bookmarkStart w:id="1067" w:name="_Ref96861029"/>
      <w:bookmarkStart w:id="1068" w:name="_Toc97651410"/>
      <w:bookmarkStart w:id="1069" w:name="_Toc98253955"/>
      <w:r w:rsidRPr="00F647F7">
        <w:lastRenderedPageBreak/>
        <w:t xml:space="preserve">Информационное письмо о наличии у </w:t>
      </w:r>
      <w:r w:rsidR="00C236C0">
        <w:t>Участник</w:t>
      </w:r>
      <w:r>
        <w:t>а</w:t>
      </w:r>
      <w:r w:rsidRPr="00F647F7">
        <w:t xml:space="preserve"> </w:t>
      </w:r>
      <w:r w:rsidR="00A600E3" w:rsidRPr="00F82225">
        <w:t xml:space="preserve">конфликта интересов и/или </w:t>
      </w:r>
      <w:r w:rsidRPr="00F647F7">
        <w:t>связей, носящих характер аффилированности с сотрудниками Заказчика или Организатора (форма 1</w:t>
      </w:r>
      <w:r w:rsidR="00B8118F">
        <w:t>1</w:t>
      </w:r>
      <w:r w:rsidRPr="00F647F7">
        <w:t>)</w:t>
      </w:r>
      <w:bookmarkEnd w:id="1059"/>
      <w:bookmarkEnd w:id="1060"/>
      <w:bookmarkEnd w:id="1061"/>
      <w:bookmarkEnd w:id="1062"/>
      <w:bookmarkEnd w:id="1063"/>
      <w:bookmarkEnd w:id="1064"/>
    </w:p>
    <w:p w:rsidR="004F4D80" w:rsidRPr="00D904EF" w:rsidRDefault="004F4D80" w:rsidP="004F4D80">
      <w:pPr>
        <w:pStyle w:val="3"/>
        <w:rPr>
          <w:szCs w:val="24"/>
        </w:rPr>
      </w:pPr>
      <w:bookmarkStart w:id="1070" w:name="_Toc97651411"/>
      <w:bookmarkStart w:id="1071" w:name="_Toc98253956"/>
      <w:bookmarkStart w:id="1072" w:name="_Toc157248208"/>
      <w:bookmarkStart w:id="1073" w:name="_Toc157496577"/>
      <w:bookmarkStart w:id="1074" w:name="_Toc158206116"/>
      <w:bookmarkStart w:id="1075" w:name="_Toc164057801"/>
      <w:bookmarkStart w:id="1076" w:name="_Toc164137151"/>
      <w:bookmarkStart w:id="1077" w:name="_Toc164161311"/>
      <w:bookmarkStart w:id="1078" w:name="_Toc165173882"/>
      <w:bookmarkStart w:id="1079" w:name="_Toc439170702"/>
      <w:bookmarkStart w:id="1080" w:name="_Toc439172804"/>
      <w:bookmarkStart w:id="1081" w:name="_Toc439173248"/>
      <w:bookmarkStart w:id="1082" w:name="_Toc439238244"/>
      <w:bookmarkStart w:id="1083" w:name="_Toc439252791"/>
      <w:bookmarkStart w:id="1084" w:name="_Toc439323765"/>
      <w:bookmarkStart w:id="1085" w:name="_Toc440361402"/>
      <w:bookmarkStart w:id="1086" w:name="_Toc440376284"/>
      <w:bookmarkStart w:id="1087" w:name="_Toc440382542"/>
      <w:bookmarkStart w:id="1088" w:name="_Toc440447212"/>
      <w:bookmarkStart w:id="1089" w:name="_Toc440632373"/>
      <w:bookmarkStart w:id="1090" w:name="_Toc440875145"/>
      <w:bookmarkStart w:id="1091" w:name="_Toc441131390"/>
      <w:r w:rsidRPr="00D904EF">
        <w:rPr>
          <w:szCs w:val="24"/>
        </w:rPr>
        <w:t xml:space="preserve">Форма письма о наличии у </w:t>
      </w:r>
      <w:r w:rsidR="00C236C0" w:rsidRPr="00D904EF">
        <w:rPr>
          <w:szCs w:val="24"/>
        </w:rPr>
        <w:t>Участник</w:t>
      </w:r>
      <w:r w:rsidRPr="00D904EF">
        <w:rPr>
          <w:szCs w:val="24"/>
        </w:rPr>
        <w:t xml:space="preserve">а </w:t>
      </w:r>
      <w:r w:rsidR="00A600E3" w:rsidRPr="00F82225">
        <w:rPr>
          <w:szCs w:val="24"/>
        </w:rPr>
        <w:t xml:space="preserve">конфликта интересов и/или </w:t>
      </w:r>
      <w:r w:rsidRPr="00D904EF">
        <w:rPr>
          <w:szCs w:val="24"/>
        </w:rPr>
        <w:t>связей, носящих характер аффилированности с сотрудниками Заказчика или Организатора</w:t>
      </w:r>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1</w:t>
      </w:r>
      <w:r w:rsidR="00B8118F">
        <w:rPr>
          <w:sz w:val="24"/>
          <w:szCs w:val="24"/>
        </w:rPr>
        <w:t>1</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F647F7" w:rsidRDefault="004F4D80" w:rsidP="004F4D80">
      <w:pPr>
        <w:spacing w:line="240" w:lineRule="auto"/>
        <w:rPr>
          <w:b/>
          <w:sz w:val="24"/>
          <w:szCs w:val="24"/>
        </w:rPr>
      </w:pPr>
      <w:r w:rsidRPr="00F647F7">
        <w:rPr>
          <w:sz w:val="24"/>
          <w:szCs w:val="24"/>
        </w:rPr>
        <w:t xml:space="preserve">При рассмотрении нашей </w:t>
      </w:r>
      <w:r w:rsidR="00D904EF">
        <w:rPr>
          <w:sz w:val="24"/>
          <w:szCs w:val="24"/>
        </w:rPr>
        <w:t>Заявки</w:t>
      </w:r>
      <w:r w:rsidRPr="00F647F7">
        <w:rPr>
          <w:sz w:val="24"/>
          <w:szCs w:val="24"/>
        </w:rPr>
        <w:t xml:space="preserve"> просим учесть следующие сведения о наличии у </w:t>
      </w:r>
      <w:r w:rsidRPr="00F647F7">
        <w:rPr>
          <w:b/>
          <w:i/>
          <w:sz w:val="24"/>
          <w:szCs w:val="24"/>
        </w:rPr>
        <w:t xml:space="preserve">{указывается наименование </w:t>
      </w:r>
      <w:r w:rsidR="00C236C0">
        <w:rPr>
          <w:b/>
          <w:i/>
          <w:sz w:val="24"/>
          <w:szCs w:val="24"/>
        </w:rPr>
        <w:t>Участник</w:t>
      </w:r>
      <w:r>
        <w:rPr>
          <w:b/>
          <w:i/>
          <w:sz w:val="24"/>
          <w:szCs w:val="24"/>
        </w:rPr>
        <w:t>а</w:t>
      </w:r>
      <w:r w:rsidRPr="00F647F7">
        <w:rPr>
          <w:b/>
          <w:i/>
          <w:sz w:val="24"/>
          <w:szCs w:val="24"/>
        </w:rPr>
        <w:t>}</w:t>
      </w:r>
      <w:r w:rsidRPr="00F647F7">
        <w:rPr>
          <w:i/>
          <w:sz w:val="24"/>
          <w:szCs w:val="24"/>
        </w:rPr>
        <w:t xml:space="preserve"> </w:t>
      </w:r>
      <w:r w:rsidRPr="00F647F7">
        <w:rPr>
          <w:sz w:val="24"/>
          <w:szCs w:val="24"/>
        </w:rPr>
        <w:t xml:space="preserve">связей, носящих характер аффилированности с лицами, являющимися </w:t>
      </w:r>
      <w:r w:rsidRPr="00F647F7">
        <w:rPr>
          <w:b/>
          <w:i/>
          <w:sz w:val="24"/>
          <w:szCs w:val="24"/>
        </w:rPr>
        <w:t>{указывается кем являются эти лица, пример: учредители, сотрудники, и т.д.}</w:t>
      </w:r>
      <w:r w:rsidRPr="00F647F7">
        <w:rPr>
          <w:i/>
          <w:sz w:val="24"/>
          <w:szCs w:val="24"/>
        </w:rPr>
        <w:t xml:space="preserve"> </w:t>
      </w:r>
      <w:r w:rsidRPr="00F647F7">
        <w:rPr>
          <w:sz w:val="24"/>
          <w:szCs w:val="24"/>
        </w:rPr>
        <w:t xml:space="preserve">Заказчика </w:t>
      </w:r>
      <w:r w:rsidRPr="00F647F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Pr>
          <w:b/>
          <w:i/>
          <w:sz w:val="24"/>
          <w:szCs w:val="24"/>
        </w:rPr>
        <w:t>запроса предложений</w:t>
      </w:r>
      <w:r w:rsidRPr="00F647F7">
        <w:rPr>
          <w:b/>
          <w:i/>
          <w:sz w:val="24"/>
          <w:szCs w:val="24"/>
        </w:rPr>
        <w:t>}</w:t>
      </w:r>
      <w:r w:rsidRPr="00F647F7">
        <w:rPr>
          <w:i/>
          <w:sz w:val="24"/>
          <w:szCs w:val="24"/>
        </w:rPr>
        <w:t xml:space="preserve"> </w:t>
      </w:r>
      <w:r w:rsidRPr="00F647F7">
        <w:rPr>
          <w:sz w:val="24"/>
          <w:szCs w:val="24"/>
        </w:rPr>
        <w:t xml:space="preserve"> а именно:</w:t>
      </w:r>
    </w:p>
    <w:p w:rsidR="004F4D80" w:rsidRPr="00F647F7" w:rsidRDefault="004F4D80" w:rsidP="00B15176">
      <w:pPr>
        <w:numPr>
          <w:ilvl w:val="0"/>
          <w:numId w:val="64"/>
        </w:numPr>
        <w:suppressAutoHyphens w:val="0"/>
        <w:spacing w:line="240" w:lineRule="auto"/>
        <w:rPr>
          <w:b/>
          <w:i/>
          <w:sz w:val="24"/>
          <w:szCs w:val="24"/>
        </w:rPr>
      </w:pPr>
      <w:r w:rsidRPr="00F647F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аффилированность };</w:t>
      </w:r>
    </w:p>
    <w:p w:rsidR="004F4D80" w:rsidRPr="00F647F7" w:rsidRDefault="004F4D80" w:rsidP="00B15176">
      <w:pPr>
        <w:numPr>
          <w:ilvl w:val="0"/>
          <w:numId w:val="64"/>
        </w:numPr>
        <w:suppressAutoHyphens w:val="0"/>
        <w:spacing w:line="240" w:lineRule="auto"/>
        <w:rPr>
          <w:b/>
          <w:i/>
          <w:sz w:val="24"/>
          <w:szCs w:val="24"/>
        </w:rPr>
      </w:pPr>
      <w:r w:rsidRPr="00F647F7">
        <w:rPr>
          <w:b/>
          <w:i/>
          <w:sz w:val="24"/>
          <w:szCs w:val="24"/>
        </w:rPr>
        <w:t xml:space="preserve">{указывается Ф.И.О. лица, его должность, кратко описывается почему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аффилированность };</w:t>
      </w:r>
    </w:p>
    <w:p w:rsidR="004F4D80" w:rsidRPr="00F647F7" w:rsidRDefault="004F4D80" w:rsidP="00B15176">
      <w:pPr>
        <w:numPr>
          <w:ilvl w:val="0"/>
          <w:numId w:val="64"/>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092" w:name="_Toc97651412"/>
      <w:bookmarkStart w:id="1093" w:name="_Toc98253957"/>
      <w:bookmarkStart w:id="1094" w:name="_Toc157248209"/>
      <w:bookmarkStart w:id="1095" w:name="_Toc157496578"/>
      <w:bookmarkStart w:id="1096" w:name="_Toc158206117"/>
      <w:bookmarkStart w:id="1097" w:name="_Toc164057802"/>
      <w:bookmarkStart w:id="1098" w:name="_Toc164137152"/>
      <w:bookmarkStart w:id="1099" w:name="_Toc164161312"/>
      <w:bookmarkStart w:id="1100" w:name="_Toc165173883"/>
      <w:r>
        <w:rPr>
          <w:b/>
          <w:szCs w:val="24"/>
        </w:rPr>
        <w:br w:type="page"/>
      </w:r>
    </w:p>
    <w:p w:rsidR="004F4D80" w:rsidRPr="00D904EF" w:rsidRDefault="004F4D80" w:rsidP="004F4D80">
      <w:pPr>
        <w:pStyle w:val="3"/>
        <w:rPr>
          <w:szCs w:val="24"/>
        </w:rPr>
      </w:pPr>
      <w:bookmarkStart w:id="1101" w:name="_Toc439170703"/>
      <w:bookmarkStart w:id="1102" w:name="_Toc439172805"/>
      <w:bookmarkStart w:id="1103" w:name="_Toc439173249"/>
      <w:bookmarkStart w:id="1104" w:name="_Toc439238245"/>
      <w:bookmarkStart w:id="1105" w:name="_Toc439252792"/>
      <w:bookmarkStart w:id="1106" w:name="_Toc439323766"/>
      <w:bookmarkStart w:id="1107" w:name="_Toc440361403"/>
      <w:bookmarkStart w:id="1108" w:name="_Toc440376285"/>
      <w:bookmarkStart w:id="1109" w:name="_Toc440382543"/>
      <w:bookmarkStart w:id="1110" w:name="_Toc440447213"/>
      <w:bookmarkStart w:id="1111" w:name="_Toc440632374"/>
      <w:bookmarkStart w:id="1112" w:name="_Toc440875146"/>
      <w:bookmarkStart w:id="1113" w:name="_Toc441131391"/>
      <w:r w:rsidRPr="00D904EF">
        <w:rPr>
          <w:szCs w:val="24"/>
        </w:rPr>
        <w:lastRenderedPageBreak/>
        <w:t>Инструкции по заполнению</w:t>
      </w:r>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Информационное письмо</w:t>
      </w:r>
      <w:r w:rsidR="00D90031">
        <w:rPr>
          <w:sz w:val="24"/>
          <w:szCs w:val="24"/>
        </w:rPr>
        <w:t xml:space="preserve"> </w:t>
      </w:r>
      <w:r w:rsidR="00D90031" w:rsidRPr="00A55F54">
        <w:rPr>
          <w:sz w:val="24"/>
          <w:szCs w:val="24"/>
        </w:rPr>
        <w:t xml:space="preserve">(подраздел </w:t>
      </w:r>
      <w:r w:rsidR="0030533D">
        <w:rPr>
          <w:sz w:val="24"/>
          <w:szCs w:val="24"/>
        </w:rPr>
        <w:fldChar w:fldCharType="begin"/>
      </w:r>
      <w:r w:rsidR="00D90031">
        <w:rPr>
          <w:sz w:val="24"/>
          <w:szCs w:val="24"/>
        </w:rPr>
        <w:instrText xml:space="preserve"> REF _Ref55336310 \r \h </w:instrText>
      </w:r>
      <w:r w:rsidR="0030533D">
        <w:rPr>
          <w:sz w:val="24"/>
          <w:szCs w:val="24"/>
        </w:rPr>
      </w:r>
      <w:r w:rsidR="0030533D">
        <w:rPr>
          <w:sz w:val="24"/>
          <w:szCs w:val="24"/>
        </w:rPr>
        <w:fldChar w:fldCharType="separate"/>
      </w:r>
      <w:r w:rsidR="002A74A8">
        <w:rPr>
          <w:sz w:val="24"/>
          <w:szCs w:val="24"/>
        </w:rPr>
        <w:t>5.1</w:t>
      </w:r>
      <w:r w:rsidR="0030533D">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Pr>
          <w:sz w:val="24"/>
          <w:szCs w:val="24"/>
        </w:rPr>
        <w:t>и</w:t>
      </w:r>
      <w:r w:rsidR="004F4D80" w:rsidRPr="00F647F7">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w:t>
      </w:r>
      <w:r w:rsidR="004F4D80">
        <w:rPr>
          <w:sz w:val="24"/>
          <w:szCs w:val="24"/>
        </w:rPr>
        <w:t xml:space="preserve"> </w:t>
      </w:r>
      <w:r w:rsidR="004F4D80" w:rsidRPr="00F05A9F">
        <w:t>(согласно ст. 4 закона РСФСР от 22.03.1991 № 948-1)</w:t>
      </w:r>
      <w:r w:rsidR="004F4D80" w:rsidRPr="00F647F7">
        <w:rPr>
          <w:sz w:val="24"/>
          <w:szCs w:val="24"/>
        </w:rPr>
        <w:t xml:space="preserve">.  В случае если, по мнению </w:t>
      </w:r>
      <w:r>
        <w:rPr>
          <w:sz w:val="24"/>
          <w:szCs w:val="24"/>
        </w:rPr>
        <w:t>Участник</w:t>
      </w:r>
      <w:r w:rsidR="004F4D80">
        <w:rPr>
          <w:sz w:val="24"/>
          <w:szCs w:val="24"/>
        </w:rPr>
        <w:t>а</w:t>
      </w:r>
      <w:r w:rsidR="004F4D80" w:rsidRPr="00F647F7">
        <w:rPr>
          <w:sz w:val="24"/>
          <w:szCs w:val="24"/>
        </w:rPr>
        <w:t xml:space="preserve"> таких лиц нет, то в письме пишется фраза «При рассмотрении нашей </w:t>
      </w:r>
      <w:r w:rsidR="00D904EF">
        <w:rPr>
          <w:sz w:val="24"/>
          <w:szCs w:val="24"/>
        </w:rPr>
        <w:t>Заявки</w:t>
      </w:r>
      <w:r w:rsidR="004F4D80" w:rsidRPr="00F647F7">
        <w:rPr>
          <w:sz w:val="24"/>
          <w:szCs w:val="24"/>
        </w:rPr>
        <w:t xml:space="preserve"> просим учесть, что у </w:t>
      </w:r>
      <w:r w:rsidR="004F4D80" w:rsidRPr="00F647F7">
        <w:rPr>
          <w:b/>
          <w:i/>
          <w:sz w:val="24"/>
          <w:szCs w:val="24"/>
        </w:rPr>
        <w:t xml:space="preserve">{указывается наименование </w:t>
      </w:r>
      <w:r>
        <w:rPr>
          <w:b/>
          <w:i/>
          <w:sz w:val="24"/>
          <w:szCs w:val="24"/>
        </w:rPr>
        <w:t>Участник</w:t>
      </w:r>
      <w:r w:rsidR="004F4D80">
        <w:rPr>
          <w:b/>
          <w:i/>
          <w:sz w:val="24"/>
          <w:szCs w:val="24"/>
        </w:rPr>
        <w:t>а</w:t>
      </w:r>
      <w:r w:rsidR="004F4D80" w:rsidRPr="00F647F7">
        <w:rPr>
          <w:b/>
          <w:i/>
          <w:sz w:val="24"/>
          <w:szCs w:val="24"/>
        </w:rPr>
        <w:t xml:space="preserve">} </w:t>
      </w:r>
      <w:r w:rsidR="004F4D80" w:rsidRPr="00F647F7">
        <w:rPr>
          <w:sz w:val="24"/>
          <w:szCs w:val="24"/>
        </w:rPr>
        <w:t>НЕТ</w:t>
      </w:r>
      <w:r w:rsidR="004F4D80" w:rsidRPr="00F647F7">
        <w:rPr>
          <w:i/>
          <w:sz w:val="24"/>
          <w:szCs w:val="24"/>
        </w:rPr>
        <w:t xml:space="preserve"> </w:t>
      </w:r>
      <w:r w:rsidR="004F4D80" w:rsidRPr="00F647F7">
        <w:rPr>
          <w:sz w:val="24"/>
          <w:szCs w:val="24"/>
        </w:rPr>
        <w:t>связей, которые могут быть признаны носящими характер аффилированности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004F4D80" w:rsidRPr="00F647F7">
        <w:rPr>
          <w:sz w:val="24"/>
          <w:szCs w:val="24"/>
        </w:rPr>
        <w:t xml:space="preserve"> непосредственно связанные с проведением данного </w:t>
      </w:r>
      <w:r w:rsidR="00D904EF">
        <w:rPr>
          <w:sz w:val="24"/>
          <w:szCs w:val="24"/>
        </w:rPr>
        <w:t>запроса предложений</w:t>
      </w:r>
      <w:r w:rsidR="004F4D80" w:rsidRPr="00F647F7">
        <w:rPr>
          <w:sz w:val="24"/>
          <w:szCs w:val="24"/>
        </w:rPr>
        <w:t>.</w:t>
      </w:r>
    </w:p>
    <w:p w:rsidR="004F4D80" w:rsidRPr="00F647F7" w:rsidRDefault="004F4D80" w:rsidP="004F4D80">
      <w:pPr>
        <w:pStyle w:val="aff6"/>
        <w:numPr>
          <w:ilvl w:val="3"/>
          <w:numId w:val="1"/>
        </w:numPr>
        <w:tabs>
          <w:tab w:val="num" w:pos="1134"/>
        </w:tabs>
        <w:suppressAutoHyphens w:val="0"/>
        <w:spacing w:after="100" w:afterAutospacing="1" w:line="240" w:lineRule="auto"/>
        <w:rPr>
          <w:sz w:val="24"/>
          <w:szCs w:val="24"/>
        </w:rPr>
      </w:pPr>
      <w:r w:rsidRPr="00F647F7">
        <w:rPr>
          <w:sz w:val="24"/>
          <w:szCs w:val="24"/>
        </w:rPr>
        <w:t xml:space="preserve">При составлении данного письма </w:t>
      </w:r>
      <w:r w:rsidR="00C236C0">
        <w:rPr>
          <w:sz w:val="24"/>
          <w:szCs w:val="24"/>
        </w:rPr>
        <w:t>Участник</w:t>
      </w:r>
      <w:r w:rsidRPr="00F647F7">
        <w:rPr>
          <w:sz w:val="24"/>
          <w:szCs w:val="24"/>
        </w:rPr>
        <w:t xml:space="preserve"> должен учесть, что сокрытие любой информации о наличии связей, носящих характер аффилированности между </w:t>
      </w:r>
      <w:r w:rsidR="00C236C0">
        <w:rPr>
          <w:sz w:val="24"/>
          <w:szCs w:val="24"/>
        </w:rPr>
        <w:t>Участник</w:t>
      </w:r>
      <w:r>
        <w:rPr>
          <w:sz w:val="24"/>
          <w:szCs w:val="24"/>
        </w:rPr>
        <w:t>ом</w:t>
      </w:r>
      <w:r w:rsidRPr="00F647F7">
        <w:rPr>
          <w:sz w:val="24"/>
          <w:szCs w:val="24"/>
        </w:rPr>
        <w:t xml:space="preserve">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Pr="00F647F7">
        <w:rPr>
          <w:sz w:val="24"/>
          <w:szCs w:val="24"/>
        </w:rPr>
        <w:t xml:space="preserve"> непосредственно связанные с проведением данного </w:t>
      </w:r>
      <w:r w:rsidR="00D904EF">
        <w:rPr>
          <w:sz w:val="24"/>
          <w:szCs w:val="24"/>
        </w:rPr>
        <w:t>запроса предложений</w:t>
      </w:r>
      <w:r w:rsidRPr="00F647F7">
        <w:rPr>
          <w:sz w:val="24"/>
          <w:szCs w:val="24"/>
        </w:rPr>
        <w:t xml:space="preserve"> может быть признано </w:t>
      </w:r>
      <w:r w:rsidR="00D904EF">
        <w:rPr>
          <w:sz w:val="24"/>
          <w:szCs w:val="24"/>
        </w:rPr>
        <w:t>Закупочной комиссией</w:t>
      </w:r>
      <w:r w:rsidRPr="00F647F7">
        <w:rPr>
          <w:sz w:val="24"/>
          <w:szCs w:val="24"/>
        </w:rPr>
        <w:t xml:space="preserve"> существенным нарушением условий данного </w:t>
      </w:r>
      <w:r w:rsidR="00D904EF">
        <w:rPr>
          <w:sz w:val="24"/>
          <w:szCs w:val="24"/>
        </w:rPr>
        <w:t>запроса предложений</w:t>
      </w:r>
      <w:r w:rsidRPr="00F647F7">
        <w:rPr>
          <w:sz w:val="24"/>
          <w:szCs w:val="24"/>
        </w:rPr>
        <w:t xml:space="preserve">, и повлечь отклонение </w:t>
      </w:r>
      <w:r w:rsidR="00D904EF">
        <w:rPr>
          <w:sz w:val="24"/>
          <w:szCs w:val="24"/>
        </w:rPr>
        <w:t>Заявки</w:t>
      </w:r>
      <w:r w:rsidRPr="00F647F7">
        <w:rPr>
          <w:sz w:val="24"/>
          <w:szCs w:val="24"/>
        </w:rPr>
        <w:t xml:space="preserve"> такого </w:t>
      </w:r>
      <w:r w:rsidR="00C236C0">
        <w:rPr>
          <w:sz w:val="24"/>
          <w:szCs w:val="24"/>
        </w:rPr>
        <w:t>Участник</w:t>
      </w:r>
      <w:r w:rsidRPr="00F647F7">
        <w:rPr>
          <w:sz w:val="24"/>
          <w:szCs w:val="24"/>
        </w:rPr>
        <w:t xml:space="preserve">а. </w:t>
      </w:r>
    </w:p>
    <w:bookmarkEnd w:id="1065"/>
    <w:bookmarkEnd w:id="1066"/>
    <w:bookmarkEnd w:id="1067"/>
    <w:bookmarkEnd w:id="1068"/>
    <w:bookmarkEnd w:id="1069"/>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EA3F63">
          <w:pgSz w:w="11906" w:h="16838" w:code="9"/>
          <w:pgMar w:top="680" w:right="567" w:bottom="539" w:left="1134" w:header="680" w:footer="278" w:gutter="0"/>
          <w:cols w:space="708"/>
          <w:titlePg/>
          <w:docGrid w:linePitch="360"/>
        </w:sectPr>
      </w:pPr>
      <w:bookmarkStart w:id="1114" w:name="_Toc318208007"/>
    </w:p>
    <w:p w:rsidR="004F4D80" w:rsidRPr="00E87023" w:rsidRDefault="004F4D80" w:rsidP="00EA3F63">
      <w:pPr>
        <w:pStyle w:val="2"/>
        <w:pageBreakBefore/>
        <w:tabs>
          <w:tab w:val="clear" w:pos="0"/>
          <w:tab w:val="clear" w:pos="1700"/>
          <w:tab w:val="num" w:pos="1134"/>
        </w:tabs>
        <w:spacing w:before="100" w:beforeAutospacing="1" w:after="100" w:afterAutospacing="1" w:line="240" w:lineRule="auto"/>
        <w:rPr>
          <w:sz w:val="22"/>
          <w:szCs w:val="22"/>
        </w:rPr>
      </w:pPr>
      <w:bookmarkStart w:id="1115" w:name="_Toc423423680"/>
      <w:bookmarkStart w:id="1116" w:name="_Ref440272035"/>
      <w:bookmarkStart w:id="1117" w:name="_Ref440274733"/>
      <w:bookmarkStart w:id="1118" w:name="_Toc441131392"/>
      <w:bookmarkStart w:id="1119" w:name="_Ref444181380"/>
      <w:r w:rsidRPr="00E87023">
        <w:rPr>
          <w:sz w:val="22"/>
          <w:szCs w:val="22"/>
        </w:rPr>
        <w:lastRenderedPageBreak/>
        <w:t xml:space="preserve">Информация о собственниках </w:t>
      </w:r>
      <w:r w:rsidR="00C236C0">
        <w:rPr>
          <w:sz w:val="22"/>
          <w:szCs w:val="22"/>
        </w:rPr>
        <w:t>Участник</w:t>
      </w:r>
      <w:r w:rsidRPr="00E87023">
        <w:rPr>
          <w:sz w:val="22"/>
          <w:szCs w:val="22"/>
        </w:rPr>
        <w:t>а (включая конечных бенефициаров) (форма 1</w:t>
      </w:r>
      <w:r w:rsidR="00635719">
        <w:rPr>
          <w:sz w:val="22"/>
          <w:szCs w:val="22"/>
        </w:rPr>
        <w:t>2</w:t>
      </w:r>
      <w:r w:rsidRPr="00E87023">
        <w:rPr>
          <w:sz w:val="22"/>
          <w:szCs w:val="22"/>
        </w:rPr>
        <w:t>)</w:t>
      </w:r>
      <w:bookmarkEnd w:id="1114"/>
      <w:bookmarkEnd w:id="1115"/>
      <w:bookmarkEnd w:id="1116"/>
      <w:bookmarkEnd w:id="1117"/>
      <w:bookmarkEnd w:id="1118"/>
      <w:bookmarkEnd w:id="1119"/>
    </w:p>
    <w:p w:rsidR="004F4D80" w:rsidRPr="00E87023" w:rsidRDefault="004F4D80" w:rsidP="004F4D80">
      <w:pPr>
        <w:pStyle w:val="3"/>
        <w:rPr>
          <w:sz w:val="22"/>
        </w:rPr>
      </w:pPr>
      <w:bookmarkStart w:id="1120" w:name="_Toc343690584"/>
      <w:bookmarkStart w:id="1121" w:name="_Toc372294428"/>
      <w:bookmarkStart w:id="1122" w:name="_Toc379288896"/>
      <w:bookmarkStart w:id="1123" w:name="_Toc384734780"/>
      <w:bookmarkStart w:id="1124" w:name="_Toc396984078"/>
      <w:bookmarkStart w:id="1125" w:name="_Toc423423681"/>
      <w:bookmarkStart w:id="1126" w:name="_Toc439170710"/>
      <w:bookmarkStart w:id="1127" w:name="_Toc439172812"/>
      <w:bookmarkStart w:id="1128" w:name="_Toc439173253"/>
      <w:bookmarkStart w:id="1129" w:name="_Toc439238249"/>
      <w:bookmarkStart w:id="1130" w:name="_Toc439252796"/>
      <w:bookmarkStart w:id="1131" w:name="_Toc439323770"/>
      <w:bookmarkStart w:id="1132" w:name="_Toc440361405"/>
      <w:bookmarkStart w:id="1133" w:name="_Toc440376287"/>
      <w:bookmarkStart w:id="1134" w:name="_Toc440382545"/>
      <w:bookmarkStart w:id="1135" w:name="_Toc440447215"/>
      <w:bookmarkStart w:id="1136" w:name="_Toc440632376"/>
      <w:bookmarkStart w:id="1137" w:name="_Toc440875148"/>
      <w:bookmarkStart w:id="1138" w:name="_Toc441131393"/>
      <w:r w:rsidRPr="00E87023">
        <w:rPr>
          <w:sz w:val="22"/>
        </w:rPr>
        <w:t xml:space="preserve">Форма информации о собственниках </w:t>
      </w:r>
      <w:r w:rsidR="00C236C0">
        <w:rPr>
          <w:sz w:val="22"/>
        </w:rPr>
        <w:t>Участник</w:t>
      </w:r>
      <w:r w:rsidRPr="00E87023">
        <w:rPr>
          <w:sz w:val="22"/>
        </w:rPr>
        <w:t>а (включая конечных бенефициаров)</w:t>
      </w:r>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p>
    <w:p w:rsidR="004F4D80" w:rsidRPr="00E87023" w:rsidRDefault="004F4D80" w:rsidP="004F4D80">
      <w:pPr>
        <w:tabs>
          <w:tab w:val="left" w:pos="4757"/>
        </w:tabs>
        <w:spacing w:line="240" w:lineRule="auto"/>
        <w:ind w:left="567" w:firstLine="0"/>
        <w:jc w:val="left"/>
      </w:pPr>
      <w:r w:rsidRPr="00E87023">
        <w:t>Приложение 1</w:t>
      </w:r>
      <w:r w:rsidR="00553A57">
        <w:t>2</w:t>
      </w:r>
      <w:r w:rsidRPr="00E87023">
        <w:t xml:space="preserve"> к письму о подаче оферты</w:t>
      </w:r>
      <w:r w:rsidRPr="00E87023">
        <w:br/>
        <w:t>от «____»_____________ г. №__________</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jc w:val="center"/>
        <w:rPr>
          <w:b/>
        </w:rPr>
      </w:pPr>
      <w:r w:rsidRPr="00E87023">
        <w:rPr>
          <w:b/>
        </w:rPr>
        <w:t xml:space="preserve">Информация о собственниках </w:t>
      </w:r>
      <w:r w:rsidR="00C236C0">
        <w:rPr>
          <w:b/>
        </w:rPr>
        <w:t>Участник</w:t>
      </w:r>
      <w:r w:rsidRPr="00E87023">
        <w:rPr>
          <w:b/>
        </w:rPr>
        <w:t>а (включая конечных бенефициаров)</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rPr>
          <w:color w:val="000000"/>
        </w:rPr>
      </w:pPr>
      <w:r w:rsidRPr="00E87023">
        <w:rPr>
          <w:color w:val="000000"/>
        </w:rPr>
        <w:t xml:space="preserve">Наименование и адрес </w:t>
      </w:r>
      <w:r w:rsidR="00C236C0">
        <w:rPr>
          <w:color w:val="000000"/>
        </w:rPr>
        <w:t>Участник</w:t>
      </w:r>
      <w:r w:rsidRPr="00E87023">
        <w:rPr>
          <w:color w:val="000000"/>
        </w:rPr>
        <w:t>а: __________________________________________</w:t>
      </w:r>
    </w:p>
    <w:p w:rsidR="004F4D80" w:rsidRPr="00E87023" w:rsidRDefault="004F4D80" w:rsidP="004F4D80">
      <w:pPr>
        <w:spacing w:line="240" w:lineRule="auto"/>
        <w:ind w:firstLine="0"/>
        <w:rPr>
          <w:color w:val="000000"/>
        </w:rPr>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E87023"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 xml:space="preserve">наименование  </w:t>
            </w:r>
            <w:r w:rsidR="00C236C0">
              <w:rPr>
                <w:b/>
                <w:color w:val="000000"/>
                <w:sz w:val="16"/>
                <w:szCs w:val="16"/>
              </w:rPr>
              <w:t>Участник</w:t>
            </w:r>
            <w:r w:rsidRPr="00E87023">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информация о цепочке собственников </w:t>
            </w:r>
            <w:r w:rsidR="00C236C0">
              <w:rPr>
                <w:b/>
                <w:bCs w:val="0"/>
                <w:color w:val="000000"/>
                <w:sz w:val="16"/>
                <w:szCs w:val="16"/>
              </w:rPr>
              <w:t>Участник</w:t>
            </w:r>
            <w:r w:rsidRPr="00E87023">
              <w:rPr>
                <w:b/>
                <w:bCs w:val="0"/>
                <w:color w:val="000000"/>
                <w:sz w:val="16"/>
                <w:szCs w:val="16"/>
              </w:rPr>
              <w:t>а, включая бенефициаров (в том числе конечных)</w:t>
            </w:r>
          </w:p>
        </w:tc>
      </w:tr>
      <w:tr w:rsidR="004F4D80" w:rsidRPr="00E87023"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п.п.</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w:t>
            </w:r>
            <w:r w:rsidRPr="00E87023">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(для физ.лиц)</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руководитель/участник</w:t>
            </w:r>
            <w:r w:rsidRPr="00E87023">
              <w:rPr>
                <w:b/>
                <w:bCs w:val="0"/>
                <w:color w:val="000000"/>
                <w:sz w:val="16"/>
                <w:szCs w:val="16"/>
              </w:rPr>
              <w:br/>
              <w:t>/акционер</w:t>
            </w:r>
            <w:r w:rsidRPr="00E87023">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информация о подтверждающих документах (наименование, реквизиты и т.д.)</w:t>
            </w:r>
          </w:p>
        </w:tc>
      </w:tr>
      <w:tr w:rsidR="004F4D80" w:rsidRPr="00E87023"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15</w:t>
            </w:r>
          </w:p>
        </w:tc>
      </w:tr>
      <w:tr w:rsidR="004F4D80" w:rsidRPr="00E87023"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r>
    </w:tbl>
    <w:p w:rsidR="004F4D80" w:rsidRPr="00E87023" w:rsidRDefault="004F4D80" w:rsidP="004F4D80">
      <w:pPr>
        <w:tabs>
          <w:tab w:val="left" w:pos="4757"/>
        </w:tabs>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(фамилия, имя, отчество подписавшего, должность)</w:t>
      </w:r>
    </w:p>
    <w:p w:rsidR="004F4D80" w:rsidRPr="00E87023" w:rsidRDefault="004F4D80" w:rsidP="004F4D80"/>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EA3F63">
          <w:pgSz w:w="16838" w:h="11906" w:orient="landscape" w:code="9"/>
          <w:pgMar w:top="1134" w:right="680" w:bottom="567" w:left="539" w:header="680" w:footer="278" w:gutter="0"/>
          <w:cols w:space="708"/>
          <w:titlePg/>
          <w:docGrid w:linePitch="360"/>
        </w:sectPr>
      </w:pPr>
    </w:p>
    <w:p w:rsidR="004F4D80" w:rsidRPr="00D27071" w:rsidRDefault="004F4D80" w:rsidP="004F4D80">
      <w:pPr>
        <w:pStyle w:val="3"/>
        <w:rPr>
          <w:szCs w:val="24"/>
        </w:rPr>
      </w:pPr>
      <w:bookmarkStart w:id="1139" w:name="_Toc343690585"/>
      <w:bookmarkStart w:id="1140" w:name="_Toc372294429"/>
      <w:bookmarkStart w:id="1141" w:name="_Toc379288897"/>
      <w:bookmarkStart w:id="1142" w:name="_Toc384734781"/>
      <w:bookmarkStart w:id="1143" w:name="_Toc396984079"/>
      <w:bookmarkStart w:id="1144" w:name="_Toc423423682"/>
      <w:bookmarkStart w:id="1145" w:name="_Toc439170711"/>
      <w:bookmarkStart w:id="1146" w:name="_Toc439172813"/>
      <w:bookmarkStart w:id="1147" w:name="_Toc439173254"/>
      <w:bookmarkStart w:id="1148" w:name="_Toc439238250"/>
      <w:bookmarkStart w:id="1149" w:name="_Toc439252797"/>
      <w:bookmarkStart w:id="1150" w:name="_Toc439323771"/>
      <w:bookmarkStart w:id="1151" w:name="_Toc440361406"/>
      <w:bookmarkStart w:id="1152" w:name="_Toc440376288"/>
      <w:bookmarkStart w:id="1153" w:name="_Toc440382546"/>
      <w:bookmarkStart w:id="1154" w:name="_Toc440447216"/>
      <w:bookmarkStart w:id="1155" w:name="_Toc440632377"/>
      <w:bookmarkStart w:id="1156" w:name="_Toc440875149"/>
      <w:bookmarkStart w:id="1157" w:name="_Toc441131394"/>
      <w:r w:rsidRPr="00D27071">
        <w:rPr>
          <w:szCs w:val="24"/>
        </w:rPr>
        <w:lastRenderedPageBreak/>
        <w:t>Инструкции по заполнению</w:t>
      </w:r>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дату и номер </w:t>
      </w:r>
      <w:r w:rsidR="004F4D80">
        <w:rPr>
          <w:sz w:val="24"/>
          <w:szCs w:val="24"/>
        </w:rPr>
        <w:t>заявки</w:t>
      </w:r>
      <w:r w:rsidR="004F4D80" w:rsidRPr="00D27071">
        <w:rPr>
          <w:sz w:val="24"/>
          <w:szCs w:val="24"/>
        </w:rPr>
        <w:t xml:space="preserve"> в соответствии с письмом о подаче оферты </w:t>
      </w:r>
      <w:r w:rsidR="00D90031" w:rsidRPr="00A55F54">
        <w:rPr>
          <w:sz w:val="24"/>
          <w:szCs w:val="24"/>
        </w:rPr>
        <w:t xml:space="preserve">(подраздел </w:t>
      </w:r>
      <w:r w:rsidR="0030533D">
        <w:rPr>
          <w:sz w:val="24"/>
          <w:szCs w:val="24"/>
        </w:rPr>
        <w:fldChar w:fldCharType="begin"/>
      </w:r>
      <w:r w:rsidR="00D90031">
        <w:rPr>
          <w:sz w:val="24"/>
          <w:szCs w:val="24"/>
        </w:rPr>
        <w:instrText xml:space="preserve"> REF _Ref55336310 \r \h </w:instrText>
      </w:r>
      <w:r w:rsidR="0030533D">
        <w:rPr>
          <w:sz w:val="24"/>
          <w:szCs w:val="24"/>
        </w:rPr>
      </w:r>
      <w:r w:rsidR="0030533D">
        <w:rPr>
          <w:sz w:val="24"/>
          <w:szCs w:val="24"/>
        </w:rPr>
        <w:fldChar w:fldCharType="separate"/>
      </w:r>
      <w:r w:rsidR="002A74A8">
        <w:rPr>
          <w:sz w:val="24"/>
          <w:szCs w:val="24"/>
        </w:rPr>
        <w:t>5.1</w:t>
      </w:r>
      <w:r w:rsidR="0030533D">
        <w:rPr>
          <w:sz w:val="24"/>
          <w:szCs w:val="24"/>
        </w:rPr>
        <w:fldChar w:fldCharType="end"/>
      </w:r>
      <w:r w:rsidR="00D90031" w:rsidRPr="00A55F54">
        <w:rPr>
          <w:sz w:val="24"/>
          <w:szCs w:val="24"/>
        </w:rPr>
        <w:t>)</w:t>
      </w:r>
      <w:r w:rsidR="004F4D80" w:rsidRPr="00D27071">
        <w:rPr>
          <w:sz w:val="24"/>
          <w:szCs w:val="24"/>
        </w:rPr>
        <w:t>.</w:t>
      </w:r>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свое фирменное наименование (в т.ч. организационно-правовую форму) и свой адрес.</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(№2) и «ОГРН» (№3) - указываются регистрационные данные </w:t>
      </w:r>
      <w:r w:rsidR="00C236C0">
        <w:rPr>
          <w:sz w:val="24"/>
          <w:szCs w:val="24"/>
        </w:rPr>
        <w:t>Участник</w:t>
      </w:r>
      <w:r w:rsidRPr="00DC5CAC">
        <w:rPr>
          <w:sz w:val="24"/>
          <w:szCs w:val="24"/>
        </w:rPr>
        <w:t>а.</w:t>
      </w:r>
    </w:p>
    <w:p w:rsidR="004F4D80" w:rsidRPr="00DC5CAC"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(№9) и «ОГРН» (№10) - указываются регистрационные данные собственников </w:t>
      </w:r>
      <w:r w:rsidR="00C236C0">
        <w:rPr>
          <w:sz w:val="24"/>
          <w:szCs w:val="24"/>
        </w:rPr>
        <w:t>Участник</w:t>
      </w:r>
      <w:r w:rsidRPr="00DC5CAC">
        <w:rPr>
          <w:sz w:val="24"/>
          <w:szCs w:val="24"/>
        </w:rPr>
        <w:t>а</w:t>
      </w:r>
      <w:r w:rsidRPr="00646A17">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«Наименование краткое» (№4) - указывается краткое наименование </w:t>
      </w:r>
      <w:r w:rsidR="00C236C0">
        <w:rPr>
          <w:sz w:val="24"/>
          <w:szCs w:val="24"/>
        </w:rPr>
        <w:t>Участник</w:t>
      </w:r>
      <w:r w:rsidRPr="00D27071">
        <w:rPr>
          <w:sz w:val="24"/>
          <w:szCs w:val="24"/>
        </w:rPr>
        <w:t xml:space="preserve">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«Код ОКВЭД» (№5) - указывается код (основные коды) ОКВЭД.</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 xml:space="preserve">АО); </w:t>
      </w:r>
      <w:r w:rsidRPr="00D27071">
        <w:rPr>
          <w:sz w:val="24"/>
          <w:szCs w:val="24"/>
        </w:rPr>
        <w:lastRenderedPageBreak/>
        <w:t>бенефициаром (иностранные компании, по которым не известны конечные бенефициары); конечным бенефициаром (Российская Федерация, гос. учреждения РФ, физические лица, кроме руководителей).</w:t>
      </w:r>
    </w:p>
    <w:p w:rsidR="004F4D80" w:rsidRPr="00646A1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158" w:name="_Toc329588495"/>
      <w:r w:rsidRPr="00646A1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w:t>
      </w:r>
      <w:r>
        <w:rPr>
          <w:sz w:val="24"/>
          <w:szCs w:val="24"/>
        </w:rPr>
        <w:t>№</w:t>
      </w:r>
      <w:r w:rsidRPr="00646A17">
        <w:rPr>
          <w:sz w:val="24"/>
          <w:szCs w:val="24"/>
        </w:rPr>
        <w:t>9-13, а также документ</w:t>
      </w:r>
      <w:r>
        <w:rPr>
          <w:sz w:val="24"/>
          <w:szCs w:val="24"/>
        </w:rPr>
        <w:t>,</w:t>
      </w:r>
      <w:r w:rsidRPr="00646A17">
        <w:rPr>
          <w:sz w:val="24"/>
          <w:szCs w:val="24"/>
        </w:rPr>
        <w:t xml:space="preserve"> подтверждающий статус участника(ов) общества (выписка из реестра акционеров либо решение учредителя участника общества и т</w:t>
      </w:r>
      <w:r>
        <w:rPr>
          <w:sz w:val="24"/>
          <w:szCs w:val="24"/>
        </w:rPr>
        <w:t>.</w:t>
      </w:r>
      <w:r w:rsidRPr="00646A17">
        <w:rPr>
          <w:sz w:val="24"/>
          <w:szCs w:val="24"/>
        </w:rPr>
        <w:t xml:space="preserve">д.). Скан-копии документов, указанных в данном разделе, должны быть приложены </w:t>
      </w:r>
      <w:r w:rsidR="00C236C0">
        <w:rPr>
          <w:sz w:val="24"/>
          <w:szCs w:val="24"/>
        </w:rPr>
        <w:t>Участник</w:t>
      </w:r>
      <w:r>
        <w:rPr>
          <w:sz w:val="24"/>
          <w:szCs w:val="24"/>
        </w:rPr>
        <w:t>ом</w:t>
      </w:r>
      <w:r w:rsidRPr="00646A17">
        <w:rPr>
          <w:sz w:val="24"/>
          <w:szCs w:val="24"/>
        </w:rPr>
        <w:t xml:space="preserve"> к </w:t>
      </w:r>
      <w:r w:rsidR="00D90031">
        <w:rPr>
          <w:sz w:val="24"/>
          <w:szCs w:val="24"/>
        </w:rPr>
        <w:t xml:space="preserve">настоящей Форме </w:t>
      </w:r>
      <w:r w:rsidR="00D90031" w:rsidRPr="00D90031">
        <w:rPr>
          <w:sz w:val="24"/>
          <w:szCs w:val="24"/>
        </w:rPr>
        <w:t>информации о собственниках Участника (включая конечных бенефициаров)</w:t>
      </w:r>
      <w:r w:rsidRPr="00646A17">
        <w:rPr>
          <w:sz w:val="24"/>
          <w:szCs w:val="24"/>
        </w:rPr>
        <w:t xml:space="preserve"> и войти в состав </w:t>
      </w:r>
      <w:r w:rsidR="00D904EF">
        <w:rPr>
          <w:sz w:val="24"/>
          <w:szCs w:val="24"/>
        </w:rPr>
        <w:t>Заявки</w:t>
      </w:r>
      <w:r w:rsidRPr="00646A17">
        <w:rPr>
          <w:sz w:val="24"/>
          <w:szCs w:val="24"/>
        </w:rPr>
        <w:t>.</w:t>
      </w:r>
    </w:p>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EA3F63">
          <w:pgSz w:w="16838" w:h="11906" w:orient="landscape" w:code="9"/>
          <w:pgMar w:top="1134" w:right="680" w:bottom="567" w:left="539" w:header="680" w:footer="278" w:gutter="0"/>
          <w:cols w:space="708"/>
          <w:titlePg/>
          <w:docGrid w:linePitch="360"/>
        </w:sectPr>
      </w:pPr>
    </w:p>
    <w:p w:rsidR="004F4D80" w:rsidRPr="008C4223" w:rsidRDefault="000D70B6" w:rsidP="00EA3F63">
      <w:pPr>
        <w:pStyle w:val="2"/>
        <w:pageBreakBefore/>
        <w:tabs>
          <w:tab w:val="clear" w:pos="0"/>
          <w:tab w:val="clear" w:pos="1700"/>
          <w:tab w:val="num" w:pos="1134"/>
        </w:tabs>
        <w:spacing w:before="100" w:beforeAutospacing="1" w:after="100" w:afterAutospacing="1" w:line="240" w:lineRule="auto"/>
      </w:pPr>
      <w:bookmarkStart w:id="1159" w:name="_Toc423423683"/>
      <w:bookmarkStart w:id="1160" w:name="_Ref440272051"/>
      <w:bookmarkStart w:id="1161" w:name="_Ref440274744"/>
      <w:bookmarkStart w:id="1162" w:name="_Toc441131395"/>
      <w:r w:rsidRPr="000D70B6">
        <w:lastRenderedPageBreak/>
        <w:t>Согласие на обработку персональных данных</w:t>
      </w:r>
      <w:r w:rsidR="004F4D80" w:rsidRPr="008C4223">
        <w:t xml:space="preserve"> (форма 1</w:t>
      </w:r>
      <w:r w:rsidR="00635719" w:rsidRPr="008C4223">
        <w:t>3</w:t>
      </w:r>
      <w:r w:rsidR="004F4D80" w:rsidRPr="008C4223">
        <w:t>)</w:t>
      </w:r>
      <w:bookmarkEnd w:id="1158"/>
      <w:bookmarkEnd w:id="1159"/>
      <w:bookmarkEnd w:id="1160"/>
      <w:bookmarkEnd w:id="1161"/>
      <w:bookmarkEnd w:id="1162"/>
    </w:p>
    <w:p w:rsidR="004F4D80" w:rsidRPr="008C4223" w:rsidRDefault="004F4D80" w:rsidP="004F4D80">
      <w:pPr>
        <w:pStyle w:val="3"/>
        <w:rPr>
          <w:szCs w:val="24"/>
        </w:rPr>
      </w:pPr>
      <w:bookmarkStart w:id="1163" w:name="_Toc343690587"/>
      <w:bookmarkStart w:id="1164" w:name="_Toc372294431"/>
      <w:bookmarkStart w:id="1165" w:name="_Toc379288899"/>
      <w:bookmarkStart w:id="1166" w:name="_Toc384734783"/>
      <w:bookmarkStart w:id="1167" w:name="_Toc396984081"/>
      <w:bookmarkStart w:id="1168" w:name="_Toc423423684"/>
      <w:bookmarkStart w:id="1169" w:name="_Toc439170713"/>
      <w:bookmarkStart w:id="1170" w:name="_Toc439172815"/>
      <w:bookmarkStart w:id="1171" w:name="_Toc439173256"/>
      <w:bookmarkStart w:id="1172" w:name="_Toc439238252"/>
      <w:bookmarkStart w:id="1173" w:name="_Toc439252799"/>
      <w:bookmarkStart w:id="1174" w:name="_Toc439323773"/>
      <w:bookmarkStart w:id="1175" w:name="_Toc440361408"/>
      <w:bookmarkStart w:id="1176" w:name="_Toc440376290"/>
      <w:bookmarkStart w:id="1177" w:name="_Toc440382548"/>
      <w:bookmarkStart w:id="1178" w:name="_Toc440447218"/>
      <w:bookmarkStart w:id="1179" w:name="_Toc440632379"/>
      <w:bookmarkStart w:id="1180" w:name="_Toc440875151"/>
      <w:bookmarkStart w:id="1181" w:name="_Toc441131396"/>
      <w:r w:rsidRPr="008C4223">
        <w:rPr>
          <w:szCs w:val="24"/>
        </w:rPr>
        <w:t xml:space="preserve">Форма </w:t>
      </w:r>
      <w:bookmarkEnd w:id="1163"/>
      <w:bookmarkEnd w:id="1164"/>
      <w:bookmarkEnd w:id="1165"/>
      <w:bookmarkEnd w:id="1166"/>
      <w:bookmarkEnd w:id="1167"/>
      <w:bookmarkEnd w:id="1168"/>
      <w:bookmarkEnd w:id="1169"/>
      <w:bookmarkEnd w:id="1170"/>
      <w:bookmarkEnd w:id="1171"/>
      <w:bookmarkEnd w:id="1172"/>
      <w:bookmarkEnd w:id="1173"/>
      <w:r w:rsidR="000D70B6" w:rsidRPr="000D70B6">
        <w:rPr>
          <w:szCs w:val="24"/>
        </w:rPr>
        <w:t>Согласия на обработку персональных данных</w:t>
      </w:r>
      <w:bookmarkEnd w:id="1174"/>
      <w:bookmarkEnd w:id="1175"/>
      <w:bookmarkEnd w:id="1176"/>
      <w:bookmarkEnd w:id="1177"/>
      <w:bookmarkEnd w:id="1178"/>
      <w:bookmarkEnd w:id="1179"/>
      <w:bookmarkEnd w:id="1180"/>
      <w:bookmarkEnd w:id="1181"/>
    </w:p>
    <w:p w:rsidR="004F4D80" w:rsidRPr="00FB1D53" w:rsidRDefault="004F4D80" w:rsidP="004F4D80">
      <w:pPr>
        <w:tabs>
          <w:tab w:val="left" w:pos="4757"/>
        </w:tabs>
        <w:spacing w:line="240" w:lineRule="auto"/>
        <w:ind w:left="1134" w:firstLine="0"/>
        <w:jc w:val="left"/>
      </w:pPr>
      <w:r w:rsidRPr="00FB1D53">
        <w:t>Приложение 1</w:t>
      </w:r>
      <w:r w:rsidR="00553A57">
        <w:t>3</w:t>
      </w:r>
      <w:r w:rsidRPr="00FB1D53">
        <w:t xml:space="preserve"> к письму о подаче оферты</w:t>
      </w:r>
      <w:r w:rsidRPr="00FB1D53">
        <w:br/>
        <w:t>от «____»_____________ г. №__________</w:t>
      </w:r>
    </w:p>
    <w:p w:rsidR="004F4D80" w:rsidRPr="006C02AB" w:rsidRDefault="004F4D80" w:rsidP="004F4D80">
      <w:pPr>
        <w:contextualSpacing/>
        <w:jc w:val="right"/>
        <w:rPr>
          <w:sz w:val="24"/>
          <w:szCs w:val="24"/>
        </w:rPr>
      </w:pPr>
    </w:p>
    <w:p w:rsidR="002B5044" w:rsidRDefault="002B5044" w:rsidP="002B5044">
      <w:pPr>
        <w:rPr>
          <w:lang w:eastAsia="ru-RU"/>
        </w:rPr>
      </w:pPr>
    </w:p>
    <w:p w:rsidR="003311F3" w:rsidRPr="005A2CAE" w:rsidRDefault="003311F3" w:rsidP="003311F3">
      <w:pPr>
        <w:widowControl w:val="0"/>
        <w:tabs>
          <w:tab w:val="left" w:pos="0"/>
          <w:tab w:val="num" w:pos="1134"/>
        </w:tabs>
        <w:spacing w:line="240" w:lineRule="auto"/>
        <w:jc w:val="center"/>
        <w:outlineLvl w:val="1"/>
        <w:rPr>
          <w:b/>
          <w:sz w:val="26"/>
          <w:szCs w:val="26"/>
        </w:rPr>
      </w:pPr>
      <w:r w:rsidRPr="005A2CAE">
        <w:rPr>
          <w:b/>
          <w:sz w:val="26"/>
          <w:szCs w:val="26"/>
        </w:rPr>
        <w:t xml:space="preserve">Согласие на обработку персональных данных </w:t>
      </w:r>
    </w:p>
    <w:p w:rsidR="003311F3" w:rsidRPr="005A2CAE" w:rsidRDefault="003311F3" w:rsidP="003311F3">
      <w:pPr>
        <w:widowControl w:val="0"/>
        <w:tabs>
          <w:tab w:val="left" w:pos="0"/>
        </w:tabs>
        <w:spacing w:line="240" w:lineRule="auto"/>
        <w:jc w:val="center"/>
        <w:rPr>
          <w:b/>
          <w:snapToGrid w:val="0"/>
          <w:sz w:val="26"/>
          <w:szCs w:val="26"/>
        </w:rPr>
      </w:pPr>
      <w:r w:rsidRPr="005A2CAE">
        <w:rPr>
          <w:b/>
          <w:snapToGrid w:val="0"/>
          <w:sz w:val="26"/>
          <w:szCs w:val="26"/>
        </w:rPr>
        <w:t xml:space="preserve">от «_____» ____________ 201____ г. </w:t>
      </w:r>
    </w:p>
    <w:p w:rsidR="003311F3" w:rsidRPr="005A2CAE" w:rsidRDefault="003311F3" w:rsidP="003311F3">
      <w:pPr>
        <w:widowControl w:val="0"/>
        <w:spacing w:line="240" w:lineRule="auto"/>
        <w:jc w:val="center"/>
        <w:rPr>
          <w:sz w:val="26"/>
          <w:szCs w:val="26"/>
        </w:rPr>
      </w:pPr>
    </w:p>
    <w:p w:rsidR="003311F3" w:rsidRPr="00263B47" w:rsidRDefault="003311F3" w:rsidP="003311F3">
      <w:pPr>
        <w:widowControl w:val="0"/>
        <w:autoSpaceDE w:val="0"/>
        <w:autoSpaceDN w:val="0"/>
        <w:adjustRightInd w:val="0"/>
        <w:spacing w:line="240" w:lineRule="auto"/>
        <w:ind w:firstLine="709"/>
        <w:rPr>
          <w:sz w:val="24"/>
          <w:szCs w:val="24"/>
        </w:rPr>
      </w:pPr>
      <w:r w:rsidRPr="00263B47">
        <w:rPr>
          <w:sz w:val="24"/>
          <w:szCs w:val="24"/>
        </w:rPr>
        <w:t xml:space="preserve">Настоящим </w:t>
      </w:r>
      <w:r w:rsidRPr="00263B4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263B47">
        <w:rPr>
          <w:sz w:val="24"/>
          <w:szCs w:val="24"/>
        </w:rPr>
        <w:t>,</w:t>
      </w:r>
      <w:r w:rsidRPr="00263B47">
        <w:rPr>
          <w:b/>
          <w:i/>
          <w:sz w:val="24"/>
          <w:szCs w:val="24"/>
        </w:rPr>
        <w:t xml:space="preserve"> действующего на основании _________</w:t>
      </w:r>
      <w:r w:rsidRPr="00263B47">
        <w:rPr>
          <w:i/>
          <w:sz w:val="24"/>
          <w:szCs w:val="24"/>
        </w:rPr>
        <w:t>_,</w:t>
      </w:r>
      <w:r w:rsidRPr="00263B47">
        <w:rPr>
          <w:b/>
          <w:i/>
          <w:sz w:val="24"/>
          <w:szCs w:val="24"/>
        </w:rPr>
        <w:t xml:space="preserve"> </w:t>
      </w:r>
      <w:r w:rsidRPr="00263B47">
        <w:rPr>
          <w:sz w:val="24"/>
          <w:szCs w:val="24"/>
        </w:rPr>
        <w:t xml:space="preserve">дает свое согласие на </w:t>
      </w:r>
      <w:r w:rsidRPr="00263B47">
        <w:rPr>
          <w:snapToGrid w:val="0"/>
          <w:sz w:val="24"/>
          <w:szCs w:val="24"/>
        </w:rPr>
        <w:t>совершение ПАО «МРСК Центра», и ПАО «Россети» действий, предусмотренных п. 3 ст. 3 ФЗ «О персональных данных» от 27.07.2006 № 152-ФЗ, в отношении</w:t>
      </w:r>
      <w:r w:rsidRPr="00263B47">
        <w:rPr>
          <w:sz w:val="24"/>
          <w:szCs w:val="24"/>
        </w:rPr>
        <w:t xml:space="preserve"> персональных данных участника закупки (потенциального контрагента)/ контрагента/планируемых к привлечению субконтрагентов и их собственников (участников, учредителей, акционеров), в том числе конечных бенефициаров (</w:t>
      </w:r>
      <w:r w:rsidRPr="00263B47">
        <w:rPr>
          <w:snapToGrid w:val="0"/>
          <w:sz w:val="24"/>
          <w:szCs w:val="24"/>
        </w:rPr>
        <w:t xml:space="preserve">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 ИНН </w:t>
      </w:r>
      <w:r w:rsidRPr="00263B47">
        <w:rPr>
          <w:sz w:val="24"/>
          <w:szCs w:val="24"/>
        </w:rPr>
        <w:t>(участников,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Срок, в течение которого действует настоящее согласие субъекта персональных данных: со дня его подписания до момента фактического выполнения /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5A2CAE" w:rsidRDefault="003311F3" w:rsidP="003311F3">
      <w:pPr>
        <w:widowControl w:val="0"/>
        <w:spacing w:line="240" w:lineRule="auto"/>
        <w:jc w:val="left"/>
        <w:rPr>
          <w:color w:val="000000"/>
          <w:sz w:val="26"/>
          <w:szCs w:val="26"/>
        </w:rPr>
      </w:pPr>
      <w:r w:rsidRPr="005A2CAE">
        <w:rPr>
          <w:color w:val="000000"/>
          <w:sz w:val="26"/>
          <w:szCs w:val="26"/>
        </w:rPr>
        <w:t>_______________________                                                   ______________________</w:t>
      </w:r>
    </w:p>
    <w:p w:rsidR="003311F3" w:rsidRPr="005A2CAE" w:rsidRDefault="003311F3" w:rsidP="003311F3">
      <w:pPr>
        <w:widowControl w:val="0"/>
        <w:spacing w:line="240" w:lineRule="auto"/>
        <w:jc w:val="left"/>
        <w:rPr>
          <w:sz w:val="20"/>
          <w:szCs w:val="20"/>
        </w:rPr>
      </w:pPr>
      <w:r w:rsidRPr="005A2CAE">
        <w:rPr>
          <w:sz w:val="20"/>
          <w:szCs w:val="20"/>
        </w:rPr>
        <w:t>(Подпись уполномоченного представителя</w:t>
      </w:r>
      <w:r w:rsidRPr="005A2CAE">
        <w:rPr>
          <w:sz w:val="26"/>
          <w:szCs w:val="26"/>
        </w:rPr>
        <w:t xml:space="preserve">)                                   </w:t>
      </w:r>
      <w:r w:rsidRPr="005A2CAE">
        <w:rPr>
          <w:sz w:val="20"/>
          <w:szCs w:val="20"/>
        </w:rPr>
        <w:t>(Ф.И.О. и должность подписавшего***)</w:t>
      </w:r>
    </w:p>
    <w:p w:rsidR="003311F3" w:rsidRPr="005A2CAE" w:rsidRDefault="003311F3" w:rsidP="003311F3">
      <w:pPr>
        <w:widowControl w:val="0"/>
        <w:spacing w:line="240" w:lineRule="auto"/>
        <w:jc w:val="left"/>
        <w:rPr>
          <w:b/>
          <w:bCs w:val="0"/>
        </w:rPr>
      </w:pPr>
      <w:r w:rsidRPr="005A2CAE">
        <w:rPr>
          <w:b/>
          <w:bCs w:val="0"/>
        </w:rPr>
        <w:t>М.П.</w:t>
      </w:r>
    </w:p>
    <w:p w:rsidR="00EA3F63" w:rsidRDefault="00EA3F63">
      <w:pPr>
        <w:suppressAutoHyphens w:val="0"/>
        <w:spacing w:line="240" w:lineRule="auto"/>
        <w:ind w:firstLine="0"/>
        <w:jc w:val="left"/>
        <w:rPr>
          <w:lang w:eastAsia="ru-RU"/>
        </w:rPr>
      </w:pPr>
      <w:r>
        <w:rPr>
          <w:lang w:eastAsia="ru-RU"/>
        </w:rPr>
        <w:br w:type="page"/>
      </w:r>
    </w:p>
    <w:p w:rsidR="003311F3" w:rsidRPr="005A2CAE" w:rsidRDefault="003311F3" w:rsidP="003311F3">
      <w:pPr>
        <w:pStyle w:val="3"/>
        <w:rPr>
          <w:szCs w:val="24"/>
        </w:rPr>
      </w:pPr>
      <w:bookmarkStart w:id="1182" w:name="_Toc439252801"/>
      <w:bookmarkStart w:id="1183" w:name="_Toc439323774"/>
      <w:bookmarkStart w:id="1184" w:name="_Toc440361409"/>
      <w:bookmarkStart w:id="1185" w:name="_Toc440376291"/>
      <w:bookmarkStart w:id="1186" w:name="_Toc440382549"/>
      <w:bookmarkStart w:id="1187" w:name="_Toc440447219"/>
      <w:bookmarkStart w:id="1188" w:name="_Toc440632380"/>
      <w:bookmarkStart w:id="1189" w:name="_Toc440875152"/>
      <w:bookmarkStart w:id="1190" w:name="_Toc441131397"/>
      <w:r w:rsidRPr="005A2CAE">
        <w:rPr>
          <w:szCs w:val="24"/>
        </w:rPr>
        <w:lastRenderedPageBreak/>
        <w:t>Инструкции по заполнению</w:t>
      </w:r>
      <w:bookmarkEnd w:id="1182"/>
      <w:bookmarkEnd w:id="1183"/>
      <w:bookmarkEnd w:id="1184"/>
      <w:bookmarkEnd w:id="1185"/>
      <w:bookmarkEnd w:id="1186"/>
      <w:bookmarkEnd w:id="1187"/>
      <w:bookmarkEnd w:id="1188"/>
      <w:bookmarkEnd w:id="1189"/>
      <w:bookmarkEnd w:id="1190"/>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При заключении договоров </w:t>
      </w:r>
      <w:r w:rsidRPr="005A2CAE">
        <w:rPr>
          <w:snapToGrid w:val="0"/>
          <w:sz w:val="26"/>
          <w:szCs w:val="26"/>
        </w:rPr>
        <w:t>ПАО «МРСК Центра»</w:t>
      </w:r>
      <w:r w:rsidRPr="005A2CAE">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субконтрагентов и их собственников (участников, учредителей, акционеров), в том числе конечных бенефициаров (</w:t>
      </w:r>
      <w:r w:rsidRPr="005A2CAE">
        <w:rPr>
          <w:snapToGrid w:val="0"/>
          <w:sz w:val="24"/>
          <w:szCs w:val="24"/>
        </w:rPr>
        <w:t xml:space="preserve">фамилия, имя, отчество; серия и номер документа, удостоверяющего личность; ИНН </w:t>
      </w:r>
      <w:r w:rsidRPr="005A2CAE">
        <w:rPr>
          <w:sz w:val="24"/>
          <w:szCs w:val="24"/>
        </w:rPr>
        <w:t>(участников, учредителей, акционеров).</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5A2CAE">
        <w:rPr>
          <w:snapToGrid w:val="0"/>
          <w:sz w:val="26"/>
          <w:szCs w:val="26"/>
        </w:rPr>
        <w:t>ПАО «МРСК Центра», и ПАО «Россети»</w:t>
      </w:r>
      <w:r w:rsidRPr="005A2CAE">
        <w:rPr>
          <w:sz w:val="24"/>
          <w:szCs w:val="24"/>
        </w:rPr>
        <w:t xml:space="preserve"> перед собственником (участником, учредителем, акционером), а также бенефициаром участника закупки / контрагента / их субконтрагентов за предоставление Обществу данных о своих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 / контрагент получил у своих бенефициаров и бенефициаров своих субконтрагентов согласие на представление (обработку) </w:t>
      </w:r>
      <w:r w:rsidRPr="005A2CAE">
        <w:rPr>
          <w:snapToGrid w:val="0"/>
          <w:sz w:val="26"/>
          <w:szCs w:val="26"/>
        </w:rPr>
        <w:t>ПАО «МРСК Центра», и ПАО «Россети»</w:t>
      </w:r>
      <w:r w:rsidRPr="005A2CAE">
        <w:rPr>
          <w:sz w:val="24"/>
          <w:szCs w:val="24"/>
        </w:rPr>
        <w:t xml:space="preserve"> и в уполномоченные государственные органы указанных сведений</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Default="007A6A39">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0"/>
          <w:tab w:val="clear" w:pos="1700"/>
          <w:tab w:val="num" w:pos="1134"/>
        </w:tabs>
        <w:spacing w:before="100" w:beforeAutospacing="1" w:after="100" w:afterAutospacing="1" w:line="240" w:lineRule="auto"/>
      </w:pPr>
      <w:bookmarkStart w:id="1191" w:name="_Ref440272256"/>
      <w:bookmarkStart w:id="1192" w:name="_Ref440272678"/>
      <w:bookmarkStart w:id="1193" w:name="_Ref440274944"/>
      <w:bookmarkStart w:id="1194" w:name="_Toc441131398"/>
      <w:r w:rsidRPr="007A6A39">
        <w:lastRenderedPageBreak/>
        <w:t>Соглашение о неустойке (форма 1</w:t>
      </w:r>
      <w:r w:rsidR="00635719">
        <w:t>4</w:t>
      </w:r>
      <w:r w:rsidRPr="007A6A39">
        <w:t>)</w:t>
      </w:r>
      <w:bookmarkEnd w:id="1191"/>
      <w:bookmarkEnd w:id="1192"/>
      <w:bookmarkEnd w:id="1193"/>
      <w:bookmarkEnd w:id="1194"/>
    </w:p>
    <w:p w:rsidR="007A6A39" w:rsidRPr="007A6A39" w:rsidRDefault="007A6A39" w:rsidP="007A6A39">
      <w:pPr>
        <w:pStyle w:val="3"/>
        <w:rPr>
          <w:szCs w:val="24"/>
        </w:rPr>
      </w:pPr>
      <w:bookmarkStart w:id="1195" w:name="_Toc439170715"/>
      <w:bookmarkStart w:id="1196" w:name="_Toc439172817"/>
      <w:bookmarkStart w:id="1197" w:name="_Toc439173259"/>
      <w:bookmarkStart w:id="1198" w:name="_Toc439238255"/>
      <w:bookmarkStart w:id="1199" w:name="_Toc439252803"/>
      <w:bookmarkStart w:id="1200" w:name="_Toc439323776"/>
      <w:bookmarkStart w:id="1201" w:name="_Toc440361411"/>
      <w:bookmarkStart w:id="1202" w:name="_Toc440376293"/>
      <w:bookmarkStart w:id="1203" w:name="_Toc440382551"/>
      <w:bookmarkStart w:id="1204" w:name="_Toc440447221"/>
      <w:bookmarkStart w:id="1205" w:name="_Toc440632382"/>
      <w:bookmarkStart w:id="1206" w:name="_Toc440875154"/>
      <w:bookmarkStart w:id="1207" w:name="_Toc441131399"/>
      <w:r w:rsidRPr="007A6A39">
        <w:rPr>
          <w:szCs w:val="24"/>
        </w:rPr>
        <w:t>Форма соглашени</w:t>
      </w:r>
      <w:r w:rsidR="00E47073">
        <w:rPr>
          <w:szCs w:val="24"/>
        </w:rPr>
        <w:t>я</w:t>
      </w:r>
      <w:r w:rsidRPr="007A6A39">
        <w:rPr>
          <w:szCs w:val="24"/>
        </w:rPr>
        <w:t xml:space="preserve"> о неустойке</w:t>
      </w:r>
      <w:bookmarkEnd w:id="1195"/>
      <w:bookmarkEnd w:id="1196"/>
      <w:bookmarkEnd w:id="1197"/>
      <w:bookmarkEnd w:id="1198"/>
      <w:bookmarkEnd w:id="1199"/>
      <w:bookmarkEnd w:id="1200"/>
      <w:bookmarkEnd w:id="1201"/>
      <w:bookmarkEnd w:id="1202"/>
      <w:bookmarkEnd w:id="1203"/>
      <w:bookmarkEnd w:id="1204"/>
      <w:bookmarkEnd w:id="1205"/>
      <w:bookmarkEnd w:id="1206"/>
      <w:bookmarkEnd w:id="1207"/>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4</w:t>
      </w:r>
      <w:r w:rsidRPr="007A6A39">
        <w:rPr>
          <w:sz w:val="24"/>
          <w:szCs w:val="24"/>
        </w:rPr>
        <w:t xml:space="preserve"> к письму о подаче оферты</w:t>
      </w:r>
      <w:r w:rsidRPr="007A6A39">
        <w:rPr>
          <w:sz w:val="24"/>
          <w:szCs w:val="24"/>
        </w:rPr>
        <w:br/>
        <w:t>от «____»_____________ г.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AF551C" w:rsidRPr="007A6A39" w:rsidRDefault="00AF551C" w:rsidP="00AF551C">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Pr>
          <w:sz w:val="24"/>
          <w:szCs w:val="24"/>
        </w:rPr>
        <w:t>________</w:t>
      </w:r>
      <w:r w:rsidRPr="007A6A39">
        <w:rPr>
          <w:sz w:val="24"/>
          <w:szCs w:val="24"/>
        </w:rPr>
        <w:t>_______, именуемое в дальнейшем Организатор, в лице ____________________</w:t>
      </w:r>
      <w:r>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AF551C" w:rsidRPr="007A6A39" w:rsidRDefault="00AF551C" w:rsidP="00AF551C">
      <w:pPr>
        <w:pStyle w:val="afd"/>
        <w:ind w:firstLine="709"/>
        <w:rPr>
          <w:sz w:val="24"/>
          <w:szCs w:val="24"/>
        </w:rPr>
      </w:pPr>
    </w:p>
    <w:p w:rsidR="00AF551C" w:rsidRDefault="00AF551C" w:rsidP="00B15176">
      <w:pPr>
        <w:pStyle w:val="afd"/>
        <w:numPr>
          <w:ilvl w:val="0"/>
          <w:numId w:val="69"/>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в ____________</w:t>
      </w:r>
      <w:r>
        <w:rPr>
          <w:sz w:val="24"/>
          <w:szCs w:val="24"/>
        </w:rPr>
        <w:t>______________________________________</w:t>
      </w:r>
      <w:r w:rsidRPr="007A6A39">
        <w:rPr>
          <w:sz w:val="24"/>
          <w:szCs w:val="24"/>
        </w:rPr>
        <w:t xml:space="preserve">___________________________, </w:t>
      </w:r>
    </w:p>
    <w:p w:rsidR="00AF551C" w:rsidRDefault="00AF551C" w:rsidP="00AF551C">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30533D">
        <w:rPr>
          <w:vertAlign w:val="subscript"/>
        </w:rPr>
        <w:fldChar w:fldCharType="begin"/>
      </w:r>
      <w:r>
        <w:rPr>
          <w:vertAlign w:val="subscript"/>
        </w:rPr>
        <w:instrText xml:space="preserve"> REF _Ref440275279 \r \h </w:instrText>
      </w:r>
      <w:r w:rsidR="0030533D">
        <w:rPr>
          <w:vertAlign w:val="subscript"/>
        </w:rPr>
      </w:r>
      <w:r w:rsidR="0030533D">
        <w:rPr>
          <w:vertAlign w:val="subscript"/>
        </w:rPr>
        <w:fldChar w:fldCharType="separate"/>
      </w:r>
      <w:r w:rsidR="002A74A8">
        <w:rPr>
          <w:vertAlign w:val="subscript"/>
        </w:rPr>
        <w:t>1.1.4</w:t>
      </w:r>
      <w:r w:rsidR="0030533D">
        <w:rPr>
          <w:vertAlign w:val="subscript"/>
        </w:rPr>
        <w:fldChar w:fldCharType="end"/>
      </w:r>
      <w:r>
        <w:rPr>
          <w:vertAlign w:val="subscript"/>
        </w:rPr>
        <w:t xml:space="preserve"> </w:t>
      </w:r>
      <w:r w:rsidRPr="00D904EF">
        <w:rPr>
          <w:vertAlign w:val="subscript"/>
        </w:rPr>
        <w:t>Документации по запросу предложений</w:t>
      </w:r>
    </w:p>
    <w:p w:rsidR="00AF551C" w:rsidRDefault="00AF551C" w:rsidP="00AF551C">
      <w:pPr>
        <w:pStyle w:val="afd"/>
        <w:tabs>
          <w:tab w:val="clear" w:pos="9360"/>
        </w:tabs>
        <w:suppressAutoHyphens w:val="0"/>
        <w:jc w:val="both"/>
        <w:rPr>
          <w:sz w:val="24"/>
          <w:szCs w:val="24"/>
        </w:rPr>
      </w:pPr>
    </w:p>
    <w:p w:rsidR="00AF551C" w:rsidRPr="007A6A39" w:rsidRDefault="00AF551C" w:rsidP="00AF551C">
      <w:pPr>
        <w:pStyle w:val="afd"/>
        <w:tabs>
          <w:tab w:val="clear" w:pos="9360"/>
        </w:tabs>
        <w:suppressAutoHyphens w:val="0"/>
        <w:jc w:val="both"/>
        <w:rPr>
          <w:sz w:val="24"/>
          <w:szCs w:val="24"/>
        </w:rPr>
      </w:pPr>
      <w:r w:rsidRPr="007A6A39">
        <w:rPr>
          <w:sz w:val="24"/>
          <w:szCs w:val="24"/>
        </w:rPr>
        <w:t xml:space="preserve">вне зависимости от формы и места проведения обязуется: 1) не изменять (не вносить изменения) и/или не отзывать свою </w:t>
      </w:r>
      <w:r>
        <w:rPr>
          <w:sz w:val="24"/>
          <w:szCs w:val="24"/>
        </w:rPr>
        <w:t>Заявку</w:t>
      </w:r>
      <w:r w:rsidRPr="007A6A39">
        <w:rPr>
          <w:sz w:val="24"/>
          <w:szCs w:val="24"/>
        </w:rPr>
        <w:t xml:space="preserve"> в течение срока ее действия после истечения срока окончания приема </w:t>
      </w:r>
      <w:r>
        <w:rPr>
          <w:sz w:val="24"/>
          <w:szCs w:val="24"/>
        </w:rPr>
        <w:t>Заявок</w:t>
      </w:r>
      <w:r w:rsidRPr="007A6A39">
        <w:rPr>
          <w:sz w:val="24"/>
          <w:szCs w:val="24"/>
        </w:rPr>
        <w:t xml:space="preserve">; 2) предоставлять достоверные и неискаженные документы, сведения и/или информацию, приведенные в составе </w:t>
      </w:r>
      <w:r>
        <w:rPr>
          <w:sz w:val="24"/>
          <w:szCs w:val="24"/>
        </w:rPr>
        <w:t>Заявки</w:t>
      </w:r>
      <w:r w:rsidRPr="007A6A39">
        <w:rPr>
          <w:sz w:val="24"/>
          <w:szCs w:val="24"/>
        </w:rPr>
        <w:t xml:space="preserve">; </w:t>
      </w:r>
      <w:r>
        <w:rPr>
          <w:sz w:val="24"/>
          <w:szCs w:val="24"/>
        </w:rPr>
        <w:t>3</w:t>
      </w:r>
      <w:r w:rsidRPr="007A6A39">
        <w:rPr>
          <w:sz w:val="24"/>
          <w:szCs w:val="24"/>
        </w:rPr>
        <w:t xml:space="preserve">) заключить договор в установленном документацией по запросу предложений порядке, в случае признания Участника победителем </w:t>
      </w:r>
      <w:r>
        <w:rPr>
          <w:sz w:val="24"/>
          <w:szCs w:val="24"/>
        </w:rPr>
        <w:t>запроса предложений</w:t>
      </w:r>
      <w:r w:rsidRPr="007A6A39">
        <w:rPr>
          <w:sz w:val="24"/>
          <w:szCs w:val="24"/>
        </w:rPr>
        <w:t>;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7A6A39">
        <w:rPr>
          <w:i/>
          <w:sz w:val="24"/>
          <w:szCs w:val="24"/>
        </w:rPr>
        <w:t>Примечание: если такое обеспечение предусмотрено условиями запроса предложений</w:t>
      </w:r>
      <w:r w:rsidRPr="007A6A39">
        <w:rPr>
          <w:sz w:val="24"/>
          <w:szCs w:val="24"/>
        </w:rPr>
        <w:t>)</w:t>
      </w:r>
    </w:p>
    <w:p w:rsidR="00AF551C" w:rsidRDefault="00AF551C" w:rsidP="00B15176">
      <w:pPr>
        <w:pStyle w:val="afd"/>
        <w:numPr>
          <w:ilvl w:val="0"/>
          <w:numId w:val="69"/>
        </w:numPr>
        <w:tabs>
          <w:tab w:val="clear" w:pos="9360"/>
        </w:tabs>
        <w:suppressAutoHyphens w:val="0"/>
        <w:ind w:left="0" w:firstLine="709"/>
        <w:jc w:val="both"/>
        <w:rPr>
          <w:sz w:val="24"/>
          <w:szCs w:val="24"/>
        </w:rPr>
      </w:pPr>
      <w:r w:rsidRPr="007A6A39">
        <w:rPr>
          <w:sz w:val="24"/>
          <w:szCs w:val="24"/>
        </w:rPr>
        <w:t xml:space="preserve">В случае если Участником будут нарушены обязательства, возникшие и связанные с подачей </w:t>
      </w:r>
      <w:r>
        <w:rPr>
          <w:sz w:val="24"/>
          <w:szCs w:val="24"/>
        </w:rPr>
        <w:t>Заявки</w:t>
      </w:r>
      <w:r w:rsidRPr="007A6A39">
        <w:rPr>
          <w:sz w:val="24"/>
          <w:szCs w:val="24"/>
        </w:rPr>
        <w:t xml:space="preserve"> на участие в ____</w:t>
      </w:r>
      <w:r>
        <w:rPr>
          <w:sz w:val="24"/>
          <w:szCs w:val="24"/>
        </w:rPr>
        <w:t>___________________________________________________</w:t>
      </w:r>
      <w:r w:rsidRPr="007A6A39">
        <w:rPr>
          <w:sz w:val="24"/>
          <w:szCs w:val="24"/>
        </w:rPr>
        <w:t>______________________,</w:t>
      </w:r>
    </w:p>
    <w:p w:rsidR="00AF551C" w:rsidRDefault="00AF551C" w:rsidP="00AF551C">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Pr="0082292A">
        <w:rPr>
          <w:vertAlign w:val="subscript"/>
        </w:rPr>
        <w:t xml:space="preserve"> </w:t>
      </w:r>
      <w:r w:rsidR="0030533D">
        <w:rPr>
          <w:vertAlign w:val="subscript"/>
        </w:rPr>
        <w:fldChar w:fldCharType="begin"/>
      </w:r>
      <w:r>
        <w:rPr>
          <w:vertAlign w:val="subscript"/>
        </w:rPr>
        <w:instrText xml:space="preserve"> REF _Ref440275279 \r \h </w:instrText>
      </w:r>
      <w:r w:rsidR="0030533D">
        <w:rPr>
          <w:vertAlign w:val="subscript"/>
        </w:rPr>
      </w:r>
      <w:r w:rsidR="0030533D">
        <w:rPr>
          <w:vertAlign w:val="subscript"/>
        </w:rPr>
        <w:fldChar w:fldCharType="separate"/>
      </w:r>
      <w:r w:rsidR="002A74A8">
        <w:rPr>
          <w:vertAlign w:val="subscript"/>
        </w:rPr>
        <w:t>1.1.4</w:t>
      </w:r>
      <w:r w:rsidR="0030533D">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ind w:left="709"/>
        <w:jc w:val="both"/>
        <w:rPr>
          <w:sz w:val="24"/>
          <w:szCs w:val="24"/>
        </w:rPr>
      </w:pPr>
    </w:p>
    <w:p w:rsidR="00311F48" w:rsidRDefault="00311F48" w:rsidP="00311F48">
      <w:pPr>
        <w:pStyle w:val="afd"/>
        <w:tabs>
          <w:tab w:val="clear" w:pos="9360"/>
        </w:tabs>
        <w:suppressAutoHyphens w:val="0"/>
        <w:jc w:val="both"/>
        <w:rPr>
          <w:sz w:val="24"/>
          <w:szCs w:val="24"/>
        </w:rPr>
      </w:pPr>
    </w:p>
    <w:p w:rsidR="007A6A39" w:rsidRPr="005A2CAE" w:rsidRDefault="007A6A39" w:rsidP="00311F48">
      <w:pPr>
        <w:pStyle w:val="afd"/>
        <w:tabs>
          <w:tab w:val="clear" w:pos="9360"/>
        </w:tabs>
        <w:suppressAutoHyphens w:val="0"/>
        <w:jc w:val="both"/>
        <w:rPr>
          <w:sz w:val="24"/>
          <w:szCs w:val="24"/>
        </w:rPr>
      </w:pPr>
      <w:r w:rsidRPr="007A6A39">
        <w:rPr>
          <w:sz w:val="24"/>
          <w:szCs w:val="24"/>
        </w:rPr>
        <w:t xml:space="preserve">указанные в п. 1 настоящего соглашения, Участник выплатит Организатору неустойку в </w:t>
      </w:r>
      <w:r w:rsidRPr="005A2CAE">
        <w:rPr>
          <w:sz w:val="24"/>
          <w:szCs w:val="24"/>
        </w:rPr>
        <w:t>размере _____________________ (_______________) рублей, в течение 5 (пяти) рабочих дней после получения письменного требования Организатора об уплате неустойки.</w:t>
      </w:r>
    </w:p>
    <w:p w:rsidR="007A6A39" w:rsidRPr="00EA1723" w:rsidRDefault="007A6A39" w:rsidP="00B15176">
      <w:pPr>
        <w:pStyle w:val="afd"/>
        <w:numPr>
          <w:ilvl w:val="0"/>
          <w:numId w:val="69"/>
        </w:numPr>
        <w:tabs>
          <w:tab w:val="clear" w:pos="9360"/>
        </w:tabs>
        <w:suppressAutoHyphens w:val="0"/>
        <w:ind w:left="0" w:firstLine="709"/>
        <w:jc w:val="both"/>
        <w:rPr>
          <w:sz w:val="24"/>
          <w:szCs w:val="24"/>
        </w:rPr>
      </w:pPr>
      <w:r w:rsidRPr="005A2CAE">
        <w:rPr>
          <w:sz w:val="24"/>
          <w:szCs w:val="24"/>
        </w:rPr>
        <w:t xml:space="preserve">Стороны </w:t>
      </w:r>
      <w:r w:rsidRPr="00EA1723">
        <w:rPr>
          <w:sz w:val="24"/>
          <w:szCs w:val="24"/>
        </w:rPr>
        <w:t xml:space="preserve">установили и согласились с тем, что началом исчисления срока действия настоящего соглашения </w:t>
      </w:r>
      <w:r w:rsidR="005A2CAE" w:rsidRPr="00EA1723">
        <w:rPr>
          <w:sz w:val="24"/>
          <w:szCs w:val="24"/>
        </w:rPr>
        <w:t xml:space="preserve">будет считаться дата </w:t>
      </w:r>
      <w:r w:rsidR="00EA1723" w:rsidRPr="00EA1723">
        <w:rPr>
          <w:sz w:val="24"/>
          <w:szCs w:val="24"/>
        </w:rPr>
        <w:t>окончания приема</w:t>
      </w:r>
      <w:r w:rsidR="005A2CAE" w:rsidRPr="00EA1723">
        <w:rPr>
          <w:sz w:val="24"/>
          <w:szCs w:val="24"/>
        </w:rPr>
        <w:t xml:space="preserve"> поступивших на открытый запрос предложений</w:t>
      </w:r>
      <w:r w:rsidR="00EA1723" w:rsidRPr="00EA1723">
        <w:rPr>
          <w:sz w:val="24"/>
          <w:szCs w:val="24"/>
        </w:rPr>
        <w:t xml:space="preserve"> Заявок</w:t>
      </w:r>
      <w:r w:rsidR="005A2CAE" w:rsidRPr="00EA1723">
        <w:rPr>
          <w:sz w:val="24"/>
          <w:szCs w:val="24"/>
        </w:rPr>
        <w:t xml:space="preserve">. </w:t>
      </w:r>
    </w:p>
    <w:p w:rsidR="007A6A39" w:rsidRPr="007A6A39" w:rsidRDefault="007A6A39" w:rsidP="00B15176">
      <w:pPr>
        <w:pStyle w:val="afd"/>
        <w:numPr>
          <w:ilvl w:val="0"/>
          <w:numId w:val="69"/>
        </w:numPr>
        <w:tabs>
          <w:tab w:val="clear" w:pos="9360"/>
        </w:tabs>
        <w:suppressAutoHyphens w:val="0"/>
        <w:ind w:left="0" w:firstLine="709"/>
        <w:jc w:val="both"/>
        <w:rPr>
          <w:sz w:val="24"/>
          <w:szCs w:val="24"/>
        </w:rPr>
      </w:pPr>
      <w:r w:rsidRPr="007A6A39">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7A6A39" w:rsidRDefault="007A6A39" w:rsidP="00B15176">
      <w:pPr>
        <w:pStyle w:val="afd"/>
        <w:numPr>
          <w:ilvl w:val="0"/>
          <w:numId w:val="69"/>
        </w:numPr>
        <w:tabs>
          <w:tab w:val="clear" w:pos="9360"/>
        </w:tabs>
        <w:suppressAutoHyphens w:val="0"/>
        <w:ind w:left="0" w:firstLine="709"/>
        <w:jc w:val="both"/>
        <w:rPr>
          <w:sz w:val="24"/>
          <w:szCs w:val="24"/>
        </w:rPr>
      </w:pPr>
      <w:r w:rsidRPr="007A6A39">
        <w:rPr>
          <w:sz w:val="24"/>
          <w:szCs w:val="24"/>
        </w:rPr>
        <w:t xml:space="preserve">В случае если Участник будет признан победителем </w:t>
      </w:r>
      <w:r w:rsidR="00311F48" w:rsidRPr="007A6A39">
        <w:rPr>
          <w:sz w:val="24"/>
          <w:szCs w:val="24"/>
        </w:rPr>
        <w:t>запроса предложений</w:t>
      </w:r>
      <w:r w:rsidRPr="007A6A39">
        <w:rPr>
          <w:sz w:val="24"/>
          <w:szCs w:val="24"/>
        </w:rPr>
        <w:t xml:space="preserve"> и исполнит все принятые на себя обязательства, а именно: 1) не изменит и/или не отзовет свою </w:t>
      </w:r>
      <w:r w:rsidR="00311F48">
        <w:rPr>
          <w:sz w:val="24"/>
          <w:szCs w:val="24"/>
        </w:rPr>
        <w:t>Заявку</w:t>
      </w:r>
      <w:r w:rsidRPr="007A6A39">
        <w:rPr>
          <w:sz w:val="24"/>
          <w:szCs w:val="24"/>
        </w:rPr>
        <w:t xml:space="preserve"> в течение срока ее действия после истечения срока окончания приема </w:t>
      </w:r>
      <w:r w:rsidR="00311F48">
        <w:rPr>
          <w:sz w:val="24"/>
          <w:szCs w:val="24"/>
        </w:rPr>
        <w:t>Заявок</w:t>
      </w:r>
      <w:r w:rsidRPr="007A6A39">
        <w:rPr>
          <w:sz w:val="24"/>
          <w:szCs w:val="24"/>
        </w:rPr>
        <w:t xml:space="preserve">; 2) предоставит достоверные (легитимные, без искажения информации (сведений)) документы или </w:t>
      </w:r>
      <w:r w:rsidRPr="007A6A39">
        <w:rPr>
          <w:sz w:val="24"/>
          <w:szCs w:val="24"/>
        </w:rPr>
        <w:lastRenderedPageBreak/>
        <w:t xml:space="preserve">информацию, приведенные в составе </w:t>
      </w:r>
      <w:r w:rsidR="00311F48">
        <w:rPr>
          <w:sz w:val="24"/>
          <w:szCs w:val="24"/>
        </w:rPr>
        <w:t>Заявки</w:t>
      </w:r>
      <w:r w:rsidRPr="007A6A39">
        <w:rPr>
          <w:sz w:val="24"/>
          <w:szCs w:val="24"/>
        </w:rPr>
        <w:t xml:space="preserve">; </w:t>
      </w:r>
      <w:r w:rsidR="00311F48">
        <w:rPr>
          <w:sz w:val="24"/>
          <w:szCs w:val="24"/>
        </w:rPr>
        <w:t>3</w:t>
      </w:r>
      <w:r w:rsidRPr="007A6A39">
        <w:rPr>
          <w:sz w:val="24"/>
          <w:szCs w:val="24"/>
        </w:rPr>
        <w:t xml:space="preserve">) заключит договор в установленном документацией по запросу предложений порядке; </w:t>
      </w:r>
      <w:r w:rsidR="00311F48">
        <w:rPr>
          <w:sz w:val="24"/>
          <w:szCs w:val="24"/>
        </w:rPr>
        <w:t>4</w:t>
      </w:r>
      <w:r w:rsidRPr="007A6A39">
        <w:rPr>
          <w:sz w:val="24"/>
          <w:szCs w:val="24"/>
        </w:rPr>
        <w:t>) предоставит финансовое обеспечение по договору (</w:t>
      </w:r>
      <w:r w:rsidRPr="007A6A39">
        <w:rPr>
          <w:i/>
          <w:sz w:val="24"/>
          <w:szCs w:val="24"/>
        </w:rPr>
        <w:t>Примечание: если такое обеспечение предусмотрено условиями запроса предложений</w:t>
      </w:r>
      <w:r w:rsidRPr="007A6A39">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
    <w:p w:rsidR="007A6A39" w:rsidRPr="007A6A39" w:rsidRDefault="007A6A39" w:rsidP="00B15176">
      <w:pPr>
        <w:pStyle w:val="afd"/>
        <w:numPr>
          <w:ilvl w:val="0"/>
          <w:numId w:val="69"/>
        </w:numPr>
        <w:tabs>
          <w:tab w:val="clear" w:pos="9360"/>
        </w:tabs>
        <w:suppressAutoHyphens w:val="0"/>
        <w:ind w:left="0" w:firstLine="709"/>
        <w:jc w:val="both"/>
        <w:rPr>
          <w:sz w:val="24"/>
          <w:szCs w:val="24"/>
        </w:rPr>
      </w:pPr>
      <w:r w:rsidRPr="007A6A39">
        <w:rPr>
          <w:sz w:val="24"/>
          <w:szCs w:val="24"/>
        </w:rPr>
        <w:t>Заключение настоящего соглашения не является основанием возникновения права Участника не предоставлять иные документы, предусмотренные в документации по запросу предложений.</w:t>
      </w:r>
    </w:p>
    <w:p w:rsidR="007A6A39" w:rsidRPr="007A6A39" w:rsidRDefault="007A6A39" w:rsidP="00B15176">
      <w:pPr>
        <w:pStyle w:val="afd"/>
        <w:numPr>
          <w:ilvl w:val="0"/>
          <w:numId w:val="69"/>
        </w:numPr>
        <w:tabs>
          <w:tab w:val="clear" w:pos="9360"/>
        </w:tabs>
        <w:suppressAutoHyphens w:val="0"/>
        <w:ind w:left="0" w:firstLine="709"/>
        <w:jc w:val="both"/>
        <w:rPr>
          <w:sz w:val="24"/>
          <w:szCs w:val="24"/>
        </w:rPr>
      </w:pPr>
      <w:r w:rsidRPr="007A6A39">
        <w:rPr>
          <w:sz w:val="24"/>
          <w:szCs w:val="24"/>
        </w:rPr>
        <w:t xml:space="preserve">Настоящее соглашение является неотъемлемой частью письма о подаче оферты и </w:t>
      </w:r>
      <w:r w:rsidR="00311F48">
        <w:rPr>
          <w:sz w:val="24"/>
          <w:szCs w:val="24"/>
        </w:rPr>
        <w:t>Заявки</w:t>
      </w:r>
      <w:r w:rsidRPr="007A6A39">
        <w:rPr>
          <w:sz w:val="24"/>
          <w:szCs w:val="24"/>
        </w:rPr>
        <w:t xml:space="preserve"> Участника.</w:t>
      </w:r>
    </w:p>
    <w:p w:rsidR="007A6A39" w:rsidRPr="007A6A39" w:rsidRDefault="007A6A39" w:rsidP="00B15176">
      <w:pPr>
        <w:pStyle w:val="afd"/>
        <w:numPr>
          <w:ilvl w:val="0"/>
          <w:numId w:val="69"/>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B15176">
      <w:pPr>
        <w:pStyle w:val="afd"/>
        <w:numPr>
          <w:ilvl w:val="0"/>
          <w:numId w:val="69"/>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d"/>
        <w:rPr>
          <w:sz w:val="24"/>
          <w:szCs w:val="24"/>
        </w:rPr>
      </w:pPr>
    </w:p>
    <w:p w:rsidR="007A6A39" w:rsidRPr="007A6A39" w:rsidRDefault="007A6A39" w:rsidP="007A6A39">
      <w:pPr>
        <w:pStyle w:val="afd"/>
        <w:rPr>
          <w:sz w:val="24"/>
          <w:szCs w:val="24"/>
        </w:rPr>
      </w:pPr>
    </w:p>
    <w:tbl>
      <w:tblPr>
        <w:tblW w:w="0" w:type="auto"/>
        <w:tblInd w:w="709" w:type="dxa"/>
        <w:tblLook w:val="04A0" w:firstRow="1" w:lastRow="0" w:firstColumn="1" w:lastColumn="0" w:noHBand="0" w:noVBand="1"/>
      </w:tblPr>
      <w:tblGrid>
        <w:gridCol w:w="4431"/>
        <w:gridCol w:w="4431"/>
      </w:tblGrid>
      <w:tr w:rsidR="007A6A39" w:rsidRPr="007A6A39" w:rsidTr="00311F48">
        <w:tc>
          <w:tcPr>
            <w:tcW w:w="4431" w:type="dxa"/>
          </w:tcPr>
          <w:p w:rsidR="007A6A39" w:rsidRPr="007A6A39" w:rsidRDefault="007A6A39" w:rsidP="007857E5">
            <w:pPr>
              <w:pStyle w:val="afd"/>
              <w:rPr>
                <w:sz w:val="24"/>
                <w:szCs w:val="24"/>
              </w:rPr>
            </w:pPr>
            <w:r w:rsidRPr="007A6A39">
              <w:rPr>
                <w:sz w:val="24"/>
                <w:szCs w:val="24"/>
              </w:rPr>
              <w:t>Участник</w:t>
            </w:r>
          </w:p>
        </w:tc>
        <w:tc>
          <w:tcPr>
            <w:tcW w:w="4431" w:type="dxa"/>
          </w:tcPr>
          <w:p w:rsidR="007A6A39" w:rsidRPr="007A6A39" w:rsidRDefault="007A6A39" w:rsidP="007857E5">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208" w:name="_Toc439170716"/>
      <w:bookmarkStart w:id="1209" w:name="_Toc439172818"/>
      <w:bookmarkStart w:id="1210" w:name="_Toc439173260"/>
      <w:bookmarkStart w:id="1211" w:name="_Toc439238256"/>
      <w:bookmarkStart w:id="1212" w:name="_Toc439252804"/>
      <w:bookmarkStart w:id="1213" w:name="_Toc439323777"/>
      <w:bookmarkStart w:id="1214" w:name="_Toc440361412"/>
      <w:bookmarkStart w:id="1215" w:name="_Toc440376294"/>
      <w:bookmarkStart w:id="1216" w:name="_Toc440382552"/>
      <w:bookmarkStart w:id="1217" w:name="_Toc440447222"/>
      <w:bookmarkStart w:id="1218" w:name="_Toc440632383"/>
      <w:bookmarkStart w:id="1219" w:name="_Toc440875155"/>
      <w:bookmarkStart w:id="1220" w:name="_Toc441131400"/>
      <w:r w:rsidRPr="007857E5">
        <w:rPr>
          <w:szCs w:val="24"/>
        </w:rPr>
        <w:lastRenderedPageBreak/>
        <w:t>Инструкции по заполнению</w:t>
      </w:r>
      <w:bookmarkEnd w:id="1208"/>
      <w:bookmarkEnd w:id="1209"/>
      <w:bookmarkEnd w:id="1210"/>
      <w:bookmarkEnd w:id="1211"/>
      <w:bookmarkEnd w:id="1212"/>
      <w:bookmarkEnd w:id="1213"/>
      <w:bookmarkEnd w:id="1214"/>
      <w:bookmarkEnd w:id="1215"/>
      <w:bookmarkEnd w:id="1216"/>
      <w:bookmarkEnd w:id="1217"/>
      <w:bookmarkEnd w:id="1218"/>
      <w:bookmarkEnd w:id="1219"/>
      <w:bookmarkEnd w:id="1220"/>
    </w:p>
    <w:p w:rsidR="007857E5" w:rsidRPr="002669B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2669B3">
        <w:rPr>
          <w:sz w:val="24"/>
          <w:szCs w:val="24"/>
        </w:rPr>
        <w:t xml:space="preserve">Участник указывает дату и номер заявки в соответствии с письмом о подаче оферты </w:t>
      </w:r>
      <w:r w:rsidR="00D90031" w:rsidRPr="002669B3">
        <w:rPr>
          <w:sz w:val="24"/>
          <w:szCs w:val="24"/>
        </w:rPr>
        <w:t xml:space="preserve">(подраздел </w:t>
      </w:r>
      <w:r w:rsidR="00B06B4B">
        <w:fldChar w:fldCharType="begin"/>
      </w:r>
      <w:r w:rsidR="00B06B4B">
        <w:instrText xml:space="preserve"> REF _Ref55336310 \r \h  \* MERGEFORMAT </w:instrText>
      </w:r>
      <w:r w:rsidR="00B06B4B">
        <w:fldChar w:fldCharType="separate"/>
      </w:r>
      <w:r w:rsidR="002A74A8" w:rsidRPr="002A74A8">
        <w:rPr>
          <w:sz w:val="24"/>
          <w:szCs w:val="24"/>
        </w:rPr>
        <w:t>5.1</w:t>
      </w:r>
      <w:r w:rsidR="00B06B4B">
        <w:fldChar w:fldCharType="end"/>
      </w:r>
      <w:r w:rsidR="00D90031" w:rsidRPr="002669B3">
        <w:rPr>
          <w:sz w:val="24"/>
          <w:szCs w:val="24"/>
        </w:rPr>
        <w:t>)</w:t>
      </w:r>
      <w:r w:rsidRPr="002669B3">
        <w:rPr>
          <w:sz w:val="24"/>
          <w:szCs w:val="24"/>
        </w:rPr>
        <w:t>.</w:t>
      </w:r>
    </w:p>
    <w:p w:rsidR="007857E5" w:rsidRPr="002669B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2669B3">
        <w:rPr>
          <w:sz w:val="24"/>
          <w:szCs w:val="24"/>
        </w:rPr>
        <w:t>Участник указывает свое фирменное наименование (в т.ч. организационно-правовую форму) и свой адрес.</w:t>
      </w:r>
    </w:p>
    <w:p w:rsidR="00AF551C" w:rsidRPr="002669B3" w:rsidRDefault="00AF551C" w:rsidP="007857E5">
      <w:pPr>
        <w:pStyle w:val="aff6"/>
        <w:numPr>
          <w:ilvl w:val="3"/>
          <w:numId w:val="1"/>
        </w:numPr>
        <w:tabs>
          <w:tab w:val="num" w:pos="1134"/>
          <w:tab w:val="num" w:pos="1276"/>
        </w:tabs>
        <w:suppressAutoHyphens w:val="0"/>
        <w:spacing w:before="100" w:beforeAutospacing="1" w:line="240" w:lineRule="auto"/>
        <w:rPr>
          <w:sz w:val="24"/>
          <w:szCs w:val="24"/>
        </w:rPr>
      </w:pPr>
      <w:r w:rsidRPr="002669B3">
        <w:rPr>
          <w:sz w:val="24"/>
          <w:szCs w:val="24"/>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7857E5" w:rsidRDefault="007857E5">
      <w:pPr>
        <w:suppressAutoHyphens w:val="0"/>
        <w:spacing w:line="240" w:lineRule="auto"/>
        <w:ind w:firstLine="0"/>
        <w:jc w:val="left"/>
        <w:rPr>
          <w:lang w:eastAsia="ru-RU"/>
        </w:rPr>
      </w:pPr>
      <w:r>
        <w:rPr>
          <w:lang w:eastAsia="ru-RU"/>
        </w:rPr>
        <w:br w:type="page"/>
      </w:r>
    </w:p>
    <w:p w:rsidR="007857E5" w:rsidRPr="007A6A39" w:rsidRDefault="00E47073" w:rsidP="007857E5">
      <w:pPr>
        <w:pStyle w:val="2"/>
        <w:pageBreakBefore/>
        <w:tabs>
          <w:tab w:val="clear" w:pos="0"/>
          <w:tab w:val="clear" w:pos="1700"/>
          <w:tab w:val="num" w:pos="1134"/>
        </w:tabs>
        <w:spacing w:before="100" w:beforeAutospacing="1" w:after="100" w:afterAutospacing="1" w:line="240" w:lineRule="auto"/>
      </w:pPr>
      <w:bookmarkStart w:id="1221" w:name="_Ref440272274"/>
      <w:bookmarkStart w:id="1222" w:name="_Ref440274756"/>
      <w:bookmarkStart w:id="1223" w:name="_Toc441131401"/>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635719">
        <w:t>5</w:t>
      </w:r>
      <w:r w:rsidR="007857E5" w:rsidRPr="007A6A39">
        <w:t>)</w:t>
      </w:r>
      <w:bookmarkEnd w:id="1221"/>
      <w:bookmarkEnd w:id="1222"/>
      <w:bookmarkEnd w:id="1223"/>
    </w:p>
    <w:p w:rsidR="007857E5" w:rsidRPr="00E47073" w:rsidRDefault="007857E5" w:rsidP="007857E5">
      <w:pPr>
        <w:pStyle w:val="3"/>
        <w:rPr>
          <w:szCs w:val="24"/>
        </w:rPr>
      </w:pPr>
      <w:bookmarkStart w:id="1224" w:name="_Toc439170718"/>
      <w:bookmarkStart w:id="1225" w:name="_Toc439172820"/>
      <w:bookmarkStart w:id="1226" w:name="_Toc439173262"/>
      <w:bookmarkStart w:id="1227" w:name="_Toc439238258"/>
      <w:bookmarkStart w:id="1228" w:name="_Toc439252806"/>
      <w:bookmarkStart w:id="1229" w:name="_Toc439323779"/>
      <w:bookmarkStart w:id="1230" w:name="_Toc440361414"/>
      <w:bookmarkStart w:id="1231" w:name="_Toc440376296"/>
      <w:bookmarkStart w:id="1232" w:name="_Toc440382554"/>
      <w:bookmarkStart w:id="1233" w:name="_Toc440447224"/>
      <w:bookmarkStart w:id="1234" w:name="_Toc440632385"/>
      <w:bookmarkStart w:id="1235" w:name="_Toc440875157"/>
      <w:bookmarkStart w:id="1236" w:name="_Toc441131402"/>
      <w:r w:rsidRPr="00E47073">
        <w:rPr>
          <w:szCs w:val="24"/>
        </w:rPr>
        <w:t xml:space="preserve">Форма </w:t>
      </w:r>
      <w:bookmarkEnd w:id="1224"/>
      <w:r w:rsidR="00E47073" w:rsidRPr="00E47073">
        <w:rPr>
          <w:szCs w:val="24"/>
        </w:rPr>
        <w:t>согласия Участника налоговым органам на разглашение сведений, составляющих налоговую тайну</w:t>
      </w:r>
      <w:bookmarkEnd w:id="1225"/>
      <w:bookmarkEnd w:id="1226"/>
      <w:bookmarkEnd w:id="1227"/>
      <w:bookmarkEnd w:id="1228"/>
      <w:bookmarkEnd w:id="1229"/>
      <w:bookmarkEnd w:id="1230"/>
      <w:bookmarkEnd w:id="1231"/>
      <w:bookmarkEnd w:id="1232"/>
      <w:bookmarkEnd w:id="1233"/>
      <w:bookmarkEnd w:id="1234"/>
      <w:bookmarkEnd w:id="1235"/>
      <w:bookmarkEnd w:id="1236"/>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5</w:t>
      </w:r>
      <w:r w:rsidRPr="007A6A39">
        <w:rPr>
          <w:sz w:val="24"/>
          <w:szCs w:val="24"/>
        </w:rPr>
        <w:t xml:space="preserve"> к письму о подаче оферты</w:t>
      </w:r>
      <w:r w:rsidRPr="007A6A39">
        <w:rPr>
          <w:sz w:val="24"/>
          <w:szCs w:val="24"/>
        </w:rPr>
        <w:br/>
        <w:t>от «____»_____________ г.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237" w:name="_Toc300142269"/>
      <w:bookmarkStart w:id="1238" w:name="_Toc309735391"/>
      <w:bookmarkStart w:id="1239"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237"/>
      <w:r w:rsidRPr="007857E5">
        <w:rPr>
          <w:b/>
          <w:bCs w:val="0"/>
          <w:snapToGrid w:val="0"/>
          <w:sz w:val="24"/>
          <w:szCs w:val="24"/>
        </w:rPr>
        <w:t xml:space="preserve"> </w:t>
      </w:r>
      <w:bookmarkEnd w:id="1238"/>
      <w:bookmarkEnd w:id="1239"/>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предпринимателей) 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857E5" w:rsidRDefault="007857E5" w:rsidP="007857E5">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органами указанных сведений о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в адрес ____________________ (ИНН __________, ОГРН ___________________).</w:t>
      </w:r>
    </w:p>
    <w:p w:rsidR="007857E5" w:rsidRPr="007857E5"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firstRow="1" w:lastRow="0" w:firstColumn="1" w:lastColumn="0" w:noHBand="0" w:noVBand="1"/>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240" w:name="_Toc439170719"/>
      <w:bookmarkStart w:id="1241" w:name="_Toc439172821"/>
      <w:bookmarkStart w:id="1242" w:name="_Toc439173263"/>
      <w:bookmarkStart w:id="1243" w:name="_Toc439238259"/>
      <w:bookmarkStart w:id="1244" w:name="_Toc439252807"/>
      <w:bookmarkStart w:id="1245" w:name="_Toc439323780"/>
      <w:bookmarkStart w:id="1246" w:name="_Toc440361415"/>
      <w:bookmarkStart w:id="1247" w:name="_Toc440376297"/>
      <w:bookmarkStart w:id="1248" w:name="_Toc440382555"/>
      <w:bookmarkStart w:id="1249" w:name="_Toc440447225"/>
      <w:bookmarkStart w:id="1250" w:name="_Toc440632386"/>
      <w:bookmarkStart w:id="1251" w:name="_Toc440875158"/>
      <w:bookmarkStart w:id="1252" w:name="_Toc441131403"/>
      <w:r w:rsidRPr="007857E5">
        <w:rPr>
          <w:szCs w:val="24"/>
        </w:rPr>
        <w:lastRenderedPageBreak/>
        <w:t>Инструкции по заполнению</w:t>
      </w:r>
      <w:bookmarkEnd w:id="1240"/>
      <w:bookmarkEnd w:id="1241"/>
      <w:bookmarkEnd w:id="1242"/>
      <w:bookmarkEnd w:id="1243"/>
      <w:bookmarkEnd w:id="1244"/>
      <w:bookmarkEnd w:id="1245"/>
      <w:bookmarkEnd w:id="1246"/>
      <w:bookmarkEnd w:id="1247"/>
      <w:bookmarkEnd w:id="1248"/>
      <w:bookmarkEnd w:id="1249"/>
      <w:bookmarkEnd w:id="1250"/>
      <w:bookmarkEnd w:id="1251"/>
      <w:bookmarkEnd w:id="1252"/>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30533D">
        <w:rPr>
          <w:sz w:val="24"/>
          <w:szCs w:val="24"/>
        </w:rPr>
        <w:fldChar w:fldCharType="begin"/>
      </w:r>
      <w:r w:rsidR="00D90031">
        <w:rPr>
          <w:sz w:val="24"/>
          <w:szCs w:val="24"/>
        </w:rPr>
        <w:instrText xml:space="preserve"> REF _Ref55336310 \r \h </w:instrText>
      </w:r>
      <w:r w:rsidR="0030533D">
        <w:rPr>
          <w:sz w:val="24"/>
          <w:szCs w:val="24"/>
        </w:rPr>
      </w:r>
      <w:r w:rsidR="0030533D">
        <w:rPr>
          <w:sz w:val="24"/>
          <w:szCs w:val="24"/>
        </w:rPr>
        <w:fldChar w:fldCharType="separate"/>
      </w:r>
      <w:r w:rsidR="002A74A8">
        <w:rPr>
          <w:sz w:val="24"/>
          <w:szCs w:val="24"/>
        </w:rPr>
        <w:t>5.1</w:t>
      </w:r>
      <w:r w:rsidR="0030533D">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EA3F63">
          <w:headerReference w:type="even" r:id="rId46"/>
          <w:headerReference w:type="default" r:id="rId47"/>
          <w:footerReference w:type="even" r:id="rId48"/>
          <w:headerReference w:type="first" r:id="rId49"/>
          <w:footerReference w:type="first" r:id="rId50"/>
          <w:pgSz w:w="11906" w:h="16838" w:code="9"/>
          <w:pgMar w:top="680" w:right="567" w:bottom="539" w:left="1134" w:header="709" w:footer="709" w:gutter="0"/>
          <w:cols w:space="720"/>
          <w:docGrid w:linePitch="360"/>
        </w:sectPr>
      </w:pPr>
    </w:p>
    <w:p w:rsidR="00635719" w:rsidRPr="00F647F7" w:rsidRDefault="00C718E2"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253" w:name="_Ref93268095"/>
      <w:bookmarkStart w:id="1254" w:name="_Ref93268099"/>
      <w:bookmarkStart w:id="1255" w:name="_Toc98253958"/>
      <w:bookmarkStart w:id="1256" w:name="_Toc165173884"/>
      <w:bookmarkStart w:id="1257" w:name="_Toc423423678"/>
      <w:bookmarkStart w:id="1258" w:name="_Ref440272510"/>
      <w:bookmarkStart w:id="1259" w:name="_Ref440274961"/>
      <w:bookmarkStart w:id="1260" w:name="_Ref90381141"/>
      <w:bookmarkStart w:id="1261" w:name="_Toc90385121"/>
      <w:bookmarkStart w:id="1262" w:name="_Toc98253952"/>
      <w:bookmarkStart w:id="1263" w:name="_Toc165173878"/>
      <w:bookmarkStart w:id="1264" w:name="_Toc423427449"/>
      <w:bookmarkStart w:id="1265" w:name="_Toc441131404"/>
      <w:r w:rsidRPr="00843BBD">
        <w:lastRenderedPageBreak/>
        <w:t xml:space="preserve">План распределения объемов </w:t>
      </w:r>
      <w:r w:rsidRPr="00843BBD">
        <w:rPr>
          <w:color w:val="000000"/>
        </w:rPr>
        <w:t>оказания услуг</w:t>
      </w:r>
      <w:r w:rsidRPr="00843BBD">
        <w:t xml:space="preserve"> между </w:t>
      </w:r>
      <w:r>
        <w:t>Участником</w:t>
      </w:r>
      <w:r w:rsidRPr="00843BBD">
        <w:t xml:space="preserve"> и соисполнителями </w:t>
      </w:r>
      <w:r w:rsidRPr="00843BBD">
        <w:rPr>
          <w:color w:val="000000"/>
        </w:rPr>
        <w:t>(форма </w:t>
      </w:r>
      <w:r w:rsidRPr="00843BBD">
        <w:rPr>
          <w:noProof/>
          <w:color w:val="000000"/>
        </w:rPr>
        <w:t>1</w:t>
      </w:r>
      <w:r w:rsidR="005347FA">
        <w:rPr>
          <w:noProof/>
          <w:color w:val="000000"/>
        </w:rPr>
        <w:t>6</w:t>
      </w:r>
      <w:r w:rsidRPr="00843BBD">
        <w:rPr>
          <w:color w:val="000000"/>
        </w:rPr>
        <w:t>)</w:t>
      </w:r>
      <w:bookmarkEnd w:id="1253"/>
      <w:bookmarkEnd w:id="1254"/>
      <w:bookmarkEnd w:id="1255"/>
      <w:bookmarkEnd w:id="1256"/>
      <w:bookmarkEnd w:id="1257"/>
      <w:bookmarkEnd w:id="1258"/>
      <w:bookmarkEnd w:id="1259"/>
      <w:bookmarkEnd w:id="1260"/>
      <w:bookmarkEnd w:id="1261"/>
      <w:bookmarkEnd w:id="1262"/>
      <w:bookmarkEnd w:id="1263"/>
      <w:bookmarkEnd w:id="1264"/>
      <w:bookmarkEnd w:id="1265"/>
    </w:p>
    <w:p w:rsidR="00635719" w:rsidRPr="00F647F7" w:rsidRDefault="00635719" w:rsidP="00635719">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635719" w:rsidRPr="00D904EF" w:rsidRDefault="00635719" w:rsidP="00635719">
      <w:pPr>
        <w:pStyle w:val="3"/>
        <w:rPr>
          <w:szCs w:val="24"/>
        </w:rPr>
      </w:pPr>
      <w:bookmarkStart w:id="1266" w:name="_Toc90385125"/>
      <w:bookmarkStart w:id="1267" w:name="_Toc439170705"/>
      <w:bookmarkStart w:id="1268" w:name="_Toc439172807"/>
      <w:bookmarkStart w:id="1269" w:name="_Toc439173268"/>
      <w:bookmarkStart w:id="1270" w:name="_Toc439238264"/>
      <w:bookmarkStart w:id="1271" w:name="_Toc439252812"/>
      <w:bookmarkStart w:id="1272" w:name="_Toc439323785"/>
      <w:bookmarkStart w:id="1273" w:name="_Toc440361420"/>
      <w:bookmarkStart w:id="1274" w:name="_Toc440376302"/>
      <w:bookmarkStart w:id="1275" w:name="_Toc440382560"/>
      <w:bookmarkStart w:id="1276" w:name="_Toc440447230"/>
      <w:bookmarkStart w:id="1277" w:name="_Toc440632391"/>
      <w:bookmarkStart w:id="1278" w:name="_Toc440875160"/>
      <w:bookmarkStart w:id="1279" w:name="_Toc441131405"/>
      <w:r w:rsidRPr="00D904EF">
        <w:rPr>
          <w:szCs w:val="24"/>
        </w:rPr>
        <w:t xml:space="preserve">Форма </w:t>
      </w:r>
      <w:bookmarkEnd w:id="1266"/>
      <w:bookmarkEnd w:id="1267"/>
      <w:bookmarkEnd w:id="1268"/>
      <w:bookmarkEnd w:id="1269"/>
      <w:bookmarkEnd w:id="1270"/>
      <w:bookmarkEnd w:id="1271"/>
      <w:bookmarkEnd w:id="1272"/>
      <w:bookmarkEnd w:id="1273"/>
      <w:r w:rsidR="00C718E2">
        <w:rPr>
          <w:szCs w:val="24"/>
        </w:rPr>
        <w:t xml:space="preserve">Плана </w:t>
      </w:r>
      <w:r w:rsidR="00C718E2" w:rsidRPr="00843BBD">
        <w:rPr>
          <w:szCs w:val="24"/>
        </w:rPr>
        <w:t xml:space="preserve">распределения объемов </w:t>
      </w:r>
      <w:r w:rsidR="00C718E2" w:rsidRPr="00843BBD">
        <w:rPr>
          <w:color w:val="000000"/>
          <w:szCs w:val="24"/>
        </w:rPr>
        <w:t>оказания услуг</w:t>
      </w:r>
      <w:r w:rsidR="00C718E2" w:rsidRPr="00843BBD">
        <w:rPr>
          <w:szCs w:val="24"/>
        </w:rPr>
        <w:t xml:space="preserve"> между </w:t>
      </w:r>
      <w:r w:rsidR="00C718E2">
        <w:t>Участником</w:t>
      </w:r>
      <w:r w:rsidR="00C718E2" w:rsidRPr="00843BBD">
        <w:rPr>
          <w:szCs w:val="24"/>
        </w:rPr>
        <w:t xml:space="preserve"> и соисполнителями</w:t>
      </w:r>
      <w:bookmarkEnd w:id="1274"/>
      <w:bookmarkEnd w:id="1275"/>
      <w:bookmarkEnd w:id="1276"/>
      <w:bookmarkEnd w:id="1277"/>
      <w:bookmarkEnd w:id="1278"/>
      <w:bookmarkEnd w:id="1279"/>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5347FA">
        <w:rPr>
          <w:noProof/>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635719" w:rsidRPr="00F647F7" w:rsidRDefault="00635719" w:rsidP="00635719">
      <w:pPr>
        <w:spacing w:line="240" w:lineRule="auto"/>
        <w:ind w:firstLine="0"/>
        <w:rPr>
          <w:color w:val="000000"/>
          <w:sz w:val="24"/>
          <w:szCs w:val="24"/>
        </w:rPr>
      </w:pPr>
    </w:p>
    <w:p w:rsidR="00635719" w:rsidRPr="00F647F7" w:rsidRDefault="00C718E2" w:rsidP="00635719">
      <w:pPr>
        <w:spacing w:line="240" w:lineRule="auto"/>
        <w:ind w:firstLine="0"/>
        <w:jc w:val="center"/>
        <w:rPr>
          <w:b/>
          <w:sz w:val="24"/>
          <w:szCs w:val="24"/>
        </w:rPr>
      </w:pPr>
      <w:r w:rsidRPr="00C718E2">
        <w:rPr>
          <w:b/>
          <w:sz w:val="24"/>
          <w:szCs w:val="24"/>
        </w:rPr>
        <w:t>План распределения объемов оказания услуг между Участником и соисполнителями</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635719" w:rsidRPr="00E0250C" w:rsidTr="00C718E2">
        <w:trPr>
          <w:trHeight w:val="256"/>
        </w:trPr>
        <w:tc>
          <w:tcPr>
            <w:tcW w:w="633" w:type="dxa"/>
            <w:vMerge w:val="restart"/>
            <w:vAlign w:val="center"/>
          </w:tcPr>
          <w:p w:rsidR="00635719" w:rsidRPr="008E5EA3" w:rsidRDefault="00635719" w:rsidP="00635719">
            <w:pPr>
              <w:spacing w:line="240" w:lineRule="auto"/>
              <w:ind w:firstLine="0"/>
              <w:jc w:val="center"/>
              <w:rPr>
                <w:b/>
              </w:rPr>
            </w:pPr>
            <w:r w:rsidRPr="008E5EA3">
              <w:rPr>
                <w:b/>
              </w:rPr>
              <w:t>№ п/п</w:t>
            </w:r>
          </w:p>
        </w:tc>
        <w:tc>
          <w:tcPr>
            <w:tcW w:w="2594" w:type="dxa"/>
            <w:vMerge w:val="restart"/>
            <w:vAlign w:val="center"/>
          </w:tcPr>
          <w:p w:rsidR="00635719" w:rsidRPr="008E5EA3" w:rsidRDefault="00635719" w:rsidP="00C718E2">
            <w:pPr>
              <w:pStyle w:val="aff0"/>
              <w:spacing w:before="0" w:after="0"/>
              <w:ind w:left="0" w:right="0"/>
              <w:jc w:val="center"/>
              <w:rPr>
                <w:b/>
              </w:rPr>
            </w:pPr>
            <w:r w:rsidRPr="008E5EA3">
              <w:rPr>
                <w:b/>
              </w:rPr>
              <w:t xml:space="preserve">Наименование </w:t>
            </w:r>
            <w:r w:rsidR="00C718E2">
              <w:rPr>
                <w:b/>
              </w:rPr>
              <w:t>услуг</w:t>
            </w:r>
          </w:p>
        </w:tc>
        <w:tc>
          <w:tcPr>
            <w:tcW w:w="2288"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организации,</w:t>
            </w:r>
            <w:r w:rsidR="00C718E2">
              <w:rPr>
                <w:b/>
              </w:rPr>
              <w:t xml:space="preserve"> </w:t>
            </w:r>
            <w:r w:rsidR="00C718E2" w:rsidRPr="00C718E2">
              <w:rPr>
                <w:b/>
              </w:rPr>
              <w:t>оказывающей данный объем услуг</w:t>
            </w:r>
          </w:p>
        </w:tc>
        <w:tc>
          <w:tcPr>
            <w:tcW w:w="2707" w:type="dxa"/>
            <w:gridSpan w:val="2"/>
            <w:vAlign w:val="center"/>
          </w:tcPr>
          <w:p w:rsidR="00635719" w:rsidRPr="008E5EA3" w:rsidRDefault="00635719" w:rsidP="000F5F2B">
            <w:pPr>
              <w:pStyle w:val="aff0"/>
              <w:spacing w:before="0" w:after="0"/>
              <w:ind w:left="0" w:right="0"/>
              <w:jc w:val="center"/>
              <w:rPr>
                <w:b/>
              </w:rPr>
            </w:pPr>
            <w:r w:rsidRPr="008E5EA3">
              <w:rPr>
                <w:b/>
              </w:rPr>
              <w:t xml:space="preserve">Стоимость </w:t>
            </w:r>
            <w:r w:rsidR="000F5F2B">
              <w:rPr>
                <w:b/>
              </w:rPr>
              <w:t>услуг</w:t>
            </w:r>
          </w:p>
        </w:tc>
        <w:tc>
          <w:tcPr>
            <w:tcW w:w="1349" w:type="dxa"/>
            <w:vMerge w:val="restart"/>
            <w:vAlign w:val="center"/>
          </w:tcPr>
          <w:p w:rsidR="00635719" w:rsidRPr="008E5EA3" w:rsidRDefault="00635719" w:rsidP="00CC3DAD">
            <w:pPr>
              <w:pStyle w:val="aff0"/>
              <w:spacing w:before="0" w:after="0"/>
              <w:ind w:left="0" w:right="0"/>
              <w:jc w:val="center"/>
              <w:rPr>
                <w:b/>
              </w:rPr>
            </w:pPr>
            <w:r w:rsidRPr="008E5EA3">
              <w:rPr>
                <w:b/>
              </w:rPr>
              <w:t xml:space="preserve">Сроки </w:t>
            </w:r>
            <w:r w:rsidR="00CC3DAD">
              <w:rPr>
                <w:b/>
              </w:rPr>
              <w:t>оказания услуг</w:t>
            </w:r>
            <w:r w:rsidRPr="008E5EA3">
              <w:rPr>
                <w:b/>
              </w:rPr>
              <w:t xml:space="preserve"> (начало и окончание)</w:t>
            </w:r>
          </w:p>
        </w:tc>
      </w:tr>
      <w:tr w:rsidR="00635719" w:rsidRPr="00E0250C" w:rsidTr="00C718E2">
        <w:trPr>
          <w:trHeight w:val="147"/>
        </w:trPr>
        <w:tc>
          <w:tcPr>
            <w:tcW w:w="633" w:type="dxa"/>
            <w:vMerge/>
            <w:vAlign w:val="center"/>
          </w:tcPr>
          <w:p w:rsidR="00635719" w:rsidRPr="008E5EA3" w:rsidRDefault="00635719" w:rsidP="00635719">
            <w:pPr>
              <w:pStyle w:val="aff0"/>
              <w:spacing w:before="0" w:after="0"/>
              <w:ind w:left="0" w:right="0"/>
              <w:jc w:val="center"/>
            </w:pPr>
          </w:p>
        </w:tc>
        <w:tc>
          <w:tcPr>
            <w:tcW w:w="2594" w:type="dxa"/>
            <w:vMerge/>
            <w:vAlign w:val="center"/>
          </w:tcPr>
          <w:p w:rsidR="00635719" w:rsidRPr="008E5EA3" w:rsidRDefault="00635719" w:rsidP="00635719">
            <w:pPr>
              <w:pStyle w:val="aff0"/>
              <w:spacing w:before="0" w:after="0"/>
              <w:ind w:left="0" w:right="0"/>
              <w:jc w:val="center"/>
            </w:pPr>
          </w:p>
        </w:tc>
        <w:tc>
          <w:tcPr>
            <w:tcW w:w="2288"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5" w:type="dxa"/>
            <w:vAlign w:val="center"/>
          </w:tcPr>
          <w:p w:rsidR="00635719" w:rsidRPr="008E5EA3" w:rsidRDefault="00635719" w:rsidP="00635719">
            <w:pPr>
              <w:pStyle w:val="aff0"/>
              <w:spacing w:before="0" w:after="0"/>
              <w:ind w:left="0" w:right="0"/>
              <w:jc w:val="center"/>
              <w:rPr>
                <w:b/>
              </w:rPr>
            </w:pPr>
            <w:r w:rsidRPr="008E5EA3">
              <w:rPr>
                <w:b/>
              </w:rPr>
              <w:t>в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C718E2">
        <w:trPr>
          <w:trHeight w:val="256"/>
        </w:trPr>
        <w:tc>
          <w:tcPr>
            <w:tcW w:w="633" w:type="dxa"/>
            <w:vAlign w:val="center"/>
          </w:tcPr>
          <w:p w:rsidR="00635719" w:rsidRPr="008E5EA3" w:rsidRDefault="00635719" w:rsidP="00B15176">
            <w:pPr>
              <w:pStyle w:val="aff1"/>
              <w:numPr>
                <w:ilvl w:val="0"/>
                <w:numId w:val="63"/>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B15176">
            <w:pPr>
              <w:pStyle w:val="aff1"/>
              <w:numPr>
                <w:ilvl w:val="0"/>
                <w:numId w:val="63"/>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B15176">
            <w:pPr>
              <w:pStyle w:val="aff1"/>
              <w:numPr>
                <w:ilvl w:val="0"/>
                <w:numId w:val="63"/>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C718E2">
        <w:trPr>
          <w:trHeight w:val="269"/>
        </w:trPr>
        <w:tc>
          <w:tcPr>
            <w:tcW w:w="5515"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5"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280" w:name="_Toc90385126"/>
      <w:bookmarkStart w:id="1281" w:name="_Toc98253959"/>
      <w:bookmarkStart w:id="1282" w:name="_Toc157248211"/>
      <w:bookmarkStart w:id="1283" w:name="_Toc157496580"/>
      <w:bookmarkStart w:id="1284" w:name="_Toc158206119"/>
      <w:bookmarkStart w:id="1285" w:name="_Toc164057804"/>
      <w:bookmarkStart w:id="1286" w:name="_Toc164137154"/>
      <w:bookmarkStart w:id="1287" w:name="_Toc164161314"/>
      <w:bookmarkStart w:id="1288" w:name="_Toc165173885"/>
      <w:r>
        <w:rPr>
          <w:b/>
          <w:szCs w:val="24"/>
        </w:rPr>
        <w:br w:type="page"/>
      </w:r>
    </w:p>
    <w:p w:rsidR="00635719" w:rsidRPr="00D904EF" w:rsidRDefault="00635719" w:rsidP="00635719">
      <w:pPr>
        <w:pStyle w:val="3"/>
        <w:rPr>
          <w:szCs w:val="24"/>
        </w:rPr>
      </w:pPr>
      <w:bookmarkStart w:id="1289" w:name="_Toc439170706"/>
      <w:bookmarkStart w:id="1290" w:name="_Toc439172808"/>
      <w:bookmarkStart w:id="1291" w:name="_Toc439173269"/>
      <w:bookmarkStart w:id="1292" w:name="_Toc439238265"/>
      <w:bookmarkStart w:id="1293" w:name="_Toc439252813"/>
      <w:bookmarkStart w:id="1294" w:name="_Toc439323786"/>
      <w:bookmarkStart w:id="1295" w:name="_Toc440361421"/>
      <w:bookmarkStart w:id="1296" w:name="_Toc440376303"/>
      <w:bookmarkStart w:id="1297" w:name="_Toc440382561"/>
      <w:bookmarkStart w:id="1298" w:name="_Toc440447231"/>
      <w:bookmarkStart w:id="1299" w:name="_Toc440632392"/>
      <w:bookmarkStart w:id="1300" w:name="_Toc440875161"/>
      <w:bookmarkStart w:id="1301" w:name="_Toc441131406"/>
      <w:r w:rsidRPr="00D904EF">
        <w:rPr>
          <w:szCs w:val="24"/>
        </w:rPr>
        <w:lastRenderedPageBreak/>
        <w:t>Инструкции по заполнению</w:t>
      </w:r>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w:t>
      </w:r>
      <w:r>
        <w:rPr>
          <w:sz w:val="24"/>
          <w:szCs w:val="24"/>
        </w:rPr>
        <w:t>Участник</w:t>
      </w:r>
      <w:r w:rsidRPr="00F647F7">
        <w:rPr>
          <w:sz w:val="24"/>
          <w:szCs w:val="24"/>
        </w:rPr>
        <w:t xml:space="preserve">ом </w:t>
      </w:r>
      <w:r w:rsidR="00C718E2">
        <w:rPr>
          <w:sz w:val="24"/>
          <w:szCs w:val="24"/>
        </w:rPr>
        <w:t xml:space="preserve">с привлечением соисполнителей </w:t>
      </w:r>
      <w:r w:rsidRPr="00F647F7">
        <w:rPr>
          <w:sz w:val="24"/>
          <w:szCs w:val="24"/>
        </w:rPr>
        <w:t xml:space="preserve">(подраздел </w:t>
      </w:r>
      <w:r w:rsidR="0030533D">
        <w:rPr>
          <w:sz w:val="24"/>
          <w:szCs w:val="24"/>
        </w:rPr>
        <w:fldChar w:fldCharType="begin"/>
      </w:r>
      <w:r w:rsidR="00C718E2">
        <w:rPr>
          <w:sz w:val="24"/>
          <w:szCs w:val="24"/>
        </w:rPr>
        <w:instrText xml:space="preserve"> REF _Ref440271628 \r \h </w:instrText>
      </w:r>
      <w:r w:rsidR="0030533D">
        <w:rPr>
          <w:sz w:val="24"/>
          <w:szCs w:val="24"/>
        </w:rPr>
      </w:r>
      <w:r w:rsidR="0030533D">
        <w:rPr>
          <w:sz w:val="24"/>
          <w:szCs w:val="24"/>
        </w:rPr>
        <w:fldChar w:fldCharType="separate"/>
      </w:r>
      <w:r w:rsidR="002A74A8">
        <w:rPr>
          <w:sz w:val="24"/>
          <w:szCs w:val="24"/>
        </w:rPr>
        <w:t>3.3.9</w:t>
      </w:r>
      <w:r w:rsidR="0030533D">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30533D">
        <w:rPr>
          <w:sz w:val="24"/>
          <w:szCs w:val="24"/>
        </w:rPr>
        <w:fldChar w:fldCharType="begin"/>
      </w:r>
      <w:r w:rsidR="00D90031">
        <w:rPr>
          <w:sz w:val="24"/>
          <w:szCs w:val="24"/>
        </w:rPr>
        <w:instrText xml:space="preserve"> REF _Ref55336310 \r \h </w:instrText>
      </w:r>
      <w:r w:rsidR="0030533D">
        <w:rPr>
          <w:sz w:val="24"/>
          <w:szCs w:val="24"/>
        </w:rPr>
      </w:r>
      <w:r w:rsidR="0030533D">
        <w:rPr>
          <w:sz w:val="24"/>
          <w:szCs w:val="24"/>
        </w:rPr>
        <w:fldChar w:fldCharType="separate"/>
      </w:r>
      <w:r w:rsidR="002A74A8">
        <w:rPr>
          <w:sz w:val="24"/>
          <w:szCs w:val="24"/>
        </w:rPr>
        <w:t>5.1</w:t>
      </w:r>
      <w:r w:rsidR="0030533D">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т.ч.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w:t>
      </w:r>
      <w:r>
        <w:rPr>
          <w:sz w:val="24"/>
          <w:szCs w:val="24"/>
        </w:rPr>
        <w:t>Участник</w:t>
      </w:r>
      <w:r w:rsidRPr="00F647F7">
        <w:rPr>
          <w:sz w:val="24"/>
          <w:szCs w:val="24"/>
        </w:rPr>
        <w:t xml:space="preserve"> указывает:</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выполняемых </w:t>
      </w:r>
      <w:r>
        <w:rPr>
          <w:sz w:val="24"/>
          <w:szCs w:val="24"/>
        </w:rPr>
        <w:t>Участником</w:t>
      </w:r>
      <w:r w:rsidRPr="00843BBD">
        <w:rPr>
          <w:sz w:val="24"/>
          <w:szCs w:val="24"/>
        </w:rPr>
        <w:t xml:space="preserve"> и каждым соисполнителем услуг</w:t>
      </w:r>
      <w:r w:rsidR="00635719" w:rsidRPr="00F647F7">
        <w:rPr>
          <w:sz w:val="24"/>
          <w:szCs w:val="24"/>
        </w:rPr>
        <w:t>;</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услуг по </w:t>
      </w:r>
      <w:r>
        <w:rPr>
          <w:sz w:val="24"/>
          <w:szCs w:val="24"/>
        </w:rPr>
        <w:t>Участнику</w:t>
      </w:r>
      <w:r w:rsidRPr="00843BBD">
        <w:rPr>
          <w:sz w:val="24"/>
          <w:szCs w:val="24"/>
        </w:rPr>
        <w:t xml:space="preserve"> и соисполнителям в денежном и процентном выражении в соответствии со</w:t>
      </w:r>
      <w:r w:rsidR="00635719" w:rsidRPr="00F647F7">
        <w:rPr>
          <w:sz w:val="24"/>
          <w:szCs w:val="24"/>
        </w:rPr>
        <w:t xml:space="preserve"> </w:t>
      </w:r>
      <w:r w:rsidR="00841A6F">
        <w:rPr>
          <w:sz w:val="24"/>
          <w:szCs w:val="24"/>
        </w:rPr>
        <w:t>Сводной таблицей стоимости</w:t>
      </w:r>
      <w:r w:rsidR="00CC668E">
        <w:rPr>
          <w:sz w:val="24"/>
          <w:szCs w:val="24"/>
        </w:rPr>
        <w:t xml:space="preserve"> </w:t>
      </w:r>
      <w:r w:rsidR="00CC668E" w:rsidRPr="00536E26">
        <w:rPr>
          <w:bCs w:val="0"/>
          <w:sz w:val="24"/>
          <w:szCs w:val="24"/>
        </w:rPr>
        <w:t>услуг</w:t>
      </w:r>
      <w:r w:rsidR="00841A6F" w:rsidRPr="00F647F7">
        <w:rPr>
          <w:sz w:val="24"/>
          <w:szCs w:val="24"/>
        </w:rPr>
        <w:t xml:space="preserve"> </w:t>
      </w:r>
      <w:r w:rsidR="00635719" w:rsidRPr="00F647F7">
        <w:rPr>
          <w:sz w:val="24"/>
          <w:szCs w:val="24"/>
        </w:rPr>
        <w:t>(</w:t>
      </w:r>
      <w:r w:rsidR="00D90031">
        <w:rPr>
          <w:sz w:val="24"/>
          <w:szCs w:val="24"/>
        </w:rPr>
        <w:t>подраздел</w:t>
      </w:r>
      <w:r w:rsidR="00841A6F">
        <w:rPr>
          <w:sz w:val="24"/>
          <w:szCs w:val="24"/>
        </w:rPr>
        <w:t xml:space="preserve"> </w:t>
      </w:r>
      <w:r w:rsidR="0030533D">
        <w:rPr>
          <w:sz w:val="24"/>
          <w:szCs w:val="24"/>
        </w:rPr>
        <w:fldChar w:fldCharType="begin"/>
      </w:r>
      <w:r w:rsidR="00D90031">
        <w:rPr>
          <w:sz w:val="24"/>
          <w:szCs w:val="24"/>
        </w:rPr>
        <w:instrText xml:space="preserve"> REF _Ref440274337 \r \h </w:instrText>
      </w:r>
      <w:r w:rsidR="0030533D">
        <w:rPr>
          <w:sz w:val="24"/>
          <w:szCs w:val="24"/>
        </w:rPr>
      </w:r>
      <w:r w:rsidR="0030533D">
        <w:rPr>
          <w:sz w:val="24"/>
          <w:szCs w:val="24"/>
        </w:rPr>
        <w:fldChar w:fldCharType="separate"/>
      </w:r>
      <w:r w:rsidR="002A74A8">
        <w:rPr>
          <w:sz w:val="24"/>
          <w:szCs w:val="24"/>
        </w:rPr>
        <w:t>5.2</w:t>
      </w:r>
      <w:r w:rsidR="0030533D">
        <w:rPr>
          <w:sz w:val="24"/>
          <w:szCs w:val="24"/>
        </w:rPr>
        <w:fldChar w:fldCharType="end"/>
      </w:r>
      <w:r w:rsidR="00635719" w:rsidRPr="00F647F7">
        <w:rPr>
          <w:sz w:val="24"/>
          <w:szCs w:val="24"/>
        </w:rPr>
        <w:t>);</w:t>
      </w:r>
    </w:p>
    <w:p w:rsidR="00635719" w:rsidRPr="008E5EA3"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оказания услуг </w:t>
      </w:r>
      <w:r w:rsidR="00FC4C06">
        <w:rPr>
          <w:sz w:val="24"/>
          <w:szCs w:val="24"/>
        </w:rPr>
        <w:t>Участником</w:t>
      </w:r>
      <w:r w:rsidRPr="00843BBD">
        <w:rPr>
          <w:sz w:val="24"/>
          <w:szCs w:val="24"/>
        </w:rPr>
        <w:t xml:space="preserve"> и каждым соисполнителем в соответствии с Графиком </w:t>
      </w:r>
      <w:r>
        <w:rPr>
          <w:sz w:val="24"/>
          <w:szCs w:val="24"/>
        </w:rPr>
        <w:t>оказания</w:t>
      </w:r>
      <w:r w:rsidRPr="00843BBD">
        <w:rPr>
          <w:sz w:val="24"/>
          <w:szCs w:val="24"/>
        </w:rPr>
        <w:t xml:space="preserve"> услуг</w:t>
      </w:r>
      <w:r w:rsidR="00635719" w:rsidRPr="00F647F7">
        <w:rPr>
          <w:sz w:val="24"/>
          <w:szCs w:val="24"/>
        </w:rPr>
        <w:t xml:space="preserve"> </w:t>
      </w:r>
      <w:r w:rsidR="00635719" w:rsidRPr="008E5EA3">
        <w:rPr>
          <w:sz w:val="24"/>
          <w:szCs w:val="24"/>
        </w:rPr>
        <w:t xml:space="preserve">(подраздел </w:t>
      </w:r>
      <w:r w:rsidR="0030533D">
        <w:rPr>
          <w:sz w:val="24"/>
          <w:szCs w:val="24"/>
        </w:rPr>
        <w:fldChar w:fldCharType="begin"/>
      </w:r>
      <w:r w:rsidR="00D90031">
        <w:rPr>
          <w:sz w:val="24"/>
          <w:szCs w:val="24"/>
        </w:rPr>
        <w:instrText xml:space="preserve"> REF _Ref440274366 \r \h </w:instrText>
      </w:r>
      <w:r w:rsidR="0030533D">
        <w:rPr>
          <w:sz w:val="24"/>
          <w:szCs w:val="24"/>
        </w:rPr>
      </w:r>
      <w:r w:rsidR="0030533D">
        <w:rPr>
          <w:sz w:val="24"/>
          <w:szCs w:val="24"/>
        </w:rPr>
        <w:fldChar w:fldCharType="separate"/>
      </w:r>
      <w:r w:rsidR="002A74A8">
        <w:rPr>
          <w:sz w:val="24"/>
          <w:szCs w:val="24"/>
        </w:rPr>
        <w:t>5.4</w:t>
      </w:r>
      <w:r w:rsidR="0030533D">
        <w:rPr>
          <w:sz w:val="24"/>
          <w:szCs w:val="24"/>
        </w:rPr>
        <w:fldChar w:fldCharType="end"/>
      </w:r>
      <w:r w:rsidR="00635719" w:rsidRPr="008E5EA3">
        <w:rPr>
          <w:sz w:val="24"/>
          <w:szCs w:val="24"/>
        </w:rPr>
        <w:t>).</w:t>
      </w:r>
    </w:p>
    <w:p w:rsidR="00635719" w:rsidRPr="00B86686" w:rsidRDefault="00635719" w:rsidP="00635719">
      <w:pPr>
        <w:rPr>
          <w:sz w:val="24"/>
          <w:szCs w:val="24"/>
        </w:rPr>
      </w:pPr>
    </w:p>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CA1534" w:rsidRDefault="00CA1534">
      <w:pPr>
        <w:suppressAutoHyphens w:val="0"/>
        <w:spacing w:line="240" w:lineRule="auto"/>
        <w:ind w:firstLine="0"/>
        <w:jc w:val="left"/>
        <w:rPr>
          <w:lang w:eastAsia="ru-RU"/>
        </w:rPr>
      </w:pPr>
      <w:r>
        <w:rPr>
          <w:lang w:eastAsia="ru-RU"/>
        </w:rPr>
        <w:br w:type="page"/>
      </w:r>
    </w:p>
    <w:p w:rsidR="00CA1534" w:rsidRPr="00F647F7" w:rsidRDefault="00CA1534" w:rsidP="00CA1534">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302" w:name="_Ref440376324"/>
      <w:bookmarkStart w:id="1303" w:name="_Ref440376401"/>
      <w:bookmarkStart w:id="1304" w:name="_Toc441131407"/>
      <w:r w:rsidRPr="00F647F7">
        <w:lastRenderedPageBreak/>
        <w:t xml:space="preserve">План распределения объемов </w:t>
      </w:r>
      <w:r w:rsidR="00C718E2">
        <w:t>оказания услуг</w:t>
      </w:r>
      <w:r w:rsidRPr="00F647F7">
        <w:t xml:space="preserve"> внутри коллективного </w:t>
      </w:r>
      <w:r>
        <w:t>Участник</w:t>
      </w:r>
      <w:r w:rsidRPr="00F647F7">
        <w:t xml:space="preserve">а </w:t>
      </w:r>
      <w:r w:rsidRPr="00F647F7">
        <w:rPr>
          <w:color w:val="000000"/>
        </w:rPr>
        <w:t>(форма 1</w:t>
      </w:r>
      <w:r w:rsidR="005347FA">
        <w:rPr>
          <w:color w:val="000000"/>
        </w:rPr>
        <w:t>7</w:t>
      </w:r>
      <w:r w:rsidRPr="00F647F7">
        <w:rPr>
          <w:color w:val="000000"/>
        </w:rPr>
        <w:t>)</w:t>
      </w:r>
      <w:bookmarkEnd w:id="1302"/>
      <w:bookmarkEnd w:id="1303"/>
      <w:bookmarkEnd w:id="1304"/>
    </w:p>
    <w:p w:rsidR="00CA1534" w:rsidRPr="00F647F7" w:rsidRDefault="00CA1534" w:rsidP="00CA1534">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CA1534" w:rsidRPr="00D904EF" w:rsidRDefault="00CA1534" w:rsidP="00CA1534">
      <w:pPr>
        <w:pStyle w:val="3"/>
        <w:rPr>
          <w:szCs w:val="24"/>
        </w:rPr>
      </w:pPr>
      <w:bookmarkStart w:id="1305" w:name="_Toc440376305"/>
      <w:bookmarkStart w:id="1306" w:name="_Toc440382563"/>
      <w:bookmarkStart w:id="1307" w:name="_Toc440447233"/>
      <w:bookmarkStart w:id="1308" w:name="_Toc440632394"/>
      <w:bookmarkStart w:id="1309" w:name="_Toc440875163"/>
      <w:bookmarkStart w:id="1310" w:name="_Toc441131408"/>
      <w:r w:rsidRPr="00D904EF">
        <w:rPr>
          <w:szCs w:val="24"/>
        </w:rPr>
        <w:t xml:space="preserve">Форма плана распределения объемов </w:t>
      </w:r>
      <w:r w:rsidR="00C718E2">
        <w:rPr>
          <w:szCs w:val="24"/>
        </w:rPr>
        <w:t>оказания услуг</w:t>
      </w:r>
      <w:r w:rsidRPr="00D904EF">
        <w:rPr>
          <w:szCs w:val="24"/>
        </w:rPr>
        <w:t xml:space="preserve"> внутри коллективного Участника</w:t>
      </w:r>
      <w:bookmarkEnd w:id="1305"/>
      <w:bookmarkEnd w:id="1306"/>
      <w:bookmarkEnd w:id="1307"/>
      <w:bookmarkEnd w:id="1308"/>
      <w:bookmarkEnd w:id="1309"/>
      <w:bookmarkEnd w:id="1310"/>
    </w:p>
    <w:p w:rsidR="00CA1534" w:rsidRPr="00F647F7" w:rsidRDefault="00CA1534" w:rsidP="00CA1534">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CA1534" w:rsidRPr="00F647F7" w:rsidRDefault="00CA1534" w:rsidP="00CA1534">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5347FA">
        <w:rPr>
          <w:noProof/>
          <w:color w:val="000000"/>
          <w:sz w:val="24"/>
          <w:szCs w:val="24"/>
        </w:rPr>
        <w:t>7</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CA1534" w:rsidRPr="00F647F7" w:rsidRDefault="00CA1534" w:rsidP="00CA1534">
      <w:pPr>
        <w:spacing w:line="240" w:lineRule="auto"/>
        <w:ind w:firstLine="0"/>
        <w:rPr>
          <w:color w:val="000000"/>
          <w:sz w:val="24"/>
          <w:szCs w:val="24"/>
        </w:rPr>
      </w:pPr>
    </w:p>
    <w:p w:rsidR="00CA1534" w:rsidRPr="00F647F7" w:rsidRDefault="00CA1534" w:rsidP="00CA1534">
      <w:pPr>
        <w:spacing w:line="240" w:lineRule="auto"/>
        <w:ind w:firstLine="0"/>
        <w:jc w:val="center"/>
        <w:rPr>
          <w:b/>
          <w:sz w:val="24"/>
          <w:szCs w:val="24"/>
        </w:rPr>
      </w:pPr>
      <w:r w:rsidRPr="00F647F7">
        <w:rPr>
          <w:b/>
          <w:sz w:val="24"/>
          <w:szCs w:val="24"/>
        </w:rPr>
        <w:t xml:space="preserve">План распределения объемов </w:t>
      </w:r>
      <w:r w:rsidR="00C718E2">
        <w:rPr>
          <w:b/>
          <w:sz w:val="24"/>
          <w:szCs w:val="24"/>
        </w:rPr>
        <w:t>оказания услуг</w:t>
      </w:r>
      <w:r w:rsidRPr="00F647F7">
        <w:rPr>
          <w:b/>
          <w:sz w:val="24"/>
          <w:szCs w:val="24"/>
        </w:rPr>
        <w:t xml:space="preserve"> внутри коллективного </w:t>
      </w:r>
      <w:r>
        <w:rPr>
          <w:b/>
          <w:sz w:val="24"/>
          <w:szCs w:val="24"/>
        </w:rPr>
        <w:t>Участник</w:t>
      </w:r>
      <w:r w:rsidRPr="00F647F7">
        <w:rPr>
          <w:b/>
          <w:sz w:val="24"/>
          <w:szCs w:val="24"/>
        </w:rPr>
        <w:t>а</w:t>
      </w:r>
    </w:p>
    <w:p w:rsidR="00CA1534" w:rsidRPr="00F647F7" w:rsidRDefault="00CA1534" w:rsidP="00CA1534">
      <w:pPr>
        <w:spacing w:line="240" w:lineRule="auto"/>
        <w:ind w:firstLine="0"/>
        <w:rPr>
          <w:color w:val="000000"/>
          <w:sz w:val="24"/>
          <w:szCs w:val="24"/>
        </w:rPr>
      </w:pPr>
    </w:p>
    <w:p w:rsidR="00CA1534" w:rsidRPr="00F647F7" w:rsidRDefault="00CA1534" w:rsidP="00CA1534">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CA1534" w:rsidRPr="00F647F7" w:rsidRDefault="00CA1534" w:rsidP="00CA1534">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736"/>
        <w:gridCol w:w="2146"/>
        <w:gridCol w:w="1432"/>
        <w:gridCol w:w="1275"/>
        <w:gridCol w:w="1349"/>
      </w:tblGrid>
      <w:tr w:rsidR="00CA1534" w:rsidRPr="00E0250C" w:rsidTr="00C718E2">
        <w:trPr>
          <w:trHeight w:val="256"/>
        </w:trPr>
        <w:tc>
          <w:tcPr>
            <w:tcW w:w="633" w:type="dxa"/>
            <w:vMerge w:val="restart"/>
            <w:vAlign w:val="center"/>
          </w:tcPr>
          <w:p w:rsidR="00CA1534" w:rsidRPr="008E5EA3" w:rsidRDefault="00CA1534" w:rsidP="00D50E8D">
            <w:pPr>
              <w:spacing w:line="240" w:lineRule="auto"/>
              <w:ind w:firstLine="0"/>
              <w:jc w:val="center"/>
              <w:rPr>
                <w:b/>
              </w:rPr>
            </w:pPr>
            <w:r w:rsidRPr="008E5EA3">
              <w:rPr>
                <w:b/>
              </w:rPr>
              <w:t>№ п/п</w:t>
            </w:r>
          </w:p>
        </w:tc>
        <w:tc>
          <w:tcPr>
            <w:tcW w:w="2736" w:type="dxa"/>
            <w:vMerge w:val="restart"/>
            <w:vAlign w:val="center"/>
          </w:tcPr>
          <w:p w:rsidR="00CA1534" w:rsidRPr="008E5EA3" w:rsidRDefault="00CA1534" w:rsidP="000F5F2B">
            <w:pPr>
              <w:pStyle w:val="aff0"/>
              <w:spacing w:before="0" w:after="0"/>
              <w:ind w:left="0" w:right="0"/>
              <w:jc w:val="center"/>
              <w:rPr>
                <w:b/>
              </w:rPr>
            </w:pPr>
            <w:r w:rsidRPr="008E5EA3">
              <w:rPr>
                <w:b/>
              </w:rPr>
              <w:t xml:space="preserve">Наименование </w:t>
            </w:r>
            <w:r w:rsidR="000F5F2B">
              <w:rPr>
                <w:b/>
              </w:rPr>
              <w:t>услуг</w:t>
            </w:r>
          </w:p>
        </w:tc>
        <w:tc>
          <w:tcPr>
            <w:tcW w:w="2146" w:type="dxa"/>
            <w:vMerge w:val="restart"/>
            <w:vAlign w:val="center"/>
          </w:tcPr>
          <w:p w:rsidR="00CA1534" w:rsidRPr="008E5EA3" w:rsidRDefault="00C718E2" w:rsidP="00C718E2">
            <w:pPr>
              <w:pStyle w:val="aff0"/>
              <w:spacing w:before="0" w:after="0"/>
              <w:ind w:left="0" w:right="0"/>
              <w:jc w:val="center"/>
              <w:rPr>
                <w:b/>
              </w:rPr>
            </w:pPr>
            <w:r w:rsidRPr="008E5EA3">
              <w:rPr>
                <w:b/>
              </w:rPr>
              <w:t>Наименование организации,</w:t>
            </w:r>
            <w:r>
              <w:rPr>
                <w:b/>
              </w:rPr>
              <w:t xml:space="preserve"> </w:t>
            </w:r>
            <w:r w:rsidRPr="00C718E2">
              <w:rPr>
                <w:b/>
              </w:rPr>
              <w:t>оказывающей данный объем услуг</w:t>
            </w:r>
          </w:p>
        </w:tc>
        <w:tc>
          <w:tcPr>
            <w:tcW w:w="2707" w:type="dxa"/>
            <w:gridSpan w:val="2"/>
            <w:vAlign w:val="center"/>
          </w:tcPr>
          <w:p w:rsidR="00CA1534" w:rsidRPr="008E5EA3" w:rsidRDefault="00CA1534" w:rsidP="000F5F2B">
            <w:pPr>
              <w:pStyle w:val="aff0"/>
              <w:spacing w:before="0" w:after="0"/>
              <w:ind w:left="0" w:right="0"/>
              <w:jc w:val="center"/>
              <w:rPr>
                <w:b/>
              </w:rPr>
            </w:pPr>
            <w:r w:rsidRPr="008E5EA3">
              <w:rPr>
                <w:b/>
              </w:rPr>
              <w:t xml:space="preserve">Стоимость </w:t>
            </w:r>
            <w:r w:rsidR="000F5F2B">
              <w:rPr>
                <w:b/>
              </w:rPr>
              <w:t>услуг</w:t>
            </w:r>
          </w:p>
        </w:tc>
        <w:tc>
          <w:tcPr>
            <w:tcW w:w="1349" w:type="dxa"/>
            <w:vMerge w:val="restart"/>
            <w:vAlign w:val="center"/>
          </w:tcPr>
          <w:p w:rsidR="00CA1534" w:rsidRPr="008E5EA3" w:rsidRDefault="00CA1534" w:rsidP="00CC3DAD">
            <w:pPr>
              <w:pStyle w:val="aff0"/>
              <w:spacing w:before="0" w:after="0"/>
              <w:ind w:left="0" w:right="0"/>
              <w:jc w:val="center"/>
              <w:rPr>
                <w:b/>
              </w:rPr>
            </w:pPr>
            <w:r w:rsidRPr="008E5EA3">
              <w:rPr>
                <w:b/>
              </w:rPr>
              <w:t xml:space="preserve">Сроки </w:t>
            </w:r>
            <w:r w:rsidR="00CC3DAD">
              <w:rPr>
                <w:b/>
              </w:rPr>
              <w:t>оказания услуг</w:t>
            </w:r>
            <w:r w:rsidRPr="008E5EA3">
              <w:rPr>
                <w:b/>
              </w:rPr>
              <w:t xml:space="preserve"> (начало и окончание)</w:t>
            </w:r>
          </w:p>
        </w:tc>
      </w:tr>
      <w:tr w:rsidR="00CA1534" w:rsidRPr="00E0250C" w:rsidTr="00C718E2">
        <w:trPr>
          <w:trHeight w:val="147"/>
        </w:trPr>
        <w:tc>
          <w:tcPr>
            <w:tcW w:w="633" w:type="dxa"/>
            <w:vMerge/>
            <w:vAlign w:val="center"/>
          </w:tcPr>
          <w:p w:rsidR="00CA1534" w:rsidRPr="008E5EA3" w:rsidRDefault="00CA1534" w:rsidP="00D50E8D">
            <w:pPr>
              <w:pStyle w:val="aff0"/>
              <w:spacing w:before="0" w:after="0"/>
              <w:ind w:left="0" w:right="0"/>
              <w:jc w:val="center"/>
            </w:pPr>
          </w:p>
        </w:tc>
        <w:tc>
          <w:tcPr>
            <w:tcW w:w="2736" w:type="dxa"/>
            <w:vMerge/>
            <w:vAlign w:val="center"/>
          </w:tcPr>
          <w:p w:rsidR="00CA1534" w:rsidRPr="008E5EA3" w:rsidRDefault="00CA1534" w:rsidP="00D50E8D">
            <w:pPr>
              <w:pStyle w:val="aff0"/>
              <w:spacing w:before="0" w:after="0"/>
              <w:ind w:left="0" w:right="0"/>
              <w:jc w:val="center"/>
            </w:pPr>
          </w:p>
        </w:tc>
        <w:tc>
          <w:tcPr>
            <w:tcW w:w="2146" w:type="dxa"/>
            <w:vMerge/>
            <w:vAlign w:val="center"/>
          </w:tcPr>
          <w:p w:rsidR="00CA1534" w:rsidRPr="008E5EA3" w:rsidRDefault="00CA1534" w:rsidP="00D50E8D">
            <w:pPr>
              <w:pStyle w:val="aff0"/>
              <w:spacing w:before="0" w:after="0"/>
              <w:ind w:left="0" w:right="0"/>
              <w:jc w:val="center"/>
            </w:pPr>
          </w:p>
        </w:tc>
        <w:tc>
          <w:tcPr>
            <w:tcW w:w="1432" w:type="dxa"/>
            <w:vAlign w:val="center"/>
          </w:tcPr>
          <w:p w:rsidR="00CA1534" w:rsidRPr="008E5EA3" w:rsidRDefault="00CA1534" w:rsidP="00D50E8D">
            <w:pPr>
              <w:pStyle w:val="aff0"/>
              <w:spacing w:before="0" w:after="0"/>
              <w:ind w:left="0" w:right="0"/>
              <w:jc w:val="center"/>
              <w:rPr>
                <w:b/>
              </w:rPr>
            </w:pPr>
            <w:r w:rsidRPr="008E5EA3">
              <w:rPr>
                <w:b/>
              </w:rPr>
              <w:t>в денежном выражении, руб. (без НДС)</w:t>
            </w:r>
          </w:p>
        </w:tc>
        <w:tc>
          <w:tcPr>
            <w:tcW w:w="1275" w:type="dxa"/>
            <w:vAlign w:val="center"/>
          </w:tcPr>
          <w:p w:rsidR="00CA1534" w:rsidRPr="008E5EA3" w:rsidRDefault="00CA1534" w:rsidP="00D50E8D">
            <w:pPr>
              <w:pStyle w:val="aff0"/>
              <w:spacing w:before="0" w:after="0"/>
              <w:ind w:left="0" w:right="0"/>
              <w:jc w:val="center"/>
              <w:rPr>
                <w:b/>
              </w:rPr>
            </w:pPr>
            <w:r w:rsidRPr="008E5EA3">
              <w:rPr>
                <w:b/>
              </w:rPr>
              <w:t>в % от общей стоимости</w:t>
            </w:r>
          </w:p>
        </w:tc>
        <w:tc>
          <w:tcPr>
            <w:tcW w:w="1349" w:type="dxa"/>
            <w:vMerge/>
            <w:vAlign w:val="center"/>
          </w:tcPr>
          <w:p w:rsidR="00CA1534" w:rsidRPr="008E5EA3" w:rsidRDefault="00CA1534" w:rsidP="00D50E8D">
            <w:pPr>
              <w:pStyle w:val="aff0"/>
              <w:spacing w:before="0" w:after="0"/>
              <w:ind w:left="0" w:right="0"/>
              <w:jc w:val="center"/>
            </w:pPr>
          </w:p>
        </w:tc>
      </w:tr>
      <w:tr w:rsidR="00CA1534" w:rsidRPr="00E0250C" w:rsidTr="00C718E2">
        <w:trPr>
          <w:trHeight w:val="256"/>
        </w:trPr>
        <w:tc>
          <w:tcPr>
            <w:tcW w:w="633" w:type="dxa"/>
            <w:vAlign w:val="center"/>
          </w:tcPr>
          <w:p w:rsidR="00CA1534" w:rsidRPr="008E5EA3" w:rsidRDefault="00CA1534" w:rsidP="00B15176">
            <w:pPr>
              <w:pStyle w:val="aff1"/>
              <w:numPr>
                <w:ilvl w:val="0"/>
                <w:numId w:val="63"/>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B15176">
            <w:pPr>
              <w:pStyle w:val="aff1"/>
              <w:numPr>
                <w:ilvl w:val="0"/>
                <w:numId w:val="63"/>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B15176">
            <w:pPr>
              <w:pStyle w:val="aff1"/>
              <w:numPr>
                <w:ilvl w:val="0"/>
                <w:numId w:val="63"/>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D50E8D">
            <w:pPr>
              <w:pStyle w:val="aff1"/>
              <w:spacing w:before="0" w:after="0"/>
              <w:ind w:left="0" w:right="0"/>
              <w:jc w:val="center"/>
              <w:rPr>
                <w:color w:val="000000"/>
                <w:sz w:val="22"/>
              </w:rPr>
            </w:pPr>
            <w:r w:rsidRPr="008E5EA3">
              <w:rPr>
                <w:color w:val="000000"/>
                <w:sz w:val="22"/>
              </w:rPr>
              <w:t>…</w:t>
            </w: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0A7DB0" w:rsidTr="00C718E2">
        <w:trPr>
          <w:trHeight w:val="269"/>
        </w:trPr>
        <w:tc>
          <w:tcPr>
            <w:tcW w:w="5515" w:type="dxa"/>
            <w:gridSpan w:val="3"/>
            <w:vAlign w:val="center"/>
          </w:tcPr>
          <w:p w:rsidR="00CA1534" w:rsidRPr="008E5EA3" w:rsidRDefault="00CA1534" w:rsidP="00D50E8D">
            <w:pPr>
              <w:pStyle w:val="aff1"/>
              <w:spacing w:before="0" w:after="0"/>
              <w:ind w:left="0" w:right="0"/>
              <w:rPr>
                <w:b/>
                <w:sz w:val="22"/>
              </w:rPr>
            </w:pPr>
            <w:r w:rsidRPr="008E5EA3">
              <w:rPr>
                <w:b/>
                <w:sz w:val="22"/>
              </w:rPr>
              <w:t>ИТОГО</w:t>
            </w:r>
          </w:p>
        </w:tc>
        <w:tc>
          <w:tcPr>
            <w:tcW w:w="1432" w:type="dxa"/>
            <w:vAlign w:val="center"/>
          </w:tcPr>
          <w:p w:rsidR="00CA1534" w:rsidRPr="008E5EA3" w:rsidRDefault="00CA1534" w:rsidP="00D50E8D">
            <w:pPr>
              <w:pStyle w:val="aff1"/>
              <w:spacing w:before="0" w:after="0"/>
              <w:ind w:left="0" w:right="0"/>
              <w:jc w:val="center"/>
              <w:rPr>
                <w:b/>
                <w:sz w:val="22"/>
              </w:rPr>
            </w:pPr>
          </w:p>
        </w:tc>
        <w:tc>
          <w:tcPr>
            <w:tcW w:w="1275" w:type="dxa"/>
            <w:vAlign w:val="center"/>
          </w:tcPr>
          <w:p w:rsidR="00CA1534" w:rsidRPr="008E5EA3" w:rsidRDefault="00CA1534" w:rsidP="00D50E8D">
            <w:pPr>
              <w:pStyle w:val="aff1"/>
              <w:spacing w:before="0" w:after="0"/>
              <w:ind w:left="0" w:right="0"/>
              <w:jc w:val="center"/>
              <w:rPr>
                <w:b/>
                <w:sz w:val="22"/>
              </w:rPr>
            </w:pPr>
            <w:r w:rsidRPr="008E5EA3">
              <w:rPr>
                <w:b/>
                <w:sz w:val="22"/>
              </w:rPr>
              <w:t>100%</w:t>
            </w:r>
          </w:p>
        </w:tc>
        <w:tc>
          <w:tcPr>
            <w:tcW w:w="1349" w:type="dxa"/>
            <w:vAlign w:val="center"/>
          </w:tcPr>
          <w:p w:rsidR="00CA1534" w:rsidRPr="008E5EA3" w:rsidRDefault="00CA1534" w:rsidP="00D50E8D">
            <w:pPr>
              <w:pStyle w:val="aff1"/>
              <w:spacing w:before="0" w:after="0"/>
              <w:ind w:left="0" w:right="0"/>
              <w:jc w:val="center"/>
              <w:rPr>
                <w:b/>
                <w:sz w:val="22"/>
              </w:rPr>
            </w:pPr>
            <w:r w:rsidRPr="008E5EA3">
              <w:rPr>
                <w:b/>
                <w:sz w:val="22"/>
              </w:rPr>
              <w:t>Х</w:t>
            </w:r>
          </w:p>
        </w:tc>
      </w:tr>
    </w:tbl>
    <w:p w:rsidR="00CA1534" w:rsidRPr="00F647F7" w:rsidRDefault="00CA1534" w:rsidP="00CA1534">
      <w:pPr>
        <w:spacing w:line="240" w:lineRule="auto"/>
        <w:rPr>
          <w:color w:val="000000"/>
          <w:sz w:val="24"/>
          <w:szCs w:val="24"/>
        </w:rPr>
      </w:pP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CA1534" w:rsidRPr="00F647F7" w:rsidRDefault="00CA1534" w:rsidP="00CA1534">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CA1534" w:rsidRDefault="00CA1534" w:rsidP="00CA1534">
      <w:pPr>
        <w:suppressAutoHyphens w:val="0"/>
        <w:spacing w:line="240" w:lineRule="auto"/>
        <w:ind w:firstLine="0"/>
        <w:jc w:val="left"/>
        <w:rPr>
          <w:sz w:val="24"/>
          <w:szCs w:val="24"/>
        </w:rPr>
      </w:pPr>
      <w:r>
        <w:rPr>
          <w:b/>
          <w:szCs w:val="24"/>
        </w:rPr>
        <w:br w:type="page"/>
      </w:r>
    </w:p>
    <w:p w:rsidR="00CA1534" w:rsidRPr="00D904EF" w:rsidRDefault="00CA1534" w:rsidP="00CA1534">
      <w:pPr>
        <w:pStyle w:val="3"/>
        <w:rPr>
          <w:szCs w:val="24"/>
        </w:rPr>
      </w:pPr>
      <w:bookmarkStart w:id="1311" w:name="_Toc440376306"/>
      <w:bookmarkStart w:id="1312" w:name="_Toc440382564"/>
      <w:bookmarkStart w:id="1313" w:name="_Toc440447234"/>
      <w:bookmarkStart w:id="1314" w:name="_Toc440632395"/>
      <w:bookmarkStart w:id="1315" w:name="_Toc440875164"/>
      <w:bookmarkStart w:id="1316" w:name="_Toc441131409"/>
      <w:r w:rsidRPr="00D904EF">
        <w:rPr>
          <w:szCs w:val="24"/>
        </w:rPr>
        <w:lastRenderedPageBreak/>
        <w:t>Инструкции по заполнению</w:t>
      </w:r>
      <w:bookmarkEnd w:id="1311"/>
      <w:bookmarkEnd w:id="1312"/>
      <w:bookmarkEnd w:id="1313"/>
      <w:bookmarkEnd w:id="1314"/>
      <w:bookmarkEnd w:id="1315"/>
      <w:bookmarkEnd w:id="1316"/>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30533D">
        <w:rPr>
          <w:sz w:val="24"/>
          <w:szCs w:val="24"/>
        </w:rPr>
        <w:fldChar w:fldCharType="begin"/>
      </w:r>
      <w:r w:rsidR="001A63D5">
        <w:rPr>
          <w:sz w:val="24"/>
          <w:szCs w:val="24"/>
        </w:rPr>
        <w:instrText xml:space="preserve"> REF _Ref440876660 \r \h </w:instrText>
      </w:r>
      <w:r w:rsidR="0030533D">
        <w:rPr>
          <w:sz w:val="24"/>
          <w:szCs w:val="24"/>
        </w:rPr>
      </w:r>
      <w:r w:rsidR="0030533D">
        <w:rPr>
          <w:sz w:val="24"/>
          <w:szCs w:val="24"/>
        </w:rPr>
        <w:fldChar w:fldCharType="separate"/>
      </w:r>
      <w:r w:rsidR="002A74A8">
        <w:rPr>
          <w:sz w:val="24"/>
          <w:szCs w:val="24"/>
        </w:rPr>
        <w:t>3.3.10</w:t>
      </w:r>
      <w:r w:rsidR="0030533D">
        <w:rPr>
          <w:sz w:val="24"/>
          <w:szCs w:val="24"/>
        </w:rPr>
        <w:fldChar w:fldCharType="end"/>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Pr="00A55F54">
        <w:rPr>
          <w:sz w:val="24"/>
          <w:szCs w:val="24"/>
        </w:rPr>
        <w:t xml:space="preserve">(подраздел </w:t>
      </w:r>
      <w:r w:rsidR="0030533D">
        <w:rPr>
          <w:sz w:val="24"/>
          <w:szCs w:val="24"/>
        </w:rPr>
        <w:fldChar w:fldCharType="begin"/>
      </w:r>
      <w:r>
        <w:rPr>
          <w:sz w:val="24"/>
          <w:szCs w:val="24"/>
        </w:rPr>
        <w:instrText xml:space="preserve"> REF _Ref55336310 \r \h </w:instrText>
      </w:r>
      <w:r w:rsidR="0030533D">
        <w:rPr>
          <w:sz w:val="24"/>
          <w:szCs w:val="24"/>
        </w:rPr>
      </w:r>
      <w:r w:rsidR="0030533D">
        <w:rPr>
          <w:sz w:val="24"/>
          <w:szCs w:val="24"/>
        </w:rPr>
        <w:fldChar w:fldCharType="separate"/>
      </w:r>
      <w:r w:rsidR="002A74A8">
        <w:rPr>
          <w:sz w:val="24"/>
          <w:szCs w:val="24"/>
        </w:rPr>
        <w:t>5.1</w:t>
      </w:r>
      <w:r w:rsidR="0030533D">
        <w:rPr>
          <w:sz w:val="24"/>
          <w:szCs w:val="24"/>
        </w:rPr>
        <w:fldChar w:fldCharType="end"/>
      </w:r>
      <w:r w:rsidRPr="00A55F54">
        <w:rPr>
          <w:sz w:val="24"/>
          <w:szCs w:val="24"/>
        </w:rPr>
        <w:t>)</w:t>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т.ч. организационно-правовую форму) и свой адрес.</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CA1534" w:rsidRPr="00F647F7" w:rsidRDefault="00C718E2"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оказываемых </w:t>
      </w:r>
      <w:r>
        <w:rPr>
          <w:sz w:val="24"/>
          <w:szCs w:val="24"/>
        </w:rPr>
        <w:t>каждым членом коллективного Участника</w:t>
      </w:r>
      <w:r w:rsidRPr="00843BBD">
        <w:rPr>
          <w:sz w:val="24"/>
          <w:szCs w:val="24"/>
        </w:rPr>
        <w:t xml:space="preserve"> услуг</w:t>
      </w:r>
      <w:r w:rsidR="00CA1534" w:rsidRPr="00F647F7">
        <w:rPr>
          <w:sz w:val="24"/>
          <w:szCs w:val="24"/>
        </w:rPr>
        <w:t>;</w:t>
      </w:r>
    </w:p>
    <w:p w:rsidR="00CA1534" w:rsidRPr="00F647F7"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услуг по </w:t>
      </w:r>
      <w:r>
        <w:rPr>
          <w:sz w:val="24"/>
          <w:szCs w:val="24"/>
        </w:rPr>
        <w:t>каждому члену коллективного Участника</w:t>
      </w:r>
      <w:r w:rsidRPr="00843BBD">
        <w:rPr>
          <w:sz w:val="24"/>
          <w:szCs w:val="24"/>
        </w:rPr>
        <w:t xml:space="preserve"> в денежном и процентном выражении в соответствии со</w:t>
      </w:r>
      <w:r>
        <w:rPr>
          <w:sz w:val="24"/>
          <w:szCs w:val="24"/>
        </w:rPr>
        <w:t xml:space="preserve"> </w:t>
      </w:r>
      <w:r w:rsidR="00CA1534">
        <w:rPr>
          <w:sz w:val="24"/>
          <w:szCs w:val="24"/>
        </w:rPr>
        <w:t>Сводной таблицей стоимости</w:t>
      </w:r>
      <w:r w:rsidR="00CC668E">
        <w:rPr>
          <w:sz w:val="24"/>
          <w:szCs w:val="24"/>
        </w:rPr>
        <w:t xml:space="preserve"> </w:t>
      </w:r>
      <w:r w:rsidR="00CC668E" w:rsidRPr="00536E26">
        <w:rPr>
          <w:bCs w:val="0"/>
          <w:sz w:val="24"/>
          <w:szCs w:val="24"/>
        </w:rPr>
        <w:t>услуг</w:t>
      </w:r>
      <w:r w:rsidR="00CA1534" w:rsidRPr="00F647F7">
        <w:rPr>
          <w:sz w:val="24"/>
          <w:szCs w:val="24"/>
        </w:rPr>
        <w:t xml:space="preserve"> (</w:t>
      </w:r>
      <w:r w:rsidR="00CA1534">
        <w:rPr>
          <w:sz w:val="24"/>
          <w:szCs w:val="24"/>
        </w:rPr>
        <w:t xml:space="preserve">подраздел </w:t>
      </w:r>
      <w:r w:rsidR="0030533D">
        <w:rPr>
          <w:sz w:val="24"/>
          <w:szCs w:val="24"/>
        </w:rPr>
        <w:fldChar w:fldCharType="begin"/>
      </w:r>
      <w:r w:rsidR="00CA1534">
        <w:rPr>
          <w:sz w:val="24"/>
          <w:szCs w:val="24"/>
        </w:rPr>
        <w:instrText xml:space="preserve"> REF _Ref440274337 \r \h </w:instrText>
      </w:r>
      <w:r w:rsidR="0030533D">
        <w:rPr>
          <w:sz w:val="24"/>
          <w:szCs w:val="24"/>
        </w:rPr>
      </w:r>
      <w:r w:rsidR="0030533D">
        <w:rPr>
          <w:sz w:val="24"/>
          <w:szCs w:val="24"/>
        </w:rPr>
        <w:fldChar w:fldCharType="separate"/>
      </w:r>
      <w:r w:rsidR="002A74A8">
        <w:rPr>
          <w:sz w:val="24"/>
          <w:szCs w:val="24"/>
        </w:rPr>
        <w:t>5.2</w:t>
      </w:r>
      <w:r w:rsidR="0030533D">
        <w:rPr>
          <w:sz w:val="24"/>
          <w:szCs w:val="24"/>
        </w:rPr>
        <w:fldChar w:fldCharType="end"/>
      </w:r>
      <w:r w:rsidR="00CA1534" w:rsidRPr="00F647F7">
        <w:rPr>
          <w:sz w:val="24"/>
          <w:szCs w:val="24"/>
        </w:rPr>
        <w:t>);</w:t>
      </w:r>
    </w:p>
    <w:p w:rsidR="00CA1534" w:rsidRPr="008E5EA3"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оказания услуг </w:t>
      </w:r>
      <w:r>
        <w:rPr>
          <w:sz w:val="24"/>
          <w:szCs w:val="24"/>
        </w:rPr>
        <w:t>каждым членом коллективного Участника</w:t>
      </w:r>
      <w:r w:rsidRPr="00843BBD">
        <w:rPr>
          <w:sz w:val="24"/>
          <w:szCs w:val="24"/>
        </w:rPr>
        <w:t xml:space="preserve"> в соответствии с</w:t>
      </w:r>
      <w:r w:rsidR="00CA1534" w:rsidRPr="00F647F7">
        <w:rPr>
          <w:sz w:val="24"/>
          <w:szCs w:val="24"/>
        </w:rPr>
        <w:t xml:space="preserve"> Графиком </w:t>
      </w:r>
      <w:r w:rsidR="000F5F2B">
        <w:rPr>
          <w:sz w:val="24"/>
          <w:szCs w:val="24"/>
        </w:rPr>
        <w:t>оказания услуг</w:t>
      </w:r>
      <w:r w:rsidR="00CA1534" w:rsidRPr="00F647F7">
        <w:rPr>
          <w:sz w:val="24"/>
          <w:szCs w:val="24"/>
        </w:rPr>
        <w:t xml:space="preserve"> </w:t>
      </w:r>
      <w:r w:rsidR="00CA1534" w:rsidRPr="008E5EA3">
        <w:rPr>
          <w:sz w:val="24"/>
          <w:szCs w:val="24"/>
        </w:rPr>
        <w:t xml:space="preserve">(подраздел </w:t>
      </w:r>
      <w:r w:rsidR="0030533D">
        <w:rPr>
          <w:sz w:val="24"/>
          <w:szCs w:val="24"/>
        </w:rPr>
        <w:fldChar w:fldCharType="begin"/>
      </w:r>
      <w:r w:rsidR="00CA1534">
        <w:rPr>
          <w:sz w:val="24"/>
          <w:szCs w:val="24"/>
        </w:rPr>
        <w:instrText xml:space="preserve"> REF _Ref440274366 \r \h </w:instrText>
      </w:r>
      <w:r w:rsidR="0030533D">
        <w:rPr>
          <w:sz w:val="24"/>
          <w:szCs w:val="24"/>
        </w:rPr>
      </w:r>
      <w:r w:rsidR="0030533D">
        <w:rPr>
          <w:sz w:val="24"/>
          <w:szCs w:val="24"/>
        </w:rPr>
        <w:fldChar w:fldCharType="separate"/>
      </w:r>
      <w:r w:rsidR="002A74A8">
        <w:rPr>
          <w:sz w:val="24"/>
          <w:szCs w:val="24"/>
        </w:rPr>
        <w:t>5.4</w:t>
      </w:r>
      <w:r w:rsidR="0030533D">
        <w:rPr>
          <w:sz w:val="24"/>
          <w:szCs w:val="24"/>
        </w:rPr>
        <w:fldChar w:fldCharType="end"/>
      </w:r>
      <w:r w:rsidR="00CA1534" w:rsidRPr="008E5EA3">
        <w:rPr>
          <w:sz w:val="24"/>
          <w:szCs w:val="24"/>
        </w:rPr>
        <w:t>).</w:t>
      </w:r>
    </w:p>
    <w:p w:rsidR="00CA1534" w:rsidRPr="00566071" w:rsidRDefault="00CA1534" w:rsidP="00CA1534">
      <w:pPr>
        <w:rPr>
          <w:sz w:val="24"/>
          <w:szCs w:val="24"/>
        </w:rPr>
      </w:pPr>
    </w:p>
    <w:p w:rsidR="001222CA" w:rsidRDefault="001222CA" w:rsidP="00CA1534">
      <w:pPr>
        <w:sectPr w:rsidR="001222CA" w:rsidSect="00EA3F63">
          <w:pgSz w:w="11906" w:h="16838" w:code="9"/>
          <w:pgMar w:top="680" w:right="567" w:bottom="539" w:left="1134" w:header="709" w:footer="709" w:gutter="0"/>
          <w:cols w:space="720"/>
          <w:docGrid w:linePitch="360"/>
        </w:sectPr>
      </w:pPr>
    </w:p>
    <w:p w:rsidR="001222CA" w:rsidRPr="00CC5A3A" w:rsidRDefault="001222CA" w:rsidP="001222CA">
      <w:pPr>
        <w:pStyle w:val="2"/>
        <w:pageBreakBefore/>
        <w:tabs>
          <w:tab w:val="clear" w:pos="0"/>
          <w:tab w:val="clear" w:pos="1700"/>
          <w:tab w:val="num" w:pos="1134"/>
          <w:tab w:val="num" w:pos="5104"/>
        </w:tabs>
        <w:spacing w:before="100" w:beforeAutospacing="1" w:after="100" w:afterAutospacing="1" w:line="240" w:lineRule="auto"/>
      </w:pPr>
      <w:bookmarkStart w:id="1317" w:name="_Toc426108836"/>
      <w:bookmarkStart w:id="1318" w:name="_Ref441574460"/>
      <w:bookmarkStart w:id="1319" w:name="_Ref441574649"/>
      <w:bookmarkStart w:id="1320" w:name="_Toc441575251"/>
      <w:bookmarkStart w:id="1321" w:name="_Ref442187883"/>
      <w:r w:rsidRPr="00CC5A3A">
        <w:lastRenderedPageBreak/>
        <w:t>Расписка  сдачи-приемки соглашения о неустойке (форма 1</w:t>
      </w:r>
      <w:r>
        <w:t>8</w:t>
      </w:r>
      <w:r w:rsidRPr="00CC5A3A">
        <w:t>)</w:t>
      </w:r>
      <w:bookmarkEnd w:id="1317"/>
      <w:bookmarkEnd w:id="1318"/>
      <w:bookmarkEnd w:id="1319"/>
      <w:bookmarkEnd w:id="1320"/>
      <w:bookmarkEnd w:id="1321"/>
    </w:p>
    <w:p w:rsidR="001222CA" w:rsidRPr="00CC5A3A" w:rsidRDefault="001222CA" w:rsidP="001222CA">
      <w:pPr>
        <w:pStyle w:val="3"/>
        <w:rPr>
          <w:szCs w:val="24"/>
        </w:rPr>
      </w:pPr>
      <w:bookmarkStart w:id="1322" w:name="_Toc426108837"/>
      <w:bookmarkStart w:id="1323" w:name="_Ref441574456"/>
      <w:bookmarkStart w:id="1324" w:name="_Toc441575252"/>
      <w:r w:rsidRPr="00CC5A3A">
        <w:rPr>
          <w:szCs w:val="24"/>
        </w:rPr>
        <w:t xml:space="preserve">Форма Расписки  сдачи-приемки </w:t>
      </w:r>
      <w:bookmarkEnd w:id="1322"/>
      <w:r w:rsidRPr="00CC5A3A">
        <w:rPr>
          <w:szCs w:val="24"/>
        </w:rPr>
        <w:t>соглашения о неустойке</w:t>
      </w:r>
      <w:bookmarkEnd w:id="1323"/>
      <w:bookmarkEnd w:id="1324"/>
    </w:p>
    <w:p w:rsidR="001222CA" w:rsidRPr="00CC5A3A" w:rsidRDefault="001222CA" w:rsidP="001222CA">
      <w:pPr>
        <w:pStyle w:val="26"/>
        <w:tabs>
          <w:tab w:val="clear" w:pos="4536"/>
        </w:tabs>
        <w:spacing w:before="100" w:beforeAutospacing="1" w:after="100" w:afterAutospacing="1"/>
        <w:ind w:firstLine="0"/>
        <w:jc w:val="center"/>
        <w:rPr>
          <w:sz w:val="24"/>
          <w:szCs w:val="24"/>
        </w:rPr>
      </w:pPr>
    </w:p>
    <w:p w:rsidR="001222CA" w:rsidRPr="00CC5A3A" w:rsidRDefault="001222CA" w:rsidP="001222CA">
      <w:pPr>
        <w:pBdr>
          <w:top w:val="single" w:sz="4" w:space="1" w:color="auto"/>
        </w:pBdr>
        <w:shd w:val="clear" w:color="auto" w:fill="E0E0E0"/>
        <w:ind w:right="21" w:firstLine="0"/>
        <w:jc w:val="center"/>
        <w:rPr>
          <w:b/>
          <w:color w:val="000000"/>
          <w:spacing w:val="36"/>
          <w:szCs w:val="24"/>
        </w:rPr>
      </w:pPr>
      <w:r w:rsidRPr="00CC5A3A">
        <w:rPr>
          <w:b/>
          <w:color w:val="000000"/>
          <w:spacing w:val="36"/>
          <w:szCs w:val="24"/>
        </w:rPr>
        <w:t>начало формы</w:t>
      </w:r>
    </w:p>
    <w:p w:rsidR="001222CA" w:rsidRPr="00047DE1" w:rsidRDefault="001222CA" w:rsidP="001222CA">
      <w:pPr>
        <w:ind w:firstLine="0"/>
        <w:jc w:val="center"/>
        <w:rPr>
          <w:b/>
          <w:sz w:val="24"/>
          <w:szCs w:val="24"/>
        </w:rPr>
      </w:pPr>
      <w:r w:rsidRPr="00047DE1">
        <w:rPr>
          <w:b/>
          <w:sz w:val="24"/>
          <w:szCs w:val="24"/>
        </w:rPr>
        <w:t>Расписка  сдачи-приемки соглашения о неустойке</w:t>
      </w:r>
    </w:p>
    <w:p w:rsidR="001222CA" w:rsidRPr="00047DE1" w:rsidRDefault="001222CA" w:rsidP="001222CA">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1222CA" w:rsidRPr="00047DE1" w:rsidTr="00E01F85">
        <w:tc>
          <w:tcPr>
            <w:tcW w:w="14863" w:type="dxa"/>
            <w:gridSpan w:val="7"/>
            <w:shd w:val="clear" w:color="auto" w:fill="auto"/>
          </w:tcPr>
          <w:p w:rsidR="001222CA" w:rsidRPr="00047DE1" w:rsidRDefault="001222CA" w:rsidP="00E01F85">
            <w:pPr>
              <w:pStyle w:val="afd"/>
              <w:rPr>
                <w:sz w:val="24"/>
                <w:szCs w:val="24"/>
              </w:rPr>
            </w:pPr>
            <w:r w:rsidRPr="00047DE1">
              <w:rPr>
                <w:b/>
                <w:sz w:val="24"/>
                <w:szCs w:val="24"/>
              </w:rPr>
              <w:t>ПОЛУЧЕНИЕ</w:t>
            </w:r>
            <w:r w:rsidRPr="00047DE1">
              <w:rPr>
                <w:sz w:val="24"/>
                <w:szCs w:val="24"/>
              </w:rPr>
              <w:t>:</w:t>
            </w:r>
          </w:p>
        </w:tc>
      </w:tr>
      <w:tr w:rsidR="001222CA" w:rsidRPr="00047DE1" w:rsidTr="00E01F85">
        <w:tc>
          <w:tcPr>
            <w:tcW w:w="2262" w:type="dxa"/>
            <w:shd w:val="clear" w:color="auto" w:fill="auto"/>
          </w:tcPr>
          <w:p w:rsidR="001222CA" w:rsidRPr="00047DE1" w:rsidRDefault="001222CA" w:rsidP="00E01F85">
            <w:pPr>
              <w:pStyle w:val="afd"/>
              <w:ind w:right="754"/>
              <w:rPr>
                <w:sz w:val="24"/>
                <w:szCs w:val="24"/>
              </w:rPr>
            </w:pPr>
            <w:r w:rsidRPr="00047DE1">
              <w:rPr>
                <w:sz w:val="24"/>
                <w:szCs w:val="24"/>
              </w:rPr>
              <w:t>Участник</w:t>
            </w:r>
          </w:p>
        </w:tc>
        <w:tc>
          <w:tcPr>
            <w:tcW w:w="3800" w:type="dxa"/>
            <w:shd w:val="clear" w:color="auto" w:fill="auto"/>
          </w:tcPr>
          <w:p w:rsidR="001222CA" w:rsidRPr="00047DE1" w:rsidRDefault="001222CA" w:rsidP="00E01F85">
            <w:pPr>
              <w:pStyle w:val="afd"/>
              <w:rPr>
                <w:sz w:val="24"/>
                <w:szCs w:val="24"/>
              </w:rPr>
            </w:pPr>
            <w:r w:rsidRPr="00047DE1">
              <w:rPr>
                <w:sz w:val="24"/>
                <w:szCs w:val="24"/>
              </w:rPr>
              <w:t xml:space="preserve">Наименование </w:t>
            </w:r>
            <w:r>
              <w:rPr>
                <w:sz w:val="24"/>
                <w:szCs w:val="24"/>
              </w:rPr>
              <w:t>закупочной</w:t>
            </w:r>
            <w:r w:rsidRPr="00047DE1">
              <w:rPr>
                <w:sz w:val="24"/>
                <w:szCs w:val="24"/>
              </w:rPr>
              <w:t xml:space="preserve"> процедуры</w:t>
            </w:r>
          </w:p>
        </w:tc>
        <w:tc>
          <w:tcPr>
            <w:tcW w:w="1559" w:type="dxa"/>
            <w:shd w:val="clear" w:color="auto" w:fill="auto"/>
          </w:tcPr>
          <w:p w:rsidR="001222CA" w:rsidRPr="00047DE1" w:rsidRDefault="001222CA" w:rsidP="00E01F85">
            <w:pPr>
              <w:pStyle w:val="afd"/>
              <w:tabs>
                <w:tab w:val="left" w:pos="2995"/>
              </w:tabs>
              <w:rPr>
                <w:sz w:val="24"/>
                <w:szCs w:val="24"/>
              </w:rPr>
            </w:pPr>
            <w:r w:rsidRPr="00047DE1">
              <w:rPr>
                <w:sz w:val="24"/>
                <w:szCs w:val="24"/>
              </w:rPr>
              <w:t>Номер на ЭТП</w:t>
            </w:r>
          </w:p>
        </w:tc>
        <w:tc>
          <w:tcPr>
            <w:tcW w:w="1418" w:type="dxa"/>
            <w:shd w:val="clear" w:color="auto" w:fill="auto"/>
          </w:tcPr>
          <w:p w:rsidR="001222CA" w:rsidRPr="00047DE1" w:rsidRDefault="001222CA" w:rsidP="00E01F85">
            <w:pPr>
              <w:pStyle w:val="afd"/>
              <w:tabs>
                <w:tab w:val="left" w:pos="2995"/>
              </w:tabs>
              <w:rPr>
                <w:sz w:val="24"/>
                <w:szCs w:val="24"/>
              </w:rPr>
            </w:pPr>
            <w:r w:rsidRPr="00047DE1">
              <w:rPr>
                <w:sz w:val="24"/>
                <w:szCs w:val="24"/>
              </w:rPr>
              <w:t>Дата передачи</w:t>
            </w:r>
          </w:p>
        </w:tc>
        <w:tc>
          <w:tcPr>
            <w:tcW w:w="1299" w:type="dxa"/>
            <w:shd w:val="clear" w:color="auto" w:fill="auto"/>
          </w:tcPr>
          <w:p w:rsidR="001222CA" w:rsidRPr="00047DE1" w:rsidRDefault="001222CA" w:rsidP="00E01F85">
            <w:pPr>
              <w:pStyle w:val="afd"/>
              <w:rPr>
                <w:sz w:val="24"/>
                <w:szCs w:val="24"/>
              </w:rPr>
            </w:pPr>
            <w:r w:rsidRPr="00047DE1">
              <w:rPr>
                <w:sz w:val="24"/>
                <w:szCs w:val="24"/>
              </w:rPr>
              <w:t>Время получения (МСК)</w:t>
            </w:r>
          </w:p>
        </w:tc>
        <w:tc>
          <w:tcPr>
            <w:tcW w:w="2262" w:type="dxa"/>
            <w:shd w:val="clear" w:color="auto" w:fill="auto"/>
          </w:tcPr>
          <w:p w:rsidR="001222CA" w:rsidRPr="00047DE1" w:rsidRDefault="001222CA" w:rsidP="00E01F85">
            <w:pPr>
              <w:pStyle w:val="afd"/>
              <w:ind w:right="86"/>
              <w:rPr>
                <w:sz w:val="24"/>
                <w:szCs w:val="24"/>
              </w:rPr>
            </w:pPr>
            <w:r w:rsidRPr="00047DE1">
              <w:rPr>
                <w:sz w:val="24"/>
                <w:szCs w:val="24"/>
              </w:rPr>
              <w:t>Сдал</w:t>
            </w:r>
          </w:p>
          <w:p w:rsidR="001222CA" w:rsidRPr="00047DE1" w:rsidRDefault="001222CA" w:rsidP="00E01F85">
            <w:pPr>
              <w:pStyle w:val="afd"/>
              <w:ind w:right="86"/>
              <w:rPr>
                <w:sz w:val="24"/>
                <w:szCs w:val="24"/>
              </w:rPr>
            </w:pPr>
            <w:r w:rsidRPr="00047DE1">
              <w:rPr>
                <w:sz w:val="24"/>
                <w:szCs w:val="24"/>
              </w:rPr>
              <w:t>(</w:t>
            </w:r>
            <w:r w:rsidRPr="00047DE1">
              <w:rPr>
                <w:b/>
                <w:sz w:val="24"/>
                <w:szCs w:val="24"/>
              </w:rPr>
              <w:t>представитель Участника</w:t>
            </w:r>
            <w:r w:rsidRPr="00047DE1">
              <w:rPr>
                <w:sz w:val="24"/>
                <w:szCs w:val="24"/>
              </w:rPr>
              <w:t>)</w:t>
            </w:r>
          </w:p>
          <w:p w:rsidR="001222CA" w:rsidRPr="00047DE1" w:rsidRDefault="001222CA" w:rsidP="00E01F85">
            <w:pPr>
              <w:pStyle w:val="afd"/>
              <w:ind w:right="86"/>
              <w:rPr>
                <w:sz w:val="24"/>
                <w:szCs w:val="24"/>
              </w:rPr>
            </w:pPr>
            <w:r w:rsidRPr="00047DE1">
              <w:rPr>
                <w:sz w:val="24"/>
                <w:szCs w:val="24"/>
              </w:rPr>
              <w:t>ФИО/Подпись</w:t>
            </w:r>
          </w:p>
        </w:tc>
        <w:tc>
          <w:tcPr>
            <w:tcW w:w="2263" w:type="dxa"/>
            <w:shd w:val="clear" w:color="auto" w:fill="auto"/>
          </w:tcPr>
          <w:p w:rsidR="001222CA" w:rsidRPr="00047DE1" w:rsidRDefault="001222CA" w:rsidP="00E01F85">
            <w:pPr>
              <w:pStyle w:val="afd"/>
              <w:ind w:right="86"/>
              <w:rPr>
                <w:sz w:val="24"/>
                <w:szCs w:val="24"/>
              </w:rPr>
            </w:pPr>
            <w:r w:rsidRPr="00047DE1">
              <w:rPr>
                <w:sz w:val="24"/>
                <w:szCs w:val="24"/>
              </w:rPr>
              <w:t>Получил</w:t>
            </w:r>
          </w:p>
          <w:p w:rsidR="001222CA" w:rsidRPr="00047DE1" w:rsidRDefault="001222CA" w:rsidP="00E01F85">
            <w:pPr>
              <w:pStyle w:val="afd"/>
              <w:ind w:right="86"/>
              <w:rPr>
                <w:sz w:val="24"/>
                <w:szCs w:val="24"/>
              </w:rPr>
            </w:pPr>
            <w:r w:rsidRPr="00047DE1">
              <w:rPr>
                <w:sz w:val="24"/>
                <w:szCs w:val="24"/>
              </w:rPr>
              <w:t>(</w:t>
            </w:r>
            <w:r w:rsidRPr="00047DE1">
              <w:rPr>
                <w:b/>
                <w:sz w:val="24"/>
                <w:szCs w:val="24"/>
              </w:rPr>
              <w:t>представитель Организатора</w:t>
            </w:r>
            <w:r w:rsidRPr="00047DE1">
              <w:rPr>
                <w:sz w:val="24"/>
                <w:szCs w:val="24"/>
              </w:rPr>
              <w:t>)</w:t>
            </w:r>
          </w:p>
          <w:p w:rsidR="001222CA" w:rsidRPr="00047DE1" w:rsidRDefault="001222CA" w:rsidP="00E01F85">
            <w:pPr>
              <w:pStyle w:val="afd"/>
              <w:ind w:right="86"/>
              <w:rPr>
                <w:sz w:val="24"/>
                <w:szCs w:val="24"/>
              </w:rPr>
            </w:pPr>
            <w:r w:rsidRPr="00047DE1">
              <w:rPr>
                <w:sz w:val="24"/>
                <w:szCs w:val="24"/>
              </w:rPr>
              <w:t>ФИО/Подпись</w:t>
            </w:r>
          </w:p>
        </w:tc>
      </w:tr>
      <w:tr w:rsidR="001222CA" w:rsidRPr="00047DE1" w:rsidTr="00E01F85">
        <w:tc>
          <w:tcPr>
            <w:tcW w:w="2262" w:type="dxa"/>
            <w:shd w:val="clear" w:color="auto" w:fill="auto"/>
          </w:tcPr>
          <w:p w:rsidR="001222CA" w:rsidRPr="00047DE1" w:rsidRDefault="001222CA" w:rsidP="00E01F85">
            <w:pPr>
              <w:pStyle w:val="afd"/>
              <w:rPr>
                <w:sz w:val="24"/>
                <w:szCs w:val="24"/>
              </w:rPr>
            </w:pPr>
          </w:p>
          <w:p w:rsidR="001222CA" w:rsidRPr="00047DE1" w:rsidRDefault="001222CA" w:rsidP="00E01F85">
            <w:pPr>
              <w:pStyle w:val="afd"/>
              <w:rPr>
                <w:sz w:val="24"/>
                <w:szCs w:val="24"/>
              </w:rPr>
            </w:pPr>
          </w:p>
        </w:tc>
        <w:tc>
          <w:tcPr>
            <w:tcW w:w="3800" w:type="dxa"/>
            <w:shd w:val="clear" w:color="auto" w:fill="auto"/>
          </w:tcPr>
          <w:p w:rsidR="001222CA" w:rsidRPr="00047DE1" w:rsidRDefault="001222CA" w:rsidP="00E01F85">
            <w:pPr>
              <w:pStyle w:val="afd"/>
              <w:rPr>
                <w:sz w:val="24"/>
                <w:szCs w:val="24"/>
              </w:rPr>
            </w:pPr>
          </w:p>
        </w:tc>
        <w:tc>
          <w:tcPr>
            <w:tcW w:w="1559" w:type="dxa"/>
            <w:shd w:val="clear" w:color="auto" w:fill="auto"/>
          </w:tcPr>
          <w:p w:rsidR="001222CA" w:rsidRPr="00047DE1" w:rsidRDefault="001222CA" w:rsidP="00E01F85">
            <w:pPr>
              <w:pStyle w:val="afd"/>
              <w:rPr>
                <w:sz w:val="24"/>
                <w:szCs w:val="24"/>
              </w:rPr>
            </w:pPr>
          </w:p>
        </w:tc>
        <w:tc>
          <w:tcPr>
            <w:tcW w:w="1418" w:type="dxa"/>
            <w:shd w:val="clear" w:color="auto" w:fill="auto"/>
          </w:tcPr>
          <w:p w:rsidR="001222CA" w:rsidRPr="00047DE1" w:rsidRDefault="001222CA" w:rsidP="00E01F85">
            <w:pPr>
              <w:pStyle w:val="afd"/>
              <w:rPr>
                <w:sz w:val="24"/>
                <w:szCs w:val="24"/>
              </w:rPr>
            </w:pPr>
          </w:p>
        </w:tc>
        <w:tc>
          <w:tcPr>
            <w:tcW w:w="1299" w:type="dxa"/>
            <w:shd w:val="clear" w:color="auto" w:fill="auto"/>
          </w:tcPr>
          <w:p w:rsidR="001222CA" w:rsidRPr="00047DE1" w:rsidRDefault="001222CA" w:rsidP="00E01F85">
            <w:pPr>
              <w:pStyle w:val="afd"/>
              <w:rPr>
                <w:sz w:val="24"/>
                <w:szCs w:val="24"/>
              </w:rPr>
            </w:pPr>
          </w:p>
        </w:tc>
        <w:tc>
          <w:tcPr>
            <w:tcW w:w="2262" w:type="dxa"/>
            <w:shd w:val="clear" w:color="auto" w:fill="auto"/>
          </w:tcPr>
          <w:p w:rsidR="001222CA" w:rsidRPr="00047DE1" w:rsidRDefault="001222CA" w:rsidP="00E01F85">
            <w:pPr>
              <w:pStyle w:val="afd"/>
              <w:rPr>
                <w:sz w:val="24"/>
                <w:szCs w:val="24"/>
              </w:rPr>
            </w:pPr>
          </w:p>
        </w:tc>
        <w:tc>
          <w:tcPr>
            <w:tcW w:w="2263" w:type="dxa"/>
            <w:shd w:val="clear" w:color="auto" w:fill="auto"/>
          </w:tcPr>
          <w:p w:rsidR="001222CA" w:rsidRPr="00047DE1" w:rsidRDefault="001222CA" w:rsidP="00E01F85">
            <w:pPr>
              <w:pStyle w:val="afd"/>
              <w:rPr>
                <w:sz w:val="24"/>
                <w:szCs w:val="24"/>
              </w:rPr>
            </w:pPr>
          </w:p>
        </w:tc>
      </w:tr>
    </w:tbl>
    <w:p w:rsidR="001222CA" w:rsidRPr="00CC5A3A" w:rsidRDefault="001222CA" w:rsidP="001222CA">
      <w:pPr>
        <w:pStyle w:val="afd"/>
        <w:rPr>
          <w:szCs w:val="24"/>
        </w:rPr>
      </w:pPr>
    </w:p>
    <w:p w:rsidR="001222CA" w:rsidRDefault="001222CA" w:rsidP="001222CA">
      <w:pPr>
        <w:jc w:val="center"/>
        <w:rPr>
          <w:b/>
          <w:bCs w:val="0"/>
          <w:szCs w:val="24"/>
          <w:u w:val="single"/>
        </w:rPr>
      </w:pPr>
    </w:p>
    <w:p w:rsidR="001222CA" w:rsidRPr="00CC5A3A" w:rsidRDefault="001222CA" w:rsidP="001222CA">
      <w:pPr>
        <w:jc w:val="center"/>
        <w:rPr>
          <w:b/>
          <w:bCs w:val="0"/>
          <w:szCs w:val="24"/>
          <w:u w:val="single"/>
        </w:rPr>
      </w:pPr>
    </w:p>
    <w:p w:rsidR="001222CA" w:rsidRPr="00CC5A3A" w:rsidRDefault="001222CA" w:rsidP="001222CA">
      <w:pPr>
        <w:pBdr>
          <w:bottom w:val="single" w:sz="4" w:space="1" w:color="auto"/>
        </w:pBdr>
        <w:shd w:val="clear" w:color="auto" w:fill="E0E0E0"/>
        <w:ind w:right="21" w:firstLine="0"/>
        <w:jc w:val="center"/>
        <w:rPr>
          <w:b/>
          <w:color w:val="000000"/>
          <w:spacing w:val="36"/>
          <w:szCs w:val="24"/>
        </w:rPr>
      </w:pPr>
      <w:r w:rsidRPr="00CC5A3A">
        <w:rPr>
          <w:b/>
          <w:color w:val="000000"/>
          <w:spacing w:val="36"/>
          <w:szCs w:val="24"/>
        </w:rPr>
        <w:t>конец формы</w:t>
      </w:r>
    </w:p>
    <w:p w:rsidR="001222CA" w:rsidRPr="00CC5A3A" w:rsidRDefault="001222CA" w:rsidP="00B15176">
      <w:pPr>
        <w:pStyle w:val="26"/>
        <w:pageBreakBefore/>
        <w:numPr>
          <w:ilvl w:val="2"/>
          <w:numId w:val="79"/>
        </w:numPr>
        <w:tabs>
          <w:tab w:val="clear" w:pos="2694"/>
          <w:tab w:val="num" w:pos="1134"/>
        </w:tabs>
        <w:ind w:left="1134"/>
        <w:outlineLvl w:val="2"/>
        <w:rPr>
          <w:sz w:val="24"/>
          <w:szCs w:val="24"/>
        </w:rPr>
        <w:sectPr w:rsidR="001222CA" w:rsidRPr="00CC5A3A" w:rsidSect="00047DE1">
          <w:pgSz w:w="16838" w:h="11906" w:orient="landscape" w:code="9"/>
          <w:pgMar w:top="1134" w:right="680" w:bottom="567" w:left="1134" w:header="680" w:footer="278" w:gutter="0"/>
          <w:cols w:space="708"/>
          <w:titlePg/>
          <w:docGrid w:linePitch="360"/>
        </w:sectPr>
      </w:pPr>
    </w:p>
    <w:p w:rsidR="001222CA" w:rsidRPr="00CC5A3A" w:rsidRDefault="001222CA" w:rsidP="001222CA">
      <w:pPr>
        <w:pStyle w:val="3"/>
        <w:rPr>
          <w:szCs w:val="24"/>
        </w:rPr>
      </w:pPr>
      <w:bookmarkStart w:id="1325" w:name="_Toc426108838"/>
      <w:bookmarkStart w:id="1326" w:name="_Toc441575253"/>
      <w:r w:rsidRPr="00CC5A3A">
        <w:rPr>
          <w:szCs w:val="24"/>
        </w:rPr>
        <w:lastRenderedPageBreak/>
        <w:t>Инструкции по заполнению</w:t>
      </w:r>
      <w:bookmarkEnd w:id="1325"/>
      <w:bookmarkEnd w:id="1326"/>
    </w:p>
    <w:p w:rsidR="001222CA" w:rsidRPr="00CC5A3A" w:rsidRDefault="001222CA" w:rsidP="001222CA">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CC5A3A">
        <w:rPr>
          <w:sz w:val="24"/>
          <w:szCs w:val="24"/>
        </w:rPr>
        <w:t xml:space="preserve"> предварительно заполняет графы:</w:t>
      </w:r>
    </w:p>
    <w:p w:rsidR="001222CA" w:rsidRPr="00CC5A3A" w:rsidRDefault="001222CA" w:rsidP="00B15176">
      <w:pPr>
        <w:pStyle w:val="aff6"/>
        <w:numPr>
          <w:ilvl w:val="0"/>
          <w:numId w:val="87"/>
        </w:numPr>
        <w:tabs>
          <w:tab w:val="clear" w:pos="1134"/>
        </w:tabs>
        <w:suppressAutoHyphens w:val="0"/>
        <w:spacing w:before="100" w:beforeAutospacing="1" w:line="240" w:lineRule="auto"/>
        <w:rPr>
          <w:sz w:val="24"/>
          <w:szCs w:val="24"/>
        </w:rPr>
      </w:pPr>
      <w:r w:rsidRPr="00CC5A3A">
        <w:rPr>
          <w:sz w:val="24"/>
          <w:szCs w:val="24"/>
        </w:rPr>
        <w:t>«</w:t>
      </w:r>
      <w:r>
        <w:rPr>
          <w:sz w:val="24"/>
          <w:szCs w:val="24"/>
        </w:rPr>
        <w:t>Участник</w:t>
      </w:r>
      <w:r w:rsidRPr="00CC5A3A">
        <w:rPr>
          <w:sz w:val="24"/>
          <w:szCs w:val="24"/>
        </w:rPr>
        <w:t>», в которой указывает свое фирменное наименование (в т.ч. организационно-правовую форму) и свой адрес;</w:t>
      </w:r>
    </w:p>
    <w:p w:rsidR="001222CA" w:rsidRPr="00CC5A3A" w:rsidRDefault="001222CA" w:rsidP="00B15176">
      <w:pPr>
        <w:pStyle w:val="aff6"/>
        <w:numPr>
          <w:ilvl w:val="0"/>
          <w:numId w:val="87"/>
        </w:numPr>
        <w:tabs>
          <w:tab w:val="clear" w:pos="1134"/>
        </w:tabs>
        <w:suppressAutoHyphens w:val="0"/>
        <w:spacing w:before="100" w:beforeAutospacing="1" w:line="240" w:lineRule="auto"/>
        <w:rPr>
          <w:sz w:val="24"/>
          <w:szCs w:val="24"/>
        </w:rPr>
      </w:pPr>
      <w:r w:rsidRPr="00CC5A3A">
        <w:rPr>
          <w:sz w:val="24"/>
          <w:szCs w:val="24"/>
        </w:rPr>
        <w:t xml:space="preserve">«Наименование </w:t>
      </w:r>
      <w:r>
        <w:rPr>
          <w:sz w:val="24"/>
          <w:szCs w:val="24"/>
        </w:rPr>
        <w:t>закупочной</w:t>
      </w:r>
      <w:r w:rsidRPr="00CC5A3A">
        <w:rPr>
          <w:sz w:val="24"/>
          <w:szCs w:val="24"/>
        </w:rPr>
        <w:t xml:space="preserve"> процедуры», в которой указывает наименование процедуры в соответствии Извещением о проведении </w:t>
      </w:r>
      <w:r>
        <w:rPr>
          <w:sz w:val="24"/>
          <w:szCs w:val="24"/>
        </w:rPr>
        <w:t>запроса предложений</w:t>
      </w:r>
      <w:r w:rsidRPr="00CC5A3A">
        <w:rPr>
          <w:sz w:val="24"/>
          <w:szCs w:val="24"/>
        </w:rPr>
        <w:t>;</w:t>
      </w:r>
    </w:p>
    <w:p w:rsidR="001222CA" w:rsidRPr="00CC5A3A" w:rsidRDefault="001222CA" w:rsidP="00B15176">
      <w:pPr>
        <w:pStyle w:val="aff6"/>
        <w:numPr>
          <w:ilvl w:val="0"/>
          <w:numId w:val="87"/>
        </w:numPr>
        <w:tabs>
          <w:tab w:val="clear" w:pos="1134"/>
        </w:tabs>
        <w:suppressAutoHyphens w:val="0"/>
        <w:spacing w:before="100" w:beforeAutospacing="1" w:line="240" w:lineRule="auto"/>
        <w:rPr>
          <w:sz w:val="24"/>
          <w:szCs w:val="24"/>
        </w:rPr>
      </w:pPr>
      <w:r w:rsidRPr="00CC5A3A">
        <w:rPr>
          <w:sz w:val="24"/>
          <w:szCs w:val="24"/>
        </w:rPr>
        <w:t xml:space="preserve">«Номер на ЭТП», в которой указывает номер </w:t>
      </w:r>
      <w:r>
        <w:rPr>
          <w:sz w:val="24"/>
          <w:szCs w:val="24"/>
        </w:rPr>
        <w:t>закупочной</w:t>
      </w:r>
      <w:r w:rsidRPr="00CC5A3A">
        <w:rPr>
          <w:sz w:val="24"/>
          <w:szCs w:val="24"/>
        </w:rPr>
        <w:t xml:space="preserve"> процедуры на </w:t>
      </w:r>
      <w:r>
        <w:rPr>
          <w:sz w:val="24"/>
          <w:szCs w:val="24"/>
        </w:rPr>
        <w:t>ЭТП</w:t>
      </w:r>
      <w:r w:rsidRPr="00CC5A3A">
        <w:rPr>
          <w:sz w:val="24"/>
          <w:szCs w:val="24"/>
        </w:rPr>
        <w:t>.</w:t>
      </w:r>
    </w:p>
    <w:p w:rsidR="001222CA" w:rsidRPr="00CC5A3A" w:rsidRDefault="001222CA" w:rsidP="001222CA">
      <w:pPr>
        <w:pStyle w:val="aff6"/>
        <w:numPr>
          <w:ilvl w:val="3"/>
          <w:numId w:val="1"/>
        </w:numPr>
        <w:tabs>
          <w:tab w:val="num" w:pos="1134"/>
        </w:tabs>
        <w:suppressAutoHyphens w:val="0"/>
        <w:spacing w:before="100" w:beforeAutospacing="1" w:line="240" w:lineRule="auto"/>
        <w:rPr>
          <w:sz w:val="24"/>
          <w:szCs w:val="24"/>
        </w:rPr>
      </w:pPr>
      <w:r>
        <w:rPr>
          <w:sz w:val="24"/>
          <w:szCs w:val="24"/>
        </w:rPr>
        <w:t>Графы «Дата передачи</w:t>
      </w:r>
      <w:r w:rsidRPr="00CC5A3A">
        <w:rPr>
          <w:sz w:val="24"/>
          <w:szCs w:val="24"/>
        </w:rPr>
        <w:t xml:space="preserve">», «Время получения», «Сдал» - заполняются фактически в момент получения Представителями Организатора и </w:t>
      </w:r>
      <w:r>
        <w:rPr>
          <w:sz w:val="24"/>
          <w:szCs w:val="24"/>
        </w:rPr>
        <w:t>Участника</w:t>
      </w:r>
      <w:r w:rsidRPr="00CC5A3A">
        <w:rPr>
          <w:sz w:val="24"/>
          <w:szCs w:val="24"/>
        </w:rPr>
        <w:t>.</w:t>
      </w:r>
    </w:p>
    <w:p w:rsidR="001222CA" w:rsidRPr="00CC5A3A" w:rsidRDefault="001222CA" w:rsidP="001222CA">
      <w:pPr>
        <w:pStyle w:val="aff6"/>
        <w:numPr>
          <w:ilvl w:val="3"/>
          <w:numId w:val="1"/>
        </w:numPr>
        <w:tabs>
          <w:tab w:val="num" w:pos="1134"/>
        </w:tabs>
        <w:suppressAutoHyphens w:val="0"/>
        <w:spacing w:before="100" w:beforeAutospacing="1" w:line="240" w:lineRule="auto"/>
        <w:rPr>
          <w:sz w:val="24"/>
          <w:szCs w:val="24"/>
        </w:rPr>
      </w:pPr>
      <w:r w:rsidRPr="00CC5A3A">
        <w:rPr>
          <w:sz w:val="24"/>
          <w:szCs w:val="24"/>
        </w:rPr>
        <w:t>Расписка составляется в двух экземплярах, один из которых остается у Организатора.</w:t>
      </w:r>
    </w:p>
    <w:p w:rsidR="001222CA" w:rsidRPr="00CC5A3A" w:rsidRDefault="001222CA" w:rsidP="001222CA">
      <w:pPr>
        <w:ind w:firstLine="0"/>
        <w:rPr>
          <w:bCs w:val="0"/>
          <w:szCs w:val="24"/>
        </w:rPr>
      </w:pPr>
    </w:p>
    <w:p w:rsidR="00CA1534" w:rsidRPr="001222CA" w:rsidRDefault="00CA1534" w:rsidP="00CA1534"/>
    <w:sectPr w:rsidR="00CA1534" w:rsidRPr="001222CA" w:rsidSect="00EA3F63">
      <w:pgSz w:w="11906" w:h="16838" w:code="9"/>
      <w:pgMar w:top="680" w:right="567" w:bottom="539" w:left="1134"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13993" w:rsidRDefault="00A13993">
      <w:pPr>
        <w:spacing w:line="240" w:lineRule="auto"/>
      </w:pPr>
      <w:r>
        <w:separator/>
      </w:r>
    </w:p>
  </w:endnote>
  <w:endnote w:type="continuationSeparator" w:id="0">
    <w:p w:rsidR="00A13993" w:rsidRDefault="00A13993">
      <w:pPr>
        <w:spacing w:line="240" w:lineRule="auto"/>
      </w:pPr>
      <w:r>
        <w:continuationSeparator/>
      </w:r>
    </w:p>
  </w:endnote>
  <w:endnote w:id="1">
    <w:p w:rsidR="002C3294" w:rsidRDefault="002C3294" w:rsidP="002C3294">
      <w:pPr>
        <w:pStyle w:val="afffffff7"/>
        <w:jc w:val="both"/>
      </w:pPr>
      <w:r>
        <w:rPr>
          <w:rStyle w:val="afffffff9"/>
        </w:rPr>
        <w:endnoteRef/>
      </w:r>
      <w:r>
        <w:t xml:space="preserve"> </w:t>
      </w:r>
      <w:r>
        <w:rPr>
          <w:sz w:val="22"/>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309020205020404"/>
    <w:charset w:val="00"/>
    <w:family w:val="modern"/>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20B0504020202020204"/>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2D7B" w:rsidRDefault="00892D7B"/>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2D7B" w:rsidRDefault="0030533D">
    <w:pPr>
      <w:pStyle w:val="aff2"/>
      <w:framePr w:wrap="around" w:vAnchor="text" w:hAnchor="margin" w:xAlign="right" w:y="1"/>
      <w:rPr>
        <w:rStyle w:val="a6"/>
      </w:rPr>
    </w:pPr>
    <w:r>
      <w:rPr>
        <w:rStyle w:val="a6"/>
      </w:rPr>
      <w:fldChar w:fldCharType="begin"/>
    </w:r>
    <w:r w:rsidR="00892D7B">
      <w:rPr>
        <w:rStyle w:val="a6"/>
      </w:rPr>
      <w:instrText xml:space="preserve">PAGE  </w:instrText>
    </w:r>
    <w:r>
      <w:rPr>
        <w:rStyle w:val="a6"/>
      </w:rPr>
      <w:fldChar w:fldCharType="end"/>
    </w:r>
  </w:p>
  <w:p w:rsidR="00892D7B" w:rsidRDefault="00892D7B">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2D7B" w:rsidRDefault="00892D7B"/>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2D7B" w:rsidRDefault="00892D7B"/>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2D7B" w:rsidRPr="00FA0376" w:rsidRDefault="00892D7B"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0030533D" w:rsidRPr="00FA0376">
      <w:rPr>
        <w:sz w:val="16"/>
        <w:szCs w:val="16"/>
        <w:lang w:eastAsia="ru-RU"/>
      </w:rPr>
      <w:fldChar w:fldCharType="begin"/>
    </w:r>
    <w:r w:rsidRPr="00FA0376">
      <w:rPr>
        <w:sz w:val="16"/>
        <w:szCs w:val="16"/>
        <w:lang w:eastAsia="ru-RU"/>
      </w:rPr>
      <w:instrText xml:space="preserve"> PAGE </w:instrText>
    </w:r>
    <w:r w:rsidR="0030533D" w:rsidRPr="00FA0376">
      <w:rPr>
        <w:sz w:val="16"/>
        <w:szCs w:val="16"/>
        <w:lang w:eastAsia="ru-RU"/>
      </w:rPr>
      <w:fldChar w:fldCharType="separate"/>
    </w:r>
    <w:r w:rsidR="00582AEA">
      <w:rPr>
        <w:noProof/>
        <w:sz w:val="16"/>
        <w:szCs w:val="16"/>
        <w:lang w:eastAsia="ru-RU"/>
      </w:rPr>
      <w:t>30</w:t>
    </w:r>
    <w:r w:rsidR="0030533D" w:rsidRPr="00FA0376">
      <w:rPr>
        <w:sz w:val="16"/>
        <w:szCs w:val="16"/>
        <w:lang w:eastAsia="ru-RU"/>
      </w:rPr>
      <w:fldChar w:fldCharType="end"/>
    </w:r>
  </w:p>
  <w:p w:rsidR="00892D7B" w:rsidRPr="00EE0539" w:rsidRDefault="00892D7B"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00D766F8" w:rsidRPr="00D766F8">
      <w:rPr>
        <w:sz w:val="18"/>
        <w:szCs w:val="18"/>
      </w:rPr>
      <w:t>Договора на оказание услуг по  техническому обслуживанию и ремонту автотранспортной техники для нужд ПАО «МРСК Центра» (филиала «Тамбовэнерго»)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2D7B" w:rsidRDefault="00892D7B"/>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2D7B" w:rsidRDefault="00892D7B"/>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2D7B" w:rsidRDefault="00892D7B"/>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2D7B" w:rsidRDefault="00892D7B"/>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2D7B" w:rsidRDefault="00892D7B"/>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2D7B" w:rsidRDefault="00892D7B"/>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2D7B" w:rsidRDefault="00892D7B"/>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13993" w:rsidRDefault="00A13993">
      <w:pPr>
        <w:spacing w:line="240" w:lineRule="auto"/>
      </w:pPr>
      <w:r>
        <w:separator/>
      </w:r>
    </w:p>
  </w:footnote>
  <w:footnote w:type="continuationSeparator" w:id="0">
    <w:p w:rsidR="00A13993" w:rsidRDefault="00A13993">
      <w:pPr>
        <w:spacing w:line="240" w:lineRule="auto"/>
      </w:pPr>
      <w:r>
        <w:continuationSeparator/>
      </w:r>
    </w:p>
  </w:footnote>
  <w:footnote w:id="1">
    <w:p w:rsidR="002C3294" w:rsidRDefault="002C3294" w:rsidP="002C3294">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2D7B" w:rsidRDefault="00892D7B"/>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2D7B" w:rsidRDefault="00892D7B"/>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2D7B" w:rsidRDefault="00892D7B">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2D7B" w:rsidRDefault="00892D7B"/>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2D7B" w:rsidRDefault="00892D7B"/>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2D7B" w:rsidRPr="00930031" w:rsidRDefault="00892D7B"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2D7B" w:rsidRDefault="00892D7B"/>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2D7B" w:rsidRDefault="00892D7B">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2D7B" w:rsidRDefault="00892D7B"/>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2D7B" w:rsidRDefault="00892D7B"/>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2D7B" w:rsidRDefault="00892D7B">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2D7B" w:rsidRDefault="00892D7B"/>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2D7B" w:rsidRDefault="00892D7B"/>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2D7B" w:rsidRDefault="00892D7B">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2D7B" w:rsidRDefault="00892D7B"/>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0F"/>
    <w:multiLevelType w:val="singleLevel"/>
    <w:tmpl w:val="A48AAB76"/>
    <w:lvl w:ilvl="0">
      <w:start w:val="1"/>
      <w:numFmt w:val="russianLower"/>
      <w:lvlText w:val="%1)"/>
      <w:lvlJc w:val="left"/>
      <w:pPr>
        <w:ind w:left="1428" w:hanging="360"/>
      </w:pPr>
      <w:rPr>
        <w:rFonts w:hint="default"/>
      </w:rPr>
    </w:lvl>
  </w:abstractNum>
  <w:abstractNum w:abstractNumId="14">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5">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6">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8">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2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1">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2">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3">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4">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5">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6">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8">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9">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3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1">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2">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3">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4">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5">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6">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7">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9">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1">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2">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5">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6">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7">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9">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1">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3">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6">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8">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9">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1">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3">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4">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5">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6">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7">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8">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9">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nsid w:val="003E67F1"/>
    <w:multiLevelType w:val="multilevel"/>
    <w:tmpl w:val="50C61C9E"/>
    <w:lvl w:ilvl="0">
      <w:start w:val="1"/>
      <w:numFmt w:val="decimal"/>
      <w:lvlText w:val="1.%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1">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2">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3">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4">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5">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6">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7">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8">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9">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0">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1">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3">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6">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7">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8">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9">
    <w:nsid w:val="187F7110"/>
    <w:multiLevelType w:val="hybridMultilevel"/>
    <w:tmpl w:val="AB485D60"/>
    <w:lvl w:ilvl="0" w:tplc="FFFFFFFF">
      <w:start w:val="1"/>
      <w:numFmt w:val="decimal"/>
      <w:lvlText w:val="%1."/>
      <w:lvlJc w:val="left"/>
      <w:pPr>
        <w:tabs>
          <w:tab w:val="num" w:pos="567"/>
        </w:tabs>
        <w:ind w:left="567" w:hanging="567"/>
      </w:pPr>
      <w:rPr>
        <w:rFonts w:hint="default"/>
      </w:rPr>
    </w:lvl>
    <w:lvl w:ilvl="1" w:tplc="04190019" w:tentative="1">
      <w:start w:val="1"/>
      <w:numFmt w:val="lowerLetter"/>
      <w:lvlText w:val="%2."/>
      <w:lvlJc w:val="left"/>
      <w:pPr>
        <w:tabs>
          <w:tab w:val="num" w:pos="873"/>
        </w:tabs>
        <w:ind w:left="873" w:hanging="360"/>
      </w:pPr>
    </w:lvl>
    <w:lvl w:ilvl="2" w:tplc="0419001B" w:tentative="1">
      <w:start w:val="1"/>
      <w:numFmt w:val="lowerRoman"/>
      <w:lvlText w:val="%3."/>
      <w:lvlJc w:val="right"/>
      <w:pPr>
        <w:tabs>
          <w:tab w:val="num" w:pos="1593"/>
        </w:tabs>
        <w:ind w:left="1593" w:hanging="180"/>
      </w:pPr>
    </w:lvl>
    <w:lvl w:ilvl="3" w:tplc="0419000F" w:tentative="1">
      <w:start w:val="1"/>
      <w:numFmt w:val="decimal"/>
      <w:lvlText w:val="%4."/>
      <w:lvlJc w:val="left"/>
      <w:pPr>
        <w:tabs>
          <w:tab w:val="num" w:pos="2313"/>
        </w:tabs>
        <w:ind w:left="2313" w:hanging="360"/>
      </w:pPr>
    </w:lvl>
    <w:lvl w:ilvl="4" w:tplc="04190019" w:tentative="1">
      <w:start w:val="1"/>
      <w:numFmt w:val="lowerLetter"/>
      <w:lvlText w:val="%5."/>
      <w:lvlJc w:val="left"/>
      <w:pPr>
        <w:tabs>
          <w:tab w:val="num" w:pos="3033"/>
        </w:tabs>
        <w:ind w:left="3033" w:hanging="360"/>
      </w:pPr>
    </w:lvl>
    <w:lvl w:ilvl="5" w:tplc="0419001B" w:tentative="1">
      <w:start w:val="1"/>
      <w:numFmt w:val="lowerRoman"/>
      <w:lvlText w:val="%6."/>
      <w:lvlJc w:val="right"/>
      <w:pPr>
        <w:tabs>
          <w:tab w:val="num" w:pos="3753"/>
        </w:tabs>
        <w:ind w:left="3753" w:hanging="180"/>
      </w:pPr>
    </w:lvl>
    <w:lvl w:ilvl="6" w:tplc="0419000F" w:tentative="1">
      <w:start w:val="1"/>
      <w:numFmt w:val="decimal"/>
      <w:lvlText w:val="%7."/>
      <w:lvlJc w:val="left"/>
      <w:pPr>
        <w:tabs>
          <w:tab w:val="num" w:pos="4473"/>
        </w:tabs>
        <w:ind w:left="4473" w:hanging="360"/>
      </w:pPr>
    </w:lvl>
    <w:lvl w:ilvl="7" w:tplc="04190019" w:tentative="1">
      <w:start w:val="1"/>
      <w:numFmt w:val="lowerLetter"/>
      <w:lvlText w:val="%8."/>
      <w:lvlJc w:val="left"/>
      <w:pPr>
        <w:tabs>
          <w:tab w:val="num" w:pos="5193"/>
        </w:tabs>
        <w:ind w:left="5193" w:hanging="360"/>
      </w:pPr>
    </w:lvl>
    <w:lvl w:ilvl="8" w:tplc="0419001B" w:tentative="1">
      <w:start w:val="1"/>
      <w:numFmt w:val="lowerRoman"/>
      <w:lvlText w:val="%9."/>
      <w:lvlJc w:val="right"/>
      <w:pPr>
        <w:tabs>
          <w:tab w:val="num" w:pos="5913"/>
        </w:tabs>
        <w:ind w:left="5913" w:hanging="180"/>
      </w:pPr>
    </w:lvl>
  </w:abstractNum>
  <w:abstractNum w:abstractNumId="90">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1">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2">
    <w:nsid w:val="1DAE434A"/>
    <w:multiLevelType w:val="hybridMultilevel"/>
    <w:tmpl w:val="B69C1672"/>
    <w:lvl w:ilvl="0" w:tplc="900E07C6">
      <w:start w:val="1"/>
      <w:numFmt w:val="decimal"/>
      <w:lvlText w:val="%1."/>
      <w:lvlJc w:val="left"/>
      <w:pPr>
        <w:ind w:left="417" w:hanging="360"/>
      </w:pPr>
      <w:rPr>
        <w:rFonts w:hint="default"/>
        <w:color w:val="auto"/>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93">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4">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5">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6">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7">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8">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9">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0">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1">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2">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3">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4">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5">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6">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7">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8">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9">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0">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1">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2">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3">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4">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5">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6">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7">
    <w:nsid w:val="4E381330"/>
    <w:multiLevelType w:val="hybridMultilevel"/>
    <w:tmpl w:val="AD3A3DCC"/>
    <w:lvl w:ilvl="0" w:tplc="6D2828CC">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118">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9">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0">
    <w:nsid w:val="53E11919"/>
    <w:multiLevelType w:val="multilevel"/>
    <w:tmpl w:val="0AE44A36"/>
    <w:lvl w:ilvl="0">
      <w:start w:val="1"/>
      <w:numFmt w:val="decimal"/>
      <w:lvlText w:val="2.%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21">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2">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3">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24">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5">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6">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7">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8">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9">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0">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1">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2">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3">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4">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5">
    <w:nsid w:val="6CCC0B16"/>
    <w:multiLevelType w:val="hybridMultilevel"/>
    <w:tmpl w:val="1954F35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6">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7">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8">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39">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0">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7"/>
  </w:num>
  <w:num w:numId="5">
    <w:abstractNumId w:val="18"/>
  </w:num>
  <w:num w:numId="6">
    <w:abstractNumId w:val="21"/>
  </w:num>
  <w:num w:numId="7">
    <w:abstractNumId w:val="22"/>
  </w:num>
  <w:num w:numId="8">
    <w:abstractNumId w:val="32"/>
  </w:num>
  <w:num w:numId="9">
    <w:abstractNumId w:val="36"/>
  </w:num>
  <w:num w:numId="10">
    <w:abstractNumId w:val="40"/>
  </w:num>
  <w:num w:numId="11">
    <w:abstractNumId w:val="41"/>
  </w:num>
  <w:num w:numId="12">
    <w:abstractNumId w:val="46"/>
  </w:num>
  <w:num w:numId="13">
    <w:abstractNumId w:val="50"/>
  </w:num>
  <w:num w:numId="14">
    <w:abstractNumId w:val="54"/>
  </w:num>
  <w:num w:numId="15">
    <w:abstractNumId w:val="65"/>
  </w:num>
  <w:num w:numId="16">
    <w:abstractNumId w:val="67"/>
  </w:num>
  <w:num w:numId="17">
    <w:abstractNumId w:val="86"/>
  </w:num>
  <w:num w:numId="18">
    <w:abstractNumId w:val="95"/>
  </w:num>
  <w:num w:numId="19">
    <w:abstractNumId w:val="76"/>
  </w:num>
  <w:num w:numId="20">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2"/>
  </w:num>
  <w:num w:numId="22">
    <w:abstractNumId w:val="128"/>
  </w:num>
  <w:num w:numId="23">
    <w:abstractNumId w:val="101"/>
  </w:num>
  <w:num w:numId="24">
    <w:abstractNumId w:val="130"/>
  </w:num>
  <w:num w:numId="25">
    <w:abstractNumId w:val="118"/>
  </w:num>
  <w:num w:numId="26">
    <w:abstractNumId w:val="110"/>
  </w:num>
  <w:num w:numId="27">
    <w:abstractNumId w:val="77"/>
  </w:num>
  <w:num w:numId="28">
    <w:abstractNumId w:val="100"/>
  </w:num>
  <w:num w:numId="29">
    <w:abstractNumId w:val="131"/>
  </w:num>
  <w:num w:numId="30">
    <w:abstractNumId w:val="96"/>
  </w:num>
  <w:num w:numId="31">
    <w:abstractNumId w:val="97"/>
  </w:num>
  <w:num w:numId="32">
    <w:abstractNumId w:val="116"/>
  </w:num>
  <w:num w:numId="33">
    <w:abstractNumId w:val="136"/>
  </w:num>
  <w:num w:numId="34">
    <w:abstractNumId w:val="121"/>
  </w:num>
  <w:num w:numId="35">
    <w:abstractNumId w:val="109"/>
  </w:num>
  <w:num w:numId="36">
    <w:abstractNumId w:val="80"/>
  </w:num>
  <w:num w:numId="37">
    <w:abstractNumId w:val="82"/>
  </w:num>
  <w:num w:numId="38">
    <w:abstractNumId w:val="90"/>
  </w:num>
  <w:num w:numId="39">
    <w:abstractNumId w:val="98"/>
  </w:num>
  <w:num w:numId="40">
    <w:abstractNumId w:val="107"/>
  </w:num>
  <w:num w:numId="41">
    <w:abstractNumId w:val="84"/>
  </w:num>
  <w:num w:numId="42">
    <w:abstractNumId w:val="79"/>
  </w:num>
  <w:num w:numId="43">
    <w:abstractNumId w:val="133"/>
  </w:num>
  <w:num w:numId="44">
    <w:abstractNumId w:val="103"/>
  </w:num>
  <w:num w:numId="45">
    <w:abstractNumId w:val="126"/>
  </w:num>
  <w:num w:numId="46">
    <w:abstractNumId w:val="0"/>
  </w:num>
  <w:num w:numId="47">
    <w:abstractNumId w:val="111"/>
  </w:num>
  <w:num w:numId="48">
    <w:abstractNumId w:val="124"/>
  </w:num>
  <w:num w:numId="49">
    <w:abstractNumId w:val="127"/>
  </w:num>
  <w:num w:numId="50">
    <w:abstractNumId w:val="119"/>
  </w:num>
  <w:num w:numId="51">
    <w:abstractNumId w:val="140"/>
  </w:num>
  <w:num w:numId="52">
    <w:abstractNumId w:val="123"/>
  </w:num>
  <w:num w:numId="53">
    <w:abstractNumId w:val="94"/>
  </w:num>
  <w:num w:numId="54">
    <w:abstractNumId w:val="81"/>
  </w:num>
  <w:num w:numId="55">
    <w:abstractNumId w:val="129"/>
  </w:num>
  <w:num w:numId="56">
    <w:abstractNumId w:val="104"/>
  </w:num>
  <w:num w:numId="57">
    <w:abstractNumId w:val="102"/>
  </w:num>
  <w:num w:numId="58">
    <w:abstractNumId w:val="83"/>
  </w:num>
  <w:num w:numId="59">
    <w:abstractNumId w:val="85"/>
  </w:num>
  <w:num w:numId="60">
    <w:abstractNumId w:val="73"/>
  </w:num>
  <w:num w:numId="61">
    <w:abstractNumId w:val="106"/>
  </w:num>
  <w:num w:numId="62">
    <w:abstractNumId w:val="115"/>
  </w:num>
  <w:num w:numId="63">
    <w:abstractNumId w:val="74"/>
  </w:num>
  <w:num w:numId="64">
    <w:abstractNumId w:val="93"/>
  </w:num>
  <w:num w:numId="65">
    <w:abstractNumId w:val="75"/>
  </w:num>
  <w:num w:numId="66">
    <w:abstractNumId w:val="137"/>
  </w:num>
  <w:num w:numId="67">
    <w:abstractNumId w:val="10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132"/>
    <w:lvlOverride w:ilvl="0">
      <w:startOverride w:val="1"/>
    </w:lvlOverride>
  </w:num>
  <w:num w:numId="69">
    <w:abstractNumId w:val="78"/>
  </w:num>
  <w:num w:numId="70">
    <w:abstractNumId w:val="139"/>
  </w:num>
  <w:num w:numId="71">
    <w:abstractNumId w:val="87"/>
  </w:num>
  <w:num w:numId="72">
    <w:abstractNumId w:val="112"/>
  </w:num>
  <w:num w:numId="73">
    <w:abstractNumId w:val="99"/>
  </w:num>
  <w:num w:numId="74">
    <w:abstractNumId w:val="114"/>
  </w:num>
  <w:num w:numId="75">
    <w:abstractNumId w:val="1"/>
    <w:lvlOverride w:ilvl="0">
      <w:startOverride w:val="6"/>
    </w:lvlOverride>
    <w:lvlOverride w:ilvl="1">
      <w:startOverride w:val="4"/>
    </w:lvlOverride>
    <w:lvlOverride w:ilvl="2">
      <w:startOverride w:val="3"/>
    </w:lvlOverride>
    <w:lvlOverride w:ilvl="3">
      <w:startOverride w:val="1"/>
    </w:lvlOverride>
  </w:num>
  <w:num w:numId="76">
    <w:abstractNumId w:val="125"/>
  </w:num>
  <w:num w:numId="77">
    <w:abstractNumId w:val="138"/>
  </w:num>
  <w:num w:numId="78">
    <w:abstractNumId w:val="91"/>
  </w:num>
  <w:num w:numId="79">
    <w:abstractNumId w:val="113"/>
  </w:num>
  <w:num w:numId="80">
    <w:abstractNumId w:val="89"/>
  </w:num>
  <w:num w:numId="81">
    <w:abstractNumId w:val="134"/>
  </w:num>
  <w:num w:numId="82">
    <w:abstractNumId w:val="13"/>
  </w:num>
  <w:num w:numId="83">
    <w:abstractNumId w:val="20"/>
  </w:num>
  <w:num w:numId="84">
    <w:abstractNumId w:val="70"/>
  </w:num>
  <w:num w:numId="85">
    <w:abstractNumId w:val="120"/>
  </w:num>
  <w:num w:numId="86">
    <w:abstractNumId w:val="92"/>
  </w:num>
  <w:num w:numId="87">
    <w:abstractNumId w:val="108"/>
  </w:num>
  <w:num w:numId="88">
    <w:abstractNumId w:val="117"/>
  </w:num>
  <w:num w:numId="89">
    <w:abstractNumId w:val="135"/>
  </w:num>
  <w:numIdMacAtCleanup w:val="8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573D"/>
    <w:rsid w:val="00006EAA"/>
    <w:rsid w:val="00010958"/>
    <w:rsid w:val="00016C74"/>
    <w:rsid w:val="000172FE"/>
    <w:rsid w:val="00022797"/>
    <w:rsid w:val="00027446"/>
    <w:rsid w:val="00027C2B"/>
    <w:rsid w:val="00032368"/>
    <w:rsid w:val="000326CF"/>
    <w:rsid w:val="000333D4"/>
    <w:rsid w:val="00033D13"/>
    <w:rsid w:val="00035287"/>
    <w:rsid w:val="00036006"/>
    <w:rsid w:val="000364DC"/>
    <w:rsid w:val="00037B8B"/>
    <w:rsid w:val="00040EC0"/>
    <w:rsid w:val="000417CE"/>
    <w:rsid w:val="00043768"/>
    <w:rsid w:val="000443F3"/>
    <w:rsid w:val="00046356"/>
    <w:rsid w:val="00046691"/>
    <w:rsid w:val="00047253"/>
    <w:rsid w:val="000475C3"/>
    <w:rsid w:val="000506A1"/>
    <w:rsid w:val="00055C84"/>
    <w:rsid w:val="00056D43"/>
    <w:rsid w:val="00065ED6"/>
    <w:rsid w:val="0007043F"/>
    <w:rsid w:val="00076D8B"/>
    <w:rsid w:val="00077FB6"/>
    <w:rsid w:val="00084FE0"/>
    <w:rsid w:val="0009087F"/>
    <w:rsid w:val="00090CBD"/>
    <w:rsid w:val="00092967"/>
    <w:rsid w:val="00093734"/>
    <w:rsid w:val="00096E9D"/>
    <w:rsid w:val="000A00E6"/>
    <w:rsid w:val="000A5636"/>
    <w:rsid w:val="000A6857"/>
    <w:rsid w:val="000A7A8E"/>
    <w:rsid w:val="000B19F3"/>
    <w:rsid w:val="000B291A"/>
    <w:rsid w:val="000B2C06"/>
    <w:rsid w:val="000C1107"/>
    <w:rsid w:val="000C14F5"/>
    <w:rsid w:val="000C3C62"/>
    <w:rsid w:val="000C60B4"/>
    <w:rsid w:val="000C6DCF"/>
    <w:rsid w:val="000D4ABD"/>
    <w:rsid w:val="000D62FB"/>
    <w:rsid w:val="000D67B1"/>
    <w:rsid w:val="000D70B6"/>
    <w:rsid w:val="000E024A"/>
    <w:rsid w:val="000E2758"/>
    <w:rsid w:val="000E37A8"/>
    <w:rsid w:val="000E41FA"/>
    <w:rsid w:val="000E5AC7"/>
    <w:rsid w:val="000E746F"/>
    <w:rsid w:val="000E7A4E"/>
    <w:rsid w:val="000F0CD3"/>
    <w:rsid w:val="000F1F86"/>
    <w:rsid w:val="000F4365"/>
    <w:rsid w:val="000F5F2B"/>
    <w:rsid w:val="00102081"/>
    <w:rsid w:val="00104B1E"/>
    <w:rsid w:val="00111C79"/>
    <w:rsid w:val="001124F8"/>
    <w:rsid w:val="0011547D"/>
    <w:rsid w:val="00117068"/>
    <w:rsid w:val="001222CA"/>
    <w:rsid w:val="00123C70"/>
    <w:rsid w:val="0012590A"/>
    <w:rsid w:val="00131B13"/>
    <w:rsid w:val="001324A1"/>
    <w:rsid w:val="0013328C"/>
    <w:rsid w:val="00134962"/>
    <w:rsid w:val="00143492"/>
    <w:rsid w:val="001519E9"/>
    <w:rsid w:val="00155DAF"/>
    <w:rsid w:val="00157A6B"/>
    <w:rsid w:val="0016246B"/>
    <w:rsid w:val="00162A8F"/>
    <w:rsid w:val="00166CFA"/>
    <w:rsid w:val="001702EE"/>
    <w:rsid w:val="00170C72"/>
    <w:rsid w:val="001716DB"/>
    <w:rsid w:val="00172E04"/>
    <w:rsid w:val="0017646C"/>
    <w:rsid w:val="0018103F"/>
    <w:rsid w:val="00185F8B"/>
    <w:rsid w:val="00192F71"/>
    <w:rsid w:val="00193067"/>
    <w:rsid w:val="00197163"/>
    <w:rsid w:val="0019725C"/>
    <w:rsid w:val="001A1D23"/>
    <w:rsid w:val="001A3C31"/>
    <w:rsid w:val="001A63D5"/>
    <w:rsid w:val="001A6511"/>
    <w:rsid w:val="001C01F9"/>
    <w:rsid w:val="001C325A"/>
    <w:rsid w:val="001C3F34"/>
    <w:rsid w:val="001C53D9"/>
    <w:rsid w:val="001E0693"/>
    <w:rsid w:val="001E200B"/>
    <w:rsid w:val="001E3577"/>
    <w:rsid w:val="001E4152"/>
    <w:rsid w:val="001E5FE8"/>
    <w:rsid w:val="001E7E46"/>
    <w:rsid w:val="001F0858"/>
    <w:rsid w:val="001F0956"/>
    <w:rsid w:val="001F15DE"/>
    <w:rsid w:val="001F34BB"/>
    <w:rsid w:val="001F3569"/>
    <w:rsid w:val="001F5A31"/>
    <w:rsid w:val="001F7317"/>
    <w:rsid w:val="001F78D1"/>
    <w:rsid w:val="002037C3"/>
    <w:rsid w:val="00203D2A"/>
    <w:rsid w:val="00205559"/>
    <w:rsid w:val="00206836"/>
    <w:rsid w:val="0021113E"/>
    <w:rsid w:val="00212D09"/>
    <w:rsid w:val="002136D6"/>
    <w:rsid w:val="00216641"/>
    <w:rsid w:val="0021751A"/>
    <w:rsid w:val="00222B6E"/>
    <w:rsid w:val="0022360B"/>
    <w:rsid w:val="00223C21"/>
    <w:rsid w:val="00226D4B"/>
    <w:rsid w:val="0023118A"/>
    <w:rsid w:val="00232E7C"/>
    <w:rsid w:val="00232FD8"/>
    <w:rsid w:val="002350E5"/>
    <w:rsid w:val="0023626C"/>
    <w:rsid w:val="00236A91"/>
    <w:rsid w:val="0023759A"/>
    <w:rsid w:val="0023778A"/>
    <w:rsid w:val="00242D62"/>
    <w:rsid w:val="00243AE6"/>
    <w:rsid w:val="00243D8F"/>
    <w:rsid w:val="00246801"/>
    <w:rsid w:val="00251220"/>
    <w:rsid w:val="002514DE"/>
    <w:rsid w:val="00251B75"/>
    <w:rsid w:val="00260F79"/>
    <w:rsid w:val="00263B47"/>
    <w:rsid w:val="002652D9"/>
    <w:rsid w:val="002669B3"/>
    <w:rsid w:val="00270E02"/>
    <w:rsid w:val="00273EB7"/>
    <w:rsid w:val="00274F25"/>
    <w:rsid w:val="002762F8"/>
    <w:rsid w:val="00280464"/>
    <w:rsid w:val="002848CF"/>
    <w:rsid w:val="00285A31"/>
    <w:rsid w:val="0029211F"/>
    <w:rsid w:val="002946EF"/>
    <w:rsid w:val="0029675A"/>
    <w:rsid w:val="00297FA1"/>
    <w:rsid w:val="002A08A6"/>
    <w:rsid w:val="002A0DBC"/>
    <w:rsid w:val="002A167C"/>
    <w:rsid w:val="002A47D1"/>
    <w:rsid w:val="002A5B42"/>
    <w:rsid w:val="002A74A8"/>
    <w:rsid w:val="002B0606"/>
    <w:rsid w:val="002B456C"/>
    <w:rsid w:val="002B5044"/>
    <w:rsid w:val="002B76A5"/>
    <w:rsid w:val="002C3294"/>
    <w:rsid w:val="002C589F"/>
    <w:rsid w:val="002D2587"/>
    <w:rsid w:val="002D2C21"/>
    <w:rsid w:val="002D41BC"/>
    <w:rsid w:val="002D4BC6"/>
    <w:rsid w:val="002E6387"/>
    <w:rsid w:val="002F3EB0"/>
    <w:rsid w:val="00303087"/>
    <w:rsid w:val="003032B6"/>
    <w:rsid w:val="00304CD0"/>
    <w:rsid w:val="0030533D"/>
    <w:rsid w:val="0031026C"/>
    <w:rsid w:val="00311F48"/>
    <w:rsid w:val="003129D4"/>
    <w:rsid w:val="00312D09"/>
    <w:rsid w:val="00314F66"/>
    <w:rsid w:val="00317667"/>
    <w:rsid w:val="00321E72"/>
    <w:rsid w:val="00322BB8"/>
    <w:rsid w:val="00324FAE"/>
    <w:rsid w:val="003260D1"/>
    <w:rsid w:val="003303E9"/>
    <w:rsid w:val="00330669"/>
    <w:rsid w:val="003311F3"/>
    <w:rsid w:val="00332B6A"/>
    <w:rsid w:val="0033362A"/>
    <w:rsid w:val="00334232"/>
    <w:rsid w:val="003345FE"/>
    <w:rsid w:val="00336D0C"/>
    <w:rsid w:val="003416BE"/>
    <w:rsid w:val="003417F7"/>
    <w:rsid w:val="0034341A"/>
    <w:rsid w:val="00344FCF"/>
    <w:rsid w:val="00345CCA"/>
    <w:rsid w:val="0035097E"/>
    <w:rsid w:val="00355099"/>
    <w:rsid w:val="0035708A"/>
    <w:rsid w:val="00357BE8"/>
    <w:rsid w:val="00362EA4"/>
    <w:rsid w:val="00365234"/>
    <w:rsid w:val="00366652"/>
    <w:rsid w:val="00367374"/>
    <w:rsid w:val="0037230F"/>
    <w:rsid w:val="00375A91"/>
    <w:rsid w:val="003776BB"/>
    <w:rsid w:val="003803A7"/>
    <w:rsid w:val="003832F6"/>
    <w:rsid w:val="0039141F"/>
    <w:rsid w:val="00395BC1"/>
    <w:rsid w:val="003A31F0"/>
    <w:rsid w:val="003A3E35"/>
    <w:rsid w:val="003A7B62"/>
    <w:rsid w:val="003B0905"/>
    <w:rsid w:val="003B23E0"/>
    <w:rsid w:val="003B2BFB"/>
    <w:rsid w:val="003B3362"/>
    <w:rsid w:val="003C090C"/>
    <w:rsid w:val="003C164F"/>
    <w:rsid w:val="003C2207"/>
    <w:rsid w:val="003C3CB6"/>
    <w:rsid w:val="003C4CB7"/>
    <w:rsid w:val="003D3D44"/>
    <w:rsid w:val="003D4D5E"/>
    <w:rsid w:val="003D726B"/>
    <w:rsid w:val="003D7C16"/>
    <w:rsid w:val="003E170D"/>
    <w:rsid w:val="003E63F6"/>
    <w:rsid w:val="003F1F5E"/>
    <w:rsid w:val="003F22D7"/>
    <w:rsid w:val="003F3A69"/>
    <w:rsid w:val="003F44A9"/>
    <w:rsid w:val="003F513C"/>
    <w:rsid w:val="003F6889"/>
    <w:rsid w:val="004008AD"/>
    <w:rsid w:val="00400C79"/>
    <w:rsid w:val="00400D7D"/>
    <w:rsid w:val="00403042"/>
    <w:rsid w:val="00404BF4"/>
    <w:rsid w:val="00405E68"/>
    <w:rsid w:val="00412590"/>
    <w:rsid w:val="00414AB1"/>
    <w:rsid w:val="00414CAF"/>
    <w:rsid w:val="00415D77"/>
    <w:rsid w:val="00416F2A"/>
    <w:rsid w:val="00420F24"/>
    <w:rsid w:val="00421F58"/>
    <w:rsid w:val="00424437"/>
    <w:rsid w:val="00425F34"/>
    <w:rsid w:val="0042632C"/>
    <w:rsid w:val="00426B53"/>
    <w:rsid w:val="004323E0"/>
    <w:rsid w:val="0043494C"/>
    <w:rsid w:val="004360F5"/>
    <w:rsid w:val="004406A6"/>
    <w:rsid w:val="00440928"/>
    <w:rsid w:val="00443E0B"/>
    <w:rsid w:val="00461F58"/>
    <w:rsid w:val="00472FCD"/>
    <w:rsid w:val="00473053"/>
    <w:rsid w:val="0047380C"/>
    <w:rsid w:val="00473DEB"/>
    <w:rsid w:val="00474F01"/>
    <w:rsid w:val="004753D3"/>
    <w:rsid w:val="0048021C"/>
    <w:rsid w:val="004816F5"/>
    <w:rsid w:val="004834EF"/>
    <w:rsid w:val="00485506"/>
    <w:rsid w:val="00486F2D"/>
    <w:rsid w:val="00487FFC"/>
    <w:rsid w:val="004925B9"/>
    <w:rsid w:val="00492C8B"/>
    <w:rsid w:val="00492CA3"/>
    <w:rsid w:val="00496CB3"/>
    <w:rsid w:val="004A045A"/>
    <w:rsid w:val="004A1CBC"/>
    <w:rsid w:val="004A3882"/>
    <w:rsid w:val="004A3A59"/>
    <w:rsid w:val="004B027C"/>
    <w:rsid w:val="004B4126"/>
    <w:rsid w:val="004B5EB3"/>
    <w:rsid w:val="004C0F1F"/>
    <w:rsid w:val="004C2695"/>
    <w:rsid w:val="004C347E"/>
    <w:rsid w:val="004C5164"/>
    <w:rsid w:val="004C5DD3"/>
    <w:rsid w:val="004C638D"/>
    <w:rsid w:val="004C7D00"/>
    <w:rsid w:val="004D17BD"/>
    <w:rsid w:val="004D19A8"/>
    <w:rsid w:val="004D431C"/>
    <w:rsid w:val="004D49AB"/>
    <w:rsid w:val="004E1D0C"/>
    <w:rsid w:val="004E26AE"/>
    <w:rsid w:val="004E3ED2"/>
    <w:rsid w:val="004E4D11"/>
    <w:rsid w:val="004E7491"/>
    <w:rsid w:val="004E7EA4"/>
    <w:rsid w:val="004E7FE3"/>
    <w:rsid w:val="004F3685"/>
    <w:rsid w:val="004F3DEE"/>
    <w:rsid w:val="004F4D80"/>
    <w:rsid w:val="004F577B"/>
    <w:rsid w:val="004F5D95"/>
    <w:rsid w:val="004F657D"/>
    <w:rsid w:val="004F67C9"/>
    <w:rsid w:val="005031D0"/>
    <w:rsid w:val="005036EF"/>
    <w:rsid w:val="00511929"/>
    <w:rsid w:val="0051704E"/>
    <w:rsid w:val="00517550"/>
    <w:rsid w:val="00517D87"/>
    <w:rsid w:val="0052048F"/>
    <w:rsid w:val="00520586"/>
    <w:rsid w:val="0052231C"/>
    <w:rsid w:val="00523C23"/>
    <w:rsid w:val="00524B92"/>
    <w:rsid w:val="005335FE"/>
    <w:rsid w:val="005347FA"/>
    <w:rsid w:val="00534967"/>
    <w:rsid w:val="00534CB8"/>
    <w:rsid w:val="00534DFA"/>
    <w:rsid w:val="00535237"/>
    <w:rsid w:val="00541FAB"/>
    <w:rsid w:val="00546518"/>
    <w:rsid w:val="00546583"/>
    <w:rsid w:val="00547466"/>
    <w:rsid w:val="00553A57"/>
    <w:rsid w:val="00553B6E"/>
    <w:rsid w:val="00556C74"/>
    <w:rsid w:val="00557C01"/>
    <w:rsid w:val="005631D9"/>
    <w:rsid w:val="00566071"/>
    <w:rsid w:val="00570124"/>
    <w:rsid w:val="00572EA1"/>
    <w:rsid w:val="005818B2"/>
    <w:rsid w:val="00582AEA"/>
    <w:rsid w:val="00584DFA"/>
    <w:rsid w:val="005878D5"/>
    <w:rsid w:val="00595528"/>
    <w:rsid w:val="00596921"/>
    <w:rsid w:val="005A2CAE"/>
    <w:rsid w:val="005A3827"/>
    <w:rsid w:val="005A3F4B"/>
    <w:rsid w:val="005A708D"/>
    <w:rsid w:val="005B074F"/>
    <w:rsid w:val="005B75A6"/>
    <w:rsid w:val="005C08CA"/>
    <w:rsid w:val="005C10C6"/>
    <w:rsid w:val="005C22A4"/>
    <w:rsid w:val="005C3F93"/>
    <w:rsid w:val="005C6F5D"/>
    <w:rsid w:val="005D16BC"/>
    <w:rsid w:val="005D4A00"/>
    <w:rsid w:val="005D7AA7"/>
    <w:rsid w:val="005E12FD"/>
    <w:rsid w:val="005E3DD2"/>
    <w:rsid w:val="005E7B4E"/>
    <w:rsid w:val="005F06B6"/>
    <w:rsid w:val="005F228F"/>
    <w:rsid w:val="005F2732"/>
    <w:rsid w:val="005F2CCE"/>
    <w:rsid w:val="005F3722"/>
    <w:rsid w:val="005F514D"/>
    <w:rsid w:val="005F566D"/>
    <w:rsid w:val="005F7167"/>
    <w:rsid w:val="005F78B2"/>
    <w:rsid w:val="006008A2"/>
    <w:rsid w:val="00603444"/>
    <w:rsid w:val="0060721D"/>
    <w:rsid w:val="00620D7C"/>
    <w:rsid w:val="00623429"/>
    <w:rsid w:val="006238AF"/>
    <w:rsid w:val="00630B39"/>
    <w:rsid w:val="00631318"/>
    <w:rsid w:val="006318E6"/>
    <w:rsid w:val="00631F54"/>
    <w:rsid w:val="00632F4B"/>
    <w:rsid w:val="00634B85"/>
    <w:rsid w:val="006353B1"/>
    <w:rsid w:val="00635719"/>
    <w:rsid w:val="00636BE4"/>
    <w:rsid w:val="006373F6"/>
    <w:rsid w:val="00637F90"/>
    <w:rsid w:val="00641C20"/>
    <w:rsid w:val="0064253F"/>
    <w:rsid w:val="00643C66"/>
    <w:rsid w:val="0064580D"/>
    <w:rsid w:val="0064770F"/>
    <w:rsid w:val="00651B7D"/>
    <w:rsid w:val="00652223"/>
    <w:rsid w:val="006561C2"/>
    <w:rsid w:val="00661C17"/>
    <w:rsid w:val="006625DF"/>
    <w:rsid w:val="0066755B"/>
    <w:rsid w:val="00667DA0"/>
    <w:rsid w:val="00667F31"/>
    <w:rsid w:val="0067090F"/>
    <w:rsid w:val="00673C22"/>
    <w:rsid w:val="00673C59"/>
    <w:rsid w:val="0067458D"/>
    <w:rsid w:val="00676A76"/>
    <w:rsid w:val="00680B79"/>
    <w:rsid w:val="00680F0B"/>
    <w:rsid w:val="00684527"/>
    <w:rsid w:val="00685336"/>
    <w:rsid w:val="00685381"/>
    <w:rsid w:val="00687DEE"/>
    <w:rsid w:val="00696966"/>
    <w:rsid w:val="00696EFA"/>
    <w:rsid w:val="006A54B1"/>
    <w:rsid w:val="006B08E2"/>
    <w:rsid w:val="006B3CF3"/>
    <w:rsid w:val="006B43A1"/>
    <w:rsid w:val="006B4939"/>
    <w:rsid w:val="006B7986"/>
    <w:rsid w:val="006C6116"/>
    <w:rsid w:val="006C69BB"/>
    <w:rsid w:val="006C6F82"/>
    <w:rsid w:val="006D58F3"/>
    <w:rsid w:val="006E1884"/>
    <w:rsid w:val="006E2E3F"/>
    <w:rsid w:val="006E4BA1"/>
    <w:rsid w:val="006F17EF"/>
    <w:rsid w:val="006F457F"/>
    <w:rsid w:val="006F5FD5"/>
    <w:rsid w:val="006F758C"/>
    <w:rsid w:val="0070025A"/>
    <w:rsid w:val="007011E2"/>
    <w:rsid w:val="00702B2C"/>
    <w:rsid w:val="007044CB"/>
    <w:rsid w:val="00705286"/>
    <w:rsid w:val="007058BA"/>
    <w:rsid w:val="0070627A"/>
    <w:rsid w:val="0070668D"/>
    <w:rsid w:val="00711BC4"/>
    <w:rsid w:val="00717F60"/>
    <w:rsid w:val="00721B30"/>
    <w:rsid w:val="00725F9C"/>
    <w:rsid w:val="00726465"/>
    <w:rsid w:val="00726DAC"/>
    <w:rsid w:val="007321D4"/>
    <w:rsid w:val="007502E0"/>
    <w:rsid w:val="00750D4A"/>
    <w:rsid w:val="00751AF7"/>
    <w:rsid w:val="00752B37"/>
    <w:rsid w:val="007556FF"/>
    <w:rsid w:val="0075787E"/>
    <w:rsid w:val="00761011"/>
    <w:rsid w:val="007628EE"/>
    <w:rsid w:val="007638F4"/>
    <w:rsid w:val="00766900"/>
    <w:rsid w:val="007705A5"/>
    <w:rsid w:val="00771E29"/>
    <w:rsid w:val="007738A8"/>
    <w:rsid w:val="007767E1"/>
    <w:rsid w:val="007773F3"/>
    <w:rsid w:val="00777ABE"/>
    <w:rsid w:val="00777E5B"/>
    <w:rsid w:val="00781AF1"/>
    <w:rsid w:val="00783ABE"/>
    <w:rsid w:val="0078409D"/>
    <w:rsid w:val="00785555"/>
    <w:rsid w:val="007857E5"/>
    <w:rsid w:val="00786C63"/>
    <w:rsid w:val="00790920"/>
    <w:rsid w:val="007A0938"/>
    <w:rsid w:val="007A439E"/>
    <w:rsid w:val="007A5BD1"/>
    <w:rsid w:val="007A681C"/>
    <w:rsid w:val="007A6A39"/>
    <w:rsid w:val="007A6BF1"/>
    <w:rsid w:val="007A7CFF"/>
    <w:rsid w:val="007B29BE"/>
    <w:rsid w:val="007B2BEF"/>
    <w:rsid w:val="007B69B3"/>
    <w:rsid w:val="007C0F1C"/>
    <w:rsid w:val="007C18F1"/>
    <w:rsid w:val="007C46AD"/>
    <w:rsid w:val="007D07A7"/>
    <w:rsid w:val="007D0EA7"/>
    <w:rsid w:val="007D7C50"/>
    <w:rsid w:val="007E19B6"/>
    <w:rsid w:val="007E216D"/>
    <w:rsid w:val="007E4290"/>
    <w:rsid w:val="007E5B2E"/>
    <w:rsid w:val="007E756B"/>
    <w:rsid w:val="007F3FB7"/>
    <w:rsid w:val="007F7125"/>
    <w:rsid w:val="0080108A"/>
    <w:rsid w:val="00804801"/>
    <w:rsid w:val="00812527"/>
    <w:rsid w:val="00813F81"/>
    <w:rsid w:val="008176AA"/>
    <w:rsid w:val="00824B44"/>
    <w:rsid w:val="00826D29"/>
    <w:rsid w:val="00832D0A"/>
    <w:rsid w:val="00841A6F"/>
    <w:rsid w:val="00845803"/>
    <w:rsid w:val="00847BAA"/>
    <w:rsid w:val="008515B6"/>
    <w:rsid w:val="00855B41"/>
    <w:rsid w:val="00857518"/>
    <w:rsid w:val="008579C8"/>
    <w:rsid w:val="00861499"/>
    <w:rsid w:val="00862664"/>
    <w:rsid w:val="00863188"/>
    <w:rsid w:val="00864850"/>
    <w:rsid w:val="0087274F"/>
    <w:rsid w:val="0087407B"/>
    <w:rsid w:val="008749DE"/>
    <w:rsid w:val="008843D2"/>
    <w:rsid w:val="00884D4A"/>
    <w:rsid w:val="0088633C"/>
    <w:rsid w:val="00886684"/>
    <w:rsid w:val="008907A8"/>
    <w:rsid w:val="00890D00"/>
    <w:rsid w:val="0089163E"/>
    <w:rsid w:val="00892301"/>
    <w:rsid w:val="00892D7B"/>
    <w:rsid w:val="00897894"/>
    <w:rsid w:val="008A2F24"/>
    <w:rsid w:val="008A38B3"/>
    <w:rsid w:val="008A61E3"/>
    <w:rsid w:val="008B09A4"/>
    <w:rsid w:val="008B0CEB"/>
    <w:rsid w:val="008B15FF"/>
    <w:rsid w:val="008B28CE"/>
    <w:rsid w:val="008B3329"/>
    <w:rsid w:val="008B3DF0"/>
    <w:rsid w:val="008B5A00"/>
    <w:rsid w:val="008B5C43"/>
    <w:rsid w:val="008C0FB2"/>
    <w:rsid w:val="008C1016"/>
    <w:rsid w:val="008C4223"/>
    <w:rsid w:val="008C5006"/>
    <w:rsid w:val="008C5B09"/>
    <w:rsid w:val="008C6979"/>
    <w:rsid w:val="008C7536"/>
    <w:rsid w:val="008D121B"/>
    <w:rsid w:val="008D2928"/>
    <w:rsid w:val="008D3021"/>
    <w:rsid w:val="008D6280"/>
    <w:rsid w:val="008E2945"/>
    <w:rsid w:val="008E6130"/>
    <w:rsid w:val="008E615E"/>
    <w:rsid w:val="008E6AA9"/>
    <w:rsid w:val="008F389C"/>
    <w:rsid w:val="008F7BD0"/>
    <w:rsid w:val="00900494"/>
    <w:rsid w:val="009027A3"/>
    <w:rsid w:val="0090331E"/>
    <w:rsid w:val="00905DFC"/>
    <w:rsid w:val="0091017C"/>
    <w:rsid w:val="009108F5"/>
    <w:rsid w:val="0091430E"/>
    <w:rsid w:val="009146DD"/>
    <w:rsid w:val="00920CB0"/>
    <w:rsid w:val="009268AD"/>
    <w:rsid w:val="009270B7"/>
    <w:rsid w:val="00930031"/>
    <w:rsid w:val="00931DCF"/>
    <w:rsid w:val="00932C0A"/>
    <w:rsid w:val="00936252"/>
    <w:rsid w:val="00940200"/>
    <w:rsid w:val="009411D6"/>
    <w:rsid w:val="00945E91"/>
    <w:rsid w:val="009469A6"/>
    <w:rsid w:val="0094713A"/>
    <w:rsid w:val="00952932"/>
    <w:rsid w:val="00953802"/>
    <w:rsid w:val="00962A7A"/>
    <w:rsid w:val="00963295"/>
    <w:rsid w:val="00965713"/>
    <w:rsid w:val="00965F6F"/>
    <w:rsid w:val="009700AA"/>
    <w:rsid w:val="00971C9F"/>
    <w:rsid w:val="00972AAA"/>
    <w:rsid w:val="00975C64"/>
    <w:rsid w:val="009820FB"/>
    <w:rsid w:val="00983F8A"/>
    <w:rsid w:val="0098480C"/>
    <w:rsid w:val="00985B2A"/>
    <w:rsid w:val="0098672B"/>
    <w:rsid w:val="0099066F"/>
    <w:rsid w:val="00992089"/>
    <w:rsid w:val="009948B4"/>
    <w:rsid w:val="00995D58"/>
    <w:rsid w:val="0099627D"/>
    <w:rsid w:val="009A634C"/>
    <w:rsid w:val="009A7166"/>
    <w:rsid w:val="009A7733"/>
    <w:rsid w:val="009B21B2"/>
    <w:rsid w:val="009B23DA"/>
    <w:rsid w:val="009B33B6"/>
    <w:rsid w:val="009B380E"/>
    <w:rsid w:val="009B5731"/>
    <w:rsid w:val="009B7767"/>
    <w:rsid w:val="009B77D1"/>
    <w:rsid w:val="009C08E6"/>
    <w:rsid w:val="009C744E"/>
    <w:rsid w:val="009C7620"/>
    <w:rsid w:val="009D2890"/>
    <w:rsid w:val="009D37A7"/>
    <w:rsid w:val="009D4440"/>
    <w:rsid w:val="009D532D"/>
    <w:rsid w:val="009D59A4"/>
    <w:rsid w:val="009D6F13"/>
    <w:rsid w:val="009D7F01"/>
    <w:rsid w:val="009E049A"/>
    <w:rsid w:val="009E24FD"/>
    <w:rsid w:val="009E319E"/>
    <w:rsid w:val="009E3750"/>
    <w:rsid w:val="009E490A"/>
    <w:rsid w:val="009E5AF9"/>
    <w:rsid w:val="009E7216"/>
    <w:rsid w:val="009F03AB"/>
    <w:rsid w:val="009F10B1"/>
    <w:rsid w:val="009F2BF9"/>
    <w:rsid w:val="009F4858"/>
    <w:rsid w:val="009F4DA0"/>
    <w:rsid w:val="009F593B"/>
    <w:rsid w:val="009F7119"/>
    <w:rsid w:val="00A01EBE"/>
    <w:rsid w:val="00A0540E"/>
    <w:rsid w:val="00A1227A"/>
    <w:rsid w:val="00A135CC"/>
    <w:rsid w:val="00A13993"/>
    <w:rsid w:val="00A13E63"/>
    <w:rsid w:val="00A140F7"/>
    <w:rsid w:val="00A154B7"/>
    <w:rsid w:val="00A15A79"/>
    <w:rsid w:val="00A2572E"/>
    <w:rsid w:val="00A316B7"/>
    <w:rsid w:val="00A33B7C"/>
    <w:rsid w:val="00A4059F"/>
    <w:rsid w:val="00A40714"/>
    <w:rsid w:val="00A40BDF"/>
    <w:rsid w:val="00A41B88"/>
    <w:rsid w:val="00A44B30"/>
    <w:rsid w:val="00A5705A"/>
    <w:rsid w:val="00A600E3"/>
    <w:rsid w:val="00A6266B"/>
    <w:rsid w:val="00A639E3"/>
    <w:rsid w:val="00A66D84"/>
    <w:rsid w:val="00A72612"/>
    <w:rsid w:val="00A73BFA"/>
    <w:rsid w:val="00A773C9"/>
    <w:rsid w:val="00A77A16"/>
    <w:rsid w:val="00A805FF"/>
    <w:rsid w:val="00A8505C"/>
    <w:rsid w:val="00A900CC"/>
    <w:rsid w:val="00A92723"/>
    <w:rsid w:val="00A9405F"/>
    <w:rsid w:val="00A94355"/>
    <w:rsid w:val="00A95FEE"/>
    <w:rsid w:val="00A96992"/>
    <w:rsid w:val="00A96E27"/>
    <w:rsid w:val="00AA02AB"/>
    <w:rsid w:val="00AA3BD2"/>
    <w:rsid w:val="00AB2169"/>
    <w:rsid w:val="00AB23CB"/>
    <w:rsid w:val="00AB401A"/>
    <w:rsid w:val="00AB4714"/>
    <w:rsid w:val="00AB54F8"/>
    <w:rsid w:val="00AC1995"/>
    <w:rsid w:val="00AC2737"/>
    <w:rsid w:val="00AD3EBC"/>
    <w:rsid w:val="00AD4A9B"/>
    <w:rsid w:val="00AD4F60"/>
    <w:rsid w:val="00AD553C"/>
    <w:rsid w:val="00AE0F91"/>
    <w:rsid w:val="00AE107C"/>
    <w:rsid w:val="00AE1136"/>
    <w:rsid w:val="00AE54F9"/>
    <w:rsid w:val="00AE556B"/>
    <w:rsid w:val="00AE6158"/>
    <w:rsid w:val="00AF551C"/>
    <w:rsid w:val="00AF70A9"/>
    <w:rsid w:val="00B012FE"/>
    <w:rsid w:val="00B016D1"/>
    <w:rsid w:val="00B01A77"/>
    <w:rsid w:val="00B033E2"/>
    <w:rsid w:val="00B068E7"/>
    <w:rsid w:val="00B06B4B"/>
    <w:rsid w:val="00B12653"/>
    <w:rsid w:val="00B15176"/>
    <w:rsid w:val="00B20653"/>
    <w:rsid w:val="00B2138E"/>
    <w:rsid w:val="00B21EC0"/>
    <w:rsid w:val="00B22B2F"/>
    <w:rsid w:val="00B24E19"/>
    <w:rsid w:val="00B26A26"/>
    <w:rsid w:val="00B27CCD"/>
    <w:rsid w:val="00B32859"/>
    <w:rsid w:val="00B37046"/>
    <w:rsid w:val="00B42DA0"/>
    <w:rsid w:val="00B47890"/>
    <w:rsid w:val="00B51A18"/>
    <w:rsid w:val="00B5307E"/>
    <w:rsid w:val="00B5344A"/>
    <w:rsid w:val="00B56312"/>
    <w:rsid w:val="00B618BA"/>
    <w:rsid w:val="00B71B9D"/>
    <w:rsid w:val="00B72AA3"/>
    <w:rsid w:val="00B76768"/>
    <w:rsid w:val="00B8118F"/>
    <w:rsid w:val="00B8204D"/>
    <w:rsid w:val="00B91F40"/>
    <w:rsid w:val="00B924FC"/>
    <w:rsid w:val="00B93617"/>
    <w:rsid w:val="00BA1AEC"/>
    <w:rsid w:val="00BA41D1"/>
    <w:rsid w:val="00BA5DEA"/>
    <w:rsid w:val="00BA7D87"/>
    <w:rsid w:val="00BB0961"/>
    <w:rsid w:val="00BB6F06"/>
    <w:rsid w:val="00BC11B7"/>
    <w:rsid w:val="00BC2E05"/>
    <w:rsid w:val="00BC3DAC"/>
    <w:rsid w:val="00BD05FA"/>
    <w:rsid w:val="00BD21D7"/>
    <w:rsid w:val="00BD2FD1"/>
    <w:rsid w:val="00BD40A3"/>
    <w:rsid w:val="00BD40F0"/>
    <w:rsid w:val="00BD51DF"/>
    <w:rsid w:val="00BD59CD"/>
    <w:rsid w:val="00BD5A0D"/>
    <w:rsid w:val="00BD6D03"/>
    <w:rsid w:val="00BD7161"/>
    <w:rsid w:val="00BD7AD3"/>
    <w:rsid w:val="00BE2DFB"/>
    <w:rsid w:val="00BE3CE1"/>
    <w:rsid w:val="00BE62BA"/>
    <w:rsid w:val="00BE6319"/>
    <w:rsid w:val="00BE6AD1"/>
    <w:rsid w:val="00BE7342"/>
    <w:rsid w:val="00BE7D79"/>
    <w:rsid w:val="00BF0EA6"/>
    <w:rsid w:val="00BF4CA0"/>
    <w:rsid w:val="00BF7F4C"/>
    <w:rsid w:val="00C00B95"/>
    <w:rsid w:val="00C04FF9"/>
    <w:rsid w:val="00C05396"/>
    <w:rsid w:val="00C05EF6"/>
    <w:rsid w:val="00C12145"/>
    <w:rsid w:val="00C12B9A"/>
    <w:rsid w:val="00C12FA4"/>
    <w:rsid w:val="00C21FA7"/>
    <w:rsid w:val="00C236C0"/>
    <w:rsid w:val="00C2544E"/>
    <w:rsid w:val="00C30AF4"/>
    <w:rsid w:val="00C33106"/>
    <w:rsid w:val="00C3704B"/>
    <w:rsid w:val="00C41228"/>
    <w:rsid w:val="00C421E1"/>
    <w:rsid w:val="00C42716"/>
    <w:rsid w:val="00C47845"/>
    <w:rsid w:val="00C50CD1"/>
    <w:rsid w:val="00C521DF"/>
    <w:rsid w:val="00C55B59"/>
    <w:rsid w:val="00C606DE"/>
    <w:rsid w:val="00C6609A"/>
    <w:rsid w:val="00C67781"/>
    <w:rsid w:val="00C70F61"/>
    <w:rsid w:val="00C718E2"/>
    <w:rsid w:val="00C74146"/>
    <w:rsid w:val="00C75A9A"/>
    <w:rsid w:val="00C8364E"/>
    <w:rsid w:val="00C83EB1"/>
    <w:rsid w:val="00C84FF2"/>
    <w:rsid w:val="00C85C4D"/>
    <w:rsid w:val="00C865CB"/>
    <w:rsid w:val="00C86793"/>
    <w:rsid w:val="00C8788C"/>
    <w:rsid w:val="00C87A34"/>
    <w:rsid w:val="00C94B16"/>
    <w:rsid w:val="00C95F76"/>
    <w:rsid w:val="00C96484"/>
    <w:rsid w:val="00C96CE2"/>
    <w:rsid w:val="00C97FDB"/>
    <w:rsid w:val="00CA1534"/>
    <w:rsid w:val="00CA2539"/>
    <w:rsid w:val="00CA64E5"/>
    <w:rsid w:val="00CA7861"/>
    <w:rsid w:val="00CB5C72"/>
    <w:rsid w:val="00CB6141"/>
    <w:rsid w:val="00CC3810"/>
    <w:rsid w:val="00CC3DAD"/>
    <w:rsid w:val="00CC4C3A"/>
    <w:rsid w:val="00CC668E"/>
    <w:rsid w:val="00CC6D7C"/>
    <w:rsid w:val="00CD07F7"/>
    <w:rsid w:val="00CD0A76"/>
    <w:rsid w:val="00CD4105"/>
    <w:rsid w:val="00CD50EF"/>
    <w:rsid w:val="00CE3C78"/>
    <w:rsid w:val="00CF3523"/>
    <w:rsid w:val="00CF39D0"/>
    <w:rsid w:val="00CF531D"/>
    <w:rsid w:val="00CF6A0E"/>
    <w:rsid w:val="00D0215E"/>
    <w:rsid w:val="00D05065"/>
    <w:rsid w:val="00D139C3"/>
    <w:rsid w:val="00D168A4"/>
    <w:rsid w:val="00D20928"/>
    <w:rsid w:val="00D2154A"/>
    <w:rsid w:val="00D273DE"/>
    <w:rsid w:val="00D275BB"/>
    <w:rsid w:val="00D34C63"/>
    <w:rsid w:val="00D36977"/>
    <w:rsid w:val="00D41745"/>
    <w:rsid w:val="00D421AA"/>
    <w:rsid w:val="00D50E8D"/>
    <w:rsid w:val="00D51A0B"/>
    <w:rsid w:val="00D52133"/>
    <w:rsid w:val="00D536DC"/>
    <w:rsid w:val="00D5461D"/>
    <w:rsid w:val="00D560EA"/>
    <w:rsid w:val="00D562AE"/>
    <w:rsid w:val="00D56F8C"/>
    <w:rsid w:val="00D57D88"/>
    <w:rsid w:val="00D60828"/>
    <w:rsid w:val="00D60982"/>
    <w:rsid w:val="00D622FF"/>
    <w:rsid w:val="00D63966"/>
    <w:rsid w:val="00D642DF"/>
    <w:rsid w:val="00D663E3"/>
    <w:rsid w:val="00D700B1"/>
    <w:rsid w:val="00D71BB9"/>
    <w:rsid w:val="00D71E6D"/>
    <w:rsid w:val="00D75CA2"/>
    <w:rsid w:val="00D766F8"/>
    <w:rsid w:val="00D77DCB"/>
    <w:rsid w:val="00D80639"/>
    <w:rsid w:val="00D82D37"/>
    <w:rsid w:val="00D84AC7"/>
    <w:rsid w:val="00D90031"/>
    <w:rsid w:val="00D904EF"/>
    <w:rsid w:val="00D92448"/>
    <w:rsid w:val="00DA48E1"/>
    <w:rsid w:val="00DA4ADE"/>
    <w:rsid w:val="00DA5A22"/>
    <w:rsid w:val="00DA5FAE"/>
    <w:rsid w:val="00DB0269"/>
    <w:rsid w:val="00DB109A"/>
    <w:rsid w:val="00DB1BF4"/>
    <w:rsid w:val="00DB3F27"/>
    <w:rsid w:val="00DC0DB5"/>
    <w:rsid w:val="00DC141A"/>
    <w:rsid w:val="00DC15DC"/>
    <w:rsid w:val="00DC2470"/>
    <w:rsid w:val="00DC552A"/>
    <w:rsid w:val="00DC6125"/>
    <w:rsid w:val="00DC7643"/>
    <w:rsid w:val="00DD0524"/>
    <w:rsid w:val="00DE2870"/>
    <w:rsid w:val="00DE4CCA"/>
    <w:rsid w:val="00DE5F20"/>
    <w:rsid w:val="00DF3778"/>
    <w:rsid w:val="00DF4A13"/>
    <w:rsid w:val="00DF639D"/>
    <w:rsid w:val="00E02350"/>
    <w:rsid w:val="00E03690"/>
    <w:rsid w:val="00E06C31"/>
    <w:rsid w:val="00E10AB1"/>
    <w:rsid w:val="00E1124E"/>
    <w:rsid w:val="00E11A58"/>
    <w:rsid w:val="00E1357C"/>
    <w:rsid w:val="00E15F4F"/>
    <w:rsid w:val="00E17CEB"/>
    <w:rsid w:val="00E21C52"/>
    <w:rsid w:val="00E250E3"/>
    <w:rsid w:val="00E26DA0"/>
    <w:rsid w:val="00E30916"/>
    <w:rsid w:val="00E30B66"/>
    <w:rsid w:val="00E328F2"/>
    <w:rsid w:val="00E335C6"/>
    <w:rsid w:val="00E33F4F"/>
    <w:rsid w:val="00E33FCD"/>
    <w:rsid w:val="00E353DA"/>
    <w:rsid w:val="00E35404"/>
    <w:rsid w:val="00E35BB7"/>
    <w:rsid w:val="00E35E44"/>
    <w:rsid w:val="00E41F8E"/>
    <w:rsid w:val="00E420A2"/>
    <w:rsid w:val="00E44300"/>
    <w:rsid w:val="00E45FB8"/>
    <w:rsid w:val="00E47073"/>
    <w:rsid w:val="00E52245"/>
    <w:rsid w:val="00E523D9"/>
    <w:rsid w:val="00E53798"/>
    <w:rsid w:val="00E539E3"/>
    <w:rsid w:val="00E56332"/>
    <w:rsid w:val="00E57C24"/>
    <w:rsid w:val="00E6083F"/>
    <w:rsid w:val="00E60F8E"/>
    <w:rsid w:val="00E61708"/>
    <w:rsid w:val="00E639AE"/>
    <w:rsid w:val="00E63F0A"/>
    <w:rsid w:val="00E64AEC"/>
    <w:rsid w:val="00E6743A"/>
    <w:rsid w:val="00E71628"/>
    <w:rsid w:val="00E71A48"/>
    <w:rsid w:val="00E74632"/>
    <w:rsid w:val="00E749E5"/>
    <w:rsid w:val="00E832A4"/>
    <w:rsid w:val="00E837F8"/>
    <w:rsid w:val="00E84ECF"/>
    <w:rsid w:val="00E87750"/>
    <w:rsid w:val="00E91F3E"/>
    <w:rsid w:val="00E922BA"/>
    <w:rsid w:val="00E963D9"/>
    <w:rsid w:val="00EA1723"/>
    <w:rsid w:val="00EA2DBD"/>
    <w:rsid w:val="00EA3F63"/>
    <w:rsid w:val="00EB1E0C"/>
    <w:rsid w:val="00EB1E5E"/>
    <w:rsid w:val="00EB5268"/>
    <w:rsid w:val="00EC1043"/>
    <w:rsid w:val="00EC2E49"/>
    <w:rsid w:val="00EC73BD"/>
    <w:rsid w:val="00ED01BF"/>
    <w:rsid w:val="00ED30BB"/>
    <w:rsid w:val="00ED5414"/>
    <w:rsid w:val="00ED5C7C"/>
    <w:rsid w:val="00ED6E97"/>
    <w:rsid w:val="00EE0539"/>
    <w:rsid w:val="00EE2EFB"/>
    <w:rsid w:val="00EE3CAB"/>
    <w:rsid w:val="00EE52CB"/>
    <w:rsid w:val="00EF05C8"/>
    <w:rsid w:val="00EF1559"/>
    <w:rsid w:val="00EF5BD1"/>
    <w:rsid w:val="00EF675E"/>
    <w:rsid w:val="00F00D29"/>
    <w:rsid w:val="00F017EB"/>
    <w:rsid w:val="00F01881"/>
    <w:rsid w:val="00F030B1"/>
    <w:rsid w:val="00F056E4"/>
    <w:rsid w:val="00F1041E"/>
    <w:rsid w:val="00F11A50"/>
    <w:rsid w:val="00F11F8A"/>
    <w:rsid w:val="00F12F62"/>
    <w:rsid w:val="00F14D7A"/>
    <w:rsid w:val="00F15392"/>
    <w:rsid w:val="00F17AEF"/>
    <w:rsid w:val="00F17CD8"/>
    <w:rsid w:val="00F20C7B"/>
    <w:rsid w:val="00F20DBB"/>
    <w:rsid w:val="00F25BEA"/>
    <w:rsid w:val="00F27064"/>
    <w:rsid w:val="00F279F9"/>
    <w:rsid w:val="00F27D39"/>
    <w:rsid w:val="00F3215A"/>
    <w:rsid w:val="00F34AFC"/>
    <w:rsid w:val="00F40058"/>
    <w:rsid w:val="00F42D9E"/>
    <w:rsid w:val="00F4488D"/>
    <w:rsid w:val="00F44B29"/>
    <w:rsid w:val="00F463E8"/>
    <w:rsid w:val="00F50823"/>
    <w:rsid w:val="00F5198B"/>
    <w:rsid w:val="00F542D3"/>
    <w:rsid w:val="00F62C5C"/>
    <w:rsid w:val="00F76429"/>
    <w:rsid w:val="00F76FAB"/>
    <w:rsid w:val="00F80910"/>
    <w:rsid w:val="00F80C03"/>
    <w:rsid w:val="00F81E4D"/>
    <w:rsid w:val="00F82225"/>
    <w:rsid w:val="00F82FF8"/>
    <w:rsid w:val="00F83011"/>
    <w:rsid w:val="00F83832"/>
    <w:rsid w:val="00F85A96"/>
    <w:rsid w:val="00F85CCF"/>
    <w:rsid w:val="00F86B89"/>
    <w:rsid w:val="00F92373"/>
    <w:rsid w:val="00F93610"/>
    <w:rsid w:val="00F974F9"/>
    <w:rsid w:val="00FA0376"/>
    <w:rsid w:val="00FA2656"/>
    <w:rsid w:val="00FA5339"/>
    <w:rsid w:val="00FA6747"/>
    <w:rsid w:val="00FA7326"/>
    <w:rsid w:val="00FB00C0"/>
    <w:rsid w:val="00FB1839"/>
    <w:rsid w:val="00FB34FA"/>
    <w:rsid w:val="00FB55B8"/>
    <w:rsid w:val="00FB666F"/>
    <w:rsid w:val="00FB7C04"/>
    <w:rsid w:val="00FC1D5F"/>
    <w:rsid w:val="00FC4C06"/>
    <w:rsid w:val="00FC6C52"/>
    <w:rsid w:val="00FD0E28"/>
    <w:rsid w:val="00FE0052"/>
    <w:rsid w:val="00FE1CA6"/>
    <w:rsid w:val="00FE239E"/>
    <w:rsid w:val="00FE5731"/>
    <w:rsid w:val="00FE630F"/>
    <w:rsid w:val="00FE6C1A"/>
    <w:rsid w:val="00FF1DEA"/>
    <w:rsid w:val="00FF447A"/>
    <w:rsid w:val="00FF4BD0"/>
    <w:rsid w:val="00FF4DAF"/>
    <w:rsid w:val="00FF6A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5"/>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6"/>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70627A"/>
    <w:rPr>
      <w:sz w:val="28"/>
      <w:szCs w:val="28"/>
      <w:lang w:eastAsia="ar-SA"/>
    </w:rPr>
  </w:style>
  <w:style w:type="paragraph" w:styleId="afffffff7">
    <w:name w:val="endnote text"/>
    <w:basedOn w:val="a2"/>
    <w:link w:val="afffffff8"/>
    <w:uiPriority w:val="99"/>
    <w:rsid w:val="002C3294"/>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2C3294"/>
  </w:style>
  <w:style w:type="character" w:styleId="afffffff9">
    <w:name w:val="endnote reference"/>
    <w:basedOn w:val="a3"/>
    <w:uiPriority w:val="99"/>
    <w:rsid w:val="002C3294"/>
    <w:rPr>
      <w:rFonts w:cs="Times New Roman"/>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yperlink" Target="http://www.mrsk-1.ru" TargetMode="External"/><Relationship Id="rId26" Type="http://schemas.openxmlformats.org/officeDocument/2006/relationships/header" Target="header8.xml"/><Relationship Id="rId39" Type="http://schemas.openxmlformats.org/officeDocument/2006/relationships/hyperlink" Target="consultantplus://offline/ref=86C855FF9931DA9E8282C60C4DADA77D6E3EFB01C62B67668DFC4D0EA1y5xAN" TargetMode="External"/><Relationship Id="rId3" Type="http://schemas.openxmlformats.org/officeDocument/2006/relationships/styles" Target="styles.xml"/><Relationship Id="rId21" Type="http://schemas.openxmlformats.org/officeDocument/2006/relationships/header" Target="header5.xml"/><Relationship Id="rId34" Type="http://schemas.openxmlformats.org/officeDocument/2006/relationships/header" Target="header12.xml"/><Relationship Id="rId42" Type="http://schemas.openxmlformats.org/officeDocument/2006/relationships/hyperlink" Target="consultantplus://offline/ref=86C855FF9931DA9E8282C60C4DADA77D6E3EF501C72B67668DFC4D0EA1y5xAN" TargetMode="External"/><Relationship Id="rId47" Type="http://schemas.openxmlformats.org/officeDocument/2006/relationships/header" Target="header14.xml"/><Relationship Id="rId50" Type="http://schemas.openxmlformats.org/officeDocument/2006/relationships/footer" Target="footer12.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yperlink" Target="http://www.zakupki.gov.ru" TargetMode="External"/><Relationship Id="rId25" Type="http://schemas.openxmlformats.org/officeDocument/2006/relationships/header" Target="header7.xml"/><Relationship Id="rId33" Type="http://schemas.openxmlformats.org/officeDocument/2006/relationships/footer" Target="footer8.xml"/><Relationship Id="rId38" Type="http://schemas.openxmlformats.org/officeDocument/2006/relationships/hyperlink" Target="consultantplus://offline/ref=86C855FF9931DA9E8282C60C4DADA77D6E3FF20BC62667668DFC4D0EA1y5xAN" TargetMode="External"/><Relationship Id="rId46" Type="http://schemas.openxmlformats.org/officeDocument/2006/relationships/header" Target="header13.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eader" Target="header4.xml"/><Relationship Id="rId29" Type="http://schemas.openxmlformats.org/officeDocument/2006/relationships/footer" Target="footer7.xml"/><Relationship Id="rId41" Type="http://schemas.openxmlformats.org/officeDocument/2006/relationships/hyperlink" Target="consultantplus://offline/ref=86C855FF9931DA9E8282C60C4DADA77D6E3EF501C72B67668DFC4D0EA1y5xAN"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footer" Target="footer5.xml"/><Relationship Id="rId32" Type="http://schemas.openxmlformats.org/officeDocument/2006/relationships/header" Target="header11.xml"/><Relationship Id="rId37" Type="http://schemas.openxmlformats.org/officeDocument/2006/relationships/footer" Target="footer10.xml"/><Relationship Id="rId40" Type="http://schemas.openxmlformats.org/officeDocument/2006/relationships/hyperlink" Target="consultantplus://offline/ref=86C855FF9931DA9E8282C60C4DADA77D6D37F30BC92667668DFC4D0EA1y5xAN" TargetMode="External"/><Relationship Id="rId45" Type="http://schemas.openxmlformats.org/officeDocument/2006/relationships/hyperlink" Target="consultantplus://offline/ref=86C855FF9931DA9E8282C60C4DADA77D6E3EF003C42A67668DFC4D0EA15A09C79EF59205D5DDAFE5yExCN" TargetMode="Externa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header" Target="header6.xml"/><Relationship Id="rId28" Type="http://schemas.openxmlformats.org/officeDocument/2006/relationships/header" Target="header9.xml"/><Relationship Id="rId36" Type="http://schemas.openxmlformats.org/officeDocument/2006/relationships/hyperlink" Target="http://www.rosseti.ru/about/contacts/opinion/" TargetMode="External"/><Relationship Id="rId49" Type="http://schemas.openxmlformats.org/officeDocument/2006/relationships/header" Target="header15.xml"/><Relationship Id="rId10" Type="http://schemas.openxmlformats.org/officeDocument/2006/relationships/image" Target="media/image2.png"/><Relationship Id="rId19" Type="http://schemas.openxmlformats.org/officeDocument/2006/relationships/hyperlink" Target="http://www.b2b-mrsk.ru/" TargetMode="External"/><Relationship Id="rId31" Type="http://schemas.openxmlformats.org/officeDocument/2006/relationships/header" Target="header10.xml"/><Relationship Id="rId44" Type="http://schemas.openxmlformats.org/officeDocument/2006/relationships/hyperlink" Target="consultantplus://offline/ref=86C855FF9931DA9E8282C60C4DADA77D6E3EF003C42A67668DFC4D0EA15A09C79EF59205D5DDAFE5yEx2N" TargetMode="External"/><Relationship Id="rId52"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footer" Target="footer2.xml"/><Relationship Id="rId22" Type="http://schemas.openxmlformats.org/officeDocument/2006/relationships/footer" Target="footer4.xml"/><Relationship Id="rId27" Type="http://schemas.openxmlformats.org/officeDocument/2006/relationships/footer" Target="footer6.xml"/><Relationship Id="rId30" Type="http://schemas.openxmlformats.org/officeDocument/2006/relationships/hyperlink" Target="consultantplus://offline/main?base=LAW;n=115717;fld=134;dst=100014" TargetMode="External"/><Relationship Id="rId35" Type="http://schemas.openxmlformats.org/officeDocument/2006/relationships/footer" Target="footer9.xml"/><Relationship Id="rId43" Type="http://schemas.openxmlformats.org/officeDocument/2006/relationships/hyperlink" Target="consultantplus://offline/ref=86C855FF9931DA9E8282C60C4DADA77D6D37F30BC92667668DFC4D0EA1y5xAN" TargetMode="External"/><Relationship Id="rId48" Type="http://schemas.openxmlformats.org/officeDocument/2006/relationships/footer" Target="footer11.xml"/><Relationship Id="rId8" Type="http://schemas.openxmlformats.org/officeDocument/2006/relationships/endnotes" Target="endnotes.xml"/><Relationship Id="rId51"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018FFF-2AC7-4D34-BE85-DA47FA4425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125</TotalTime>
  <Pages>82</Pages>
  <Words>23707</Words>
  <Characters>135133</Characters>
  <Application>Microsoft Office Word</Application>
  <DocSecurity>0</DocSecurity>
  <Lines>1126</Lines>
  <Paragraphs>317</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158523</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Кобелева Елена Юрьевна</cp:lastModifiedBy>
  <cp:revision>101</cp:revision>
  <cp:lastPrinted>2015-12-29T14:27:00Z</cp:lastPrinted>
  <dcterms:created xsi:type="dcterms:W3CDTF">2016-01-13T12:36:00Z</dcterms:created>
  <dcterms:modified xsi:type="dcterms:W3CDTF">2016-09-20T08:08:00Z</dcterms:modified>
</cp:coreProperties>
</file>