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3D2142"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84371C" w:rsidRPr="000D67AD" w:rsidRDefault="0084371C"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4371C" w:rsidRPr="000D67AD" w:rsidRDefault="0084371C"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4371C" w:rsidRPr="000D67AD" w:rsidRDefault="0084371C"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4371C" w:rsidRPr="000D67AD" w:rsidRDefault="0084371C"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4371C" w:rsidRPr="000D67AD" w:rsidRDefault="0084371C" w:rsidP="00A13E63">
                  <w:pPr>
                    <w:spacing w:line="240" w:lineRule="auto"/>
                    <w:ind w:right="-23"/>
                    <w:rPr>
                      <w:rFonts w:ascii="Helios" w:hAnsi="Helios"/>
                      <w:sz w:val="12"/>
                      <w:szCs w:val="12"/>
                    </w:rPr>
                  </w:pPr>
                  <w:r w:rsidRPr="000D67AD">
                    <w:rPr>
                      <w:rFonts w:ascii="Helios" w:hAnsi="Helios"/>
                      <w:sz w:val="12"/>
                      <w:szCs w:val="12"/>
                    </w:rPr>
                    <w:t>тел.: +7 (495) 747-92-92,</w:t>
                  </w:r>
                </w:p>
                <w:p w:rsidR="0084371C" w:rsidRPr="000D67AD" w:rsidRDefault="0084371C"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84371C" w:rsidRPr="000D67AD" w:rsidRDefault="0084371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4371C" w:rsidRPr="000D67AD" w:rsidRDefault="0084371C"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4371C" w:rsidRPr="000D67AD" w:rsidRDefault="0084371C"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4371C" w:rsidRPr="00605306" w:rsidRDefault="0084371C"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605306">
                    <w:rPr>
                      <w:rFonts w:ascii="Helios" w:hAnsi="Helios"/>
                      <w:sz w:val="12"/>
                      <w:szCs w:val="12"/>
                      <w:lang w:val="en-US"/>
                    </w:rPr>
                    <w:t>-</w:t>
                  </w:r>
                  <w:r w:rsidRPr="000D67AD">
                    <w:rPr>
                      <w:rFonts w:ascii="Helios" w:hAnsi="Helios"/>
                      <w:sz w:val="12"/>
                      <w:szCs w:val="12"/>
                      <w:lang w:val="en-US"/>
                    </w:rPr>
                    <w:t>mail</w:t>
                  </w:r>
                  <w:proofErr w:type="gramEnd"/>
                  <w:r w:rsidRPr="00605306">
                    <w:rPr>
                      <w:rFonts w:ascii="Helios" w:hAnsi="Helios"/>
                      <w:sz w:val="12"/>
                      <w:szCs w:val="12"/>
                      <w:lang w:val="en-US"/>
                    </w:rPr>
                    <w:t xml:space="preserve">: </w:t>
                  </w:r>
                  <w:hyperlink r:id="rId9" w:history="1">
                    <w:r w:rsidRPr="000D67AD">
                      <w:rPr>
                        <w:rFonts w:ascii="Helios" w:hAnsi="Helios"/>
                        <w:sz w:val="12"/>
                        <w:szCs w:val="12"/>
                        <w:lang w:val="en-US"/>
                      </w:rPr>
                      <w:t>posta</w:t>
                    </w:r>
                    <w:r w:rsidRPr="00605306">
                      <w:rPr>
                        <w:rFonts w:ascii="Helios" w:hAnsi="Helios"/>
                        <w:sz w:val="12"/>
                        <w:szCs w:val="12"/>
                        <w:lang w:val="en-US"/>
                      </w:rPr>
                      <w:t>@</w:t>
                    </w:r>
                    <w:r w:rsidRPr="000D67AD">
                      <w:rPr>
                        <w:rFonts w:ascii="Helios" w:hAnsi="Helios"/>
                        <w:sz w:val="12"/>
                        <w:szCs w:val="12"/>
                        <w:lang w:val="en-US"/>
                      </w:rPr>
                      <w:t>mrsk</w:t>
                    </w:r>
                    <w:r w:rsidRPr="00605306">
                      <w:rPr>
                        <w:rFonts w:ascii="Helios" w:hAnsi="Helios"/>
                        <w:sz w:val="12"/>
                        <w:szCs w:val="12"/>
                        <w:lang w:val="en-US"/>
                      </w:rPr>
                      <w:t>-1.</w:t>
                    </w:r>
                    <w:r w:rsidRPr="000D67AD">
                      <w:rPr>
                        <w:rFonts w:ascii="Helios" w:hAnsi="Helios"/>
                        <w:sz w:val="12"/>
                        <w:szCs w:val="12"/>
                        <w:lang w:val="en-US"/>
                      </w:rPr>
                      <w:t>ru</w:t>
                    </w:r>
                  </w:hyperlink>
                  <w:r w:rsidRPr="00605306">
                    <w:rPr>
                      <w:rFonts w:ascii="Helios" w:hAnsi="Helios"/>
                      <w:sz w:val="12"/>
                      <w:szCs w:val="12"/>
                      <w:lang w:val="en-US"/>
                    </w:rPr>
                    <w:t xml:space="preserve">, </w:t>
                  </w:r>
                  <w:hyperlink r:id="rId10" w:history="1">
                    <w:r w:rsidRPr="000D67AD">
                      <w:rPr>
                        <w:rFonts w:ascii="Helios" w:hAnsi="Helios"/>
                        <w:sz w:val="12"/>
                        <w:szCs w:val="12"/>
                        <w:lang w:val="en-US"/>
                      </w:rPr>
                      <w:t>www</w:t>
                    </w:r>
                    <w:r w:rsidRPr="00605306">
                      <w:rPr>
                        <w:rFonts w:ascii="Helios" w:hAnsi="Helios"/>
                        <w:sz w:val="12"/>
                        <w:szCs w:val="12"/>
                        <w:lang w:val="en-US"/>
                      </w:rPr>
                      <w:t>.</w:t>
                    </w:r>
                    <w:r w:rsidRPr="000D67AD">
                      <w:rPr>
                        <w:rFonts w:ascii="Helios" w:hAnsi="Helios"/>
                        <w:sz w:val="12"/>
                        <w:szCs w:val="12"/>
                        <w:lang w:val="en-US"/>
                      </w:rPr>
                      <w:t>mrsk</w:t>
                    </w:r>
                    <w:r w:rsidRPr="0060530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84371C" w:rsidRPr="00365731" w:rsidRDefault="0084371C" w:rsidP="0084371C">
      <w:pPr>
        <w:spacing w:line="240" w:lineRule="auto"/>
        <w:jc w:val="center"/>
        <w:rPr>
          <w:sz w:val="24"/>
          <w:szCs w:val="24"/>
        </w:rPr>
      </w:pPr>
      <w:r>
        <w:rPr>
          <w:sz w:val="24"/>
          <w:szCs w:val="24"/>
        </w:rPr>
        <w:t xml:space="preserve">                                                              </w:t>
      </w:r>
      <w:r w:rsidRPr="00365731">
        <w:rPr>
          <w:sz w:val="24"/>
          <w:szCs w:val="24"/>
        </w:rPr>
        <w:t xml:space="preserve">Председатель закупочной комиссии – </w:t>
      </w:r>
    </w:p>
    <w:p w:rsidR="0084371C" w:rsidRPr="00365731" w:rsidRDefault="0084371C" w:rsidP="0084371C">
      <w:pPr>
        <w:spacing w:line="240" w:lineRule="auto"/>
        <w:ind w:left="5103" w:firstLine="0"/>
        <w:jc w:val="left"/>
        <w:rPr>
          <w:sz w:val="24"/>
          <w:szCs w:val="24"/>
        </w:rPr>
      </w:pPr>
      <w:r w:rsidRPr="00365731">
        <w:rPr>
          <w:sz w:val="24"/>
          <w:szCs w:val="24"/>
        </w:rPr>
        <w:t>Заместитель генерального директора - директор филиала ПАО «МРСК Центра» - «Орелэнерго»</w:t>
      </w:r>
    </w:p>
    <w:p w:rsidR="0084371C" w:rsidRPr="00365731" w:rsidRDefault="0084371C" w:rsidP="0084371C">
      <w:pPr>
        <w:ind w:left="5103"/>
        <w:rPr>
          <w:sz w:val="24"/>
          <w:szCs w:val="24"/>
        </w:rPr>
      </w:pPr>
    </w:p>
    <w:p w:rsidR="0084371C" w:rsidRPr="00365731" w:rsidRDefault="0084371C" w:rsidP="0084371C">
      <w:pPr>
        <w:ind w:left="5103"/>
        <w:rPr>
          <w:sz w:val="24"/>
          <w:szCs w:val="24"/>
        </w:rPr>
      </w:pPr>
      <w:r>
        <w:rPr>
          <w:sz w:val="24"/>
          <w:szCs w:val="24"/>
        </w:rPr>
        <w:t xml:space="preserve">               </w:t>
      </w:r>
      <w:r w:rsidRPr="00365731">
        <w:rPr>
          <w:sz w:val="24"/>
          <w:szCs w:val="24"/>
        </w:rPr>
        <w:t xml:space="preserve"> ____________</w:t>
      </w:r>
      <w:r>
        <w:rPr>
          <w:sz w:val="24"/>
          <w:szCs w:val="24"/>
        </w:rPr>
        <w:t>Ю</w:t>
      </w:r>
      <w:r w:rsidRPr="00365731">
        <w:rPr>
          <w:snapToGrid w:val="0"/>
          <w:sz w:val="24"/>
          <w:szCs w:val="24"/>
        </w:rPr>
        <w:t xml:space="preserve">.А. </w:t>
      </w:r>
      <w:r w:rsidRPr="00365731">
        <w:rPr>
          <w:sz w:val="24"/>
          <w:szCs w:val="24"/>
        </w:rPr>
        <w:t>Волченков</w:t>
      </w:r>
      <w:r w:rsidRPr="00365731">
        <w:rPr>
          <w:snapToGrid w:val="0"/>
          <w:sz w:val="24"/>
          <w:szCs w:val="24"/>
        </w:rPr>
        <w:t xml:space="preserve"> </w:t>
      </w:r>
    </w:p>
    <w:p w:rsidR="007556FF" w:rsidRPr="00C12FA4" w:rsidRDefault="0084371C" w:rsidP="0084371C">
      <w:pPr>
        <w:ind w:left="5670" w:firstLine="0"/>
        <w:jc w:val="right"/>
        <w:rPr>
          <w:sz w:val="24"/>
          <w:szCs w:val="24"/>
        </w:rPr>
      </w:pPr>
      <w:r w:rsidRPr="00365731">
        <w:rPr>
          <w:sz w:val="24"/>
          <w:szCs w:val="24"/>
        </w:rPr>
        <w:t>«___» ____________ 2018 года</w:t>
      </w:r>
      <w:r w:rsidR="007556FF" w:rsidRPr="00C12FA4">
        <w:rPr>
          <w:sz w:val="24"/>
          <w:szCs w:val="24"/>
        </w:rPr>
        <w:t>.</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от «___» _______ </w:t>
      </w:r>
      <w:r w:rsidR="009C1997">
        <w:rPr>
          <w:b/>
          <w:kern w:val="36"/>
          <w:sz w:val="24"/>
          <w:szCs w:val="24"/>
        </w:rPr>
        <w:t>2018</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605306"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366652" w:rsidRPr="0084371C">
        <w:rPr>
          <w:b/>
          <w:sz w:val="24"/>
          <w:szCs w:val="24"/>
        </w:rPr>
        <w:t>Договор</w:t>
      </w:r>
      <w:r w:rsidR="0084371C" w:rsidRPr="0084371C">
        <w:rPr>
          <w:b/>
          <w:sz w:val="24"/>
          <w:szCs w:val="24"/>
        </w:rPr>
        <w:t>а</w:t>
      </w:r>
      <w:proofErr w:type="gramEnd"/>
      <w:r w:rsidR="00366652" w:rsidRPr="0084371C">
        <w:rPr>
          <w:b/>
          <w:sz w:val="24"/>
          <w:szCs w:val="24"/>
        </w:rPr>
        <w:t xml:space="preserve"> </w:t>
      </w:r>
      <w:r w:rsidR="0084371C" w:rsidRPr="0084371C">
        <w:rPr>
          <w:b/>
          <w:color w:val="000000"/>
          <w:sz w:val="24"/>
          <w:szCs w:val="24"/>
        </w:rPr>
        <w:t xml:space="preserve">на </w:t>
      </w:r>
      <w:r w:rsidR="0084371C" w:rsidRPr="00605306">
        <w:rPr>
          <w:b/>
          <w:iCs/>
          <w:sz w:val="24"/>
          <w:szCs w:val="24"/>
        </w:rPr>
        <w:t xml:space="preserve">выполнение работ по </w:t>
      </w:r>
      <w:r w:rsidR="00605306" w:rsidRPr="00605306">
        <w:rPr>
          <w:b/>
          <w:iCs/>
          <w:sz w:val="24"/>
          <w:szCs w:val="24"/>
        </w:rPr>
        <w:t>ремонту оборудования СВТ</w:t>
      </w:r>
      <w:r w:rsidR="0084371C" w:rsidRPr="00605306">
        <w:rPr>
          <w:b/>
          <w:snapToGrid w:val="0"/>
          <w:sz w:val="24"/>
          <w:szCs w:val="24"/>
        </w:rPr>
        <w:t xml:space="preserve"> для нужд ПАО «МРСК Центра» (филиала</w:t>
      </w:r>
      <w:r w:rsidR="0084371C" w:rsidRPr="00605306">
        <w:rPr>
          <w:b/>
          <w:sz w:val="24"/>
          <w:szCs w:val="24"/>
        </w:rPr>
        <w:t xml:space="preserve"> «</w:t>
      </w:r>
      <w:proofErr w:type="spellStart"/>
      <w:r w:rsidR="0084371C" w:rsidRPr="00605306">
        <w:rPr>
          <w:b/>
          <w:sz w:val="24"/>
          <w:szCs w:val="24"/>
        </w:rPr>
        <w:t>Орёлэнерго</w:t>
      </w:r>
      <w:proofErr w:type="spellEnd"/>
      <w:r w:rsidR="0084371C" w:rsidRPr="00605306">
        <w:rPr>
          <w:b/>
          <w:snapToGrid w:val="0"/>
          <w:sz w:val="24"/>
          <w:szCs w:val="24"/>
        </w:rPr>
        <w:t>)</w:t>
      </w:r>
    </w:p>
    <w:p w:rsidR="007556FF" w:rsidRPr="00605306"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84371C">
        <w:rPr>
          <w:sz w:val="24"/>
          <w:szCs w:val="24"/>
        </w:rPr>
        <w:t>Орел</w:t>
      </w:r>
      <w:r w:rsidRPr="00C12FA4">
        <w:rPr>
          <w:sz w:val="24"/>
          <w:szCs w:val="24"/>
        </w:rPr>
        <w:br/>
      </w:r>
      <w:r w:rsidR="009C1997">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9F264D" w:rsidRDefault="00812BD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3F430F">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BD9">
        <w:rPr>
          <w:noProof/>
        </w:rPr>
        <w:fldChar w:fldCharType="begin"/>
      </w:r>
      <w:r>
        <w:rPr>
          <w:noProof/>
        </w:rPr>
        <w:instrText xml:space="preserve"> PAGEREF _Toc471897484 \h </w:instrText>
      </w:r>
      <w:r w:rsidR="00812BD9">
        <w:rPr>
          <w:noProof/>
        </w:rPr>
      </w:r>
      <w:r w:rsidR="00812BD9">
        <w:rPr>
          <w:noProof/>
        </w:rPr>
        <w:fldChar w:fldCharType="separate"/>
      </w:r>
      <w:r w:rsidR="003F430F">
        <w:rPr>
          <w:noProof/>
        </w:rPr>
        <w:t>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BD9">
        <w:rPr>
          <w:noProof/>
        </w:rPr>
        <w:fldChar w:fldCharType="begin"/>
      </w:r>
      <w:r>
        <w:rPr>
          <w:noProof/>
        </w:rPr>
        <w:instrText xml:space="preserve"> PAGEREF _Toc471897485 \h </w:instrText>
      </w:r>
      <w:r w:rsidR="00812BD9">
        <w:rPr>
          <w:noProof/>
        </w:rPr>
      </w:r>
      <w:r w:rsidR="00812BD9">
        <w:rPr>
          <w:noProof/>
        </w:rPr>
        <w:fldChar w:fldCharType="separate"/>
      </w:r>
      <w:r w:rsidR="003F430F">
        <w:rPr>
          <w:noProof/>
        </w:rPr>
        <w:t>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913D5">
        <w:rPr>
          <w:noProof/>
        </w:rPr>
        <w:tab/>
      </w:r>
      <w:r w:rsidR="00812BD9">
        <w:rPr>
          <w:noProof/>
        </w:rPr>
        <w:fldChar w:fldCharType="begin"/>
      </w:r>
      <w:r>
        <w:rPr>
          <w:noProof/>
        </w:rPr>
        <w:instrText xml:space="preserve"> PAGEREF _Toc471897486 \h </w:instrText>
      </w:r>
      <w:r w:rsidR="00812BD9">
        <w:rPr>
          <w:noProof/>
        </w:rPr>
      </w:r>
      <w:r w:rsidR="00812BD9">
        <w:rPr>
          <w:noProof/>
        </w:rPr>
        <w:fldChar w:fldCharType="separate"/>
      </w:r>
      <w:r w:rsidR="003F430F">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BD9">
        <w:rPr>
          <w:noProof/>
        </w:rPr>
        <w:fldChar w:fldCharType="begin"/>
      </w:r>
      <w:r>
        <w:rPr>
          <w:noProof/>
        </w:rPr>
        <w:instrText xml:space="preserve"> PAGEREF _Toc471897487 \h </w:instrText>
      </w:r>
      <w:r w:rsidR="00812BD9">
        <w:rPr>
          <w:noProof/>
        </w:rPr>
      </w:r>
      <w:r w:rsidR="00812BD9">
        <w:rPr>
          <w:noProof/>
        </w:rPr>
        <w:fldChar w:fldCharType="separate"/>
      </w:r>
      <w:r w:rsidR="003F430F">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BD9">
        <w:rPr>
          <w:noProof/>
        </w:rPr>
        <w:fldChar w:fldCharType="begin"/>
      </w:r>
      <w:r>
        <w:rPr>
          <w:noProof/>
        </w:rPr>
        <w:instrText xml:space="preserve"> PAGEREF _Toc471897488 \h </w:instrText>
      </w:r>
      <w:r w:rsidR="00812BD9">
        <w:rPr>
          <w:noProof/>
        </w:rPr>
      </w:r>
      <w:r w:rsidR="00812BD9">
        <w:rPr>
          <w:noProof/>
        </w:rPr>
        <w:fldChar w:fldCharType="separate"/>
      </w:r>
      <w:r w:rsidR="003F430F">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12BD9">
        <w:rPr>
          <w:noProof/>
        </w:rPr>
        <w:fldChar w:fldCharType="begin"/>
      </w:r>
      <w:r>
        <w:rPr>
          <w:noProof/>
        </w:rPr>
        <w:instrText xml:space="preserve"> PAGEREF _Toc471897489 \h </w:instrText>
      </w:r>
      <w:r w:rsidR="00812BD9">
        <w:rPr>
          <w:noProof/>
        </w:rPr>
      </w:r>
      <w:r w:rsidR="00812BD9">
        <w:rPr>
          <w:noProof/>
        </w:rPr>
        <w:fldChar w:fldCharType="separate"/>
      </w:r>
      <w:r w:rsidR="003F430F">
        <w:rPr>
          <w:noProof/>
        </w:rPr>
        <w:t>8</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_Toc471897496 \h </w:instrText>
      </w:r>
      <w:r w:rsidR="00812BD9">
        <w:rPr>
          <w:noProof/>
        </w:rPr>
      </w:r>
      <w:r w:rsidR="00812BD9">
        <w:rPr>
          <w:noProof/>
        </w:rPr>
        <w:fldChar w:fldCharType="separate"/>
      </w:r>
      <w:r w:rsidR="003F430F">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BD9">
        <w:rPr>
          <w:noProof/>
        </w:rPr>
        <w:fldChar w:fldCharType="begin"/>
      </w:r>
      <w:r>
        <w:rPr>
          <w:noProof/>
        </w:rPr>
        <w:instrText xml:space="preserve"> PAGEREF _Toc471897497 \h </w:instrText>
      </w:r>
      <w:r w:rsidR="00812BD9">
        <w:rPr>
          <w:noProof/>
        </w:rPr>
      </w:r>
      <w:r w:rsidR="00812BD9">
        <w:rPr>
          <w:noProof/>
        </w:rPr>
        <w:fldChar w:fldCharType="separate"/>
      </w:r>
      <w:r w:rsidR="003F430F">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_Toc471897501 \h </w:instrText>
      </w:r>
      <w:r w:rsidR="00812BD9">
        <w:rPr>
          <w:noProof/>
        </w:rPr>
      </w:r>
      <w:r w:rsidR="00812BD9">
        <w:rPr>
          <w:noProof/>
        </w:rPr>
        <w:fldChar w:fldCharType="separate"/>
      </w:r>
      <w:r w:rsidR="003F430F">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812BD9">
        <w:rPr>
          <w:noProof/>
        </w:rPr>
        <w:fldChar w:fldCharType="begin"/>
      </w:r>
      <w:r>
        <w:rPr>
          <w:noProof/>
        </w:rPr>
        <w:instrText xml:space="preserve"> PAGEREF _Toc471897505 \h </w:instrText>
      </w:r>
      <w:r w:rsidR="00812BD9">
        <w:rPr>
          <w:noProof/>
        </w:rPr>
      </w:r>
      <w:r w:rsidR="00812BD9">
        <w:rPr>
          <w:noProof/>
        </w:rPr>
        <w:fldChar w:fldCharType="separate"/>
      </w:r>
      <w:r w:rsidR="003F430F">
        <w:rPr>
          <w:noProof/>
        </w:rPr>
        <w:t>11</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BD9">
        <w:rPr>
          <w:noProof/>
        </w:rPr>
        <w:fldChar w:fldCharType="begin"/>
      </w:r>
      <w:r>
        <w:rPr>
          <w:noProof/>
        </w:rPr>
        <w:instrText xml:space="preserve"> PAGEREF _Toc471897513 \h </w:instrText>
      </w:r>
      <w:r w:rsidR="00812BD9">
        <w:rPr>
          <w:noProof/>
        </w:rPr>
      </w:r>
      <w:r w:rsidR="00812BD9">
        <w:rPr>
          <w:noProof/>
        </w:rPr>
        <w:fldChar w:fldCharType="separate"/>
      </w:r>
      <w:r w:rsidR="003F430F">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BD9">
        <w:rPr>
          <w:noProof/>
        </w:rPr>
        <w:fldChar w:fldCharType="begin"/>
      </w:r>
      <w:r>
        <w:rPr>
          <w:noProof/>
        </w:rPr>
        <w:instrText xml:space="preserve"> PAGEREF _Toc471897514 \h </w:instrText>
      </w:r>
      <w:r w:rsidR="00812BD9">
        <w:rPr>
          <w:noProof/>
        </w:rPr>
      </w:r>
      <w:r w:rsidR="00812BD9">
        <w:rPr>
          <w:noProof/>
        </w:rPr>
        <w:fldChar w:fldCharType="separate"/>
      </w:r>
      <w:r w:rsidR="003F430F">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BD9">
        <w:rPr>
          <w:noProof/>
        </w:rPr>
        <w:fldChar w:fldCharType="begin"/>
      </w:r>
      <w:r>
        <w:rPr>
          <w:noProof/>
        </w:rPr>
        <w:instrText xml:space="preserve"> PAGEREF _Toc471897517 \h </w:instrText>
      </w:r>
      <w:r w:rsidR="00812BD9">
        <w:rPr>
          <w:noProof/>
        </w:rPr>
      </w:r>
      <w:r w:rsidR="00812BD9">
        <w:rPr>
          <w:noProof/>
        </w:rPr>
        <w:fldChar w:fldCharType="separate"/>
      </w:r>
      <w:r w:rsidR="003F430F">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BD9">
        <w:rPr>
          <w:noProof/>
        </w:rPr>
        <w:fldChar w:fldCharType="begin"/>
      </w:r>
      <w:r>
        <w:rPr>
          <w:noProof/>
        </w:rPr>
        <w:instrText xml:space="preserve"> PAGEREF _Toc471897518 \h </w:instrText>
      </w:r>
      <w:r w:rsidR="00812BD9">
        <w:rPr>
          <w:noProof/>
        </w:rPr>
      </w:r>
      <w:r w:rsidR="00812BD9">
        <w:rPr>
          <w:noProof/>
        </w:rPr>
        <w:fldChar w:fldCharType="separate"/>
      </w:r>
      <w:r w:rsidR="003F430F">
        <w:rPr>
          <w:noProof/>
        </w:rPr>
        <w:t>14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BD9">
        <w:rPr>
          <w:noProof/>
        </w:rPr>
        <w:fldChar w:fldCharType="begin"/>
      </w:r>
      <w:r>
        <w:rPr>
          <w:noProof/>
        </w:rPr>
        <w:instrText xml:space="preserve"> PAGEREF _Toc471897533 \h </w:instrText>
      </w:r>
      <w:r w:rsidR="00812BD9">
        <w:rPr>
          <w:noProof/>
        </w:rPr>
      </w:r>
      <w:r w:rsidR="00812BD9">
        <w:rPr>
          <w:noProof/>
        </w:rPr>
        <w:fldChar w:fldCharType="separate"/>
      </w:r>
      <w:r w:rsidR="003F430F">
        <w:rPr>
          <w:noProof/>
        </w:rPr>
        <w:t>35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BD9">
        <w:rPr>
          <w:noProof/>
        </w:rPr>
        <w:fldChar w:fldCharType="begin"/>
      </w:r>
      <w:r>
        <w:rPr>
          <w:noProof/>
        </w:rPr>
        <w:instrText xml:space="preserve"> PAGEREF _Toc471897536 \h </w:instrText>
      </w:r>
      <w:r w:rsidR="00812BD9">
        <w:rPr>
          <w:noProof/>
        </w:rPr>
      </w:r>
      <w:r w:rsidR="00812BD9">
        <w:rPr>
          <w:noProof/>
        </w:rPr>
        <w:fldChar w:fldCharType="separate"/>
      </w:r>
      <w:r w:rsidR="003F430F">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BD9">
        <w:rPr>
          <w:noProof/>
        </w:rPr>
        <w:fldChar w:fldCharType="begin"/>
      </w:r>
      <w:r>
        <w:rPr>
          <w:noProof/>
        </w:rPr>
        <w:instrText xml:space="preserve"> PAGEREF _Toc471897537 \h </w:instrText>
      </w:r>
      <w:r w:rsidR="00812BD9">
        <w:rPr>
          <w:noProof/>
        </w:rPr>
      </w:r>
      <w:r w:rsidR="00812BD9">
        <w:rPr>
          <w:noProof/>
        </w:rPr>
        <w:fldChar w:fldCharType="separate"/>
      </w:r>
      <w:r w:rsidR="003F430F">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BD9">
        <w:rPr>
          <w:noProof/>
        </w:rPr>
        <w:fldChar w:fldCharType="begin"/>
      </w:r>
      <w:r>
        <w:rPr>
          <w:noProof/>
        </w:rPr>
        <w:instrText xml:space="preserve"> PAGEREF _Toc471897542 \h </w:instrText>
      </w:r>
      <w:r w:rsidR="00812BD9">
        <w:rPr>
          <w:noProof/>
        </w:rPr>
      </w:r>
      <w:r w:rsidR="00812BD9">
        <w:rPr>
          <w:noProof/>
        </w:rPr>
        <w:fldChar w:fldCharType="separate"/>
      </w:r>
      <w:r w:rsidR="003F430F">
        <w:rPr>
          <w:noProof/>
        </w:rPr>
        <w:t>38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812BD9">
        <w:rPr>
          <w:noProof/>
        </w:rPr>
        <w:fldChar w:fldCharType="begin"/>
      </w:r>
      <w:r>
        <w:rPr>
          <w:noProof/>
        </w:rPr>
        <w:instrText xml:space="preserve"> PAGEREF _Toc471897543 \h </w:instrText>
      </w:r>
      <w:r w:rsidR="00812BD9">
        <w:rPr>
          <w:noProof/>
        </w:rPr>
      </w:r>
      <w:r w:rsidR="00812BD9">
        <w:rPr>
          <w:noProof/>
        </w:rPr>
        <w:fldChar w:fldCharType="separate"/>
      </w:r>
      <w:r w:rsidR="003F430F">
        <w:rPr>
          <w:noProof/>
        </w:rPr>
        <w:t>40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BD9">
        <w:rPr>
          <w:noProof/>
        </w:rPr>
        <w:fldChar w:fldCharType="begin"/>
      </w:r>
      <w:r>
        <w:rPr>
          <w:noProof/>
        </w:rPr>
        <w:instrText xml:space="preserve"> PAGEREF _Toc471897544 \h </w:instrText>
      </w:r>
      <w:r w:rsidR="00812BD9">
        <w:rPr>
          <w:noProof/>
        </w:rPr>
      </w:r>
      <w:r w:rsidR="00812BD9">
        <w:rPr>
          <w:noProof/>
        </w:rPr>
        <w:fldChar w:fldCharType="separate"/>
      </w:r>
      <w:r w:rsidR="003F430F">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BD9">
        <w:rPr>
          <w:noProof/>
        </w:rPr>
        <w:fldChar w:fldCharType="begin"/>
      </w:r>
      <w:r>
        <w:rPr>
          <w:noProof/>
        </w:rPr>
        <w:instrText xml:space="preserve"> PAGEREF _Toc471897545 \h </w:instrText>
      </w:r>
      <w:r w:rsidR="00812BD9">
        <w:rPr>
          <w:noProof/>
        </w:rPr>
      </w:r>
      <w:r w:rsidR="00812BD9">
        <w:rPr>
          <w:noProof/>
        </w:rPr>
        <w:fldChar w:fldCharType="separate"/>
      </w:r>
      <w:r w:rsidR="003F430F">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812BD9">
        <w:rPr>
          <w:noProof/>
        </w:rPr>
        <w:fldChar w:fldCharType="begin"/>
      </w:r>
      <w:r>
        <w:rPr>
          <w:noProof/>
        </w:rPr>
        <w:instrText xml:space="preserve"> PAGEREF _Toc471897546 \h </w:instrText>
      </w:r>
      <w:r w:rsidR="00812BD9">
        <w:rPr>
          <w:noProof/>
        </w:rPr>
      </w:r>
      <w:r w:rsidR="00812BD9">
        <w:rPr>
          <w:noProof/>
        </w:rPr>
        <w:fldChar w:fldCharType="separate"/>
      </w:r>
      <w:r w:rsidR="003F430F">
        <w:rPr>
          <w:noProof/>
        </w:rPr>
        <w:t>42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BD9">
        <w:rPr>
          <w:noProof/>
        </w:rPr>
        <w:fldChar w:fldCharType="begin"/>
      </w:r>
      <w:r>
        <w:rPr>
          <w:noProof/>
        </w:rPr>
        <w:instrText xml:space="preserve"> PAGEREF _Toc471897547 \h </w:instrText>
      </w:r>
      <w:r w:rsidR="00812BD9">
        <w:rPr>
          <w:noProof/>
        </w:rPr>
      </w:r>
      <w:r w:rsidR="00812BD9">
        <w:rPr>
          <w:noProof/>
        </w:rPr>
        <w:fldChar w:fldCharType="separate"/>
      </w:r>
      <w:r w:rsidR="003F430F">
        <w:rPr>
          <w:noProof/>
        </w:rPr>
        <w:t>43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12BD9">
        <w:rPr>
          <w:noProof/>
        </w:rPr>
        <w:fldChar w:fldCharType="begin"/>
      </w:r>
      <w:r>
        <w:rPr>
          <w:noProof/>
        </w:rPr>
        <w:instrText xml:space="preserve"> PAGEREF _Toc471897548 \h </w:instrText>
      </w:r>
      <w:r w:rsidR="00812BD9">
        <w:rPr>
          <w:noProof/>
        </w:rPr>
      </w:r>
      <w:r w:rsidR="00812BD9">
        <w:rPr>
          <w:noProof/>
        </w:rPr>
        <w:fldChar w:fldCharType="separate"/>
      </w:r>
      <w:r w:rsidR="003F430F">
        <w:rPr>
          <w:noProof/>
        </w:rPr>
        <w:t>44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BD9">
        <w:rPr>
          <w:noProof/>
        </w:rPr>
        <w:fldChar w:fldCharType="begin"/>
      </w:r>
      <w:r>
        <w:rPr>
          <w:noProof/>
        </w:rPr>
        <w:instrText xml:space="preserve"> PAGEREF _Toc471897549 \h </w:instrText>
      </w:r>
      <w:r w:rsidR="00812BD9">
        <w:rPr>
          <w:noProof/>
        </w:rPr>
      </w:r>
      <w:r w:rsidR="00812BD9">
        <w:rPr>
          <w:noProof/>
        </w:rPr>
        <w:fldChar w:fldCharType="separate"/>
      </w:r>
      <w:r w:rsidR="003F430F">
        <w:rPr>
          <w:noProof/>
        </w:rPr>
        <w:t>45</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BD9">
        <w:rPr>
          <w:noProof/>
        </w:rPr>
        <w:fldChar w:fldCharType="begin"/>
      </w:r>
      <w:r>
        <w:rPr>
          <w:noProof/>
        </w:rPr>
        <w:instrText xml:space="preserve"> PAGEREF _Toc471897550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12BD9">
        <w:rPr>
          <w:noProof/>
        </w:rPr>
        <w:fldChar w:fldCharType="begin"/>
      </w:r>
      <w:r>
        <w:rPr>
          <w:noProof/>
        </w:rPr>
        <w:instrText xml:space="preserve"> PAGEREF _Toc471897551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12BD9">
        <w:rPr>
          <w:noProof/>
        </w:rPr>
        <w:fldChar w:fldCharType="begin"/>
      </w:r>
      <w:r>
        <w:rPr>
          <w:noProof/>
        </w:rPr>
        <w:instrText xml:space="preserve"> PAGEREF _Toc471897553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12BD9">
        <w:rPr>
          <w:noProof/>
        </w:rPr>
        <w:fldChar w:fldCharType="begin"/>
      </w:r>
      <w:r>
        <w:rPr>
          <w:noProof/>
        </w:rPr>
        <w:instrText xml:space="preserve"> PAGEREF _Toc471897555 \h </w:instrText>
      </w:r>
      <w:r w:rsidR="00812BD9">
        <w:rPr>
          <w:noProof/>
        </w:rPr>
      </w:r>
      <w:r w:rsidR="00812BD9">
        <w:rPr>
          <w:noProof/>
        </w:rPr>
        <w:fldChar w:fldCharType="separate"/>
      </w:r>
      <w:r w:rsidR="003F430F">
        <w:rPr>
          <w:noProof/>
        </w:rPr>
        <w:t>46</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BD9">
        <w:rPr>
          <w:noProof/>
        </w:rPr>
        <w:fldChar w:fldCharType="begin"/>
      </w:r>
      <w:r>
        <w:rPr>
          <w:noProof/>
        </w:rPr>
        <w:instrText xml:space="preserve"> PAGEREF _Toc471897557 \h </w:instrText>
      </w:r>
      <w:r w:rsidR="00812BD9">
        <w:rPr>
          <w:noProof/>
        </w:rPr>
      </w:r>
      <w:r w:rsidR="00812BD9">
        <w:rPr>
          <w:noProof/>
        </w:rPr>
        <w:fldChar w:fldCharType="separate"/>
      </w:r>
      <w:r w:rsidR="003F430F">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BD9">
        <w:rPr>
          <w:noProof/>
        </w:rPr>
        <w:fldChar w:fldCharType="begin"/>
      </w:r>
      <w:r>
        <w:rPr>
          <w:noProof/>
        </w:rPr>
        <w:instrText xml:space="preserve"> PAGEREF _Toc471897558 \h </w:instrText>
      </w:r>
      <w:r w:rsidR="00812BD9">
        <w:rPr>
          <w:noProof/>
        </w:rPr>
      </w:r>
      <w:r w:rsidR="00812BD9">
        <w:rPr>
          <w:noProof/>
        </w:rPr>
        <w:fldChar w:fldCharType="separate"/>
      </w:r>
      <w:r w:rsidR="003F430F">
        <w:rPr>
          <w:noProof/>
        </w:rPr>
        <w:t>47</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BD9">
        <w:rPr>
          <w:noProof/>
        </w:rPr>
        <w:fldChar w:fldCharType="begin"/>
      </w:r>
      <w:r>
        <w:rPr>
          <w:noProof/>
        </w:rPr>
        <w:instrText xml:space="preserve"> PAGEREF _Toc471897561 \h </w:instrText>
      </w:r>
      <w:r w:rsidR="00812BD9">
        <w:rPr>
          <w:noProof/>
        </w:rPr>
      </w:r>
      <w:r w:rsidR="00812BD9">
        <w:rPr>
          <w:noProof/>
        </w:rPr>
        <w:fldChar w:fldCharType="separate"/>
      </w:r>
      <w:r w:rsidR="003F430F">
        <w:rPr>
          <w:noProof/>
        </w:rPr>
        <w:t>51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812BD9">
        <w:rPr>
          <w:noProof/>
        </w:rPr>
        <w:fldChar w:fldCharType="begin"/>
      </w:r>
      <w:r>
        <w:rPr>
          <w:noProof/>
        </w:rPr>
        <w:instrText xml:space="preserve"> PAGEREF _Toc471897563 \h </w:instrText>
      </w:r>
      <w:r w:rsidR="00812BD9">
        <w:rPr>
          <w:noProof/>
        </w:rPr>
      </w:r>
      <w:r w:rsidR="00812BD9">
        <w:rPr>
          <w:noProof/>
        </w:rPr>
        <w:fldChar w:fldCharType="separate"/>
      </w:r>
      <w:r w:rsidR="003F430F">
        <w:rPr>
          <w:noProof/>
        </w:rPr>
        <w:t>53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812BD9">
        <w:rPr>
          <w:noProof/>
        </w:rPr>
        <w:fldChar w:fldCharType="begin"/>
      </w:r>
      <w:r>
        <w:rPr>
          <w:noProof/>
        </w:rPr>
        <w:instrText xml:space="preserve"> PAGEREF _Toc471897566 \h </w:instrText>
      </w:r>
      <w:r w:rsidR="00812BD9">
        <w:rPr>
          <w:noProof/>
        </w:rPr>
      </w:r>
      <w:r w:rsidR="00812BD9">
        <w:rPr>
          <w:noProof/>
        </w:rPr>
        <w:fldChar w:fldCharType="separate"/>
      </w:r>
      <w:r w:rsidR="003F430F">
        <w:rPr>
          <w:noProof/>
        </w:rPr>
        <w:t>55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12BD9">
        <w:rPr>
          <w:noProof/>
        </w:rPr>
        <w:fldChar w:fldCharType="begin"/>
      </w:r>
      <w:r>
        <w:rPr>
          <w:noProof/>
        </w:rPr>
        <w:instrText xml:space="preserve"> PAGEREF _Toc471897569 \h </w:instrText>
      </w:r>
      <w:r w:rsidR="00812BD9">
        <w:rPr>
          <w:noProof/>
        </w:rPr>
      </w:r>
      <w:r w:rsidR="00812BD9">
        <w:rPr>
          <w:noProof/>
        </w:rPr>
        <w:fldChar w:fldCharType="separate"/>
      </w:r>
      <w:r w:rsidR="003F430F">
        <w:rPr>
          <w:noProof/>
        </w:rPr>
        <w:t>57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12BD9">
        <w:rPr>
          <w:noProof/>
        </w:rPr>
        <w:fldChar w:fldCharType="begin"/>
      </w:r>
      <w:r>
        <w:rPr>
          <w:noProof/>
        </w:rPr>
        <w:instrText xml:space="preserve"> PAGEREF _Toc471897572 \h </w:instrText>
      </w:r>
      <w:r w:rsidR="00812BD9">
        <w:rPr>
          <w:noProof/>
        </w:rPr>
      </w:r>
      <w:r w:rsidR="00812BD9">
        <w:rPr>
          <w:noProof/>
        </w:rPr>
        <w:fldChar w:fldCharType="separate"/>
      </w:r>
      <w:r w:rsidR="003F430F">
        <w:rPr>
          <w:noProof/>
        </w:rPr>
        <w:t>59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812BD9">
        <w:rPr>
          <w:noProof/>
        </w:rPr>
        <w:fldChar w:fldCharType="begin"/>
      </w:r>
      <w:r>
        <w:rPr>
          <w:noProof/>
        </w:rPr>
        <w:instrText xml:space="preserve"> PAGEREF _Toc471897575 \h </w:instrText>
      </w:r>
      <w:r w:rsidR="00812BD9">
        <w:rPr>
          <w:noProof/>
        </w:rPr>
      </w:r>
      <w:r w:rsidR="00812BD9">
        <w:rPr>
          <w:noProof/>
        </w:rPr>
        <w:fldChar w:fldCharType="separate"/>
      </w:r>
      <w:r w:rsidR="003F430F">
        <w:rPr>
          <w:noProof/>
        </w:rPr>
        <w:t>61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12BD9">
        <w:rPr>
          <w:noProof/>
        </w:rPr>
        <w:fldChar w:fldCharType="begin"/>
      </w:r>
      <w:r>
        <w:rPr>
          <w:noProof/>
        </w:rPr>
        <w:instrText xml:space="preserve"> PAGEREF _Toc471897578 \h </w:instrText>
      </w:r>
      <w:r w:rsidR="00812BD9">
        <w:rPr>
          <w:noProof/>
        </w:rPr>
      </w:r>
      <w:r w:rsidR="00812BD9">
        <w:rPr>
          <w:noProof/>
        </w:rPr>
        <w:fldChar w:fldCharType="separate"/>
      </w:r>
      <w:r w:rsidR="003F430F">
        <w:rPr>
          <w:noProof/>
        </w:rPr>
        <w:t>63</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12BD9">
        <w:rPr>
          <w:noProof/>
        </w:rPr>
        <w:fldChar w:fldCharType="begin"/>
      </w:r>
      <w:r>
        <w:rPr>
          <w:noProof/>
        </w:rPr>
        <w:instrText xml:space="preserve"> PAGEREF _Toc471897580 \h </w:instrText>
      </w:r>
      <w:r w:rsidR="00812BD9">
        <w:rPr>
          <w:noProof/>
        </w:rPr>
      </w:r>
      <w:r w:rsidR="00812BD9">
        <w:rPr>
          <w:noProof/>
        </w:rPr>
        <w:fldChar w:fldCharType="separate"/>
      </w:r>
      <w:r w:rsidR="003F430F">
        <w:rPr>
          <w:noProof/>
        </w:rPr>
        <w:t>64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12BD9">
        <w:rPr>
          <w:noProof/>
        </w:rPr>
        <w:fldChar w:fldCharType="begin"/>
      </w:r>
      <w:r>
        <w:rPr>
          <w:noProof/>
        </w:rPr>
        <w:instrText xml:space="preserve"> PAGEREF _Toc471897582 \h </w:instrText>
      </w:r>
      <w:r w:rsidR="00812BD9">
        <w:rPr>
          <w:noProof/>
        </w:rPr>
      </w:r>
      <w:r w:rsidR="00812BD9">
        <w:rPr>
          <w:noProof/>
        </w:rPr>
        <w:fldChar w:fldCharType="separate"/>
      </w:r>
      <w:r w:rsidR="003F430F">
        <w:rPr>
          <w:noProof/>
        </w:rPr>
        <w:t>72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12BD9">
        <w:rPr>
          <w:noProof/>
        </w:rPr>
        <w:fldChar w:fldCharType="begin"/>
      </w:r>
      <w:r>
        <w:rPr>
          <w:noProof/>
        </w:rPr>
        <w:instrText xml:space="preserve"> PAGEREF _Toc471897585 \h </w:instrText>
      </w:r>
      <w:r w:rsidR="00812BD9">
        <w:rPr>
          <w:noProof/>
        </w:rPr>
      </w:r>
      <w:r w:rsidR="00812BD9">
        <w:rPr>
          <w:noProof/>
        </w:rPr>
        <w:fldChar w:fldCharType="separate"/>
      </w:r>
      <w:r w:rsidR="003F430F">
        <w:rPr>
          <w:noProof/>
        </w:rPr>
        <w:t>74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12BD9">
        <w:rPr>
          <w:noProof/>
        </w:rPr>
        <w:fldChar w:fldCharType="begin"/>
      </w:r>
      <w:r>
        <w:rPr>
          <w:noProof/>
        </w:rPr>
        <w:instrText xml:space="preserve"> PAGEREF _Toc471897588 \h </w:instrText>
      </w:r>
      <w:r w:rsidR="00812BD9">
        <w:rPr>
          <w:noProof/>
        </w:rPr>
      </w:r>
      <w:r w:rsidR="00812BD9">
        <w:rPr>
          <w:noProof/>
        </w:rPr>
        <w:fldChar w:fldCharType="separate"/>
      </w:r>
      <w:r w:rsidR="003F430F">
        <w:rPr>
          <w:noProof/>
        </w:rPr>
        <w:t>76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12BD9">
        <w:rPr>
          <w:noProof/>
        </w:rPr>
        <w:fldChar w:fldCharType="begin"/>
      </w:r>
      <w:r>
        <w:rPr>
          <w:noProof/>
        </w:rPr>
        <w:instrText xml:space="preserve"> PAGEREF _Toc471897591 \h </w:instrText>
      </w:r>
      <w:r w:rsidR="00812BD9">
        <w:rPr>
          <w:noProof/>
        </w:rPr>
      </w:r>
      <w:r w:rsidR="00812BD9">
        <w:rPr>
          <w:noProof/>
        </w:rPr>
        <w:fldChar w:fldCharType="separate"/>
      </w:r>
      <w:r w:rsidR="003F430F">
        <w:rPr>
          <w:noProof/>
        </w:rPr>
        <w:t>79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12BD9">
        <w:rPr>
          <w:noProof/>
        </w:rPr>
        <w:fldChar w:fldCharType="begin"/>
      </w:r>
      <w:r>
        <w:rPr>
          <w:noProof/>
        </w:rPr>
        <w:instrText xml:space="preserve"> PAGEREF _Toc471897594 \h </w:instrText>
      </w:r>
      <w:r w:rsidR="00812BD9">
        <w:rPr>
          <w:noProof/>
        </w:rPr>
      </w:r>
      <w:r w:rsidR="00812BD9">
        <w:rPr>
          <w:noProof/>
        </w:rPr>
        <w:fldChar w:fldCharType="separate"/>
      </w:r>
      <w:r w:rsidR="003F430F">
        <w:rPr>
          <w:noProof/>
        </w:rPr>
        <w:t>81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12BD9">
        <w:rPr>
          <w:noProof/>
        </w:rPr>
        <w:fldChar w:fldCharType="begin"/>
      </w:r>
      <w:r>
        <w:rPr>
          <w:noProof/>
        </w:rPr>
        <w:instrText xml:space="preserve"> PAGEREF _Toc471897597 \h </w:instrText>
      </w:r>
      <w:r w:rsidR="00812BD9">
        <w:rPr>
          <w:noProof/>
        </w:rPr>
      </w:r>
      <w:r w:rsidR="00812BD9">
        <w:rPr>
          <w:noProof/>
        </w:rPr>
        <w:fldChar w:fldCharType="separate"/>
      </w:r>
      <w:r w:rsidR="003F430F">
        <w:rPr>
          <w:noProof/>
        </w:rPr>
        <w:t>83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12BD9">
        <w:rPr>
          <w:noProof/>
        </w:rPr>
        <w:fldChar w:fldCharType="begin"/>
      </w:r>
      <w:r>
        <w:rPr>
          <w:noProof/>
        </w:rPr>
        <w:instrText xml:space="preserve"> PAGEREF _Toc471897602 \h </w:instrText>
      </w:r>
      <w:r w:rsidR="00812BD9">
        <w:rPr>
          <w:noProof/>
        </w:rPr>
      </w:r>
      <w:r w:rsidR="00812BD9">
        <w:rPr>
          <w:noProof/>
        </w:rPr>
        <w:fldChar w:fldCharType="separate"/>
      </w:r>
      <w:r w:rsidR="003F430F">
        <w:rPr>
          <w:noProof/>
        </w:rPr>
        <w:t>89</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12BD9">
        <w:rPr>
          <w:noProof/>
        </w:rPr>
        <w:fldChar w:fldCharType="begin"/>
      </w:r>
      <w:r>
        <w:rPr>
          <w:noProof/>
        </w:rPr>
        <w:instrText xml:space="preserve"> PAGEREF _Toc471897605 \h </w:instrText>
      </w:r>
      <w:r w:rsidR="00812BD9">
        <w:rPr>
          <w:noProof/>
        </w:rPr>
      </w:r>
      <w:r w:rsidR="00812BD9">
        <w:rPr>
          <w:noProof/>
        </w:rPr>
        <w:fldChar w:fldCharType="separate"/>
      </w:r>
      <w:r w:rsidR="003F430F">
        <w:rPr>
          <w:noProof/>
        </w:rPr>
        <w:t>92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12BD9">
        <w:rPr>
          <w:noProof/>
        </w:rPr>
        <w:fldChar w:fldCharType="begin"/>
      </w:r>
      <w:r>
        <w:rPr>
          <w:noProof/>
        </w:rPr>
        <w:instrText xml:space="preserve"> PAGEREF _Toc471897608 \h </w:instrText>
      </w:r>
      <w:r w:rsidR="00812BD9">
        <w:rPr>
          <w:noProof/>
        </w:rPr>
      </w:r>
      <w:r w:rsidR="00812BD9">
        <w:rPr>
          <w:noProof/>
        </w:rPr>
        <w:fldChar w:fldCharType="separate"/>
      </w:r>
      <w:r w:rsidR="003F430F">
        <w:rPr>
          <w:noProof/>
        </w:rPr>
        <w:t>94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812BD9">
        <w:rPr>
          <w:noProof/>
        </w:rPr>
        <w:fldChar w:fldCharType="begin"/>
      </w:r>
      <w:r>
        <w:rPr>
          <w:noProof/>
        </w:rPr>
        <w:instrText xml:space="preserve"> PAGEREF _Toc471897611 \h </w:instrText>
      </w:r>
      <w:r w:rsidR="00812BD9">
        <w:rPr>
          <w:noProof/>
        </w:rPr>
      </w:r>
      <w:r w:rsidR="00812BD9">
        <w:rPr>
          <w:noProof/>
        </w:rPr>
        <w:fldChar w:fldCharType="separate"/>
      </w:r>
      <w:r w:rsidR="003F430F">
        <w:rPr>
          <w:noProof/>
        </w:rPr>
        <w:t>96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812BD9">
        <w:rPr>
          <w:noProof/>
        </w:rPr>
        <w:fldChar w:fldCharType="begin"/>
      </w:r>
      <w:r>
        <w:rPr>
          <w:noProof/>
        </w:rPr>
        <w:instrText xml:space="preserve"> PAGEREF _Toc471897614 \h </w:instrText>
      </w:r>
      <w:r w:rsidR="00812BD9">
        <w:rPr>
          <w:noProof/>
        </w:rPr>
      </w:r>
      <w:r w:rsidR="00812BD9">
        <w:rPr>
          <w:noProof/>
        </w:rPr>
        <w:fldChar w:fldCharType="separate"/>
      </w:r>
      <w:r w:rsidR="003F430F">
        <w:rPr>
          <w:noProof/>
        </w:rPr>
        <w:t>98</w:t>
      </w:r>
      <w:r w:rsidR="00812BD9">
        <w:rPr>
          <w:noProof/>
        </w:rPr>
        <w:fldChar w:fldCharType="end"/>
      </w:r>
    </w:p>
    <w:p w:rsidR="00717F60" w:rsidRPr="00E71A48" w:rsidRDefault="00812BD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p>
    <w:p w:rsidR="005B75A6" w:rsidRPr="00CB29FA"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CB29FA" w:rsidRPr="00BA1EC9">
        <w:rPr>
          <w:iCs/>
          <w:sz w:val="24"/>
          <w:szCs w:val="24"/>
        </w:rPr>
        <w:t xml:space="preserve">Специалист 2-й категории Отдела закупочной деятельности Управления логистики и материально-технического обеспечения филиала </w:t>
      </w:r>
      <w:r w:rsidR="00CB29FA" w:rsidRPr="00CB29FA">
        <w:rPr>
          <w:iCs/>
          <w:sz w:val="24"/>
          <w:szCs w:val="24"/>
        </w:rPr>
        <w:t xml:space="preserve">ПАО «МРСК Центра» - «Орелэнерго» Заболотская М.В., контактные телефоны: (4862) 44-50-31, адрес электронной почты: </w:t>
      </w:r>
      <w:hyperlink r:id="rId18" w:history="1">
        <w:r w:rsidR="00CB29FA" w:rsidRPr="00CB29FA">
          <w:rPr>
            <w:rStyle w:val="a7"/>
            <w:iCs/>
            <w:sz w:val="24"/>
            <w:szCs w:val="24"/>
          </w:rPr>
          <w:t>zabolotskaya.mv@mrsk-1.ru</w:t>
        </w:r>
      </w:hyperlink>
      <w:r w:rsidR="00CB29FA" w:rsidRPr="00CB29FA">
        <w:rPr>
          <w:iCs/>
          <w:sz w:val="24"/>
          <w:szCs w:val="24"/>
        </w:rPr>
        <w:t>, ответственные лица –</w:t>
      </w:r>
      <w:r w:rsidR="00CB29FA" w:rsidRPr="00CB29FA">
        <w:rPr>
          <w:sz w:val="24"/>
          <w:szCs w:val="24"/>
        </w:rPr>
        <w:t xml:space="preserve"> Заболотская Маргарита Владимировна, контактный телефон - (4862) 44-50-31, адрес электронной почты: </w:t>
      </w:r>
      <w:hyperlink r:id="rId19" w:history="1">
        <w:r w:rsidR="00CB29FA" w:rsidRPr="00CB29FA">
          <w:rPr>
            <w:rStyle w:val="a7"/>
            <w:sz w:val="24"/>
            <w:szCs w:val="24"/>
          </w:rPr>
          <w:t>zabolotskaya.mv@mrsk-1.ru</w:t>
        </w:r>
      </w:hyperlink>
      <w:r w:rsidR="00CB29FA" w:rsidRPr="00CB29FA">
        <w:rPr>
          <w:sz w:val="24"/>
          <w:szCs w:val="24"/>
        </w:rPr>
        <w:t>;</w:t>
      </w:r>
      <w:proofErr w:type="gramEnd"/>
      <w:r w:rsidR="00CB29FA" w:rsidRPr="00CB29FA">
        <w:rPr>
          <w:sz w:val="24"/>
          <w:szCs w:val="24"/>
        </w:rPr>
        <w:t xml:space="preserve"> </w:t>
      </w:r>
      <w:proofErr w:type="gramStart"/>
      <w:r w:rsidR="00CB29FA" w:rsidRPr="00CB29FA">
        <w:rPr>
          <w:sz w:val="24"/>
          <w:szCs w:val="24"/>
        </w:rPr>
        <w:t xml:space="preserve">Алисов Максим Александрович, контактный телефон - (4862) 44-50-31, адрес электронной почты: </w:t>
      </w:r>
      <w:hyperlink r:id="rId20" w:history="1">
        <w:r w:rsidR="00CB29FA" w:rsidRPr="00CB29FA">
          <w:rPr>
            <w:rStyle w:val="a7"/>
            <w:sz w:val="24"/>
            <w:szCs w:val="24"/>
          </w:rPr>
          <w:t>alisov.ma@mrsk-1.ru</w:t>
        </w:r>
      </w:hyperlink>
      <w:r w:rsidR="00467A32" w:rsidRPr="00CB29FA">
        <w:rPr>
          <w:sz w:val="24"/>
          <w:szCs w:val="24"/>
        </w:rPr>
        <w:t>.</w:t>
      </w:r>
      <w:r w:rsidR="00862664" w:rsidRPr="00CB29FA">
        <w:rPr>
          <w:sz w:val="24"/>
          <w:szCs w:val="24"/>
        </w:rPr>
        <w:t xml:space="preserve"> </w:t>
      </w:r>
      <w:r w:rsidR="004B5EB3" w:rsidRPr="00CB29FA">
        <w:rPr>
          <w:iCs/>
          <w:sz w:val="24"/>
          <w:szCs w:val="24"/>
        </w:rPr>
        <w:t>Извещени</w:t>
      </w:r>
      <w:r w:rsidRPr="00CB29FA">
        <w:rPr>
          <w:iCs/>
          <w:sz w:val="24"/>
          <w:szCs w:val="24"/>
        </w:rPr>
        <w:t>ем</w:t>
      </w:r>
      <w:r w:rsidRPr="00CB29FA">
        <w:rPr>
          <w:sz w:val="24"/>
          <w:szCs w:val="24"/>
        </w:rPr>
        <w:t xml:space="preserve"> о проведении открытого </w:t>
      </w:r>
      <w:r w:rsidRPr="00CB29FA">
        <w:rPr>
          <w:iCs/>
          <w:sz w:val="24"/>
          <w:szCs w:val="24"/>
        </w:rPr>
        <w:t>запроса предложений</w:t>
      </w:r>
      <w:r w:rsidRPr="00CB29FA">
        <w:rPr>
          <w:sz w:val="24"/>
          <w:szCs w:val="24"/>
        </w:rPr>
        <w:t xml:space="preserve">, опубликованным </w:t>
      </w:r>
      <w:r w:rsidRPr="00CB29FA">
        <w:rPr>
          <w:b/>
          <w:sz w:val="24"/>
          <w:szCs w:val="24"/>
        </w:rPr>
        <w:t>«</w:t>
      </w:r>
      <w:r w:rsidR="00CB5B1A">
        <w:rPr>
          <w:b/>
          <w:sz w:val="24"/>
          <w:szCs w:val="24"/>
        </w:rPr>
        <w:t>05</w:t>
      </w:r>
      <w:r w:rsidRPr="00CB29FA">
        <w:rPr>
          <w:b/>
          <w:sz w:val="24"/>
          <w:szCs w:val="24"/>
        </w:rPr>
        <w:t xml:space="preserve">» </w:t>
      </w:r>
      <w:r w:rsidR="00CB5B1A">
        <w:rPr>
          <w:b/>
          <w:sz w:val="24"/>
          <w:szCs w:val="24"/>
        </w:rPr>
        <w:t>апреля</w:t>
      </w:r>
      <w:r w:rsidRPr="00CB29FA">
        <w:rPr>
          <w:b/>
          <w:sz w:val="24"/>
          <w:szCs w:val="24"/>
        </w:rPr>
        <w:t xml:space="preserve"> </w:t>
      </w:r>
      <w:r w:rsidR="009C1997" w:rsidRPr="00CB29FA">
        <w:rPr>
          <w:b/>
          <w:sz w:val="24"/>
          <w:szCs w:val="24"/>
        </w:rPr>
        <w:t>2018</w:t>
      </w:r>
      <w:r w:rsidRPr="00CB29FA">
        <w:rPr>
          <w:b/>
          <w:sz w:val="24"/>
          <w:szCs w:val="24"/>
        </w:rPr>
        <w:t xml:space="preserve"> г.</w:t>
      </w:r>
      <w:r w:rsidRPr="00CB29FA">
        <w:rPr>
          <w:sz w:val="24"/>
          <w:szCs w:val="24"/>
        </w:rPr>
        <w:t xml:space="preserve"> на официальном сайте (</w:t>
      </w:r>
      <w:hyperlink r:id="rId21" w:history="1">
        <w:r w:rsidR="00345CCA" w:rsidRPr="00CB29FA">
          <w:rPr>
            <w:rStyle w:val="a7"/>
            <w:sz w:val="24"/>
            <w:szCs w:val="24"/>
          </w:rPr>
          <w:t>www.zakupki.</w:t>
        </w:r>
        <w:r w:rsidR="00345CCA" w:rsidRPr="00CB29FA">
          <w:rPr>
            <w:rStyle w:val="a7"/>
            <w:sz w:val="24"/>
            <w:szCs w:val="24"/>
            <w:lang w:val="en-US"/>
          </w:rPr>
          <w:t>gov</w:t>
        </w:r>
        <w:r w:rsidR="00345CCA" w:rsidRPr="00CB29FA">
          <w:rPr>
            <w:rStyle w:val="a7"/>
            <w:sz w:val="24"/>
            <w:szCs w:val="24"/>
          </w:rPr>
          <w:t>.ru</w:t>
        </w:r>
      </w:hyperlink>
      <w:r w:rsidRPr="00CB29FA">
        <w:rPr>
          <w:sz w:val="24"/>
          <w:szCs w:val="24"/>
        </w:rPr>
        <w:t>),</w:t>
      </w:r>
      <w:r w:rsidR="009D7F01" w:rsidRPr="00CB29FA">
        <w:rPr>
          <w:iCs/>
          <w:sz w:val="24"/>
          <w:szCs w:val="24"/>
        </w:rPr>
        <w:t xml:space="preserve"> </w:t>
      </w:r>
      <w:r w:rsidR="009D7F01" w:rsidRPr="00CB29FA">
        <w:rPr>
          <w:sz w:val="24"/>
          <w:szCs w:val="24"/>
        </w:rPr>
        <w:t xml:space="preserve">на сайте </w:t>
      </w:r>
      <w:r w:rsidR="007556FF" w:rsidRPr="00CB29FA">
        <w:rPr>
          <w:iCs/>
          <w:sz w:val="24"/>
          <w:szCs w:val="24"/>
        </w:rPr>
        <w:t>ПАО «МРСК Центра»</w:t>
      </w:r>
      <w:r w:rsidR="009D7F01" w:rsidRPr="00CB29FA">
        <w:rPr>
          <w:sz w:val="24"/>
          <w:szCs w:val="24"/>
        </w:rPr>
        <w:t xml:space="preserve"> (</w:t>
      </w:r>
      <w:hyperlink r:id="rId22" w:history="1">
        <w:r w:rsidR="007556FF" w:rsidRPr="00CB29FA">
          <w:rPr>
            <w:rStyle w:val="a7"/>
            <w:sz w:val="24"/>
            <w:szCs w:val="24"/>
          </w:rPr>
          <w:t>www.mrsk-1.ru</w:t>
        </w:r>
      </w:hyperlink>
      <w:r w:rsidR="00862664" w:rsidRPr="00CB29FA">
        <w:rPr>
          <w:sz w:val="24"/>
          <w:szCs w:val="24"/>
        </w:rPr>
        <w:t>)</w:t>
      </w:r>
      <w:r w:rsidR="00702B2C" w:rsidRPr="00CB29FA">
        <w:rPr>
          <w:sz w:val="24"/>
          <w:szCs w:val="24"/>
        </w:rPr>
        <w:t xml:space="preserve">, на сайте ЭТП, указанном в п. </w:t>
      </w:r>
      <w:r w:rsidR="004E0F05" w:rsidRPr="00CB29FA">
        <w:fldChar w:fldCharType="begin"/>
      </w:r>
      <w:r w:rsidR="004E0F05" w:rsidRPr="00CB29FA">
        <w:instrText xml:space="preserve"> REF _Ref440269836 \r \h  \* MERGEFORMAT </w:instrText>
      </w:r>
      <w:r w:rsidR="004E0F05" w:rsidRPr="00CB29FA">
        <w:fldChar w:fldCharType="separate"/>
      </w:r>
      <w:r w:rsidR="00E33142" w:rsidRPr="00CB29FA">
        <w:rPr>
          <w:sz w:val="24"/>
          <w:szCs w:val="24"/>
        </w:rPr>
        <w:t>1.1.2</w:t>
      </w:r>
      <w:r w:rsidR="004E0F05" w:rsidRPr="00CB29FA">
        <w:fldChar w:fldCharType="end"/>
      </w:r>
      <w:r w:rsidR="00702B2C" w:rsidRPr="00CB29FA">
        <w:rPr>
          <w:sz w:val="24"/>
          <w:szCs w:val="24"/>
        </w:rPr>
        <w:t xml:space="preserve"> настоящей Документации, </w:t>
      </w:r>
      <w:r w:rsidR="009A7733" w:rsidRPr="00CB29FA">
        <w:rPr>
          <w:iCs/>
          <w:sz w:val="24"/>
          <w:szCs w:val="24"/>
        </w:rPr>
        <w:t xml:space="preserve"> </w:t>
      </w:r>
      <w:r w:rsidRPr="00CB29FA">
        <w:rPr>
          <w:iCs/>
          <w:sz w:val="24"/>
          <w:szCs w:val="24"/>
        </w:rPr>
        <w:t>приг</w:t>
      </w:r>
      <w:r w:rsidRPr="00CB29FA">
        <w:rPr>
          <w:sz w:val="24"/>
          <w:szCs w:val="24"/>
        </w:rPr>
        <w:t>ласило юридических лиц</w:t>
      </w:r>
      <w:r w:rsidR="005B75A6" w:rsidRPr="00CB29FA">
        <w:rPr>
          <w:sz w:val="24"/>
          <w:szCs w:val="24"/>
        </w:rPr>
        <w:t xml:space="preserve"> и физических лиц (в т.</w:t>
      </w:r>
      <w:r w:rsidR="003129D4" w:rsidRPr="00CB29FA">
        <w:rPr>
          <w:sz w:val="24"/>
          <w:szCs w:val="24"/>
        </w:rPr>
        <w:t xml:space="preserve"> </w:t>
      </w:r>
      <w:r w:rsidR="005B75A6" w:rsidRPr="00CB29FA">
        <w:rPr>
          <w:sz w:val="24"/>
          <w:szCs w:val="24"/>
        </w:rPr>
        <w:t>ч. индивидуальных предпринимателей</w:t>
      </w:r>
      <w:proofErr w:type="gramEnd"/>
      <w:r w:rsidR="005B75A6" w:rsidRPr="00CB29FA">
        <w:rPr>
          <w:sz w:val="24"/>
          <w:szCs w:val="24"/>
        </w:rPr>
        <w:t>)</w:t>
      </w:r>
      <w:r w:rsidR="00A10BC5">
        <w:rPr>
          <w:sz w:val="24"/>
          <w:szCs w:val="24"/>
        </w:rPr>
        <w:t xml:space="preserve">, </w:t>
      </w:r>
      <w:proofErr w:type="gramStart"/>
      <w:r w:rsidR="00A10BC5" w:rsidRPr="00A10BC5">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CB29FA">
        <w:rPr>
          <w:sz w:val="24"/>
          <w:szCs w:val="24"/>
        </w:rPr>
        <w:t xml:space="preserve"> (далее - Участники)</w:t>
      </w:r>
      <w:r w:rsidR="009D7F01" w:rsidRPr="00CB29FA">
        <w:rPr>
          <w:sz w:val="24"/>
          <w:szCs w:val="24"/>
        </w:rPr>
        <w:t xml:space="preserve"> </w:t>
      </w:r>
      <w:r w:rsidR="004B5EB3" w:rsidRPr="00CB29FA">
        <w:rPr>
          <w:sz w:val="24"/>
          <w:szCs w:val="24"/>
        </w:rPr>
        <w:t>к участию в процедуре О</w:t>
      </w:r>
      <w:r w:rsidRPr="00CB29FA">
        <w:rPr>
          <w:sz w:val="24"/>
          <w:szCs w:val="24"/>
        </w:rPr>
        <w:t xml:space="preserve">ткрытого запроса предложений (далее – запрос предложений) </w:t>
      </w:r>
      <w:bookmarkEnd w:id="10"/>
      <w:r w:rsidR="004B5EB3" w:rsidRPr="00CB29FA">
        <w:rPr>
          <w:sz w:val="24"/>
          <w:szCs w:val="24"/>
        </w:rPr>
        <w:t xml:space="preserve">на право заключения </w:t>
      </w:r>
      <w:r w:rsidR="00366652" w:rsidRPr="00CB29FA">
        <w:rPr>
          <w:sz w:val="24"/>
          <w:szCs w:val="24"/>
        </w:rPr>
        <w:t xml:space="preserve">Договоров </w:t>
      </w:r>
      <w:r w:rsidR="00CB29FA" w:rsidRPr="00CB29FA">
        <w:rPr>
          <w:color w:val="000000"/>
          <w:sz w:val="24"/>
          <w:szCs w:val="24"/>
        </w:rPr>
        <w:t xml:space="preserve">на </w:t>
      </w:r>
      <w:r w:rsidR="00CB29FA" w:rsidRPr="00CB29FA">
        <w:rPr>
          <w:iCs/>
          <w:sz w:val="24"/>
          <w:szCs w:val="24"/>
        </w:rPr>
        <w:t xml:space="preserve">выполнение работ по </w:t>
      </w:r>
      <w:r w:rsidR="00605306" w:rsidRPr="00AE23A0">
        <w:rPr>
          <w:iCs/>
          <w:sz w:val="24"/>
          <w:szCs w:val="24"/>
        </w:rPr>
        <w:t>ремонту оборудования</w:t>
      </w:r>
      <w:proofErr w:type="gramEnd"/>
      <w:r w:rsidR="00605306" w:rsidRPr="00AE23A0">
        <w:rPr>
          <w:iCs/>
          <w:sz w:val="24"/>
          <w:szCs w:val="24"/>
        </w:rPr>
        <w:t xml:space="preserve"> </w:t>
      </w:r>
      <w:proofErr w:type="gramStart"/>
      <w:r w:rsidR="00605306" w:rsidRPr="00AE23A0">
        <w:rPr>
          <w:iCs/>
          <w:sz w:val="24"/>
          <w:szCs w:val="24"/>
        </w:rPr>
        <w:t>СВТ</w:t>
      </w:r>
      <w:r w:rsidR="00CB29FA" w:rsidRPr="00CB29FA">
        <w:rPr>
          <w:snapToGrid w:val="0"/>
          <w:sz w:val="24"/>
          <w:szCs w:val="24"/>
        </w:rPr>
        <w:t xml:space="preserve"> для нужд ПАО «МРСК Центра» (филиала</w:t>
      </w:r>
      <w:r w:rsidR="00862664" w:rsidRPr="00CB29FA">
        <w:rPr>
          <w:sz w:val="24"/>
          <w:szCs w:val="24"/>
        </w:rPr>
        <w:t xml:space="preserve"> «Орелэнерго», расположенный по адресу:</w:t>
      </w:r>
      <w:proofErr w:type="gramEnd"/>
      <w:r w:rsidR="00862664" w:rsidRPr="00CB29FA">
        <w:rPr>
          <w:sz w:val="24"/>
          <w:szCs w:val="24"/>
        </w:rPr>
        <w:t xml:space="preserve"> РФ, 302030, г. Орел, пл. Мира, 2)</w:t>
      </w:r>
      <w:r w:rsidRPr="00CB29FA">
        <w:rPr>
          <w:sz w:val="24"/>
          <w:szCs w:val="24"/>
        </w:rPr>
        <w:t>.</w:t>
      </w:r>
      <w:bookmarkEnd w:id="11"/>
      <w:bookmarkEnd w:id="12"/>
      <w:bookmarkEnd w:id="13"/>
    </w:p>
    <w:p w:rsidR="00717F60" w:rsidRPr="00CB29FA"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B29FA">
        <w:rPr>
          <w:sz w:val="24"/>
          <w:szCs w:val="24"/>
        </w:rPr>
        <w:t xml:space="preserve">Настоящий </w:t>
      </w:r>
      <w:r w:rsidR="004B5EB3" w:rsidRPr="00CB29FA">
        <w:rPr>
          <w:sz w:val="24"/>
          <w:szCs w:val="24"/>
        </w:rPr>
        <w:t>З</w:t>
      </w:r>
      <w:r w:rsidRPr="00CB29FA">
        <w:rPr>
          <w:sz w:val="24"/>
          <w:szCs w:val="24"/>
        </w:rPr>
        <w:t xml:space="preserve">апрос предложений проводится в соответствии с правилами и с использованием функционала </w:t>
      </w:r>
      <w:r w:rsidR="00702B2C" w:rsidRPr="00CB29FA">
        <w:rPr>
          <w:sz w:val="24"/>
          <w:szCs w:val="24"/>
        </w:rPr>
        <w:t>электронной торговой площадк</w:t>
      </w:r>
      <w:r w:rsidR="00414AB1" w:rsidRPr="00CB29FA">
        <w:rPr>
          <w:sz w:val="24"/>
          <w:szCs w:val="24"/>
        </w:rPr>
        <w:t>и</w:t>
      </w:r>
      <w:r w:rsidR="00702B2C" w:rsidRPr="00CB29FA">
        <w:rPr>
          <w:sz w:val="24"/>
          <w:szCs w:val="24"/>
        </w:rPr>
        <w:t xml:space="preserve"> </w:t>
      </w:r>
      <w:r w:rsidR="000D70B6" w:rsidRPr="00CB29FA">
        <w:rPr>
          <w:sz w:val="24"/>
          <w:szCs w:val="24"/>
        </w:rPr>
        <w:t>П</w:t>
      </w:r>
      <w:r w:rsidR="00702B2C" w:rsidRPr="00CB29FA">
        <w:rPr>
          <w:sz w:val="24"/>
          <w:szCs w:val="24"/>
        </w:rPr>
        <w:t>АО «</w:t>
      </w:r>
      <w:proofErr w:type="spellStart"/>
      <w:r w:rsidR="00702B2C" w:rsidRPr="00CB29FA">
        <w:rPr>
          <w:sz w:val="24"/>
          <w:szCs w:val="24"/>
        </w:rPr>
        <w:t>Россети</w:t>
      </w:r>
      <w:proofErr w:type="spellEnd"/>
      <w:r w:rsidR="00702B2C" w:rsidRPr="00CB29FA">
        <w:rPr>
          <w:sz w:val="24"/>
          <w:szCs w:val="24"/>
        </w:rPr>
        <w:t xml:space="preserve">» </w:t>
      </w:r>
      <w:hyperlink r:id="rId23" w:history="1">
        <w:r w:rsidR="00862664" w:rsidRPr="00CB29FA">
          <w:rPr>
            <w:rStyle w:val="a7"/>
            <w:sz w:val="24"/>
            <w:szCs w:val="24"/>
          </w:rPr>
          <w:t>etp.rosseti.ru</w:t>
        </w:r>
      </w:hyperlink>
      <w:r w:rsidR="00862664" w:rsidRPr="00CB29FA">
        <w:rPr>
          <w:sz w:val="24"/>
          <w:szCs w:val="24"/>
        </w:rPr>
        <w:t xml:space="preserve"> </w:t>
      </w:r>
      <w:r w:rsidR="00702B2C" w:rsidRPr="00CB29FA">
        <w:rPr>
          <w:sz w:val="24"/>
          <w:szCs w:val="24"/>
        </w:rPr>
        <w:t>(далее — ЭТП)</w:t>
      </w:r>
      <w:r w:rsidR="005B75A6" w:rsidRPr="00CB29FA">
        <w:rPr>
          <w:sz w:val="24"/>
          <w:szCs w:val="24"/>
        </w:rPr>
        <w:t>.</w:t>
      </w:r>
      <w:bookmarkEnd w:id="14"/>
    </w:p>
    <w:p w:rsidR="00717F60" w:rsidRPr="00CB29FA"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B29FA">
        <w:rPr>
          <w:sz w:val="24"/>
          <w:szCs w:val="24"/>
        </w:rPr>
        <w:t>Заказчик</w:t>
      </w:r>
      <w:r w:rsidR="00702B2C" w:rsidRPr="00CB29FA">
        <w:rPr>
          <w:sz w:val="24"/>
          <w:szCs w:val="24"/>
        </w:rPr>
        <w:t xml:space="preserve">: </w:t>
      </w:r>
      <w:r w:rsidRPr="00CB29FA">
        <w:rPr>
          <w:sz w:val="24"/>
          <w:szCs w:val="24"/>
        </w:rPr>
        <w:t xml:space="preserve"> </w:t>
      </w:r>
      <w:r w:rsidR="00702B2C" w:rsidRPr="00CB29FA">
        <w:rPr>
          <w:iCs/>
          <w:sz w:val="24"/>
          <w:szCs w:val="24"/>
        </w:rPr>
        <w:t>ПАО «МРСК Центра».</w:t>
      </w:r>
      <w:r w:rsidRPr="00CB29FA">
        <w:rPr>
          <w:rStyle w:val="aa"/>
          <w:sz w:val="24"/>
          <w:szCs w:val="24"/>
        </w:rPr>
        <w:t xml:space="preserve"> </w:t>
      </w:r>
      <w:bookmarkEnd w:id="15"/>
    </w:p>
    <w:p w:rsidR="008C4223" w:rsidRPr="00CB29FA"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CB29FA">
        <w:rPr>
          <w:sz w:val="24"/>
          <w:szCs w:val="24"/>
        </w:rPr>
        <w:t>Предмет З</w:t>
      </w:r>
      <w:r w:rsidR="00717F60" w:rsidRPr="00CB29FA">
        <w:rPr>
          <w:sz w:val="24"/>
          <w:szCs w:val="24"/>
        </w:rPr>
        <w:t>апроса предложений</w:t>
      </w:r>
      <w:r w:rsidR="00702B2C" w:rsidRPr="00CB29FA">
        <w:rPr>
          <w:sz w:val="24"/>
          <w:szCs w:val="24"/>
        </w:rPr>
        <w:t>:</w:t>
      </w:r>
      <w:bookmarkEnd w:id="16"/>
    </w:p>
    <w:p w:rsidR="00A40714" w:rsidRPr="00CB29FA"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B29FA">
        <w:rPr>
          <w:b/>
          <w:sz w:val="24"/>
          <w:szCs w:val="24"/>
          <w:u w:val="single"/>
        </w:rPr>
        <w:t>Лот №1:</w:t>
      </w:r>
      <w:r w:rsidR="00717F60" w:rsidRPr="00CB29FA">
        <w:rPr>
          <w:sz w:val="24"/>
          <w:szCs w:val="24"/>
        </w:rPr>
        <w:t xml:space="preserve"> право заключения </w:t>
      </w:r>
      <w:r w:rsidR="00123C70" w:rsidRPr="00CB29FA">
        <w:rPr>
          <w:sz w:val="24"/>
          <w:szCs w:val="24"/>
        </w:rPr>
        <w:t>Договор</w:t>
      </w:r>
      <w:r w:rsidR="00702B2C" w:rsidRPr="00CB29FA">
        <w:rPr>
          <w:sz w:val="24"/>
          <w:szCs w:val="24"/>
        </w:rPr>
        <w:t>ов</w:t>
      </w:r>
      <w:r w:rsidR="00A40714" w:rsidRPr="00CB29FA">
        <w:rPr>
          <w:sz w:val="24"/>
          <w:szCs w:val="24"/>
        </w:rPr>
        <w:t xml:space="preserve"> </w:t>
      </w:r>
      <w:bookmarkEnd w:id="17"/>
      <w:r w:rsidR="00CB29FA" w:rsidRPr="00CB29FA">
        <w:rPr>
          <w:color w:val="000000"/>
          <w:sz w:val="24"/>
          <w:szCs w:val="24"/>
        </w:rPr>
        <w:t xml:space="preserve">на </w:t>
      </w:r>
      <w:r w:rsidR="00CB29FA" w:rsidRPr="00CB29FA">
        <w:rPr>
          <w:iCs/>
          <w:sz w:val="24"/>
          <w:szCs w:val="24"/>
        </w:rPr>
        <w:t xml:space="preserve">выполнение работ по </w:t>
      </w:r>
      <w:r w:rsidR="00605306" w:rsidRPr="00AE23A0">
        <w:rPr>
          <w:iCs/>
          <w:sz w:val="24"/>
          <w:szCs w:val="24"/>
        </w:rPr>
        <w:t>ремонту оборудования СВТ</w:t>
      </w:r>
      <w:r w:rsidR="00CB29FA" w:rsidRPr="00CB29FA">
        <w:rPr>
          <w:snapToGrid w:val="0"/>
          <w:sz w:val="24"/>
          <w:szCs w:val="24"/>
        </w:rPr>
        <w:t xml:space="preserve"> для нужд ПАО «МРСК Центра» (филиала</w:t>
      </w:r>
      <w:r w:rsidR="00CB29FA" w:rsidRPr="00CB29FA">
        <w:rPr>
          <w:sz w:val="24"/>
          <w:szCs w:val="24"/>
        </w:rPr>
        <w:t xml:space="preserve"> «</w:t>
      </w:r>
      <w:proofErr w:type="spellStart"/>
      <w:r w:rsidR="00CB29FA" w:rsidRPr="00CB29FA">
        <w:rPr>
          <w:sz w:val="24"/>
          <w:szCs w:val="24"/>
        </w:rPr>
        <w:t>Орёлэнерго</w:t>
      </w:r>
      <w:proofErr w:type="spellEnd"/>
      <w:r w:rsidR="00CB29FA" w:rsidRPr="00CB29FA">
        <w:rPr>
          <w:snapToGrid w:val="0"/>
          <w:sz w:val="24"/>
          <w:szCs w:val="24"/>
        </w:rPr>
        <w:t>)</w:t>
      </w:r>
      <w:r w:rsidR="00702B2C" w:rsidRPr="00CB29FA">
        <w:rPr>
          <w:sz w:val="24"/>
          <w:szCs w:val="24"/>
        </w:rPr>
        <w:t>.</w:t>
      </w:r>
    </w:p>
    <w:p w:rsidR="008C4223" w:rsidRPr="00CB29FA" w:rsidRDefault="008C4223" w:rsidP="00750D4A">
      <w:pPr>
        <w:keepNext/>
        <w:autoSpaceDE w:val="0"/>
        <w:autoSpaceDN w:val="0"/>
        <w:spacing w:line="264" w:lineRule="auto"/>
        <w:ind w:firstLine="540"/>
        <w:rPr>
          <w:sz w:val="24"/>
          <w:szCs w:val="24"/>
          <w:lang w:eastAsia="ru-RU"/>
        </w:rPr>
      </w:pPr>
      <w:r w:rsidRPr="00CB29FA">
        <w:rPr>
          <w:sz w:val="24"/>
          <w:szCs w:val="24"/>
        </w:rPr>
        <w:t xml:space="preserve">Количество лотов: </w:t>
      </w:r>
      <w:r w:rsidRPr="00CB29FA">
        <w:rPr>
          <w:b/>
          <w:sz w:val="24"/>
          <w:szCs w:val="24"/>
        </w:rPr>
        <w:t>1 (один)</w:t>
      </w:r>
      <w:r w:rsidRPr="00CB29FA">
        <w:rPr>
          <w:sz w:val="24"/>
          <w:szCs w:val="24"/>
        </w:rPr>
        <w:t>.</w:t>
      </w:r>
    </w:p>
    <w:bookmarkEnd w:id="18"/>
    <w:p w:rsidR="00804801" w:rsidRPr="00CB29FA" w:rsidRDefault="00B5344A" w:rsidP="00750D4A">
      <w:pPr>
        <w:pStyle w:val="a"/>
        <w:keepNext/>
        <w:numPr>
          <w:ilvl w:val="0"/>
          <w:numId w:val="0"/>
        </w:numPr>
        <w:spacing w:line="264" w:lineRule="auto"/>
        <w:ind w:left="360" w:hanging="360"/>
        <w:rPr>
          <w:sz w:val="24"/>
          <w:szCs w:val="24"/>
        </w:rPr>
      </w:pPr>
      <w:r w:rsidRPr="00CB29FA">
        <w:rPr>
          <w:sz w:val="24"/>
          <w:szCs w:val="24"/>
        </w:rPr>
        <w:t xml:space="preserve">Частичное </w:t>
      </w:r>
      <w:r w:rsidR="00BE644E" w:rsidRPr="00CB29FA">
        <w:rPr>
          <w:sz w:val="24"/>
          <w:szCs w:val="24"/>
        </w:rPr>
        <w:t>выполнение работ</w:t>
      </w:r>
      <w:r w:rsidRPr="00CB29FA">
        <w:rPr>
          <w:sz w:val="24"/>
          <w:szCs w:val="24"/>
        </w:rPr>
        <w:t xml:space="preserve"> не допускается.</w:t>
      </w:r>
    </w:p>
    <w:p w:rsidR="00717F60" w:rsidRPr="00CB29FA"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CB29FA">
        <w:rPr>
          <w:sz w:val="24"/>
          <w:szCs w:val="24"/>
        </w:rPr>
        <w:t>Сроки</w:t>
      </w:r>
      <w:r w:rsidR="00717F60" w:rsidRPr="00CB29FA">
        <w:rPr>
          <w:sz w:val="24"/>
          <w:szCs w:val="24"/>
        </w:rPr>
        <w:t xml:space="preserve"> </w:t>
      </w:r>
      <w:r w:rsidR="00BE644E" w:rsidRPr="00CB29FA">
        <w:rPr>
          <w:sz w:val="24"/>
          <w:szCs w:val="24"/>
        </w:rPr>
        <w:t>выполнения работ</w:t>
      </w:r>
      <w:r w:rsidR="00717F60" w:rsidRPr="00CB29FA">
        <w:rPr>
          <w:sz w:val="24"/>
          <w:szCs w:val="24"/>
        </w:rPr>
        <w:t xml:space="preserve">: </w:t>
      </w:r>
      <w:r w:rsidR="00CB5B1A" w:rsidRPr="00CB5B1A">
        <w:rPr>
          <w:sz w:val="24"/>
          <w:szCs w:val="24"/>
        </w:rPr>
        <w:t>с момента заключения договора до 31.12.2018</w:t>
      </w:r>
      <w:r w:rsidR="00717F60" w:rsidRPr="00CB29FA">
        <w:rPr>
          <w:sz w:val="24"/>
          <w:szCs w:val="24"/>
        </w:rPr>
        <w:t>.</w:t>
      </w:r>
      <w:bookmarkEnd w:id="19"/>
    </w:p>
    <w:p w:rsidR="008D2928" w:rsidRPr="00CB29FA"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CB29FA">
        <w:rPr>
          <w:sz w:val="24"/>
          <w:szCs w:val="24"/>
        </w:rPr>
        <w:t>Выполнение работ</w:t>
      </w:r>
      <w:r w:rsidR="00366652" w:rsidRPr="00CB29FA">
        <w:rPr>
          <w:sz w:val="24"/>
          <w:szCs w:val="24"/>
        </w:rPr>
        <w:t xml:space="preserve"> Участником будет осуществляться </w:t>
      </w:r>
      <w:r w:rsidR="00CB29FA" w:rsidRPr="00CB29FA">
        <w:rPr>
          <w:sz w:val="24"/>
          <w:szCs w:val="24"/>
        </w:rPr>
        <w:t>на территории Подрядчика</w:t>
      </w:r>
      <w:r w:rsidR="00366652" w:rsidRPr="00CB29FA">
        <w:rPr>
          <w:sz w:val="24"/>
          <w:szCs w:val="24"/>
        </w:rPr>
        <w:t>.</w:t>
      </w:r>
      <w:bookmarkEnd w:id="20"/>
    </w:p>
    <w:p w:rsidR="00717F60" w:rsidRPr="00CB29FA"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CB29FA">
        <w:rPr>
          <w:iCs/>
          <w:sz w:val="24"/>
          <w:szCs w:val="24"/>
        </w:rPr>
        <w:t xml:space="preserve">Форма и порядок оплаты: </w:t>
      </w:r>
      <w:bookmarkEnd w:id="21"/>
      <w:r w:rsidR="00CB29FA" w:rsidRPr="00CB29FA">
        <w:rPr>
          <w:sz w:val="24"/>
          <w:szCs w:val="24"/>
        </w:rPr>
        <w:t>Безналичный расчет, оплата производится в течение 30 (тридцати) календарных дней с момента подписания сторонами Актов приёма работ</w:t>
      </w:r>
      <w:r w:rsidR="00DF0011" w:rsidRPr="00CB29FA">
        <w:rPr>
          <w:iCs/>
          <w:sz w:val="24"/>
          <w:szCs w:val="24"/>
        </w:rPr>
        <w:t>.</w:t>
      </w:r>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BD9">
        <w:rPr>
          <w:iCs/>
          <w:sz w:val="24"/>
          <w:szCs w:val="24"/>
        </w:rPr>
        <w:fldChar w:fldCharType="begin"/>
      </w:r>
      <w:r w:rsidR="00E71A48">
        <w:rPr>
          <w:iCs/>
          <w:sz w:val="24"/>
          <w:szCs w:val="24"/>
        </w:rPr>
        <w:instrText xml:space="preserve"> REF _Ref311232052 \r \h </w:instrText>
      </w:r>
      <w:r w:rsidR="00812BD9">
        <w:rPr>
          <w:iCs/>
          <w:sz w:val="24"/>
          <w:szCs w:val="24"/>
        </w:rPr>
      </w:r>
      <w:r w:rsidR="00812BD9">
        <w:rPr>
          <w:iCs/>
          <w:sz w:val="24"/>
          <w:szCs w:val="24"/>
        </w:rPr>
        <w:fldChar w:fldCharType="separate"/>
      </w:r>
      <w:r w:rsidR="00E33142">
        <w:rPr>
          <w:iCs/>
          <w:sz w:val="24"/>
          <w:szCs w:val="24"/>
        </w:rPr>
        <w:t>3</w:t>
      </w:r>
      <w:r w:rsidR="00812BD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BD9">
        <w:rPr>
          <w:sz w:val="24"/>
          <w:szCs w:val="24"/>
        </w:rPr>
        <w:fldChar w:fldCharType="begin"/>
      </w:r>
      <w:r w:rsidR="008D2928">
        <w:rPr>
          <w:sz w:val="24"/>
          <w:szCs w:val="24"/>
        </w:rPr>
        <w:instrText xml:space="preserve"> REF _Ref440270568 \r \h </w:instrText>
      </w:r>
      <w:r w:rsidR="00812BD9">
        <w:rPr>
          <w:sz w:val="24"/>
          <w:szCs w:val="24"/>
        </w:rPr>
      </w:r>
      <w:r w:rsidR="00812BD9">
        <w:rPr>
          <w:sz w:val="24"/>
          <w:szCs w:val="24"/>
        </w:rPr>
        <w:fldChar w:fldCharType="separate"/>
      </w:r>
      <w:r w:rsidR="00E33142">
        <w:rPr>
          <w:sz w:val="24"/>
          <w:szCs w:val="24"/>
        </w:rPr>
        <w:t>4</w:t>
      </w:r>
      <w:r w:rsidR="00812BD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E0F05">
        <w:fldChar w:fldCharType="begin"/>
      </w:r>
      <w:r w:rsidR="004E0F05">
        <w:instrText xml:space="preserve"> REF _Ref305973574 \r \h  \* MERGEFORMAT </w:instrText>
      </w:r>
      <w:r w:rsidR="004E0F05">
        <w:fldChar w:fldCharType="separate"/>
      </w:r>
      <w:r w:rsidR="00E33142">
        <w:t>2</w:t>
      </w:r>
      <w:r w:rsidR="004E0F0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12BD9">
        <w:rPr>
          <w:iCs/>
          <w:sz w:val="24"/>
          <w:szCs w:val="24"/>
        </w:rPr>
        <w:fldChar w:fldCharType="begin"/>
      </w:r>
      <w:r w:rsidR="008D2928">
        <w:rPr>
          <w:iCs/>
          <w:sz w:val="24"/>
          <w:szCs w:val="24"/>
        </w:rPr>
        <w:instrText xml:space="preserve"> REF _Ref440270602 \r \h </w:instrText>
      </w:r>
      <w:r w:rsidR="00812BD9">
        <w:rPr>
          <w:iCs/>
          <w:sz w:val="24"/>
          <w:szCs w:val="24"/>
        </w:rPr>
      </w:r>
      <w:r w:rsidR="00812BD9">
        <w:rPr>
          <w:iCs/>
          <w:sz w:val="24"/>
          <w:szCs w:val="24"/>
        </w:rPr>
        <w:fldChar w:fldCharType="separate"/>
      </w:r>
      <w:r w:rsidR="00E33142">
        <w:rPr>
          <w:iCs/>
          <w:sz w:val="24"/>
          <w:szCs w:val="24"/>
        </w:rPr>
        <w:t>5</w:t>
      </w:r>
      <w:r w:rsidR="00812BD9">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lastRenderedPageBreak/>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4E0F05">
        <w:fldChar w:fldCharType="begin"/>
      </w:r>
      <w:r w:rsidR="004E0F05">
        <w:instrText xml:space="preserve"> REF _Ref440270637 \r \h  \* MERGEFORMAT </w:instrText>
      </w:r>
      <w:r w:rsidR="004E0F05">
        <w:fldChar w:fldCharType="separate"/>
      </w:r>
      <w:r w:rsidR="00E33142" w:rsidRPr="00E33142">
        <w:rPr>
          <w:sz w:val="24"/>
          <w:szCs w:val="24"/>
        </w:rPr>
        <w:t>1.1.5</w:t>
      </w:r>
      <w:r w:rsidR="004E0F05">
        <w:fldChar w:fldCharType="end"/>
      </w:r>
      <w:r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E33142" w:rsidRPr="00E33142">
        <w:rPr>
          <w:sz w:val="24"/>
          <w:szCs w:val="24"/>
        </w:rPr>
        <w:t>1.1.7</w:t>
      </w:r>
      <w:r w:rsidR="004E0F05">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w:t>
      </w:r>
      <w:proofErr w:type="spellStart"/>
      <w:r w:rsidRPr="00392410">
        <w:rPr>
          <w:sz w:val="24"/>
          <w:szCs w:val="24"/>
        </w:rPr>
        <w:t>п.п</w:t>
      </w:r>
      <w:proofErr w:type="spellEnd"/>
      <w:r w:rsidRPr="00392410">
        <w:rPr>
          <w:sz w:val="24"/>
          <w:szCs w:val="24"/>
        </w:rPr>
        <w:t xml:space="preserve">. </w:t>
      </w:r>
      <w:r w:rsidR="004E0F05">
        <w:fldChar w:fldCharType="begin"/>
      </w:r>
      <w:r w:rsidR="004E0F05">
        <w:instrText xml:space="preserve"> REF _Ref440270637 \r \h  \* MERGEFORMAT </w:instrText>
      </w:r>
      <w:r w:rsidR="004E0F05">
        <w:fldChar w:fldCharType="separate"/>
      </w:r>
      <w:r w:rsidR="00E33142" w:rsidRPr="00E33142">
        <w:rPr>
          <w:sz w:val="24"/>
          <w:szCs w:val="24"/>
        </w:rPr>
        <w:t>1.1.5</w:t>
      </w:r>
      <w:r w:rsidR="004E0F05">
        <w:fldChar w:fldCharType="end"/>
      </w:r>
      <w:r w:rsidR="008D2928"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E33142" w:rsidRPr="00E33142">
        <w:rPr>
          <w:sz w:val="24"/>
          <w:szCs w:val="24"/>
        </w:rPr>
        <w:t>1.1.7</w:t>
      </w:r>
      <w:r w:rsidR="004E0F05">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4E0F05">
        <w:fldChar w:fldCharType="begin"/>
      </w:r>
      <w:r w:rsidR="004E0F05">
        <w:instrText xml:space="preserve"> REF _Ref440270637 \r \h  \* MERGEFORMAT </w:instrText>
      </w:r>
      <w:r w:rsidR="004E0F05">
        <w:fldChar w:fldCharType="separate"/>
      </w:r>
      <w:r w:rsidR="00E33142" w:rsidRPr="00E33142">
        <w:rPr>
          <w:bCs w:val="0"/>
          <w:iCs/>
          <w:sz w:val="24"/>
          <w:szCs w:val="24"/>
        </w:rPr>
        <w:t>1.1.5</w:t>
      </w:r>
      <w:r w:rsidR="004E0F05">
        <w:fldChar w:fldCharType="end"/>
      </w:r>
      <w:r w:rsidR="00306DE6" w:rsidRPr="007C0A35">
        <w:rPr>
          <w:bCs w:val="0"/>
          <w:iCs/>
          <w:sz w:val="24"/>
          <w:szCs w:val="24"/>
        </w:rPr>
        <w:t xml:space="preserve"> и</w:t>
      </w:r>
      <w:r w:rsidR="00306DE6" w:rsidRPr="007C0A35">
        <w:rPr>
          <w:sz w:val="24"/>
          <w:szCs w:val="24"/>
        </w:rPr>
        <w:t xml:space="preserve"> </w:t>
      </w:r>
      <w:r w:rsidR="004E0F05">
        <w:fldChar w:fldCharType="begin"/>
      </w:r>
      <w:r w:rsidR="004E0F05">
        <w:instrText xml:space="preserve"> REF _Ref440270663 \r \h  \* MERGEFORMAT </w:instrText>
      </w:r>
      <w:r w:rsidR="004E0F05">
        <w:fldChar w:fldCharType="separate"/>
      </w:r>
      <w:r w:rsidR="00E33142" w:rsidRPr="00E33142">
        <w:rPr>
          <w:sz w:val="24"/>
          <w:szCs w:val="24"/>
        </w:rPr>
        <w:t>1.1.7</w:t>
      </w:r>
      <w:r w:rsidR="004E0F05">
        <w:fldChar w:fldCharType="end"/>
      </w:r>
      <w:r w:rsidRPr="007C0A35">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E0F05">
        <w:fldChar w:fldCharType="begin"/>
      </w:r>
      <w:r w:rsidR="004E0F05">
        <w:instrText xml:space="preserve"> REF _Ref305973033 \r \h  \* MERGEFORMAT </w:instrText>
      </w:r>
      <w:r w:rsidR="004E0F05">
        <w:fldChar w:fldCharType="separate"/>
      </w:r>
      <w:r w:rsidR="00E33142" w:rsidRPr="00E33142">
        <w:rPr>
          <w:sz w:val="24"/>
          <w:szCs w:val="24"/>
        </w:rPr>
        <w:t>3.2</w:t>
      </w:r>
      <w:r w:rsidR="004E0F0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lastRenderedPageBreak/>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748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4E0F05">
        <w:fldChar w:fldCharType="begin"/>
      </w:r>
      <w:r w:rsidR="004E0F05">
        <w:instrText xml:space="preserve"> REF _Ref191386109 \n \h  \* MERGEFORMAT </w:instrText>
      </w:r>
      <w:r w:rsidR="004E0F05">
        <w:fldChar w:fldCharType="separate"/>
      </w:r>
      <w:r w:rsidR="00E33142" w:rsidRPr="00E33142">
        <w:rPr>
          <w:color w:val="000000"/>
          <w:sz w:val="24"/>
          <w:szCs w:val="24"/>
        </w:rPr>
        <w:t>3.3.2</w:t>
      </w:r>
      <w:r w:rsidR="004E0F05">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_Ref467752100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w:t>
      </w:r>
      <w:proofErr w:type="gramEnd"/>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471897487"/>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4E0F05">
        <w:fldChar w:fldCharType="begin"/>
      </w:r>
      <w:r w:rsidR="004E0F05">
        <w:instrText xml:space="preserve"> REF _Ref191386164 \r \h  \* MERGEFORMAT </w:instrText>
      </w:r>
      <w:r w:rsidR="004E0F05">
        <w:fldChar w:fldCharType="separate"/>
      </w:r>
      <w:r w:rsidR="00E33142" w:rsidRPr="00E33142">
        <w:rPr>
          <w:sz w:val="24"/>
          <w:szCs w:val="24"/>
        </w:rPr>
        <w:t xml:space="preserve"> 1.4.1 </w:t>
      </w:r>
      <w:r w:rsidR="004E0F0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4E0F05">
        <w:fldChar w:fldCharType="begin"/>
      </w:r>
      <w:r w:rsidR="004E0F05">
        <w:instrText xml:space="preserve"> REF _Ref306978606 \r \h  \* MERGEFORMAT </w:instrText>
      </w:r>
      <w:r w:rsidR="004E0F05">
        <w:fldChar w:fldCharType="separate"/>
      </w:r>
      <w:r w:rsidR="00E33142" w:rsidRPr="00E33142">
        <w:rPr>
          <w:sz w:val="24"/>
          <w:szCs w:val="24"/>
        </w:rPr>
        <w:t xml:space="preserve"> 1.4.2 </w:t>
      </w:r>
      <w:r w:rsidR="004E0F0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748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E0F05">
        <w:fldChar w:fldCharType="begin"/>
      </w:r>
      <w:r w:rsidR="004E0F05">
        <w:instrText xml:space="preserve"> REF _Ref306114966 \r \h  \* MERGEFORMAT </w:instrText>
      </w:r>
      <w:r w:rsidR="004E0F05">
        <w:fldChar w:fldCharType="separate"/>
      </w:r>
      <w:r w:rsidR="00E33142" w:rsidRPr="00E33142">
        <w:rPr>
          <w:sz w:val="24"/>
          <w:szCs w:val="24"/>
        </w:rPr>
        <w:t>3.3.11</w:t>
      </w:r>
      <w:r w:rsidR="004E0F05">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748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6287"/>
      <w:bookmarkStart w:id="64" w:name="_Toc469483008"/>
      <w:bookmarkStart w:id="65"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BD9">
        <w:rPr>
          <w:b w:val="0"/>
        </w:rPr>
        <w:fldChar w:fldCharType="begin"/>
      </w:r>
      <w:r w:rsidR="002D4BC6">
        <w:rPr>
          <w:b w:val="0"/>
        </w:rPr>
        <w:instrText xml:space="preserve"> REF _Ref440275279 \r \h </w:instrText>
      </w:r>
      <w:r w:rsidR="00812BD9">
        <w:rPr>
          <w:b w:val="0"/>
        </w:rPr>
      </w:r>
      <w:r w:rsidR="00812BD9">
        <w:rPr>
          <w:b w:val="0"/>
        </w:rPr>
        <w:fldChar w:fldCharType="separate"/>
      </w:r>
      <w:r w:rsidR="00E33142">
        <w:rPr>
          <w:b w:val="0"/>
        </w:rPr>
        <w:t>1.1.4</w:t>
      </w:r>
      <w:r w:rsidR="00812BD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6288"/>
      <w:bookmarkStart w:id="77" w:name="_Toc469483009"/>
      <w:bookmarkStart w:id="78"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4E0F05">
        <w:fldChar w:fldCharType="begin"/>
      </w:r>
      <w:r w:rsidR="004E0F05">
        <w:instrText xml:space="preserve"> REF _Ref305973147 \r \h  \* MERGEFORMAT </w:instrText>
      </w:r>
      <w:r w:rsidR="004E0F05">
        <w:fldChar w:fldCharType="separate"/>
      </w:r>
      <w:r w:rsidR="00E33142" w:rsidRPr="00E33142">
        <w:rPr>
          <w:b w:val="0"/>
          <w:szCs w:val="24"/>
        </w:rPr>
        <w:t>3.3</w:t>
      </w:r>
      <w:r w:rsidR="004E0F05">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6289"/>
      <w:bookmarkStart w:id="90" w:name="_Toc469483010"/>
      <w:bookmarkStart w:id="91" w:name="_Toc471897492"/>
      <w:r w:rsidRPr="002D4BC6">
        <w:rPr>
          <w:b w:val="0"/>
          <w:szCs w:val="24"/>
        </w:rPr>
        <w:t xml:space="preserve">Письмо о подаче оферты (подраздел </w:t>
      </w:r>
      <w:r w:rsidR="004E0F05">
        <w:fldChar w:fldCharType="begin"/>
      </w:r>
      <w:r w:rsidR="004E0F05">
        <w:instrText xml:space="preserve"> REF _Ref55336310 \r \h  \* MERGEFORMAT </w:instrText>
      </w:r>
      <w:r w:rsidR="004E0F05">
        <w:fldChar w:fldCharType="separate"/>
      </w:r>
      <w:r w:rsidR="00E33142" w:rsidRPr="00E33142">
        <w:rPr>
          <w:b w:val="0"/>
          <w:szCs w:val="24"/>
        </w:rPr>
        <w:t>5.1</w:t>
      </w:r>
      <w:r w:rsidR="004E0F0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6290"/>
      <w:bookmarkStart w:id="103" w:name="_Toc469483011"/>
      <w:bookmarkStart w:id="104"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4E0F05">
        <w:fldChar w:fldCharType="begin"/>
      </w:r>
      <w:r w:rsidR="004E0F05">
        <w:instrText xml:space="preserve"> REF _Ref440284918 \r \h  \* MERGEFORMAT </w:instrText>
      </w:r>
      <w:r w:rsidR="004E0F05">
        <w:fldChar w:fldCharType="separate"/>
      </w:r>
      <w:r w:rsidR="00E33142" w:rsidRPr="00E33142">
        <w:rPr>
          <w:b w:val="0"/>
          <w:szCs w:val="24"/>
        </w:rPr>
        <w:t>5.2</w:t>
      </w:r>
      <w:r w:rsidR="004E0F05">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4E0F05">
        <w:fldChar w:fldCharType="begin"/>
      </w:r>
      <w:r w:rsidR="004E0F05">
        <w:instrText xml:space="preserve"> REF _Ref440537086 \r \h  \* MERGEFORMAT </w:instrText>
      </w:r>
      <w:r w:rsidR="004E0F05">
        <w:fldChar w:fldCharType="separate"/>
      </w:r>
      <w:r w:rsidR="00E33142" w:rsidRPr="00E33142">
        <w:rPr>
          <w:b w:val="0"/>
          <w:bCs w:val="0"/>
          <w:szCs w:val="24"/>
        </w:rPr>
        <w:t>5.3</w:t>
      </w:r>
      <w:r w:rsidR="004E0F05">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4E0F05">
        <w:fldChar w:fldCharType="begin"/>
      </w:r>
      <w:r w:rsidR="004E0F05">
        <w:instrText xml:space="preserve"> REF _Ref440284947 \r \h  \* MERGEFORMAT </w:instrText>
      </w:r>
      <w:r w:rsidR="004E0F05">
        <w:fldChar w:fldCharType="separate"/>
      </w:r>
      <w:r w:rsidR="00E33142" w:rsidRPr="00E33142">
        <w:rPr>
          <w:b w:val="0"/>
          <w:szCs w:val="24"/>
        </w:rPr>
        <w:t>5.4</w:t>
      </w:r>
      <w:r w:rsidR="004E0F05">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12BD9">
        <w:rPr>
          <w:b w:val="0"/>
          <w:szCs w:val="24"/>
        </w:rPr>
        <w:fldChar w:fldCharType="begin"/>
      </w:r>
      <w:r w:rsidR="00B8118F">
        <w:rPr>
          <w:b w:val="0"/>
          <w:szCs w:val="24"/>
        </w:rPr>
        <w:instrText xml:space="preserve"> REF _Ref440361439 \r \h </w:instrText>
      </w:r>
      <w:r w:rsidR="00812BD9">
        <w:rPr>
          <w:b w:val="0"/>
          <w:szCs w:val="24"/>
        </w:rPr>
      </w:r>
      <w:r w:rsidR="00812BD9">
        <w:rPr>
          <w:b w:val="0"/>
          <w:szCs w:val="24"/>
        </w:rPr>
        <w:fldChar w:fldCharType="separate"/>
      </w:r>
      <w:r w:rsidR="00E33142">
        <w:rPr>
          <w:b w:val="0"/>
          <w:szCs w:val="24"/>
        </w:rPr>
        <w:t>5.5</w:t>
      </w:r>
      <w:r w:rsidR="00812BD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12BD9">
        <w:rPr>
          <w:b w:val="0"/>
          <w:szCs w:val="24"/>
        </w:rPr>
        <w:fldChar w:fldCharType="begin"/>
      </w:r>
      <w:r w:rsidR="00B8118F">
        <w:rPr>
          <w:b w:val="0"/>
          <w:szCs w:val="24"/>
        </w:rPr>
        <w:instrText xml:space="preserve"> REF _Ref440361531 \r \h </w:instrText>
      </w:r>
      <w:r w:rsidR="00812BD9">
        <w:rPr>
          <w:b w:val="0"/>
          <w:szCs w:val="24"/>
        </w:rPr>
      </w:r>
      <w:r w:rsidR="00812BD9">
        <w:rPr>
          <w:b w:val="0"/>
          <w:szCs w:val="24"/>
        </w:rPr>
        <w:fldChar w:fldCharType="separate"/>
      </w:r>
      <w:r w:rsidR="00E33142">
        <w:rPr>
          <w:b w:val="0"/>
          <w:szCs w:val="24"/>
        </w:rPr>
        <w:t>5.6</w:t>
      </w:r>
      <w:r w:rsidR="00812BD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6291"/>
      <w:bookmarkStart w:id="116" w:name="_Toc469483012"/>
      <w:bookmarkStart w:id="117"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BD9">
        <w:rPr>
          <w:b w:val="0"/>
          <w:szCs w:val="24"/>
        </w:rPr>
        <w:fldChar w:fldCharType="begin"/>
      </w:r>
      <w:r>
        <w:rPr>
          <w:b w:val="0"/>
          <w:szCs w:val="24"/>
        </w:rPr>
        <w:instrText xml:space="preserve"> REF _Ref440285128 \r \h </w:instrText>
      </w:r>
      <w:r w:rsidR="00812BD9">
        <w:rPr>
          <w:b w:val="0"/>
          <w:szCs w:val="24"/>
        </w:rPr>
      </w:r>
      <w:r w:rsidR="00812BD9">
        <w:rPr>
          <w:b w:val="0"/>
          <w:szCs w:val="24"/>
        </w:rPr>
        <w:fldChar w:fldCharType="separate"/>
      </w:r>
      <w:r w:rsidR="00E33142">
        <w:rPr>
          <w:b w:val="0"/>
          <w:szCs w:val="24"/>
        </w:rPr>
        <w:t>3.3.14</w:t>
      </w:r>
      <w:r w:rsidR="00812BD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6292"/>
      <w:bookmarkStart w:id="129" w:name="_Toc469483013"/>
      <w:bookmarkStart w:id="130" w:name="_Toc471897495"/>
      <w:r w:rsidRPr="002D4BC6">
        <w:rPr>
          <w:b w:val="0"/>
          <w:szCs w:val="24"/>
        </w:rPr>
        <w:t xml:space="preserve">Оценка заявок (подраздел </w:t>
      </w:r>
      <w:r w:rsidR="00812BD9">
        <w:rPr>
          <w:b w:val="0"/>
          <w:szCs w:val="24"/>
        </w:rPr>
        <w:fldChar w:fldCharType="begin"/>
      </w:r>
      <w:r w:rsidR="001248B1">
        <w:rPr>
          <w:b w:val="0"/>
          <w:szCs w:val="24"/>
        </w:rPr>
        <w:instrText xml:space="preserve"> REF _Ref468195580 \r \h </w:instrText>
      </w:r>
      <w:r w:rsidR="00812BD9">
        <w:rPr>
          <w:b w:val="0"/>
          <w:szCs w:val="24"/>
        </w:rPr>
      </w:r>
      <w:r w:rsidR="00812BD9">
        <w:rPr>
          <w:b w:val="0"/>
          <w:szCs w:val="24"/>
        </w:rPr>
        <w:fldChar w:fldCharType="separate"/>
      </w:r>
      <w:r w:rsidR="00E33142">
        <w:rPr>
          <w:b w:val="0"/>
          <w:szCs w:val="24"/>
        </w:rPr>
        <w:t>3.6</w:t>
      </w:r>
      <w:r w:rsidR="00812BD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BD9">
        <w:rPr>
          <w:b w:val="0"/>
          <w:szCs w:val="24"/>
        </w:rPr>
        <w:fldChar w:fldCharType="begin"/>
      </w:r>
      <w:r w:rsidR="00B218BA">
        <w:rPr>
          <w:b w:val="0"/>
          <w:szCs w:val="24"/>
        </w:rPr>
        <w:instrText xml:space="preserve"> REF _Ref471897715 \r \h </w:instrText>
      </w:r>
      <w:r w:rsidR="00812BD9">
        <w:rPr>
          <w:b w:val="0"/>
          <w:szCs w:val="24"/>
        </w:rPr>
      </w:r>
      <w:r w:rsidR="00812BD9">
        <w:rPr>
          <w:b w:val="0"/>
          <w:szCs w:val="24"/>
        </w:rPr>
        <w:fldChar w:fldCharType="separate"/>
      </w:r>
      <w:r w:rsidR="00E33142">
        <w:rPr>
          <w:b w:val="0"/>
          <w:szCs w:val="24"/>
        </w:rPr>
        <w:t>3.9</w:t>
      </w:r>
      <w:r w:rsidR="00812BD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7496"/>
      <w:bookmarkEnd w:id="52"/>
      <w:bookmarkEnd w:id="131"/>
      <w:r w:rsidRPr="006238AF">
        <w:rPr>
          <w:szCs w:val="24"/>
        </w:rPr>
        <w:lastRenderedPageBreak/>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71897497"/>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6295"/>
      <w:bookmarkStart w:id="154" w:name="_Toc469483016"/>
      <w:bookmarkStart w:id="155"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6296"/>
      <w:bookmarkStart w:id="172" w:name="_Toc469483017"/>
      <w:bookmarkStart w:id="173"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BD9">
        <w:rPr>
          <w:b w:val="0"/>
        </w:rPr>
        <w:fldChar w:fldCharType="begin"/>
      </w:r>
      <w:r w:rsidR="001248B1">
        <w:rPr>
          <w:b w:val="0"/>
        </w:rPr>
        <w:instrText xml:space="preserve"> REF _Ref440361531 \r \h </w:instrText>
      </w:r>
      <w:r w:rsidR="00812BD9">
        <w:rPr>
          <w:b w:val="0"/>
        </w:rPr>
      </w:r>
      <w:r w:rsidR="00812BD9">
        <w:rPr>
          <w:b w:val="0"/>
        </w:rPr>
        <w:fldChar w:fldCharType="separate"/>
      </w:r>
      <w:r w:rsidR="00E33142">
        <w:rPr>
          <w:b w:val="0"/>
        </w:rPr>
        <w:t>5.6</w:t>
      </w:r>
      <w:r w:rsidR="00812BD9">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6297"/>
      <w:bookmarkStart w:id="190" w:name="_Toc469483018"/>
      <w:bookmarkStart w:id="191"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71897501"/>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6299"/>
      <w:bookmarkStart w:id="208" w:name="_Toc469483020"/>
      <w:bookmarkStart w:id="209"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BD9">
        <w:rPr>
          <w:b w:val="0"/>
        </w:rPr>
        <w:fldChar w:fldCharType="begin"/>
      </w:r>
      <w:r w:rsidR="008D2928">
        <w:rPr>
          <w:b w:val="0"/>
        </w:rPr>
        <w:instrText xml:space="preserve"> REF _Ref440270867 \r \h </w:instrText>
      </w:r>
      <w:r w:rsidR="00812BD9">
        <w:rPr>
          <w:b w:val="0"/>
        </w:rPr>
      </w:r>
      <w:r w:rsidR="00812BD9">
        <w:rPr>
          <w:b w:val="0"/>
        </w:rPr>
        <w:fldChar w:fldCharType="separate"/>
      </w:r>
      <w:r w:rsidR="00E33142">
        <w:rPr>
          <w:b w:val="0"/>
        </w:rPr>
        <w:t>2.2.3</w:t>
      </w:r>
      <w:r w:rsidR="00812BD9">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6300"/>
      <w:bookmarkStart w:id="225" w:name="_Toc469483021"/>
      <w:bookmarkStart w:id="226"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6301"/>
      <w:bookmarkStart w:id="243" w:name="_Toc469483022"/>
      <w:bookmarkStart w:id="244" w:name="_Toc471897504"/>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796F09">
        <w:rPr>
          <w:sz w:val="24"/>
          <w:szCs w:val="24"/>
        </w:rPr>
        <w:t>Россети</w:t>
      </w:r>
      <w:proofErr w:type="spellEnd"/>
      <w:r w:rsidRPr="00796F09">
        <w:rPr>
          <w:sz w:val="24"/>
          <w:szCs w:val="24"/>
        </w:rPr>
        <w:t>» и ПАО «МРСК Центра» (представлены в разделе «Антикоррупционная политика» на официальных сайтах:</w:t>
      </w:r>
      <w:proofErr w:type="gramEnd"/>
      <w:r w:rsidRPr="00796F09">
        <w:rPr>
          <w:sz w:val="24"/>
          <w:szCs w:val="24"/>
        </w:rPr>
        <w:t xml:space="preserve"> ПАО «</w:t>
      </w:r>
      <w:proofErr w:type="spellStart"/>
      <w:r w:rsidRPr="00796F09">
        <w:rPr>
          <w:sz w:val="24"/>
          <w:szCs w:val="24"/>
        </w:rPr>
        <w:t>Россети</w:t>
      </w:r>
      <w:proofErr w:type="spellEnd"/>
      <w:r w:rsidRPr="00796F09">
        <w:rPr>
          <w:sz w:val="24"/>
          <w:szCs w:val="24"/>
        </w:rPr>
        <w:t xml:space="preserve">» по адресу - </w:t>
      </w:r>
      <w:hyperlink r:id="rId29"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w:t>
      </w:r>
      <w:proofErr w:type="spellStart"/>
      <w:r w:rsidRPr="00796F09">
        <w:rPr>
          <w:sz w:val="24"/>
          <w:szCs w:val="24"/>
        </w:rPr>
        <w:t>Россети</w:t>
      </w:r>
      <w:proofErr w:type="spellEnd"/>
      <w:r w:rsidRPr="00796F09">
        <w:rPr>
          <w:sz w:val="24"/>
          <w:szCs w:val="24"/>
        </w:rPr>
        <w:t xml:space="preserve">» и ПАО «МРСК Центра» и обязуется обеспечивать соблюдение ее </w:t>
      </w:r>
      <w:proofErr w:type="gramStart"/>
      <w:r w:rsidRPr="00796F09">
        <w:rPr>
          <w:sz w:val="24"/>
          <w:szCs w:val="24"/>
        </w:rPr>
        <w:t>требований</w:t>
      </w:r>
      <w:proofErr w:type="gramEnd"/>
      <w:r w:rsidRPr="00796F09">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796F09">
        <w:rPr>
          <w:sz w:val="24"/>
          <w:szCs w:val="24"/>
        </w:rPr>
        <w:lastRenderedPageBreak/>
        <w:t>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Указывается наименование ПАО «</w:t>
      </w:r>
      <w:proofErr w:type="spellStart"/>
      <w:r w:rsidRPr="00796F09">
        <w:rPr>
          <w:i/>
          <w:sz w:val="24"/>
          <w:szCs w:val="24"/>
        </w:rPr>
        <w:t>Россети</w:t>
      </w:r>
      <w:proofErr w:type="spellEnd"/>
      <w:r w:rsidRPr="00796F09">
        <w:rPr>
          <w:i/>
          <w:sz w:val="24"/>
          <w:szCs w:val="24"/>
        </w:rPr>
        <w:t xml:space="preserve">»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726981" w:rsidRPr="00F31976" w:rsidRDefault="00726981" w:rsidP="00726981">
      <w:pPr>
        <w:pStyle w:val="2"/>
        <w:tabs>
          <w:tab w:val="clear" w:pos="1700"/>
          <w:tab w:val="left" w:pos="567"/>
        </w:tabs>
        <w:spacing w:line="264" w:lineRule="auto"/>
        <w:rPr>
          <w:bCs w:val="0"/>
        </w:rPr>
      </w:pPr>
      <w:bookmarkStart w:id="249" w:name="_Toc469470557"/>
      <w:bookmarkStart w:id="250" w:name="_Toc471897505"/>
      <w:r w:rsidRPr="00F31976">
        <w:rPr>
          <w:bCs w:val="0"/>
        </w:rPr>
        <w:lastRenderedPageBreak/>
        <w:t>Дополнительные условия, включаемые в проект договора</w:t>
      </w:r>
      <w:bookmarkEnd w:id="249"/>
      <w:bookmarkEnd w:id="250"/>
    </w:p>
    <w:p w:rsidR="00726981" w:rsidRPr="00F31976" w:rsidRDefault="00726981" w:rsidP="00726981">
      <w:pPr>
        <w:pStyle w:val="3"/>
        <w:ind w:left="0" w:firstLine="709"/>
        <w:jc w:val="both"/>
        <w:rPr>
          <w:b w:val="0"/>
        </w:rPr>
      </w:pPr>
      <w:bookmarkStart w:id="251" w:name="_Toc469470558"/>
      <w:bookmarkStart w:id="252" w:name="_Toc469483024"/>
      <w:bookmarkStart w:id="253"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12BD9">
        <w:rPr>
          <w:b w:val="0"/>
        </w:rPr>
        <w:fldChar w:fldCharType="begin"/>
      </w:r>
      <w:r>
        <w:rPr>
          <w:b w:val="0"/>
        </w:rPr>
        <w:instrText xml:space="preserve"> REF _Ref469470272 \r \h </w:instrText>
      </w:r>
      <w:r w:rsidR="00812BD9">
        <w:rPr>
          <w:b w:val="0"/>
        </w:rPr>
      </w:r>
      <w:r w:rsidR="00812BD9">
        <w:rPr>
          <w:b w:val="0"/>
        </w:rPr>
        <w:fldChar w:fldCharType="separate"/>
      </w:r>
      <w:r w:rsidR="00E33142">
        <w:rPr>
          <w:b w:val="0"/>
        </w:rPr>
        <w:t>2.3.3</w:t>
      </w:r>
      <w:r w:rsidR="00812BD9">
        <w:rPr>
          <w:b w:val="0"/>
        </w:rPr>
        <w:fldChar w:fldCharType="end"/>
      </w:r>
      <w:r w:rsidRPr="00F31976">
        <w:rPr>
          <w:b w:val="0"/>
        </w:rPr>
        <w:t>).</w:t>
      </w:r>
      <w:bookmarkEnd w:id="251"/>
      <w:bookmarkEnd w:id="252"/>
      <w:bookmarkEnd w:id="253"/>
    </w:p>
    <w:p w:rsidR="00726981" w:rsidRPr="00F31976" w:rsidRDefault="00726981" w:rsidP="00726981">
      <w:pPr>
        <w:pStyle w:val="3"/>
        <w:ind w:left="0" w:firstLine="709"/>
        <w:jc w:val="both"/>
        <w:rPr>
          <w:b w:val="0"/>
          <w:szCs w:val="24"/>
        </w:rPr>
      </w:pPr>
      <w:bookmarkStart w:id="254" w:name="_Toc469470559"/>
      <w:bookmarkStart w:id="255" w:name="_Toc469483025"/>
      <w:bookmarkStart w:id="256"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726981" w:rsidRPr="00F31976" w:rsidRDefault="00726981" w:rsidP="00726981">
      <w:pPr>
        <w:pStyle w:val="3"/>
        <w:ind w:left="0" w:firstLine="709"/>
        <w:jc w:val="both"/>
        <w:rPr>
          <w:b w:val="0"/>
          <w:szCs w:val="24"/>
        </w:rPr>
      </w:pPr>
      <w:bookmarkStart w:id="257" w:name="_Ref469470272"/>
      <w:bookmarkStart w:id="258" w:name="_Toc469470560"/>
      <w:bookmarkStart w:id="259" w:name="_Toc469483026"/>
      <w:bookmarkStart w:id="260" w:name="_Toc471897508"/>
      <w:r w:rsidRPr="00F31976">
        <w:rPr>
          <w:b w:val="0"/>
        </w:rPr>
        <w:t>Дополнительные</w:t>
      </w:r>
      <w:r w:rsidRPr="00F31976">
        <w:rPr>
          <w:b w:val="0"/>
          <w:szCs w:val="24"/>
        </w:rPr>
        <w:t xml:space="preserve"> условия:</w:t>
      </w:r>
      <w:bookmarkEnd w:id="257"/>
      <w:bookmarkEnd w:id="258"/>
      <w:bookmarkEnd w:id="259"/>
      <w:bookmarkEnd w:id="260"/>
    </w:p>
    <w:p w:rsidR="00726981" w:rsidRPr="00F31976" w:rsidRDefault="00726981" w:rsidP="00726981">
      <w:pPr>
        <w:pStyle w:val="3"/>
        <w:numPr>
          <w:ilvl w:val="0"/>
          <w:numId w:val="0"/>
        </w:numPr>
        <w:ind w:firstLine="709"/>
        <w:jc w:val="both"/>
        <w:rPr>
          <w:b w:val="0"/>
          <w:szCs w:val="24"/>
        </w:rPr>
      </w:pPr>
      <w:bookmarkStart w:id="261" w:name="_Toc469470561"/>
      <w:bookmarkStart w:id="262" w:name="_Toc469483027"/>
      <w:bookmarkStart w:id="263"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1"/>
      <w:bookmarkEnd w:id="262"/>
      <w:bookmarkEnd w:id="263"/>
    </w:p>
    <w:p w:rsidR="00726981" w:rsidRPr="00F31976" w:rsidRDefault="00726981" w:rsidP="00726981">
      <w:pPr>
        <w:pStyle w:val="3"/>
        <w:numPr>
          <w:ilvl w:val="0"/>
          <w:numId w:val="0"/>
        </w:numPr>
        <w:ind w:firstLine="709"/>
        <w:jc w:val="both"/>
        <w:rPr>
          <w:b w:val="0"/>
          <w:szCs w:val="24"/>
        </w:rPr>
      </w:pPr>
      <w:bookmarkStart w:id="264" w:name="_Toc469470562"/>
      <w:bookmarkStart w:id="265" w:name="_Toc469483028"/>
      <w:bookmarkStart w:id="266"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4"/>
      <w:bookmarkEnd w:id="265"/>
      <w:bookmarkEnd w:id="266"/>
    </w:p>
    <w:p w:rsidR="00726981" w:rsidRPr="00F31976" w:rsidRDefault="00726981" w:rsidP="00726981">
      <w:pPr>
        <w:pStyle w:val="3"/>
        <w:numPr>
          <w:ilvl w:val="0"/>
          <w:numId w:val="0"/>
        </w:numPr>
        <w:ind w:firstLine="709"/>
        <w:jc w:val="both"/>
        <w:rPr>
          <w:b w:val="0"/>
          <w:szCs w:val="24"/>
        </w:rPr>
      </w:pPr>
      <w:bookmarkStart w:id="267" w:name="_Toc469470563"/>
      <w:bookmarkStart w:id="268" w:name="_Toc469483029"/>
      <w:bookmarkStart w:id="269"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726981" w:rsidRPr="007E5B28" w:rsidRDefault="00726981" w:rsidP="00726981">
      <w:pPr>
        <w:pStyle w:val="3"/>
        <w:numPr>
          <w:ilvl w:val="0"/>
          <w:numId w:val="0"/>
        </w:numPr>
        <w:ind w:firstLine="709"/>
        <w:jc w:val="both"/>
        <w:rPr>
          <w:b w:val="0"/>
          <w:szCs w:val="24"/>
        </w:rPr>
      </w:pPr>
      <w:bookmarkStart w:id="270" w:name="_Toc469470564"/>
      <w:bookmarkStart w:id="271" w:name="_Toc469483030"/>
      <w:bookmarkStart w:id="272"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3"/>
      <w:r w:rsidR="00D51A0B" w:rsidRPr="00E71A48">
        <w:rPr>
          <w:szCs w:val="24"/>
        </w:rPr>
        <w:t>Заявок</w:t>
      </w:r>
      <w:bookmarkEnd w:id="274"/>
      <w:bookmarkEnd w:id="275"/>
    </w:p>
    <w:p w:rsidR="00717F60" w:rsidRPr="00E71A48" w:rsidRDefault="00717F60" w:rsidP="00E71A48">
      <w:pPr>
        <w:pStyle w:val="2"/>
        <w:tabs>
          <w:tab w:val="clear" w:pos="1700"/>
          <w:tab w:val="left" w:pos="567"/>
        </w:tabs>
        <w:spacing w:line="264" w:lineRule="auto"/>
      </w:pPr>
      <w:bookmarkStart w:id="276" w:name="_Toc471897514"/>
      <w:r w:rsidRPr="00E71A48">
        <w:t xml:space="preserve">Общий порядок проведения </w:t>
      </w:r>
      <w:r w:rsidR="00440928" w:rsidRPr="00E71A48">
        <w:t>З</w:t>
      </w:r>
      <w:r w:rsidRPr="00E71A48">
        <w:t>апроса предложений</w:t>
      </w:r>
      <w:bookmarkEnd w:id="276"/>
    </w:p>
    <w:p w:rsidR="00717F60" w:rsidRPr="00E71A48"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6304"/>
      <w:bookmarkStart w:id="289" w:name="_Toc469483033"/>
      <w:bookmarkStart w:id="290" w:name="_Toc471897515"/>
      <w:r w:rsidRPr="00E71A48">
        <w:rPr>
          <w:szCs w:val="24"/>
        </w:rPr>
        <w:t>Запрос</w:t>
      </w:r>
      <w:r w:rsidRPr="00E71A48">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4E0F05">
        <w:fldChar w:fldCharType="begin"/>
      </w:r>
      <w:r w:rsidR="004E0F05">
        <w:instrText xml:space="preserve"> REF _Ref305973033 \r \h  \* MERGEFORMAT </w:instrText>
      </w:r>
      <w:r w:rsidR="004E0F05">
        <w:fldChar w:fldCharType="separate"/>
      </w:r>
      <w:r w:rsidR="00E33142" w:rsidRPr="00E33142">
        <w:rPr>
          <w:bCs w:val="0"/>
          <w:sz w:val="24"/>
          <w:szCs w:val="24"/>
        </w:rPr>
        <w:t>3.2</w:t>
      </w:r>
      <w:r w:rsidR="004E0F0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E0F05">
        <w:fldChar w:fldCharType="begin"/>
      </w:r>
      <w:r w:rsidR="004E0F05">
        <w:instrText xml:space="preserve"> REF _Ref305973147 \r \h  \* MERGEFORMAT </w:instrText>
      </w:r>
      <w:r w:rsidR="004E0F05">
        <w:fldChar w:fldCharType="separate"/>
      </w:r>
      <w:r w:rsidR="00E33142" w:rsidRPr="00E33142">
        <w:rPr>
          <w:bCs w:val="0"/>
          <w:sz w:val="24"/>
          <w:szCs w:val="24"/>
        </w:rPr>
        <w:t>3.3</w:t>
      </w:r>
      <w:r w:rsidR="004E0F05">
        <w:fldChar w:fldCharType="end"/>
      </w:r>
      <w:r w:rsidR="00812BD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BD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4E0F05">
        <w:fldChar w:fldCharType="begin"/>
      </w:r>
      <w:r w:rsidR="004E0F05">
        <w:instrText xml:space="preserve"> REF _Ref305973214 \r \h  \* MERGEFORMAT </w:instrText>
      </w:r>
      <w:r w:rsidR="004E0F05">
        <w:fldChar w:fldCharType="separate"/>
      </w:r>
      <w:r w:rsidR="00E33142" w:rsidRPr="00E33142">
        <w:rPr>
          <w:bCs w:val="0"/>
          <w:sz w:val="24"/>
          <w:szCs w:val="24"/>
        </w:rPr>
        <w:t>3.4</w:t>
      </w:r>
      <w:r w:rsidR="004E0F05">
        <w:fldChar w:fldCharType="end"/>
      </w:r>
      <w:r w:rsidR="00096E9D" w:rsidRPr="00E71A48">
        <w:rPr>
          <w:bCs w:val="0"/>
          <w:sz w:val="24"/>
          <w:szCs w:val="24"/>
        </w:rPr>
        <w:t xml:space="preserve">, </w:t>
      </w:r>
      <w:r w:rsidR="004E0F05">
        <w:fldChar w:fldCharType="begin"/>
      </w:r>
      <w:r w:rsidR="004E0F05">
        <w:instrText xml:space="preserve"> REF _Ref303683883 \r \h  \* MERGEFORMAT </w:instrText>
      </w:r>
      <w:r w:rsidR="004E0F05">
        <w:fldChar w:fldCharType="separate"/>
      </w:r>
      <w:r w:rsidR="00E33142" w:rsidRPr="00E33142">
        <w:rPr>
          <w:bCs w:val="0"/>
          <w:sz w:val="24"/>
          <w:szCs w:val="24"/>
        </w:rPr>
        <w:t>3.5</w:t>
      </w:r>
      <w:r w:rsidR="004E0F0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12BD9">
        <w:fldChar w:fldCharType="begin"/>
      </w:r>
      <w:r w:rsidR="001248B1">
        <w:rPr>
          <w:bCs w:val="0"/>
          <w:sz w:val="24"/>
          <w:szCs w:val="24"/>
        </w:rPr>
        <w:instrText xml:space="preserve"> REF _Ref468195629 \r \h </w:instrText>
      </w:r>
      <w:r w:rsidR="00812BD9">
        <w:fldChar w:fldCharType="separate"/>
      </w:r>
      <w:r w:rsidR="00E33142">
        <w:rPr>
          <w:bCs w:val="0"/>
          <w:sz w:val="24"/>
          <w:szCs w:val="24"/>
        </w:rPr>
        <w:t>3.6</w:t>
      </w:r>
      <w:r w:rsidR="00812BD9">
        <w:fldChar w:fldCharType="end"/>
      </w:r>
      <w:r w:rsidR="00812BD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E0F05">
        <w:fldChar w:fldCharType="begin"/>
      </w:r>
      <w:r w:rsidR="004E0F05">
        <w:instrText xml:space="preserve"> REF _Ref303250967 \r \h  \* MERGEFORMAT </w:instrText>
      </w:r>
      <w:r w:rsidR="004E0F05">
        <w:fldChar w:fldCharType="separate"/>
      </w:r>
      <w:r w:rsidR="00E33142" w:rsidRPr="00E33142">
        <w:rPr>
          <w:bCs w:val="0"/>
          <w:sz w:val="24"/>
          <w:szCs w:val="24"/>
        </w:rPr>
        <w:t>3.7</w:t>
      </w:r>
      <w:r w:rsidR="004E0F05">
        <w:fldChar w:fldCharType="end"/>
      </w:r>
      <w:r w:rsidR="00812BD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12BD9">
        <w:fldChar w:fldCharType="begin"/>
      </w:r>
      <w:r w:rsidR="00B218BA">
        <w:rPr>
          <w:bCs w:val="0"/>
          <w:sz w:val="24"/>
          <w:szCs w:val="24"/>
        </w:rPr>
        <w:instrText xml:space="preserve"> REF _Ref471897728 \r \h </w:instrText>
      </w:r>
      <w:r w:rsidR="00812BD9">
        <w:fldChar w:fldCharType="separate"/>
      </w:r>
      <w:r w:rsidR="00E33142">
        <w:rPr>
          <w:bCs w:val="0"/>
          <w:sz w:val="24"/>
          <w:szCs w:val="24"/>
        </w:rPr>
        <w:t>3.9</w:t>
      </w:r>
      <w:r w:rsidR="00812BD9">
        <w:fldChar w:fldCharType="end"/>
      </w:r>
      <w:r w:rsidR="00812BD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12BD9">
        <w:fldChar w:fldCharType="begin"/>
      </w:r>
      <w:r w:rsidR="00B218BA">
        <w:rPr>
          <w:bCs w:val="0"/>
          <w:sz w:val="24"/>
          <w:szCs w:val="24"/>
        </w:rPr>
        <w:instrText xml:space="preserve"> REF _Ref468976147 \r \h </w:instrText>
      </w:r>
      <w:r w:rsidR="00812BD9">
        <w:fldChar w:fldCharType="separate"/>
      </w:r>
      <w:r w:rsidR="00E33142">
        <w:rPr>
          <w:bCs w:val="0"/>
          <w:sz w:val="24"/>
          <w:szCs w:val="24"/>
        </w:rPr>
        <w:t>3.12</w:t>
      </w:r>
      <w:r w:rsidR="00812B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E0F05">
        <w:fldChar w:fldCharType="begin"/>
      </w:r>
      <w:r w:rsidR="004E0F05">
        <w:instrText xml:space="preserve"> REF _Ref306140410 \r \h  \* MERGEFORMAT </w:instrText>
      </w:r>
      <w:r w:rsidR="004E0F05">
        <w:fldChar w:fldCharType="separate"/>
      </w:r>
      <w:r w:rsidR="00E33142" w:rsidRPr="00E33142">
        <w:rPr>
          <w:bCs w:val="0"/>
          <w:sz w:val="24"/>
          <w:szCs w:val="24"/>
        </w:rPr>
        <w:t>3.13</w:t>
      </w:r>
      <w:r w:rsidR="004E0F0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E0F05">
        <w:fldChar w:fldCharType="begin"/>
      </w:r>
      <w:r w:rsidR="004E0F05">
        <w:instrText xml:space="preserve"> REF _Ref306140451 \r \h  \* MERGEFORMAT </w:instrText>
      </w:r>
      <w:r w:rsidR="004E0F05">
        <w:fldChar w:fldCharType="separate"/>
      </w:r>
      <w:r w:rsidR="00E33142" w:rsidRPr="00E33142">
        <w:rPr>
          <w:bCs w:val="0"/>
          <w:sz w:val="24"/>
          <w:szCs w:val="24"/>
        </w:rPr>
        <w:t>3.14</w:t>
      </w:r>
      <w:r w:rsidR="004E0F0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6305"/>
      <w:bookmarkStart w:id="307" w:name="_Toc469483034"/>
      <w:bookmarkStart w:id="308"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9" w:name="_Ref303250835"/>
      <w:bookmarkStart w:id="310" w:name="_Ref305973033"/>
      <w:bookmarkStart w:id="311" w:name="_Toc471897517"/>
      <w:bookmarkStart w:id="31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9"/>
      <w:r w:rsidRPr="00E71A48">
        <w:t xml:space="preserve"> по запросу предложений</w:t>
      </w:r>
      <w:bookmarkEnd w:id="310"/>
      <w:bookmarkEnd w:id="31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4E0F05">
        <w:fldChar w:fldCharType="begin"/>
      </w:r>
      <w:r w:rsidR="004E0F05">
        <w:instrText xml:space="preserve"> REF _Ref302563524 \n \h  \* MERGEFORMAT </w:instrText>
      </w:r>
      <w:r w:rsidR="004E0F05">
        <w:fldChar w:fldCharType="separate"/>
      </w:r>
      <w:r w:rsidR="00E33142" w:rsidRPr="00E33142">
        <w:rPr>
          <w:sz w:val="24"/>
          <w:szCs w:val="24"/>
        </w:rPr>
        <w:t>1.1.1</w:t>
      </w:r>
      <w:r w:rsidR="004E0F0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71897518"/>
      <w:bookmarkEnd w:id="312"/>
      <w:bookmarkEnd w:id="313"/>
      <w:r w:rsidRPr="00E71A48">
        <w:lastRenderedPageBreak/>
        <w:t xml:space="preserve">Подготовка </w:t>
      </w:r>
      <w:bookmarkEnd w:id="314"/>
      <w:r w:rsidRPr="00E71A48">
        <w:t>Заявок</w:t>
      </w:r>
      <w:bookmarkEnd w:id="315"/>
      <w:bookmarkEnd w:id="316"/>
    </w:p>
    <w:p w:rsidR="00717F60" w:rsidRPr="00E71A48"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6308"/>
      <w:bookmarkStart w:id="329" w:name="_Toc469483037"/>
      <w:bookmarkStart w:id="330" w:name="_Toc471897519"/>
      <w:r w:rsidRPr="00E71A48">
        <w:rPr>
          <w:szCs w:val="24"/>
        </w:rPr>
        <w:t xml:space="preserve">Общие требования к </w:t>
      </w:r>
      <w:r w:rsidR="004B5EB3" w:rsidRPr="00E71A48">
        <w:rPr>
          <w:szCs w:val="24"/>
        </w:rPr>
        <w:t>Заявк</w:t>
      </w:r>
      <w:r w:rsidRPr="00E71A48">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1"/>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8D2928">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E33142">
        <w:rPr>
          <w:bCs w:val="0"/>
          <w:sz w:val="24"/>
          <w:szCs w:val="24"/>
        </w:rPr>
        <w:t>5.1</w:t>
      </w:r>
      <w:r w:rsidR="00812BD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E33142">
        <w:rPr>
          <w:bCs w:val="0"/>
          <w:sz w:val="24"/>
          <w:szCs w:val="24"/>
        </w:rPr>
        <w:t>5.2</w:t>
      </w:r>
      <w:r w:rsidR="00812BD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E33142">
        <w:rPr>
          <w:bCs w:val="0"/>
          <w:sz w:val="24"/>
          <w:szCs w:val="24"/>
        </w:rPr>
        <w:t>5.3</w:t>
      </w:r>
      <w:r w:rsidR="00812BD9">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BD9">
        <w:rPr>
          <w:bCs w:val="0"/>
          <w:sz w:val="24"/>
          <w:szCs w:val="24"/>
        </w:rPr>
        <w:fldChar w:fldCharType="begin"/>
      </w:r>
      <w:r w:rsidR="00B71B9D">
        <w:rPr>
          <w:bCs w:val="0"/>
          <w:sz w:val="24"/>
          <w:szCs w:val="24"/>
        </w:rPr>
        <w:instrText xml:space="preserve"> REF _Ref440271036 \r \h </w:instrText>
      </w:r>
      <w:r w:rsidR="00812BD9">
        <w:rPr>
          <w:bCs w:val="0"/>
          <w:sz w:val="24"/>
          <w:szCs w:val="24"/>
        </w:rPr>
      </w:r>
      <w:r w:rsidR="00812BD9">
        <w:rPr>
          <w:bCs w:val="0"/>
          <w:sz w:val="24"/>
          <w:szCs w:val="24"/>
        </w:rPr>
        <w:fldChar w:fldCharType="separate"/>
      </w:r>
      <w:r w:rsidR="00E33142">
        <w:rPr>
          <w:bCs w:val="0"/>
          <w:sz w:val="24"/>
          <w:szCs w:val="24"/>
        </w:rPr>
        <w:t>5.4</w:t>
      </w:r>
      <w:r w:rsidR="00812BD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_Ref440361914 \r \h </w:instrText>
      </w:r>
      <w:r w:rsidR="00812BD9">
        <w:rPr>
          <w:bCs w:val="0"/>
          <w:sz w:val="24"/>
          <w:szCs w:val="24"/>
        </w:rPr>
      </w:r>
      <w:r w:rsidR="00812BD9">
        <w:rPr>
          <w:bCs w:val="0"/>
          <w:sz w:val="24"/>
          <w:szCs w:val="24"/>
        </w:rPr>
        <w:fldChar w:fldCharType="separate"/>
      </w:r>
      <w:r w:rsidR="00E33142">
        <w:rPr>
          <w:bCs w:val="0"/>
          <w:sz w:val="24"/>
          <w:szCs w:val="24"/>
        </w:rPr>
        <w:t>5.5</w:t>
      </w:r>
      <w:r w:rsidR="00812BD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4E0F05">
        <w:fldChar w:fldCharType="begin"/>
      </w:r>
      <w:r w:rsidR="004E0F05">
        <w:instrText xml:space="preserve"> REF _Ref191386407 \r \h  \* MERGEFORMAT </w:instrText>
      </w:r>
      <w:r w:rsidR="004E0F05">
        <w:fldChar w:fldCharType="separate"/>
      </w:r>
      <w:r w:rsidR="00E33142" w:rsidRPr="00E33142">
        <w:rPr>
          <w:bCs w:val="0"/>
          <w:sz w:val="24"/>
          <w:szCs w:val="24"/>
        </w:rPr>
        <w:t>3.3.8</w:t>
      </w:r>
      <w:r w:rsidR="004E0F0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0A00E6">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E33142">
        <w:rPr>
          <w:bCs w:val="0"/>
          <w:sz w:val="24"/>
          <w:szCs w:val="24"/>
        </w:rPr>
        <w:t>5.6</w:t>
      </w:r>
      <w:r w:rsidR="00812BD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2"/>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4E0F05">
        <w:fldChar w:fldCharType="begin"/>
      </w:r>
      <w:r w:rsidR="004E0F05">
        <w:instrText xml:space="preserve"> REF _Ref55336310 \r \h  \* MERGEFORMAT </w:instrText>
      </w:r>
      <w:r w:rsidR="004E0F05">
        <w:fldChar w:fldCharType="separate"/>
      </w:r>
      <w:r w:rsidR="00E33142" w:rsidRPr="00E33142">
        <w:rPr>
          <w:bCs w:val="0"/>
          <w:sz w:val="24"/>
          <w:szCs w:val="24"/>
          <w:lang w:eastAsia="ru-RU"/>
        </w:rPr>
        <w:t>5.1</w:t>
      </w:r>
      <w:r w:rsidR="004E0F05">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4E0F05">
        <w:fldChar w:fldCharType="begin"/>
      </w:r>
      <w:r w:rsidR="004E0F05">
        <w:instrText xml:space="preserve"> REF _Ref440271964 \r \h  \* MERGEFORMAT </w:instrText>
      </w:r>
      <w:r w:rsidR="004E0F05">
        <w:fldChar w:fldCharType="separate"/>
      </w:r>
      <w:r w:rsidR="00E33142" w:rsidRPr="00E33142">
        <w:rPr>
          <w:sz w:val="24"/>
          <w:szCs w:val="24"/>
        </w:rPr>
        <w:t>5.1.3</w:t>
      </w:r>
      <w:r w:rsidR="004E0F05">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Докумен</w:t>
      </w:r>
      <w:proofErr w:type="gramStart"/>
      <w:r w:rsidRPr="007C0A35">
        <w:rPr>
          <w:sz w:val="24"/>
          <w:szCs w:val="24"/>
        </w:rPr>
        <w:t>т(</w:t>
      </w:r>
      <w:proofErr w:type="gramEnd"/>
      <w:r w:rsidRPr="007C0A35">
        <w:rPr>
          <w:sz w:val="24"/>
          <w:szCs w:val="24"/>
        </w:rPr>
        <w:t xml:space="preserve">ы) в соответствии с </w:t>
      </w:r>
      <w:proofErr w:type="spellStart"/>
      <w:r w:rsidRPr="007C0A35">
        <w:rPr>
          <w:sz w:val="24"/>
          <w:szCs w:val="24"/>
        </w:rPr>
        <w:t>пп</w:t>
      </w:r>
      <w:proofErr w:type="spellEnd"/>
      <w:r w:rsidRPr="007C0A35">
        <w:rPr>
          <w:sz w:val="24"/>
          <w:szCs w:val="24"/>
        </w:rPr>
        <w:t xml:space="preserve">. </w:t>
      </w:r>
      <w:r w:rsidR="004E0F05">
        <w:fldChar w:fldCharType="begin"/>
      </w:r>
      <w:r w:rsidR="004E0F05">
        <w:instrText xml:space="preserve"> REF _Ref440279062 \r \h  \* MERGEFORMAT </w:instrText>
      </w:r>
      <w:r w:rsidR="004E0F05">
        <w:fldChar w:fldCharType="separate"/>
      </w:r>
      <w:r w:rsidR="00E33142" w:rsidRPr="00E33142">
        <w:rPr>
          <w:sz w:val="24"/>
          <w:szCs w:val="24"/>
        </w:rPr>
        <w:t>б)</w:t>
      </w:r>
      <w:r w:rsidR="004E0F05">
        <w:fldChar w:fldCharType="end"/>
      </w:r>
      <w:r w:rsidR="00F463E8" w:rsidRPr="007C0A35">
        <w:rPr>
          <w:sz w:val="24"/>
          <w:szCs w:val="24"/>
        </w:rPr>
        <w:t xml:space="preserve"> п</w:t>
      </w:r>
      <w:r w:rsidR="00F463E8">
        <w:rPr>
          <w:sz w:val="24"/>
          <w:szCs w:val="24"/>
        </w:rPr>
        <w:t xml:space="preserve">. </w:t>
      </w:r>
      <w:r w:rsidR="00812BD9">
        <w:rPr>
          <w:sz w:val="24"/>
          <w:szCs w:val="24"/>
        </w:rPr>
        <w:fldChar w:fldCharType="begin"/>
      </w:r>
      <w:r w:rsidR="00F463E8">
        <w:rPr>
          <w:sz w:val="24"/>
          <w:szCs w:val="24"/>
        </w:rPr>
        <w:instrText xml:space="preserve"> REF _Ref306005578 \r \h </w:instrText>
      </w:r>
      <w:r w:rsidR="00812BD9">
        <w:rPr>
          <w:sz w:val="24"/>
          <w:szCs w:val="24"/>
        </w:rPr>
      </w:r>
      <w:r w:rsidR="00812BD9">
        <w:rPr>
          <w:sz w:val="24"/>
          <w:szCs w:val="24"/>
        </w:rPr>
        <w:fldChar w:fldCharType="separate"/>
      </w:r>
      <w:r w:rsidR="00E33142">
        <w:rPr>
          <w:sz w:val="24"/>
          <w:szCs w:val="24"/>
        </w:rPr>
        <w:t>3.3.8.3</w:t>
      </w:r>
      <w:r w:rsidR="00812BD9">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812BD9">
        <w:rPr>
          <w:bCs w:val="0"/>
          <w:sz w:val="24"/>
          <w:szCs w:val="24"/>
        </w:rPr>
        <w:fldChar w:fldCharType="begin"/>
      </w:r>
      <w:r>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E33142">
        <w:rPr>
          <w:bCs w:val="0"/>
          <w:sz w:val="24"/>
          <w:szCs w:val="24"/>
        </w:rPr>
        <w:t>5.3</w:t>
      </w:r>
      <w:r w:rsidR="00812BD9">
        <w:rPr>
          <w:bCs w:val="0"/>
          <w:sz w:val="24"/>
          <w:szCs w:val="24"/>
        </w:rPr>
        <w:fldChar w:fldCharType="end"/>
      </w:r>
      <w:r w:rsidRPr="00E71A48">
        <w:rPr>
          <w:bCs w:val="0"/>
          <w:spacing w:val="-1"/>
          <w:sz w:val="24"/>
          <w:szCs w:val="24"/>
        </w:rPr>
        <w:t>)</w:t>
      </w:r>
      <w:r>
        <w:rPr>
          <w:bCs w:val="0"/>
          <w:spacing w:val="-1"/>
          <w:sz w:val="24"/>
          <w:szCs w:val="24"/>
        </w:rPr>
        <w:t xml:space="preserve">, </w:t>
      </w:r>
      <w:r w:rsidRPr="003E170D">
        <w:rPr>
          <w:bCs w:val="0"/>
          <w:sz w:val="24"/>
          <w:szCs w:val="24"/>
        </w:rPr>
        <w:t>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_Ref440274913 \r \h </w:instrText>
      </w:r>
      <w:r w:rsidR="00812BD9">
        <w:rPr>
          <w:bCs w:val="0"/>
          <w:sz w:val="24"/>
          <w:szCs w:val="24"/>
          <w:lang w:eastAsia="ru-RU"/>
        </w:rPr>
      </w:r>
      <w:r w:rsidR="00812BD9">
        <w:rPr>
          <w:bCs w:val="0"/>
          <w:sz w:val="24"/>
          <w:szCs w:val="24"/>
          <w:lang w:eastAsia="ru-RU"/>
        </w:rPr>
        <w:fldChar w:fldCharType="separate"/>
      </w:r>
      <w:r w:rsidR="00E33142">
        <w:rPr>
          <w:bCs w:val="0"/>
          <w:sz w:val="24"/>
          <w:szCs w:val="24"/>
          <w:lang w:eastAsia="ru-RU"/>
        </w:rPr>
        <w:t>5.2</w:t>
      </w:r>
      <w:r w:rsidR="00812BD9">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_Ref440274902 \r \h </w:instrText>
      </w:r>
      <w:r w:rsidR="00812BD9">
        <w:rPr>
          <w:bCs w:val="0"/>
          <w:sz w:val="24"/>
          <w:szCs w:val="24"/>
          <w:lang w:eastAsia="ru-RU"/>
        </w:rPr>
      </w:r>
      <w:r w:rsidR="00812BD9">
        <w:rPr>
          <w:bCs w:val="0"/>
          <w:sz w:val="24"/>
          <w:szCs w:val="24"/>
          <w:lang w:eastAsia="ru-RU"/>
        </w:rPr>
        <w:fldChar w:fldCharType="separate"/>
      </w:r>
      <w:r w:rsidR="00E33142">
        <w:rPr>
          <w:bCs w:val="0"/>
          <w:sz w:val="24"/>
          <w:szCs w:val="24"/>
          <w:lang w:eastAsia="ru-RU"/>
        </w:rPr>
        <w:t>5.4</w:t>
      </w:r>
      <w:r w:rsidR="00812BD9">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_Ref440361959 \r \h </w:instrText>
      </w:r>
      <w:r w:rsidR="00812BD9">
        <w:rPr>
          <w:bCs w:val="0"/>
          <w:sz w:val="24"/>
          <w:szCs w:val="24"/>
        </w:rPr>
      </w:r>
      <w:r w:rsidR="00812BD9">
        <w:rPr>
          <w:bCs w:val="0"/>
          <w:sz w:val="24"/>
          <w:szCs w:val="24"/>
        </w:rPr>
        <w:fldChar w:fldCharType="separate"/>
      </w:r>
      <w:r w:rsidR="00E33142">
        <w:rPr>
          <w:bCs w:val="0"/>
          <w:sz w:val="24"/>
          <w:szCs w:val="24"/>
        </w:rPr>
        <w:t>5.5</w:t>
      </w:r>
      <w:r w:rsidR="00812BD9">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812BD9">
        <w:rPr>
          <w:bCs w:val="0"/>
          <w:sz w:val="24"/>
          <w:szCs w:val="24"/>
        </w:rPr>
        <w:fldChar w:fldCharType="begin"/>
      </w:r>
      <w:r>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E33142">
        <w:rPr>
          <w:bCs w:val="0"/>
          <w:sz w:val="24"/>
          <w:szCs w:val="24"/>
        </w:rPr>
        <w:t>5.6</w:t>
      </w:r>
      <w:r w:rsidR="00812BD9">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4E0F05">
        <w:fldChar w:fldCharType="begin"/>
      </w:r>
      <w:r w:rsidR="004E0F05">
        <w:instrText xml:space="preserve"> REF _Ref444168907 \r \h  \* MERGEFORMAT </w:instrText>
      </w:r>
      <w:r w:rsidR="004E0F05">
        <w:fldChar w:fldCharType="separate"/>
      </w:r>
      <w:r w:rsidR="00E33142" w:rsidRPr="00E33142">
        <w:rPr>
          <w:bCs w:val="0"/>
          <w:sz w:val="24"/>
          <w:szCs w:val="24"/>
          <w:lang w:eastAsia="ru-RU"/>
        </w:rPr>
        <w:t>5.7.1</w:t>
      </w:r>
      <w:r w:rsidR="004E0F05">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особенностях участия субъектов МСП в закупках, утвержденного Постановлением 1352)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E33142">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w:t>
      </w:r>
      <w:r w:rsidRPr="00577EC9">
        <w:rPr>
          <w:sz w:val="24"/>
          <w:szCs w:val="24"/>
        </w:rPr>
        <w:lastRenderedPageBreak/>
        <w:t>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4E0F05">
        <w:fldChar w:fldCharType="begin"/>
      </w:r>
      <w:r w:rsidR="004E0F05">
        <w:instrText xml:space="preserve"> REF _Ref306005578 \r \h  \* MERGEFORMAT </w:instrText>
      </w:r>
      <w:r w:rsidR="004E0F05">
        <w:fldChar w:fldCharType="separate"/>
      </w:r>
      <w:r w:rsidR="00E33142" w:rsidRPr="00E33142">
        <w:rPr>
          <w:bCs w:val="0"/>
          <w:sz w:val="24"/>
          <w:szCs w:val="24"/>
        </w:rPr>
        <w:t>3.3.8.3</w:t>
      </w:r>
      <w:r w:rsidR="004E0F05">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4E0F05">
        <w:fldChar w:fldCharType="begin"/>
      </w:r>
      <w:r w:rsidR="004E0F05">
        <w:instrText xml:space="preserve"> REF _Ref440279062 \r \h  \* MERGEFORMAT </w:instrText>
      </w:r>
      <w:r w:rsidR="004E0F05">
        <w:fldChar w:fldCharType="separate"/>
      </w:r>
      <w:r w:rsidR="00E33142" w:rsidRPr="00E33142">
        <w:rPr>
          <w:sz w:val="24"/>
          <w:szCs w:val="24"/>
        </w:rPr>
        <w:t>б)</w:t>
      </w:r>
      <w:r w:rsidR="004E0F05">
        <w:fldChar w:fldCharType="end"/>
      </w:r>
      <w:r w:rsidR="00FA5339" w:rsidRPr="00AB2CB8">
        <w:rPr>
          <w:sz w:val="24"/>
          <w:szCs w:val="24"/>
        </w:rPr>
        <w:t>,</w:t>
      </w:r>
      <w:r w:rsidR="007638F4" w:rsidRPr="00AB2CB8">
        <w:rPr>
          <w:sz w:val="24"/>
          <w:szCs w:val="24"/>
        </w:rPr>
        <w:t xml:space="preserve"> </w:t>
      </w:r>
      <w:r w:rsidR="004E0F05">
        <w:fldChar w:fldCharType="begin"/>
      </w:r>
      <w:r w:rsidR="004E0F05">
        <w:instrText xml:space="preserve"> REF _Ref440372326 \r \h  \* MERGEFORMAT </w:instrText>
      </w:r>
      <w:r w:rsidR="004E0F05">
        <w:fldChar w:fldCharType="separate"/>
      </w:r>
      <w:r w:rsidR="00E33142" w:rsidRPr="00E33142">
        <w:rPr>
          <w:sz w:val="24"/>
          <w:szCs w:val="24"/>
        </w:rPr>
        <w:t>е)</w:t>
      </w:r>
      <w:r w:rsidR="004E0F05">
        <w:fldChar w:fldCharType="end"/>
      </w:r>
      <w:r w:rsidR="007638F4" w:rsidRPr="00AB2CB8">
        <w:rPr>
          <w:sz w:val="24"/>
          <w:szCs w:val="24"/>
        </w:rPr>
        <w:t>,</w:t>
      </w:r>
      <w:r w:rsidR="00FA5339" w:rsidRPr="00AB2CB8">
        <w:rPr>
          <w:sz w:val="24"/>
          <w:szCs w:val="24"/>
        </w:rPr>
        <w:t xml:space="preserve"> </w:t>
      </w:r>
      <w:r w:rsidR="00812BD9">
        <w:fldChar w:fldCharType="begin"/>
      </w:r>
      <w:r w:rsidR="001653DA">
        <w:instrText xml:space="preserve"> REF _Ref440371812 \r \h  \* MERGEFORMAT </w:instrText>
      </w:r>
      <w:r w:rsidR="00812BD9">
        <w:fldChar w:fldCharType="separate"/>
      </w:r>
      <w:r w:rsidR="00E33142" w:rsidRPr="00E33142">
        <w:rPr>
          <w:sz w:val="24"/>
          <w:szCs w:val="24"/>
        </w:rPr>
        <w:t>н)</w:t>
      </w:r>
      <w:r w:rsidR="00812BD9">
        <w:fldChar w:fldCharType="end"/>
      </w:r>
      <w:r w:rsidR="00FA5339" w:rsidRPr="00AB2CB8">
        <w:rPr>
          <w:sz w:val="24"/>
          <w:szCs w:val="24"/>
        </w:rPr>
        <w:t xml:space="preserve">, </w:t>
      </w:r>
      <w:r w:rsidR="004E0F05">
        <w:fldChar w:fldCharType="begin"/>
      </w:r>
      <w:r w:rsidR="004E0F05">
        <w:instrText xml:space="preserve"> REF _Ref440371822 \r \h  \* MERGEFORMAT </w:instrText>
      </w:r>
      <w:r w:rsidR="004E0F05">
        <w:fldChar w:fldCharType="separate"/>
      </w:r>
      <w:r w:rsidR="00E33142" w:rsidRPr="00E33142">
        <w:rPr>
          <w:sz w:val="24"/>
          <w:szCs w:val="24"/>
        </w:rPr>
        <w:t>о)</w:t>
      </w:r>
      <w:r w:rsidR="004E0F05">
        <w:fldChar w:fldCharType="end"/>
      </w:r>
      <w:r w:rsidR="00F21407" w:rsidRPr="00F21407">
        <w:rPr>
          <w:sz w:val="24"/>
          <w:szCs w:val="24"/>
        </w:rPr>
        <w:t xml:space="preserve">, </w:t>
      </w:r>
      <w:r w:rsidR="00812BD9">
        <w:fldChar w:fldCharType="begin"/>
      </w:r>
      <w:r w:rsidR="001653DA">
        <w:instrText xml:space="preserve"> REF _Ref442189588 \r \h  \* MERGEFORMAT </w:instrText>
      </w:r>
      <w:r w:rsidR="00812BD9">
        <w:fldChar w:fldCharType="separate"/>
      </w:r>
      <w:r w:rsidR="00E33142" w:rsidRPr="00E33142">
        <w:rPr>
          <w:sz w:val="24"/>
          <w:szCs w:val="24"/>
        </w:rPr>
        <w:t>х)</w:t>
      </w:r>
      <w:r w:rsidR="00812BD9">
        <w:fldChar w:fldCharType="end"/>
      </w:r>
      <w:r w:rsidR="00F463E8" w:rsidRPr="00F21407">
        <w:rPr>
          <w:sz w:val="24"/>
          <w:szCs w:val="24"/>
        </w:rPr>
        <w:t xml:space="preserve"> п.</w:t>
      </w:r>
      <w:r w:rsidR="00F463E8" w:rsidRPr="00AB2CB8">
        <w:rPr>
          <w:sz w:val="24"/>
          <w:szCs w:val="24"/>
        </w:rPr>
        <w:t xml:space="preserve"> </w:t>
      </w:r>
      <w:r w:rsidR="004E0F05">
        <w:fldChar w:fldCharType="begin"/>
      </w:r>
      <w:r w:rsidR="004E0F05">
        <w:instrText xml:space="preserve"> REF _Ref306005578 \r \h  \* MERGEFORMAT </w:instrText>
      </w:r>
      <w:r w:rsidR="004E0F05">
        <w:fldChar w:fldCharType="separate"/>
      </w:r>
      <w:r w:rsidR="00E33142" w:rsidRPr="00E33142">
        <w:rPr>
          <w:sz w:val="24"/>
          <w:szCs w:val="24"/>
        </w:rPr>
        <w:t>3.3.8.3</w:t>
      </w:r>
      <w:r w:rsidR="004E0F05">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4E0F05">
        <w:fldChar w:fldCharType="begin"/>
      </w:r>
      <w:r w:rsidR="004E0F05">
        <w:instrText xml:space="preserve"> REF _Ref306143446 \r \h  \* MERGEFORMAT </w:instrText>
      </w:r>
      <w:r w:rsidR="004E0F05">
        <w:fldChar w:fldCharType="separate"/>
      </w:r>
      <w:r w:rsidR="00E33142" w:rsidRPr="00E33142">
        <w:rPr>
          <w:bCs w:val="0"/>
          <w:sz w:val="24"/>
          <w:szCs w:val="24"/>
        </w:rPr>
        <w:t>3.3.9.3</w:t>
      </w:r>
      <w:r w:rsidR="004E0F05">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4E0F05">
        <w:fldChar w:fldCharType="begin"/>
      </w:r>
      <w:r w:rsidR="004E0F05">
        <w:instrText xml:space="preserve"> REF _Ref465863260 \r \h  \* MERGEFORMAT </w:instrText>
      </w:r>
      <w:r w:rsidR="004E0F05">
        <w:fldChar w:fldCharType="separate"/>
      </w:r>
      <w:r w:rsidR="00E33142" w:rsidRPr="00E33142">
        <w:rPr>
          <w:bCs w:val="0"/>
          <w:sz w:val="24"/>
          <w:szCs w:val="24"/>
        </w:rPr>
        <w:t>3.3.10.7</w:t>
      </w:r>
      <w:r w:rsidR="004E0F05">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E0F05">
        <w:fldChar w:fldCharType="begin"/>
      </w:r>
      <w:r w:rsidR="004E0F05">
        <w:instrText xml:space="preserve"> REF _Ref442263553 \r \h  \* MERGEFORMAT </w:instrText>
      </w:r>
      <w:r w:rsidR="004E0F05">
        <w:fldChar w:fldCharType="separate"/>
      </w:r>
      <w:r w:rsidR="00E33142" w:rsidRPr="00E33142">
        <w:rPr>
          <w:sz w:val="24"/>
          <w:szCs w:val="24"/>
        </w:rPr>
        <w:t>3.3.14.4</w:t>
      </w:r>
      <w:r w:rsidR="004E0F05">
        <w:fldChar w:fldCharType="end"/>
      </w:r>
      <w:r w:rsidRPr="009C78C3">
        <w:rPr>
          <w:sz w:val="24"/>
          <w:szCs w:val="24"/>
        </w:rPr>
        <w:t>).</w:t>
      </w:r>
      <w:proofErr w:type="gramEnd"/>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3"/>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 xml:space="preserve">Все формы, указанные в разделе </w:t>
      </w:r>
      <w:r w:rsidR="004E0F05">
        <w:fldChar w:fldCharType="begin"/>
      </w:r>
      <w:r w:rsidR="004E0F05">
        <w:instrText xml:space="preserve"> REF _Ref440270602 \r \h  \* MERGEFORMAT </w:instrText>
      </w:r>
      <w:r w:rsidR="004E0F05">
        <w:fldChar w:fldCharType="separate"/>
      </w:r>
      <w:r w:rsidR="00E33142">
        <w:t>5</w:t>
      </w:r>
      <w:r w:rsidR="004E0F05">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4E0F05">
        <w:fldChar w:fldCharType="begin"/>
      </w:r>
      <w:r w:rsidR="004E0F05">
        <w:instrText xml:space="preserve"> REF _Ref191386419 \n \h  \* MERGEFORMAT </w:instrText>
      </w:r>
      <w:r w:rsidR="004E0F05">
        <w:fldChar w:fldCharType="separate"/>
      </w:r>
      <w:r w:rsidR="00E33142" w:rsidRPr="00E33142">
        <w:rPr>
          <w:bCs w:val="0"/>
          <w:sz w:val="24"/>
          <w:szCs w:val="24"/>
        </w:rPr>
        <w:t>3.3.2</w:t>
      </w:r>
      <w:r w:rsidR="004E0F05">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roofErr w:type="gramEnd"/>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5"/>
      <w:bookmarkEnd w:id="336"/>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0C1CC4" w:rsidRPr="00CB29FA" w:rsidRDefault="00BD40A3" w:rsidP="00CB29FA">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4E0F05">
        <w:fldChar w:fldCharType="begin"/>
      </w:r>
      <w:r w:rsidR="004E0F05">
        <w:instrText xml:space="preserve"> REF _Ref440361959 \r \h  \* MERGEFORMAT </w:instrText>
      </w:r>
      <w:r w:rsidR="004E0F05">
        <w:fldChar w:fldCharType="separate"/>
      </w:r>
      <w:r w:rsidR="00E33142" w:rsidRPr="00E33142">
        <w:rPr>
          <w:bCs w:val="0"/>
          <w:sz w:val="24"/>
          <w:szCs w:val="24"/>
        </w:rPr>
        <w:t>5.5</w:t>
      </w:r>
      <w:r w:rsidR="004E0F05">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4E0F05">
        <w:lastRenderedPageBreak/>
        <w:fldChar w:fldCharType="begin"/>
      </w:r>
      <w:r w:rsidR="004E0F05">
        <w:instrText xml:space="preserve"> REF _Ref440271036 \r \h  \* MERGEFORMAT </w:instrText>
      </w:r>
      <w:r w:rsidR="004E0F05">
        <w:fldChar w:fldCharType="separate"/>
      </w:r>
      <w:r w:rsidR="00E33142" w:rsidRPr="00E33142">
        <w:rPr>
          <w:bCs w:val="0"/>
          <w:sz w:val="24"/>
          <w:szCs w:val="24"/>
        </w:rPr>
        <w:t>5.4</w:t>
      </w:r>
      <w:r w:rsidR="004E0F05">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4E0F05">
        <w:fldChar w:fldCharType="begin"/>
      </w:r>
      <w:r w:rsidR="004E0F05">
        <w:instrText xml:space="preserve"> REF _Ref55336310 \r \h  \* MERGEFORMAT </w:instrText>
      </w:r>
      <w:r w:rsidR="004E0F05">
        <w:fldChar w:fldCharType="separate"/>
      </w:r>
      <w:r w:rsidR="00E33142" w:rsidRPr="00E33142">
        <w:rPr>
          <w:bCs w:val="0"/>
          <w:sz w:val="24"/>
          <w:szCs w:val="24"/>
        </w:rPr>
        <w:t>5.1</w:t>
      </w:r>
      <w:r w:rsidR="004E0F05">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4E0F05">
        <w:fldChar w:fldCharType="begin"/>
      </w:r>
      <w:r w:rsidR="004E0F05">
        <w:instrText xml:space="preserve"> REF _Ref55336310 \r \h  \* MERGEFORMAT </w:instrText>
      </w:r>
      <w:r w:rsidR="004E0F05">
        <w:fldChar w:fldCharType="separate"/>
      </w:r>
      <w:r w:rsidR="00E33142" w:rsidRPr="00E33142">
        <w:rPr>
          <w:bCs w:val="0"/>
          <w:sz w:val="24"/>
          <w:szCs w:val="24"/>
        </w:rPr>
        <w:t>5.1</w:t>
      </w:r>
      <w:r w:rsidR="004E0F05">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6309"/>
      <w:bookmarkStart w:id="351" w:name="_Toc469483038"/>
      <w:bookmarkStart w:id="352"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7"/>
      <w:bookmarkEnd w:id="338"/>
      <w:bookmarkEnd w:id="339"/>
      <w:r w:rsidRPr="00E71A48">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6310"/>
      <w:bookmarkStart w:id="365" w:name="_Toc469483039"/>
      <w:bookmarkStart w:id="366"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7"/>
    </w:p>
    <w:p w:rsidR="00717F60" w:rsidRPr="009C78C3"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6311"/>
      <w:bookmarkStart w:id="380" w:name="_Toc469483040"/>
      <w:bookmarkStart w:id="381"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00D71E6D" w:rsidRPr="009C78C3">
        <w:rPr>
          <w:bCs w:val="0"/>
          <w:sz w:val="24"/>
          <w:szCs w:val="24"/>
        </w:rPr>
        <w:t>)</w:t>
      </w:r>
      <w:r w:rsidR="00717F60" w:rsidRPr="009C78C3">
        <w:rPr>
          <w:bCs w:val="0"/>
          <w:sz w:val="24"/>
          <w:szCs w:val="24"/>
        </w:rPr>
        <w:t>.</w:t>
      </w:r>
      <w:bookmarkEnd w:id="382"/>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6312"/>
      <w:bookmarkStart w:id="394" w:name="_Toc469483041"/>
      <w:bookmarkStart w:id="395" w:name="_Toc471897523"/>
      <w:r w:rsidRPr="009C78C3">
        <w:rPr>
          <w:szCs w:val="24"/>
        </w:rPr>
        <w:t xml:space="preserve">Требования к языку </w:t>
      </w:r>
      <w:r w:rsidR="004B5EB3" w:rsidRPr="009C78C3">
        <w:rPr>
          <w:szCs w:val="24"/>
        </w:rPr>
        <w:t>Заявк</w:t>
      </w:r>
      <w:r w:rsidRPr="009C78C3">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6313"/>
      <w:bookmarkStart w:id="407" w:name="_Toc469483042"/>
      <w:bookmarkStart w:id="408" w:name="_Toc471897524"/>
      <w:r w:rsidRPr="00E71A48">
        <w:rPr>
          <w:szCs w:val="24"/>
        </w:rPr>
        <w:t xml:space="preserve">Требования к валюте </w:t>
      </w:r>
      <w:r w:rsidR="004B5EB3" w:rsidRPr="00E71A48">
        <w:rPr>
          <w:szCs w:val="24"/>
        </w:rPr>
        <w:t>Заявк</w:t>
      </w:r>
      <w:r w:rsidRPr="00E71A48">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w:t>
      </w:r>
      <w:r w:rsidRPr="00E71A48">
        <w:rPr>
          <w:bCs w:val="0"/>
          <w:sz w:val="24"/>
          <w:szCs w:val="24"/>
        </w:rPr>
        <w:lastRenderedPageBreak/>
        <w:t xml:space="preserve">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8E6B67">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FE5303"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6032"/>
      <w:bookmarkStart w:id="420" w:name="_Ref468976086"/>
      <w:bookmarkStart w:id="421" w:name="_Toc468976314"/>
      <w:bookmarkStart w:id="422" w:name="_Toc469483043"/>
      <w:bookmarkStart w:id="423" w:name="_Toc471897525"/>
      <w:r w:rsidRPr="00FE5303">
        <w:rPr>
          <w:szCs w:val="24"/>
        </w:rPr>
        <w:t xml:space="preserve">Начальная (максимальная) цена </w:t>
      </w:r>
      <w:r w:rsidR="00123C70" w:rsidRPr="00FE5303">
        <w:rPr>
          <w:szCs w:val="24"/>
        </w:rPr>
        <w:t>Договор</w:t>
      </w:r>
      <w:r w:rsidRPr="00FE5303">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80464" w:rsidRPr="00FE5303" w:rsidRDefault="00717F60" w:rsidP="00CB29F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4" w:name="_Ref440549152"/>
      <w:r w:rsidRPr="005E1A89">
        <w:rPr>
          <w:bCs w:val="0"/>
          <w:sz w:val="24"/>
          <w:szCs w:val="24"/>
        </w:rPr>
        <w:t xml:space="preserve">Начальная (максимальная) цена </w:t>
      </w:r>
      <w:r w:rsidR="00123C70" w:rsidRPr="005E1A89">
        <w:rPr>
          <w:bCs w:val="0"/>
          <w:sz w:val="24"/>
          <w:szCs w:val="24"/>
        </w:rPr>
        <w:t>Договор</w:t>
      </w:r>
      <w:r w:rsidRPr="005E1A89">
        <w:rPr>
          <w:bCs w:val="0"/>
          <w:sz w:val="24"/>
          <w:szCs w:val="24"/>
        </w:rPr>
        <w:t>а</w:t>
      </w:r>
      <w:r w:rsidR="00216641" w:rsidRPr="005E1A89">
        <w:rPr>
          <w:bCs w:val="0"/>
          <w:sz w:val="24"/>
          <w:szCs w:val="24"/>
        </w:rPr>
        <w:t>:</w:t>
      </w:r>
      <w:bookmarkEnd w:id="424"/>
      <w:r w:rsidR="005E1A89" w:rsidRPr="005E1A89">
        <w:rPr>
          <w:b/>
          <w:color w:val="000000"/>
          <w:sz w:val="24"/>
          <w:szCs w:val="24"/>
        </w:rPr>
        <w:t xml:space="preserve"> 423 729</w:t>
      </w:r>
      <w:r w:rsidR="005E1A89" w:rsidRPr="005E1A89">
        <w:rPr>
          <w:sz w:val="24"/>
          <w:szCs w:val="24"/>
        </w:rPr>
        <w:t xml:space="preserve"> (Четыреста двадцать три тысячи семьсот двадцать девять) рублей 00 копеек РФ, без учета НДС; НДС составляет </w:t>
      </w:r>
      <w:r w:rsidR="005E1A89" w:rsidRPr="005E1A89">
        <w:rPr>
          <w:b/>
          <w:color w:val="000000"/>
          <w:sz w:val="24"/>
          <w:szCs w:val="24"/>
        </w:rPr>
        <w:t>76 271</w:t>
      </w:r>
      <w:r w:rsidR="005E1A89" w:rsidRPr="005E1A89">
        <w:rPr>
          <w:sz w:val="24"/>
          <w:szCs w:val="24"/>
        </w:rPr>
        <w:t xml:space="preserve"> (Семьдесят шесть тысяч двести семьдесят один) рубль 22 копейки РФ; </w:t>
      </w:r>
      <w:r w:rsidR="005E1A89" w:rsidRPr="005E1A89">
        <w:rPr>
          <w:b/>
          <w:color w:val="000000"/>
          <w:sz w:val="24"/>
          <w:szCs w:val="24"/>
        </w:rPr>
        <w:t>500 000</w:t>
      </w:r>
      <w:r w:rsidR="005E1A89" w:rsidRPr="005E1A89">
        <w:rPr>
          <w:sz w:val="24"/>
          <w:szCs w:val="24"/>
        </w:rPr>
        <w:t xml:space="preserve"> (Пятьсот тысяч) рублей 22 копейки</w:t>
      </w:r>
      <w:r w:rsidR="00CB29FA" w:rsidRPr="005E1A89">
        <w:rPr>
          <w:sz w:val="24"/>
          <w:szCs w:val="24"/>
        </w:rPr>
        <w:t xml:space="preserve"> РФ, с учетом</w:t>
      </w:r>
      <w:r w:rsidR="00CB29FA" w:rsidRPr="00FE5303">
        <w:rPr>
          <w:sz w:val="24"/>
          <w:szCs w:val="24"/>
        </w:rPr>
        <w:t xml:space="preserve"> НДС</w:t>
      </w:r>
      <w:r w:rsidR="00280464" w:rsidRPr="00FE5303">
        <w:rPr>
          <w:rFonts w:eastAsia="Calibri"/>
          <w:sz w:val="24"/>
          <w:szCs w:val="24"/>
          <w:lang w:eastAsia="en-US"/>
        </w:rPr>
        <w:t>.</w:t>
      </w:r>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превышает либо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004F657D" w:rsidRPr="00546518">
        <w:rPr>
          <w:bCs w:val="0"/>
          <w:sz w:val="24"/>
          <w:szCs w:val="24"/>
        </w:rPr>
        <w:t>.</w:t>
      </w:r>
    </w:p>
    <w:p w:rsidR="00546518" w:rsidRPr="0046282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Заявка Участника может быть отклонена, в случае если стоимость Заявки по любому из филиалов превысит либо будет меньше установленной начальной (максимальной) цены </w:t>
      </w:r>
      <w:r>
        <w:rPr>
          <w:sz w:val="24"/>
          <w:szCs w:val="24"/>
        </w:rPr>
        <w:t>Договора (</w:t>
      </w:r>
      <w:r w:rsidRPr="00CC5DE8">
        <w:rPr>
          <w:sz w:val="24"/>
          <w:szCs w:val="24"/>
        </w:rPr>
        <w:t>Лота</w:t>
      </w:r>
      <w:r>
        <w:rPr>
          <w:sz w:val="24"/>
          <w:szCs w:val="24"/>
        </w:rPr>
        <w:t>)</w:t>
      </w:r>
      <w:r w:rsidRPr="00066ED2">
        <w:rPr>
          <w:sz w:val="24"/>
          <w:szCs w:val="24"/>
        </w:rPr>
        <w:t xml:space="preserve"> по данному филиалу</w:t>
      </w:r>
      <w:r w:rsidR="00546518" w:rsidRPr="0046282D">
        <w:rPr>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E33142">
        <w:rPr>
          <w:sz w:val="24"/>
          <w:szCs w:val="24"/>
        </w:rPr>
        <w:t>3.3.7.1</w:t>
      </w:r>
      <w:r w:rsidR="00812BD9">
        <w:rPr>
          <w:sz w:val="24"/>
          <w:szCs w:val="24"/>
        </w:rPr>
        <w:fldChar w:fldCharType="end"/>
      </w:r>
      <w:r>
        <w:rPr>
          <w:sz w:val="24"/>
          <w:szCs w:val="24"/>
        </w:rPr>
        <w:t xml:space="preserve">, является ценой заключаемого договора по каждому из лотов,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E33142">
        <w:rPr>
          <w:bCs w:val="0"/>
          <w:sz w:val="24"/>
          <w:szCs w:val="24"/>
        </w:rPr>
        <w:t>5.2</w:t>
      </w:r>
      <w:r w:rsidR="00812BD9">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812BD9">
        <w:rPr>
          <w:sz w:val="24"/>
          <w:szCs w:val="24"/>
        </w:rPr>
        <w:fldChar w:fldCharType="begin"/>
      </w:r>
      <w:r>
        <w:rPr>
          <w:sz w:val="24"/>
          <w:szCs w:val="24"/>
        </w:rPr>
        <w:instrText xml:space="preserve"> REF _Ref306138385 \r \h </w:instrText>
      </w:r>
      <w:r w:rsidR="00812BD9">
        <w:rPr>
          <w:sz w:val="24"/>
          <w:szCs w:val="24"/>
        </w:rPr>
      </w:r>
      <w:r w:rsidR="00812BD9">
        <w:rPr>
          <w:sz w:val="24"/>
          <w:szCs w:val="24"/>
        </w:rPr>
        <w:fldChar w:fldCharType="separate"/>
      </w:r>
      <w:r w:rsidR="00E33142">
        <w:rPr>
          <w:sz w:val="24"/>
          <w:szCs w:val="24"/>
        </w:rPr>
        <w:t>3.6.4</w:t>
      </w:r>
      <w:r w:rsidR="00812BD9">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E33142">
        <w:rPr>
          <w:bCs w:val="0"/>
          <w:sz w:val="24"/>
          <w:szCs w:val="24"/>
        </w:rPr>
        <w:t>5.1</w:t>
      </w:r>
      <w:r w:rsidR="00812BD9">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E33142">
        <w:rPr>
          <w:sz w:val="24"/>
          <w:szCs w:val="24"/>
        </w:rPr>
        <w:t>3.3.7.1</w:t>
      </w:r>
      <w:r w:rsidR="00812BD9">
        <w:rPr>
          <w:sz w:val="24"/>
          <w:szCs w:val="24"/>
        </w:rPr>
        <w:fldChar w:fldCharType="end"/>
      </w:r>
      <w:r>
        <w:rPr>
          <w:sz w:val="24"/>
          <w:szCs w:val="24"/>
        </w:rPr>
        <w:t xml:space="preserve">, а также в Графике оплаты выполнения работ (п. </w:t>
      </w:r>
      <w:r w:rsidR="00812BD9">
        <w:rPr>
          <w:sz w:val="24"/>
          <w:szCs w:val="24"/>
        </w:rPr>
        <w:fldChar w:fldCharType="begin"/>
      </w:r>
      <w:r>
        <w:rPr>
          <w:sz w:val="24"/>
          <w:szCs w:val="24"/>
        </w:rPr>
        <w:instrText xml:space="preserve"> REF _Ref440361439 \r \h </w:instrText>
      </w:r>
      <w:r w:rsidR="00812BD9">
        <w:rPr>
          <w:sz w:val="24"/>
          <w:szCs w:val="24"/>
        </w:rPr>
      </w:r>
      <w:r w:rsidR="00812BD9">
        <w:rPr>
          <w:sz w:val="24"/>
          <w:szCs w:val="24"/>
        </w:rPr>
        <w:fldChar w:fldCharType="separate"/>
      </w:r>
      <w:r w:rsidR="00E33142">
        <w:rPr>
          <w:sz w:val="24"/>
          <w:szCs w:val="24"/>
        </w:rPr>
        <w:t>5.5</w:t>
      </w:r>
      <w:r w:rsidR="00812BD9">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6D76B4"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4E0F05">
        <w:fldChar w:fldCharType="begin"/>
      </w:r>
      <w:r w:rsidR="004E0F05">
        <w:instrText xml:space="preserve"> REF _Ref306138385 \r \h  \* MERGEFORMAT </w:instrText>
      </w:r>
      <w:r w:rsidR="004E0F05">
        <w:fldChar w:fldCharType="separate"/>
      </w:r>
      <w:r w:rsidR="00E33142" w:rsidRPr="00E33142">
        <w:rPr>
          <w:bCs w:val="0"/>
          <w:sz w:val="24"/>
          <w:szCs w:val="24"/>
        </w:rPr>
        <w:t>3.6.4</w:t>
      </w:r>
      <w:r w:rsidR="004E0F05">
        <w:fldChar w:fldCharType="end"/>
      </w:r>
      <w:r w:rsidRPr="006D76B4">
        <w:rPr>
          <w:bCs w:val="0"/>
          <w:sz w:val="24"/>
          <w:szCs w:val="24"/>
        </w:rPr>
        <w:t xml:space="preserve"> настоящей Документации, Закупочная комиссия оценивает и сопоставляет стоимости за единицу продукции без учета НДС</w:t>
      </w:r>
      <w:r w:rsidR="004F657D" w:rsidRPr="006D76B4">
        <w:rPr>
          <w:bCs w:val="0"/>
          <w:sz w:val="24"/>
          <w:szCs w:val="24"/>
        </w:rPr>
        <w:t>.</w:t>
      </w:r>
    </w:p>
    <w:p w:rsidR="008471C7" w:rsidRPr="006D76B4"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D76B4">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E33142" w:rsidRPr="00E33142">
        <w:rPr>
          <w:bCs w:val="0"/>
          <w:sz w:val="24"/>
          <w:szCs w:val="24"/>
        </w:rPr>
        <w:t>3.11</w:t>
      </w:r>
      <w:r w:rsidR="004E0F05">
        <w:fldChar w:fldCharType="end"/>
      </w:r>
      <w:r w:rsidRPr="006D76B4">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6315"/>
      <w:bookmarkStart w:id="438" w:name="_Toc469483044"/>
      <w:bookmarkStart w:id="439" w:name="_Toc471897526"/>
      <w:bookmarkStart w:id="44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1"/>
      <w:r w:rsidRPr="00E71A48">
        <w:rPr>
          <w:bCs w:val="0"/>
          <w:sz w:val="24"/>
          <w:szCs w:val="24"/>
        </w:rPr>
        <w:t>:</w:t>
      </w:r>
      <w:bookmarkStart w:id="444" w:name="_Ref306004833"/>
      <w:bookmarkEnd w:id="44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A10BC5">
        <w:rPr>
          <w:bCs w:val="0"/>
          <w:sz w:val="24"/>
          <w:szCs w:val="24"/>
        </w:rPr>
        <w:t xml:space="preserve">, </w:t>
      </w:r>
      <w:r w:rsidR="00A10BC5" w:rsidRPr="00A10BC5">
        <w:rPr>
          <w:sz w:val="24"/>
          <w:szCs w:val="24"/>
        </w:rPr>
        <w:t>являющееся субъектом малого и среднего предпринимательства</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0E5003">
        <w:rPr>
          <w:bCs w:val="0"/>
          <w:sz w:val="24"/>
          <w:szCs w:val="24"/>
        </w:rPr>
        <w:t>субподрядчикам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4E0F05">
        <w:fldChar w:fldCharType="begin"/>
      </w:r>
      <w:r w:rsidR="004E0F05">
        <w:instrText xml:space="preserve"> REF _Ref191386451 \n \h  \* MERGEFORMAT </w:instrText>
      </w:r>
      <w:r w:rsidR="004E0F05">
        <w:fldChar w:fldCharType="separate"/>
      </w:r>
      <w:r w:rsidR="00E33142" w:rsidRPr="00E33142">
        <w:rPr>
          <w:bCs w:val="0"/>
          <w:sz w:val="24"/>
          <w:szCs w:val="24"/>
        </w:rPr>
        <w:t>3.3.9</w:t>
      </w:r>
      <w:r w:rsidR="004E0F05">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w:t>
      </w:r>
      <w:r w:rsidRPr="000F4365">
        <w:rPr>
          <w:bCs w:val="0"/>
          <w:sz w:val="24"/>
          <w:szCs w:val="24"/>
        </w:rPr>
        <w:lastRenderedPageBreak/>
        <w:t xml:space="preserve">приведены в пункте </w:t>
      </w:r>
      <w:r w:rsidR="00812BD9">
        <w:fldChar w:fldCharType="begin"/>
      </w:r>
      <w:r w:rsidR="001E2AA2">
        <w:rPr>
          <w:bCs w:val="0"/>
          <w:sz w:val="24"/>
          <w:szCs w:val="24"/>
        </w:rPr>
        <w:instrText xml:space="preserve"> REF _Ref440876618 \r \h </w:instrText>
      </w:r>
      <w:r w:rsidR="00812BD9">
        <w:fldChar w:fldCharType="separate"/>
      </w:r>
      <w:r w:rsidR="00E33142">
        <w:rPr>
          <w:bCs w:val="0"/>
          <w:sz w:val="24"/>
          <w:szCs w:val="24"/>
        </w:rPr>
        <w:t>3.3.10</w:t>
      </w:r>
      <w:r w:rsidR="00812B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3"/>
      <w:bookmarkEnd w:id="444"/>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E71A48">
        <w:rPr>
          <w:bCs w:val="0"/>
          <w:color w:val="000000"/>
          <w:sz w:val="24"/>
          <w:szCs w:val="24"/>
        </w:rPr>
        <w:t xml:space="preserve">должен </w:t>
      </w:r>
      <w:bookmarkStart w:id="44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6"/>
      <w:bookmarkEnd w:id="447"/>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proofErr w:type="gramStart"/>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8"/>
      <w:proofErr w:type="gramEnd"/>
    </w:p>
    <w:p w:rsidR="00DC7643" w:rsidRPr="00D95A91"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proofErr w:type="gramStart"/>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D95A91">
        <w:rPr>
          <w:sz w:val="24"/>
          <w:szCs w:val="24"/>
        </w:rPr>
        <w:t xml:space="preserve"> и разделе </w:t>
      </w:r>
      <w:r w:rsidR="00812BD9" w:rsidRPr="00D95A91">
        <w:fldChar w:fldCharType="begin"/>
      </w:r>
      <w:r w:rsidR="00F05E95" w:rsidRPr="00D95A91">
        <w:instrText xml:space="preserve"> REF _Ref441488179 \r \h  \* MERGEFORMAT </w:instrText>
      </w:r>
      <w:r w:rsidR="00812BD9" w:rsidRPr="00D95A91">
        <w:fldChar w:fldCharType="separate"/>
      </w:r>
      <w:r w:rsidR="00E33142">
        <w:rPr>
          <w:b/>
          <w:bCs w:val="0"/>
        </w:rPr>
        <w:t>Ошибка!</w:t>
      </w:r>
      <w:proofErr w:type="gramEnd"/>
      <w:r w:rsidR="00E33142">
        <w:rPr>
          <w:b/>
          <w:bCs w:val="0"/>
        </w:rPr>
        <w:t xml:space="preserve"> Источник ссылки не найден</w:t>
      </w:r>
      <w:proofErr w:type="gramStart"/>
      <w:r w:rsidR="00E33142">
        <w:rPr>
          <w:b/>
          <w:bCs w:val="0"/>
        </w:rPr>
        <w:t>.</w:t>
      </w:r>
      <w:proofErr w:type="gramEnd"/>
      <w:r w:rsidR="00812BD9" w:rsidRPr="00D95A91">
        <w:fldChar w:fldCharType="end"/>
      </w:r>
      <w:r w:rsidRPr="00D95A91">
        <w:rPr>
          <w:sz w:val="24"/>
          <w:szCs w:val="24"/>
        </w:rPr>
        <w:t xml:space="preserve">, </w:t>
      </w:r>
      <w:proofErr w:type="gramStart"/>
      <w:r w:rsidRPr="00D95A91">
        <w:rPr>
          <w:sz w:val="24"/>
          <w:szCs w:val="24"/>
        </w:rPr>
        <w:t>в</w:t>
      </w:r>
      <w:proofErr w:type="gramEnd"/>
      <w:r w:rsidRPr="00D95A91">
        <w:rPr>
          <w:sz w:val="24"/>
          <w:szCs w:val="24"/>
        </w:rPr>
        <w:t xml:space="preserve"> соответствии с требованиями законодательства Российской Федерации)</w:t>
      </w:r>
      <w:r w:rsidR="001B1DBF" w:rsidRPr="00D95A91">
        <w:rPr>
          <w:sz w:val="24"/>
          <w:szCs w:val="24"/>
        </w:rPr>
        <w:t>;</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49" w:name="_Ref489516346"/>
      <w:r w:rsidRPr="00D95A91">
        <w:rPr>
          <w:sz w:val="24"/>
          <w:szCs w:val="24"/>
        </w:rPr>
        <w:t xml:space="preserve">в случае если предметом Договора являются работы в области </w:t>
      </w:r>
      <w:proofErr w:type="gramStart"/>
      <w:r w:rsidRPr="00D95A91">
        <w:rPr>
          <w:sz w:val="24"/>
          <w:szCs w:val="24"/>
        </w:rPr>
        <w:t>выполнения инженерных изысканий / подготовки проектной документации / осуществления</w:t>
      </w:r>
      <w:proofErr w:type="gramEnd"/>
      <w:r w:rsidRPr="00D95A91">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449"/>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CE33C3">
      <w:pPr>
        <w:pStyle w:val="affffff0"/>
        <w:numPr>
          <w:ilvl w:val="0"/>
          <w:numId w:val="101"/>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870AA1" w:rsidRPr="00870AA1" w:rsidRDefault="00CE33C3" w:rsidP="00870AA1">
      <w:pPr>
        <w:pStyle w:val="affffff0"/>
        <w:numPr>
          <w:ilvl w:val="0"/>
          <w:numId w:val="101"/>
        </w:numPr>
        <w:tabs>
          <w:tab w:val="left" w:pos="1260"/>
        </w:tabs>
        <w:autoSpaceDE w:val="0"/>
        <w:spacing w:line="240" w:lineRule="auto"/>
        <w:ind w:left="1281" w:hanging="147"/>
        <w:rPr>
          <w:sz w:val="24"/>
          <w:szCs w:val="24"/>
        </w:rPr>
      </w:pPr>
      <w:r w:rsidRPr="00D95A91">
        <w:rPr>
          <w:sz w:val="24"/>
          <w:szCs w:val="24"/>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w:t>
      </w:r>
      <w:r w:rsidR="00F35EFC" w:rsidRPr="00D95A91">
        <w:rPr>
          <w:sz w:val="24"/>
          <w:szCs w:val="24"/>
        </w:rPr>
        <w:t xml:space="preserve">печения </w:t>
      </w:r>
      <w:r w:rsidR="00F35EFC" w:rsidRPr="00870AA1">
        <w:rPr>
          <w:sz w:val="24"/>
          <w:szCs w:val="24"/>
        </w:rPr>
        <w:t>договорных обязательств.</w:t>
      </w:r>
    </w:p>
    <w:p w:rsidR="00870AA1" w:rsidRPr="00870AA1" w:rsidRDefault="00870AA1" w:rsidP="00870AA1">
      <w:pPr>
        <w:numPr>
          <w:ilvl w:val="0"/>
          <w:numId w:val="21"/>
        </w:numPr>
        <w:suppressAutoHyphens w:val="0"/>
        <w:spacing w:line="264" w:lineRule="auto"/>
        <w:rPr>
          <w:sz w:val="24"/>
          <w:szCs w:val="24"/>
          <w:lang w:eastAsia="ru-RU"/>
        </w:rPr>
      </w:pPr>
      <w:r w:rsidRPr="00870AA1">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F05E95" w:rsidRPr="00D95A91" w:rsidRDefault="00F05E95" w:rsidP="00F05E95">
      <w:pPr>
        <w:pStyle w:val="affffff0"/>
        <w:numPr>
          <w:ilvl w:val="0"/>
          <w:numId w:val="102"/>
        </w:numPr>
        <w:suppressAutoHyphens w:val="0"/>
        <w:spacing w:line="264" w:lineRule="auto"/>
        <w:rPr>
          <w:sz w:val="24"/>
          <w:szCs w:val="24"/>
          <w:lang w:eastAsia="ru-RU"/>
        </w:rPr>
      </w:pPr>
      <w:proofErr w:type="gramStart"/>
      <w:r w:rsidRPr="00D95A91">
        <w:rPr>
          <w:color w:val="000000"/>
          <w:sz w:val="24"/>
          <w:szCs w:val="24"/>
        </w:rPr>
        <w:lastRenderedPageBreak/>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D95A91">
        <w:rPr>
          <w:color w:val="000000"/>
          <w:sz w:val="24"/>
          <w:szCs w:val="24"/>
        </w:rPr>
        <w:t>т.ч</w:t>
      </w:r>
      <w:proofErr w:type="spellEnd"/>
      <w:r w:rsidRPr="00D95A91">
        <w:rPr>
          <w:color w:val="000000"/>
          <w:sz w:val="24"/>
          <w:szCs w:val="24"/>
        </w:rPr>
        <w:t>. объемам услуг/работ и общей сумме договора).</w:t>
      </w:r>
      <w:proofErr w:type="gramEnd"/>
      <w:r w:rsidRPr="00D95A91">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w:t>
      </w:r>
      <w:proofErr w:type="gramStart"/>
      <w:r w:rsidR="003776BB" w:rsidRPr="00F05E95">
        <w:rPr>
          <w:sz w:val="24"/>
          <w:szCs w:val="24"/>
          <w:lang w:eastAsia="ru-RU"/>
        </w:rPr>
        <w:t>о(</w:t>
      </w:r>
      <w:proofErr w:type="gramEnd"/>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proofErr w:type="spellStart"/>
      <w:r w:rsidRPr="00F05E95">
        <w:rPr>
          <w:sz w:val="24"/>
          <w:szCs w:val="24"/>
          <w:lang w:eastAsia="ru-RU"/>
        </w:rPr>
        <w:t>ях</w:t>
      </w:r>
      <w:proofErr w:type="spellEnd"/>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proofErr w:type="gramStart"/>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8B51A2">
        <w:rPr>
          <w:sz w:val="24"/>
          <w:szCs w:val="24"/>
        </w:rPr>
        <w:t xml:space="preserve"> указанием необходимых сведений согласно соответствующим формам настоящей документации. </w:t>
      </w:r>
      <w:proofErr w:type="gramStart"/>
      <w:r w:rsidRPr="008B51A2">
        <w:rPr>
          <w:sz w:val="24"/>
          <w:szCs w:val="24"/>
        </w:rPr>
        <w:t xml:space="preserve">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8B51A2">
        <w:rPr>
          <w:sz w:val="24"/>
          <w:szCs w:val="24"/>
        </w:rPr>
        <w:t>аффилированности</w:t>
      </w:r>
      <w:proofErr w:type="spellEnd"/>
      <w:r w:rsidRPr="008B51A2">
        <w:rPr>
          <w:sz w:val="24"/>
          <w:szCs w:val="24"/>
        </w:rPr>
        <w:t xml:space="preserve"> предприятий</w:t>
      </w:r>
      <w:r w:rsidR="009D7F01" w:rsidRPr="008B51A2">
        <w:rPr>
          <w:color w:val="000000"/>
          <w:sz w:val="24"/>
          <w:szCs w:val="24"/>
        </w:rPr>
        <w:t xml:space="preserve">, учредительный договор), подтверждающие факт </w:t>
      </w:r>
      <w:proofErr w:type="spellStart"/>
      <w:r w:rsidR="009D7F01" w:rsidRPr="008B51A2">
        <w:rPr>
          <w:color w:val="000000"/>
          <w:sz w:val="24"/>
          <w:szCs w:val="24"/>
        </w:rPr>
        <w:t>аффилированности</w:t>
      </w:r>
      <w:proofErr w:type="spellEnd"/>
      <w:r w:rsidR="009D7F01" w:rsidRPr="008B51A2">
        <w:rPr>
          <w:color w:val="000000"/>
          <w:sz w:val="24"/>
          <w:szCs w:val="24"/>
        </w:rPr>
        <w:t xml:space="preserve"> предприятий.</w:t>
      </w:r>
      <w:proofErr w:type="gramEnd"/>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0" w:name="_Ref306005578"/>
      <w:bookmarkStart w:id="451"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8B51A2">
        <w:rPr>
          <w:sz w:val="24"/>
          <w:szCs w:val="24"/>
        </w:rPr>
        <w:t>пп</w:t>
      </w:r>
      <w:proofErr w:type="spellEnd"/>
      <w:r w:rsidRPr="008B51A2">
        <w:rPr>
          <w:sz w:val="24"/>
          <w:szCs w:val="24"/>
        </w:rPr>
        <w:t xml:space="preserve">. </w:t>
      </w:r>
      <w:r w:rsidR="004E0F05">
        <w:fldChar w:fldCharType="begin"/>
      </w:r>
      <w:r w:rsidR="004E0F05">
        <w:instrText xml:space="preserve"> REF _Ref440291364 \r \h  \* MERGEFORMAT </w:instrText>
      </w:r>
      <w:r w:rsidR="004E0F05">
        <w:fldChar w:fldCharType="separate"/>
      </w:r>
      <w:r w:rsidR="00E33142" w:rsidRPr="00E33142">
        <w:rPr>
          <w:sz w:val="24"/>
          <w:szCs w:val="24"/>
        </w:rPr>
        <w:t>3.3.8.1</w:t>
      </w:r>
      <w:r w:rsidR="004E0F05">
        <w:fldChar w:fldCharType="end"/>
      </w:r>
      <w:r w:rsidRPr="008B51A2">
        <w:rPr>
          <w:sz w:val="24"/>
          <w:szCs w:val="24"/>
        </w:rPr>
        <w:t>-</w:t>
      </w:r>
      <w:r w:rsidR="004E0F05">
        <w:fldChar w:fldCharType="begin"/>
      </w:r>
      <w:r w:rsidR="004E0F05">
        <w:instrText xml:space="preserve"> REF _Ref303669127 \r \h  \* MERGEFORMAT </w:instrText>
      </w:r>
      <w:r w:rsidR="004E0F05">
        <w:fldChar w:fldCharType="separate"/>
      </w:r>
      <w:r w:rsidR="00E33142" w:rsidRPr="00E33142">
        <w:rPr>
          <w:sz w:val="24"/>
          <w:szCs w:val="24"/>
        </w:rPr>
        <w:t>3.3.8.2</w:t>
      </w:r>
      <w:r w:rsidR="004E0F05">
        <w:fldChar w:fldCharType="end"/>
      </w:r>
      <w:r w:rsidR="00717F60" w:rsidRPr="008B51A2">
        <w:rPr>
          <w:bCs w:val="0"/>
          <w:sz w:val="24"/>
          <w:szCs w:val="24"/>
        </w:rPr>
        <w:t>:</w:t>
      </w:r>
      <w:bookmarkEnd w:id="450"/>
      <w:bookmarkEnd w:id="451"/>
      <w:r w:rsidR="005B074F" w:rsidRPr="008B51A2">
        <w:rPr>
          <w:bCs w:val="0"/>
          <w:sz w:val="24"/>
          <w:szCs w:val="24"/>
        </w:rPr>
        <w:t xml:space="preserve"> </w:t>
      </w:r>
    </w:p>
    <w:p w:rsidR="00553A57" w:rsidRPr="00E02350" w:rsidRDefault="009146DD" w:rsidP="00BC48F0">
      <w:pPr>
        <w:widowControl w:val="0"/>
        <w:numPr>
          <w:ilvl w:val="0"/>
          <w:numId w:val="47"/>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BC48F0">
      <w:pPr>
        <w:widowControl w:val="0"/>
        <w:numPr>
          <w:ilvl w:val="0"/>
          <w:numId w:val="47"/>
        </w:numPr>
        <w:tabs>
          <w:tab w:val="left" w:pos="1260"/>
        </w:tabs>
        <w:autoSpaceDE w:val="0"/>
        <w:spacing w:line="264" w:lineRule="auto"/>
        <w:ind w:left="1276"/>
        <w:rPr>
          <w:sz w:val="24"/>
          <w:szCs w:val="24"/>
        </w:rPr>
      </w:pPr>
      <w:bookmarkStart w:id="452" w:name="_Ref440279062"/>
      <w:proofErr w:type="gramStart"/>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8B51A2">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8B51A2">
        <w:rPr>
          <w:sz w:val="24"/>
          <w:szCs w:val="24"/>
        </w:rPr>
        <w:t>а(</w:t>
      </w:r>
      <w:proofErr w:type="spellStart"/>
      <w:proofErr w:type="gramEnd"/>
      <w:r w:rsidRPr="008B51A2">
        <w:rPr>
          <w:sz w:val="24"/>
          <w:szCs w:val="24"/>
        </w:rPr>
        <w:t>ов</w:t>
      </w:r>
      <w:proofErr w:type="spellEnd"/>
      <w:r w:rsidRPr="008B51A2">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w:t>
      </w:r>
      <w:r w:rsidRPr="008B51A2">
        <w:rPr>
          <w:sz w:val="24"/>
          <w:szCs w:val="24"/>
        </w:rPr>
        <w:lastRenderedPageBreak/>
        <w:t>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2"/>
    </w:p>
    <w:p w:rsidR="00F82225" w:rsidRPr="00F82225" w:rsidRDefault="00F82225" w:rsidP="00BC48F0">
      <w:pPr>
        <w:widowControl w:val="0"/>
        <w:numPr>
          <w:ilvl w:val="0"/>
          <w:numId w:val="47"/>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BC48F0">
      <w:pPr>
        <w:widowControl w:val="0"/>
        <w:numPr>
          <w:ilvl w:val="0"/>
          <w:numId w:val="47"/>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w:t>
      </w:r>
      <w:proofErr w:type="spellStart"/>
      <w:r w:rsidRPr="00DB4CA4">
        <w:rPr>
          <w:sz w:val="24"/>
          <w:szCs w:val="24"/>
        </w:rPr>
        <w:t>аффилированности</w:t>
      </w:r>
      <w:proofErr w:type="spellEnd"/>
      <w:r w:rsidRPr="00DB4CA4">
        <w:rPr>
          <w:sz w:val="24"/>
          <w:szCs w:val="24"/>
        </w:rPr>
        <w:t xml:space="preserve">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4E0F05">
        <w:fldChar w:fldCharType="begin"/>
      </w:r>
      <w:r w:rsidR="004E0F05">
        <w:instrText xml:space="preserve"> REF _Ref440271993 \r \h  \* MERGEFORMAT </w:instrText>
      </w:r>
      <w:r w:rsidR="004E0F05">
        <w:fldChar w:fldCharType="separate"/>
      </w:r>
      <w:r w:rsidR="00E33142" w:rsidRPr="00E33142">
        <w:rPr>
          <w:sz w:val="24"/>
          <w:szCs w:val="24"/>
        </w:rPr>
        <w:t>5.11</w:t>
      </w:r>
      <w:r w:rsidR="004E0F05">
        <w:fldChar w:fldCharType="end"/>
      </w:r>
      <w:r w:rsidR="00A600E3" w:rsidRPr="00DB4CA4">
        <w:rPr>
          <w:sz w:val="24"/>
          <w:szCs w:val="24"/>
        </w:rPr>
        <w:t>)</w:t>
      </w:r>
      <w:r w:rsidR="00F82225" w:rsidRPr="00DB4CA4">
        <w:rPr>
          <w:sz w:val="24"/>
          <w:szCs w:val="24"/>
        </w:rPr>
        <w:t>;</w:t>
      </w:r>
    </w:p>
    <w:p w:rsidR="00F82225" w:rsidRPr="00583266" w:rsidRDefault="00F82225" w:rsidP="00BC48F0">
      <w:pPr>
        <w:widowControl w:val="0"/>
        <w:numPr>
          <w:ilvl w:val="0"/>
          <w:numId w:val="47"/>
        </w:numPr>
        <w:tabs>
          <w:tab w:val="left" w:pos="1260"/>
        </w:tabs>
        <w:autoSpaceDE w:val="0"/>
        <w:spacing w:line="264" w:lineRule="auto"/>
        <w:ind w:left="1276"/>
        <w:rPr>
          <w:sz w:val="24"/>
          <w:szCs w:val="24"/>
        </w:rPr>
      </w:pPr>
      <w:bookmarkStart w:id="453"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_Ref440271964 \r \h  \* MERGEFORMAT </w:instrText>
      </w:r>
      <w:r w:rsidR="004E0F05">
        <w:fldChar w:fldCharType="separate"/>
      </w:r>
      <w:r w:rsidR="00E33142" w:rsidRPr="00583266">
        <w:rPr>
          <w:sz w:val="24"/>
          <w:szCs w:val="24"/>
        </w:rPr>
        <w:t>5.1.3</w:t>
      </w:r>
      <w:r w:rsidR="004E0F05">
        <w:fldChar w:fldCharType="end"/>
      </w:r>
      <w:r w:rsidR="00A600E3" w:rsidRPr="00583266">
        <w:rPr>
          <w:sz w:val="24"/>
          <w:szCs w:val="24"/>
        </w:rPr>
        <w:t>)</w:t>
      </w:r>
      <w:r w:rsidRPr="00583266">
        <w:rPr>
          <w:sz w:val="24"/>
          <w:szCs w:val="24"/>
        </w:rPr>
        <w:t>;</w:t>
      </w:r>
      <w:bookmarkEnd w:id="453"/>
    </w:p>
    <w:p w:rsidR="009948B4" w:rsidRPr="008B51A2" w:rsidRDefault="00583266" w:rsidP="00BC48F0">
      <w:pPr>
        <w:widowControl w:val="0"/>
        <w:numPr>
          <w:ilvl w:val="0"/>
          <w:numId w:val="47"/>
        </w:numPr>
        <w:tabs>
          <w:tab w:val="left" w:pos="1260"/>
        </w:tabs>
        <w:autoSpaceDE w:val="0"/>
        <w:spacing w:line="264" w:lineRule="auto"/>
        <w:ind w:left="1276"/>
        <w:rPr>
          <w:sz w:val="24"/>
          <w:szCs w:val="24"/>
        </w:rPr>
      </w:pPr>
      <w:r w:rsidRPr="00583266">
        <w:rPr>
          <w:sz w:val="24"/>
          <w:szCs w:val="24"/>
        </w:rPr>
        <w:t>Справку о цепочке собственников участника закупочной процедуры, включая бенефициаров (в том числе конечных)</w:t>
      </w:r>
      <w:r w:rsidR="009948B4" w:rsidRPr="00583266">
        <w:rPr>
          <w:sz w:val="24"/>
          <w:szCs w:val="24"/>
        </w:rPr>
        <w:t xml:space="preserve"> по форме и в соответствии с инструкциями, приведенными в настоящей Документ</w:t>
      </w:r>
      <w:r w:rsidR="009948B4" w:rsidRPr="008B51A2">
        <w:rPr>
          <w:sz w:val="24"/>
          <w:szCs w:val="24"/>
        </w:rPr>
        <w:t>ации по запросу предложений (</w:t>
      </w:r>
      <w:r w:rsidR="003F3A69" w:rsidRPr="008B51A2">
        <w:rPr>
          <w:sz w:val="24"/>
          <w:szCs w:val="24"/>
        </w:rPr>
        <w:t>подраздел</w:t>
      </w:r>
      <w:r w:rsidR="007705A5" w:rsidRPr="008B51A2">
        <w:rPr>
          <w:sz w:val="24"/>
          <w:szCs w:val="24"/>
        </w:rPr>
        <w:t xml:space="preserve"> </w:t>
      </w:r>
      <w:r w:rsidR="004E0F05">
        <w:fldChar w:fldCharType="begin"/>
      </w:r>
      <w:r w:rsidR="004E0F05">
        <w:instrText xml:space="preserve"> REF _Ref440272035 \r \h  \* MERGEFORMAT </w:instrText>
      </w:r>
      <w:r w:rsidR="004E0F05">
        <w:fldChar w:fldCharType="separate"/>
      </w:r>
      <w:r w:rsidR="00E33142" w:rsidRPr="00E33142">
        <w:rPr>
          <w:sz w:val="24"/>
          <w:szCs w:val="24"/>
        </w:rPr>
        <w:t>5.12</w:t>
      </w:r>
      <w:r w:rsidR="004E0F05">
        <w:fldChar w:fldCharType="end"/>
      </w:r>
      <w:r w:rsidR="009948B4" w:rsidRPr="008B51A2">
        <w:rPr>
          <w:sz w:val="24"/>
          <w:szCs w:val="24"/>
        </w:rPr>
        <w:t>);</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_Ref440272051 \r \h  \* MERGEFORMAT </w:instrText>
      </w:r>
      <w:r w:rsidR="004E0F05">
        <w:fldChar w:fldCharType="separate"/>
      </w:r>
      <w:r w:rsidR="00E33142" w:rsidRPr="00E33142">
        <w:rPr>
          <w:sz w:val="24"/>
          <w:szCs w:val="24"/>
        </w:rPr>
        <w:t>5.13</w:t>
      </w:r>
      <w:r w:rsidR="004E0F05">
        <w:fldChar w:fldCharType="end"/>
      </w:r>
      <w:r w:rsidR="00A600E3" w:rsidRPr="008B51A2">
        <w:rPr>
          <w:sz w:val="24"/>
          <w:szCs w:val="24"/>
        </w:rPr>
        <w:t>)</w:t>
      </w:r>
      <w:r w:rsidRPr="008B51A2">
        <w:rPr>
          <w:sz w:val="24"/>
          <w:szCs w:val="24"/>
        </w:rPr>
        <w:t>;</w:t>
      </w:r>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roofErr w:type="gramEnd"/>
    </w:p>
    <w:p w:rsidR="00F82225" w:rsidRPr="008B51A2"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8B51A2">
        <w:rPr>
          <w:sz w:val="24"/>
          <w:szCs w:val="24"/>
        </w:rPr>
        <w:t>форма</w:t>
      </w:r>
      <w:proofErr w:type="gramEnd"/>
      <w:r w:rsidR="00F82225" w:rsidRPr="008B51A2">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BC48F0">
      <w:pPr>
        <w:widowControl w:val="0"/>
        <w:numPr>
          <w:ilvl w:val="0"/>
          <w:numId w:val="47"/>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на бумажном носителе руководителем организации в соответствии с </w:t>
      </w:r>
      <w:r w:rsidRPr="00F82225">
        <w:rPr>
          <w:sz w:val="24"/>
          <w:szCs w:val="24"/>
        </w:rPr>
        <w:lastRenderedPageBreak/>
        <w:t>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5"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8B51A2" w:rsidRDefault="00F82225" w:rsidP="00BC48F0">
      <w:pPr>
        <w:widowControl w:val="0"/>
        <w:numPr>
          <w:ilvl w:val="0"/>
          <w:numId w:val="47"/>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BC48F0">
      <w:pPr>
        <w:widowControl w:val="0"/>
        <w:numPr>
          <w:ilvl w:val="0"/>
          <w:numId w:val="47"/>
        </w:numPr>
        <w:tabs>
          <w:tab w:val="left" w:pos="1260"/>
        </w:tabs>
        <w:autoSpaceDE w:val="0"/>
        <w:spacing w:line="264" w:lineRule="auto"/>
        <w:ind w:left="1276"/>
        <w:rPr>
          <w:sz w:val="24"/>
          <w:szCs w:val="24"/>
        </w:rPr>
      </w:pPr>
      <w:bookmarkStart w:id="454"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4E0F05">
        <w:fldChar w:fldCharType="begin"/>
      </w:r>
      <w:r w:rsidR="004E0F05">
        <w:instrText xml:space="preserve"> REF _Ref440272119 \r \h  \* MERGEFORMAT </w:instrText>
      </w:r>
      <w:r w:rsidR="004E0F05">
        <w:fldChar w:fldCharType="separate"/>
      </w:r>
      <w:r w:rsidR="00E33142" w:rsidRPr="00E33142">
        <w:rPr>
          <w:sz w:val="24"/>
          <w:szCs w:val="24"/>
        </w:rPr>
        <w:t>5.7.1</w:t>
      </w:r>
      <w:r w:rsidR="004E0F05">
        <w:fldChar w:fldCharType="end"/>
      </w:r>
      <w:r w:rsidR="009948B4" w:rsidRPr="008B51A2">
        <w:rPr>
          <w:sz w:val="24"/>
          <w:szCs w:val="24"/>
        </w:rPr>
        <w:t>)</w:t>
      </w:r>
      <w:r w:rsidR="00270DD6" w:rsidRPr="008B51A2">
        <w:rPr>
          <w:sz w:val="24"/>
          <w:szCs w:val="24"/>
        </w:rPr>
        <w:t xml:space="preserve"> с приложением </w:t>
      </w:r>
      <w:proofErr w:type="gramStart"/>
      <w:r w:rsidR="00270DD6" w:rsidRPr="008B51A2">
        <w:rPr>
          <w:bCs w:val="0"/>
          <w:sz w:val="24"/>
          <w:szCs w:val="24"/>
        </w:rPr>
        <w:t>файла копии Анкеты Участника запроса</w:t>
      </w:r>
      <w:proofErr w:type="gramEnd"/>
      <w:r w:rsidR="00270DD6" w:rsidRPr="008B51A2">
        <w:rPr>
          <w:bCs w:val="0"/>
          <w:sz w:val="24"/>
          <w:szCs w:val="24"/>
        </w:rPr>
        <w:t xml:space="preserve"> предложений, выполненного в формате MS </w:t>
      </w:r>
      <w:proofErr w:type="spellStart"/>
      <w:r w:rsidR="00270DD6" w:rsidRPr="008B51A2">
        <w:rPr>
          <w:bCs w:val="0"/>
          <w:sz w:val="24"/>
          <w:szCs w:val="24"/>
        </w:rPr>
        <w:t>Word</w:t>
      </w:r>
      <w:proofErr w:type="spellEnd"/>
      <w:r w:rsidR="00F82225" w:rsidRPr="008B51A2">
        <w:rPr>
          <w:sz w:val="24"/>
          <w:szCs w:val="24"/>
        </w:rPr>
        <w:t>;</w:t>
      </w:r>
      <w:bookmarkEnd w:id="454"/>
    </w:p>
    <w:p w:rsidR="00F82225" w:rsidRPr="00D95A91" w:rsidRDefault="00E760F8" w:rsidP="00BC48F0">
      <w:pPr>
        <w:widowControl w:val="0"/>
        <w:numPr>
          <w:ilvl w:val="0"/>
          <w:numId w:val="47"/>
        </w:numPr>
        <w:tabs>
          <w:tab w:val="left" w:pos="1260"/>
        </w:tabs>
        <w:autoSpaceDE w:val="0"/>
        <w:spacing w:line="264" w:lineRule="auto"/>
        <w:ind w:left="1276"/>
        <w:rPr>
          <w:sz w:val="24"/>
          <w:szCs w:val="24"/>
        </w:rPr>
      </w:pPr>
      <w:bookmarkStart w:id="455" w:name="_Ref440371822"/>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6"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сертификата, владельца</w:t>
      </w:r>
      <w:proofErr w:type="gramEnd"/>
      <w:r w:rsidRPr="008446DA">
        <w:rPr>
          <w:sz w:val="24"/>
          <w:szCs w:val="24"/>
        </w:rPr>
        <w:t>, срока действия), или Декларацию о соответствии участника/субподрядчика</w:t>
      </w:r>
      <w:r w:rsidRPr="00577EC9">
        <w:rPr>
          <w:sz w:val="24"/>
          <w:szCs w:val="24"/>
        </w:rPr>
        <w:t>/члена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E33142">
        <w:rPr>
          <w:sz w:val="24"/>
          <w:szCs w:val="24"/>
        </w:rPr>
        <w:t>5.7.2</w:t>
      </w:r>
      <w:r w:rsidR="00812BD9">
        <w:rPr>
          <w:sz w:val="24"/>
          <w:szCs w:val="24"/>
        </w:rPr>
        <w:fldChar w:fldCharType="end"/>
      </w:r>
      <w:r w:rsidRPr="00577EC9">
        <w:rPr>
          <w:sz w:val="24"/>
          <w:szCs w:val="24"/>
        </w:rPr>
        <w:t xml:space="preserve">). В случае несоответствия сведений о субъекте МСП, содержащихся в декларации, сведениям, содержащимся в едином реестре субъектов МСП, Заказчиком </w:t>
      </w:r>
      <w:r w:rsidRPr="00577EC9">
        <w:rPr>
          <w:sz w:val="24"/>
          <w:szCs w:val="24"/>
        </w:rPr>
        <w:lastRenderedPageBreak/>
        <w:t>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5"/>
    </w:p>
    <w:p w:rsidR="00F82225"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6" w:name="_Ref489619599"/>
      <w:proofErr w:type="gramStart"/>
      <w:r w:rsidRPr="00D95A9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E33142">
        <w:t>4</w:t>
      </w:r>
      <w:r w:rsidR="004E0F05">
        <w:fldChar w:fldCharType="end"/>
      </w:r>
      <w:r w:rsidRPr="00D95A91">
        <w:rPr>
          <w:sz w:val="24"/>
          <w:szCs w:val="24"/>
        </w:rPr>
        <w:t>, в соответствии с требованиями законодательства Российской Федерации);</w:t>
      </w:r>
      <w:bookmarkEnd w:id="456"/>
      <w:proofErr w:type="gramEnd"/>
    </w:p>
    <w:p w:rsidR="00CE33C3" w:rsidRPr="00D95A91" w:rsidRDefault="00CE33C3" w:rsidP="00BC48F0">
      <w:pPr>
        <w:widowControl w:val="0"/>
        <w:numPr>
          <w:ilvl w:val="0"/>
          <w:numId w:val="47"/>
        </w:numPr>
        <w:tabs>
          <w:tab w:val="left" w:pos="1260"/>
        </w:tabs>
        <w:autoSpaceDE w:val="0"/>
        <w:spacing w:line="264" w:lineRule="auto"/>
        <w:ind w:left="1276"/>
        <w:rPr>
          <w:sz w:val="24"/>
          <w:szCs w:val="24"/>
        </w:rPr>
      </w:pPr>
      <w:bookmarkStart w:id="457" w:name="_Ref489619605"/>
      <w:proofErr w:type="gramStart"/>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D95A91">
        <w:rPr>
          <w:sz w:val="24"/>
          <w:szCs w:val="24"/>
        </w:rPr>
        <w:t>Ростехнадзора</w:t>
      </w:r>
      <w:proofErr w:type="spellEnd"/>
      <w:r w:rsidRPr="00D95A91">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E33142">
        <w:t>4</w:t>
      </w:r>
      <w:r w:rsidR="004E0F05">
        <w:fldChar w:fldCharType="end"/>
      </w:r>
      <w:r w:rsidRPr="00D95A91">
        <w:rPr>
          <w:sz w:val="24"/>
          <w:szCs w:val="24"/>
        </w:rPr>
        <w:t>, участник должен быть членом саморегулируемой</w:t>
      </w:r>
      <w:proofErr w:type="gramEnd"/>
      <w:r w:rsidRPr="00D95A91">
        <w:rPr>
          <w:sz w:val="24"/>
          <w:szCs w:val="24"/>
        </w:rPr>
        <w:t>(</w:t>
      </w:r>
      <w:proofErr w:type="spellStart"/>
      <w:r w:rsidRPr="00D95A91">
        <w:rPr>
          <w:sz w:val="24"/>
          <w:szCs w:val="24"/>
        </w:rPr>
        <w:t>ых</w:t>
      </w:r>
      <w:proofErr w:type="spellEnd"/>
      <w:r w:rsidRPr="00D95A91">
        <w:rPr>
          <w:sz w:val="24"/>
          <w:szCs w:val="24"/>
        </w:rPr>
        <w:t>) организаци</w:t>
      </w:r>
      <w:proofErr w:type="gramStart"/>
      <w:r w:rsidRPr="00D95A91">
        <w:rPr>
          <w:sz w:val="24"/>
          <w:szCs w:val="24"/>
        </w:rPr>
        <w:t>и(</w:t>
      </w:r>
      <w:proofErr w:type="spellStart"/>
      <w:proofErr w:type="gramEnd"/>
      <w:r w:rsidRPr="00D95A91">
        <w:rPr>
          <w:sz w:val="24"/>
          <w:szCs w:val="24"/>
        </w:rPr>
        <w:t>ий</w:t>
      </w:r>
      <w:proofErr w:type="spellEnd"/>
      <w:r w:rsidRPr="00D95A91">
        <w:rPr>
          <w:sz w:val="24"/>
          <w:szCs w:val="24"/>
        </w:rPr>
        <w:t>) (СРО) в соответствии с требованиями законодательства Российской Федерации);</w:t>
      </w:r>
      <w:bookmarkEnd w:id="457"/>
    </w:p>
    <w:p w:rsidR="00920CB0" w:rsidRPr="008B51A2" w:rsidRDefault="00DB4CA4" w:rsidP="00BC48F0">
      <w:pPr>
        <w:widowControl w:val="0"/>
        <w:numPr>
          <w:ilvl w:val="0"/>
          <w:numId w:val="47"/>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4E0F05">
        <w:fldChar w:fldCharType="begin"/>
      </w:r>
      <w:r w:rsidR="004E0F05">
        <w:instrText xml:space="preserve"> REF _Ref449016908 \r \h  \* MERGEFORMAT </w:instrText>
      </w:r>
      <w:r w:rsidR="004E0F05">
        <w:fldChar w:fldCharType="separate"/>
      </w:r>
      <w:r w:rsidR="00E33142" w:rsidRPr="00E33142">
        <w:rPr>
          <w:sz w:val="24"/>
          <w:szCs w:val="24"/>
        </w:rPr>
        <w:t>5.8</w:t>
      </w:r>
      <w:r w:rsidR="004E0F05">
        <w:fldChar w:fldCharType="end"/>
      </w:r>
      <w:r w:rsidR="009948B4" w:rsidRPr="008B51A2">
        <w:rPr>
          <w:sz w:val="24"/>
          <w:szCs w:val="24"/>
        </w:rPr>
        <w:t>)</w:t>
      </w:r>
      <w:r w:rsidR="00920CB0" w:rsidRPr="008B51A2">
        <w:rPr>
          <w:sz w:val="24"/>
          <w:szCs w:val="24"/>
        </w:rPr>
        <w:t>;</w:t>
      </w:r>
    </w:p>
    <w:p w:rsidR="007705A5" w:rsidRPr="008B51A2" w:rsidRDefault="00DA1B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4E0F05">
        <w:fldChar w:fldCharType="begin"/>
      </w:r>
      <w:r w:rsidR="004E0F05">
        <w:instrText xml:space="preserve"> REF _Ref440881887 \r \h  \* MERGEFORMAT </w:instrText>
      </w:r>
      <w:r w:rsidR="004E0F05">
        <w:fldChar w:fldCharType="separate"/>
      </w:r>
      <w:r w:rsidR="00E33142" w:rsidRPr="00E33142">
        <w:rPr>
          <w:sz w:val="24"/>
          <w:szCs w:val="24"/>
        </w:rPr>
        <w:t>5.9</w:t>
      </w:r>
      <w:r w:rsidR="004E0F05">
        <w:fldChar w:fldCharType="end"/>
      </w:r>
      <w:r w:rsidR="00FA5339" w:rsidRPr="008B51A2">
        <w:rPr>
          <w:sz w:val="24"/>
          <w:szCs w:val="24"/>
        </w:rPr>
        <w:t>)</w:t>
      </w:r>
      <w:r w:rsidR="007705A5" w:rsidRPr="008B51A2">
        <w:rPr>
          <w:sz w:val="24"/>
          <w:szCs w:val="24"/>
        </w:rPr>
        <w:t>;</w:t>
      </w:r>
    </w:p>
    <w:p w:rsidR="007705A5" w:rsidRPr="007D7C50" w:rsidRDefault="00F620A0" w:rsidP="00BC48F0">
      <w:pPr>
        <w:widowControl w:val="0"/>
        <w:numPr>
          <w:ilvl w:val="0"/>
          <w:numId w:val="47"/>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812BD9">
        <w:rPr>
          <w:sz w:val="24"/>
          <w:szCs w:val="24"/>
        </w:rPr>
        <w:fldChar w:fldCharType="begin"/>
      </w:r>
      <w:r w:rsidR="00CF7FAD">
        <w:rPr>
          <w:sz w:val="24"/>
          <w:szCs w:val="24"/>
        </w:rPr>
        <w:instrText xml:space="preserve"> REF _Ref440881894 \r \h </w:instrText>
      </w:r>
      <w:r w:rsidR="00812BD9">
        <w:rPr>
          <w:sz w:val="24"/>
          <w:szCs w:val="24"/>
        </w:rPr>
      </w:r>
      <w:r w:rsidR="00812BD9">
        <w:rPr>
          <w:sz w:val="24"/>
          <w:szCs w:val="24"/>
        </w:rPr>
        <w:fldChar w:fldCharType="separate"/>
      </w:r>
      <w:r w:rsidR="00E33142">
        <w:rPr>
          <w:sz w:val="24"/>
          <w:szCs w:val="24"/>
        </w:rPr>
        <w:t>5.10</w:t>
      </w:r>
      <w:r w:rsidR="00812BD9">
        <w:rPr>
          <w:sz w:val="24"/>
          <w:szCs w:val="24"/>
        </w:rPr>
        <w:fldChar w:fldCharType="end"/>
      </w:r>
      <w:r w:rsidR="007705A5" w:rsidRPr="007D7C50">
        <w:rPr>
          <w:sz w:val="24"/>
          <w:szCs w:val="24"/>
        </w:rPr>
        <w:t>);</w:t>
      </w:r>
    </w:p>
    <w:p w:rsidR="00920CB0" w:rsidRPr="00D95A91" w:rsidRDefault="00920CB0"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w:t>
      </w:r>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bookmarkStart w:id="458"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w:t>
      </w:r>
      <w:proofErr w:type="gramStart"/>
      <w:r w:rsidR="006D05F2" w:rsidRPr="009C78C3">
        <w:rPr>
          <w:sz w:val="24"/>
          <w:szCs w:val="24"/>
        </w:rPr>
        <w:t>дств в к</w:t>
      </w:r>
      <w:proofErr w:type="gramEnd"/>
      <w:r w:rsidR="006D05F2" w:rsidRPr="009C78C3">
        <w:rPr>
          <w:sz w:val="24"/>
          <w:szCs w:val="24"/>
        </w:rPr>
        <w:t>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8"/>
    </w:p>
    <w:p w:rsidR="007705A5" w:rsidRPr="009C78C3" w:rsidRDefault="007705A5" w:rsidP="00BC48F0">
      <w:pPr>
        <w:widowControl w:val="0"/>
        <w:numPr>
          <w:ilvl w:val="0"/>
          <w:numId w:val="47"/>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4E0F05">
        <w:fldChar w:fldCharType="begin"/>
      </w:r>
      <w:r w:rsidR="004E0F05">
        <w:instrText xml:space="preserve"> REF _Ref468195799 \r \h  \* MERGEFORMAT </w:instrText>
      </w:r>
      <w:r w:rsidR="004E0F05">
        <w:fldChar w:fldCharType="separate"/>
      </w:r>
      <w:r w:rsidR="00E33142" w:rsidRPr="00E33142">
        <w:rPr>
          <w:sz w:val="24"/>
          <w:szCs w:val="24"/>
        </w:rPr>
        <w:t>5.16</w:t>
      </w:r>
      <w:r w:rsidR="004E0F05">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w:t>
      </w:r>
      <w:r w:rsidRPr="007D7C50">
        <w:rPr>
          <w:sz w:val="24"/>
          <w:szCs w:val="24"/>
        </w:rPr>
        <w:lastRenderedPageBreak/>
        <w:t xml:space="preserve">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48F0">
      <w:pPr>
        <w:widowControl w:val="0"/>
        <w:numPr>
          <w:ilvl w:val="0"/>
          <w:numId w:val="47"/>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8B51A2"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 xml:space="preserve">которой имеется заинтересованность, принятое в соответствии со ст.22 Федерального закона от 14.11.2002 №161-ФЗ «О государственных и </w:t>
      </w:r>
      <w:r w:rsidRPr="008B51A2">
        <w:rPr>
          <w:i/>
          <w:sz w:val="24"/>
          <w:szCs w:val="24"/>
        </w:rPr>
        <w:lastRenderedPageBreak/>
        <w:t>муниципальных предприятиях»)</w:t>
      </w:r>
    </w:p>
    <w:p w:rsidR="00BD40A3" w:rsidRPr="006D76B4" w:rsidRDefault="00F620A0" w:rsidP="00BC48F0">
      <w:pPr>
        <w:widowControl w:val="0"/>
        <w:numPr>
          <w:ilvl w:val="0"/>
          <w:numId w:val="47"/>
        </w:numPr>
        <w:tabs>
          <w:tab w:val="left" w:pos="1260"/>
        </w:tabs>
        <w:autoSpaceDE w:val="0"/>
        <w:spacing w:line="264" w:lineRule="auto"/>
        <w:ind w:left="1276"/>
        <w:rPr>
          <w:sz w:val="24"/>
          <w:szCs w:val="24"/>
        </w:rPr>
      </w:pPr>
      <w:proofErr w:type="gramStart"/>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roofErr w:type="gramEnd"/>
    </w:p>
    <w:p w:rsidR="008471C7" w:rsidRPr="006D76B4" w:rsidRDefault="008471C7" w:rsidP="00BC48F0">
      <w:pPr>
        <w:widowControl w:val="0"/>
        <w:numPr>
          <w:ilvl w:val="0"/>
          <w:numId w:val="47"/>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4E0F05">
        <w:fldChar w:fldCharType="begin"/>
      </w:r>
      <w:r w:rsidR="004E0F05">
        <w:instrText xml:space="preserve"> REF _Ref465675151 \r \h  \* MERGEFORMAT </w:instrText>
      </w:r>
      <w:r w:rsidR="004E0F05">
        <w:fldChar w:fldCharType="separate"/>
      </w:r>
      <w:r w:rsidR="00E33142" w:rsidRPr="00E33142">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BC48F0">
      <w:pPr>
        <w:widowControl w:val="0"/>
        <w:numPr>
          <w:ilvl w:val="0"/>
          <w:numId w:val="47"/>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w:t>
      </w:r>
      <w:r w:rsidR="00FA743E" w:rsidRPr="009F3986">
        <w:rPr>
          <w:sz w:val="24"/>
          <w:szCs w:val="24"/>
          <w:lang w:val="x-none"/>
        </w:rPr>
        <w:t>иные нарушения существенны</w:t>
      </w:r>
      <w:r w:rsidR="00FA743E" w:rsidRPr="009F3986">
        <w:rPr>
          <w:sz w:val="24"/>
          <w:szCs w:val="24"/>
        </w:rPr>
        <w:t xml:space="preserve">х </w:t>
      </w:r>
      <w:r w:rsidR="00FA743E" w:rsidRPr="009F3986">
        <w:rPr>
          <w:sz w:val="24"/>
          <w:szCs w:val="24"/>
          <w:lang w:val="x-none"/>
        </w:rPr>
        <w:t>условий заключенных договоров</w:t>
      </w:r>
      <w:r w:rsidR="00FA743E">
        <w:rPr>
          <w:sz w:val="24"/>
          <w:szCs w:val="24"/>
        </w:rPr>
        <w:t xml:space="preserve">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В случае</w:t>
      </w:r>
      <w:proofErr w:type="gramStart"/>
      <w:r w:rsidRPr="008B51A2">
        <w:rPr>
          <w:bCs w:val="0"/>
          <w:sz w:val="24"/>
          <w:szCs w:val="24"/>
        </w:rPr>
        <w:t>,</w:t>
      </w:r>
      <w:proofErr w:type="gramEnd"/>
      <w:r w:rsidRPr="008B51A2">
        <w:rPr>
          <w:bCs w:val="0"/>
          <w:sz w:val="24"/>
          <w:szCs w:val="24"/>
        </w:rPr>
        <w:t xml:space="preserve">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9" w:name="_Ref191386451"/>
      <w:bookmarkStart w:id="460" w:name="_Ref440271628"/>
      <w:bookmarkStart w:id="461" w:name="_Toc440361334"/>
      <w:bookmarkStart w:id="462" w:name="_Toc440376089"/>
      <w:bookmarkStart w:id="463" w:name="_Toc440376216"/>
      <w:bookmarkStart w:id="464" w:name="_Toc440382481"/>
      <w:bookmarkStart w:id="465" w:name="_Toc440447151"/>
      <w:bookmarkStart w:id="466" w:name="_Toc440620831"/>
      <w:bookmarkStart w:id="467" w:name="_Toc440631466"/>
      <w:bookmarkStart w:id="468" w:name="_Toc440875706"/>
      <w:bookmarkStart w:id="469" w:name="_Toc441131730"/>
      <w:bookmarkStart w:id="470" w:name="_Toc465865171"/>
      <w:bookmarkStart w:id="471" w:name="_Toc468976316"/>
      <w:bookmarkStart w:id="472" w:name="_Toc469483045"/>
      <w:bookmarkStart w:id="473" w:name="_Toc471897527"/>
      <w:r w:rsidRPr="00E71A48">
        <w:rPr>
          <w:szCs w:val="24"/>
        </w:rPr>
        <w:t xml:space="preserve">Привлечение </w:t>
      </w:r>
      <w:bookmarkEnd w:id="459"/>
      <w:bookmarkEnd w:id="460"/>
      <w:bookmarkEnd w:id="461"/>
      <w:bookmarkEnd w:id="462"/>
      <w:bookmarkEnd w:id="463"/>
      <w:bookmarkEnd w:id="464"/>
      <w:bookmarkEnd w:id="465"/>
      <w:r w:rsidR="00176B20">
        <w:rPr>
          <w:szCs w:val="24"/>
        </w:rPr>
        <w:t>субподрядчиков</w:t>
      </w:r>
      <w:bookmarkEnd w:id="466"/>
      <w:bookmarkEnd w:id="467"/>
      <w:bookmarkEnd w:id="468"/>
      <w:bookmarkEnd w:id="469"/>
      <w:bookmarkEnd w:id="470"/>
      <w:bookmarkEnd w:id="471"/>
      <w:bookmarkEnd w:id="472"/>
      <w:bookmarkEnd w:id="47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4" w:name="_Ref191386461"/>
      <w:bookmarkStart w:id="475" w:name="_Toc440361335"/>
      <w:bookmarkStart w:id="476" w:name="_Toc440376090"/>
      <w:bookmarkStart w:id="47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lastRenderedPageBreak/>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BC48F0">
      <w:pPr>
        <w:widowControl w:val="0"/>
        <w:numPr>
          <w:ilvl w:val="0"/>
          <w:numId w:val="77"/>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4E0F05">
        <w:fldChar w:fldCharType="begin"/>
      </w:r>
      <w:r w:rsidR="004E0F05">
        <w:instrText xml:space="preserve"> REF _Ref191386407 \r \h  \* MERGEFORMAT </w:instrText>
      </w:r>
      <w:r w:rsidR="004E0F05">
        <w:fldChar w:fldCharType="separate"/>
      </w:r>
      <w:r w:rsidR="00E33142" w:rsidRPr="00E33142">
        <w:rPr>
          <w:bCs w:val="0"/>
          <w:sz w:val="24"/>
          <w:szCs w:val="24"/>
        </w:rPr>
        <w:t>3.3.8</w:t>
      </w:r>
      <w:r w:rsidR="004E0F05">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8"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78"/>
      <w:proofErr w:type="gramEnd"/>
    </w:p>
    <w:p w:rsidR="00D50E8D" w:rsidRPr="00E71A48"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812BD9">
        <w:rPr>
          <w:bCs w:val="0"/>
          <w:sz w:val="24"/>
          <w:szCs w:val="24"/>
        </w:rPr>
        <w:fldChar w:fldCharType="begin"/>
      </w:r>
      <w:r w:rsidR="00D57D88">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E33142">
        <w:rPr>
          <w:bCs w:val="0"/>
          <w:sz w:val="24"/>
          <w:szCs w:val="24"/>
        </w:rPr>
        <w:t>3.3.8.1</w:t>
      </w:r>
      <w:r w:rsidR="00812BD9">
        <w:rPr>
          <w:bCs w:val="0"/>
          <w:sz w:val="24"/>
          <w:szCs w:val="24"/>
        </w:rPr>
        <w:fldChar w:fldCharType="end"/>
      </w:r>
      <w:r w:rsidRPr="00E71A48">
        <w:rPr>
          <w:bCs w:val="0"/>
          <w:sz w:val="24"/>
          <w:szCs w:val="24"/>
        </w:rPr>
        <w:t>;</w:t>
      </w:r>
    </w:p>
    <w:p w:rsidR="00D57D88" w:rsidRPr="00E71A48" w:rsidRDefault="00D57D88" w:rsidP="00BC48F0">
      <w:pPr>
        <w:widowControl w:val="0"/>
        <w:numPr>
          <w:ilvl w:val="0"/>
          <w:numId w:val="78"/>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812BD9">
        <w:rPr>
          <w:sz w:val="24"/>
          <w:szCs w:val="24"/>
        </w:rPr>
        <w:fldChar w:fldCharType="begin"/>
      </w:r>
      <w:r>
        <w:rPr>
          <w:bCs w:val="0"/>
          <w:sz w:val="24"/>
          <w:szCs w:val="24"/>
        </w:rPr>
        <w:instrText xml:space="preserve"> REF _Ref303669127 \r \h </w:instrText>
      </w:r>
      <w:r w:rsidR="00812BD9">
        <w:rPr>
          <w:sz w:val="24"/>
          <w:szCs w:val="24"/>
        </w:rPr>
      </w:r>
      <w:r w:rsidR="00812BD9">
        <w:rPr>
          <w:sz w:val="24"/>
          <w:szCs w:val="24"/>
        </w:rPr>
        <w:fldChar w:fldCharType="separate"/>
      </w:r>
      <w:r w:rsidR="00E33142">
        <w:rPr>
          <w:bCs w:val="0"/>
          <w:sz w:val="24"/>
          <w:szCs w:val="24"/>
        </w:rPr>
        <w:t>3.3.8.2</w:t>
      </w:r>
      <w:r w:rsidR="00812BD9">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пп</w:t>
      </w:r>
      <w:proofErr w:type="spellEnd"/>
      <w:r w:rsidR="00306DE6" w:rsidRPr="008B51A2">
        <w:rPr>
          <w:sz w:val="24"/>
          <w:szCs w:val="24"/>
        </w:rPr>
        <w:t>.</w:t>
      </w:r>
      <w:r w:rsidR="001248B1" w:rsidRPr="009C78C3">
        <w:rPr>
          <w:sz w:val="24"/>
          <w:szCs w:val="24"/>
        </w:rPr>
        <w:t xml:space="preserve"> </w:t>
      </w:r>
      <w:r w:rsidR="00812BD9">
        <w:fldChar w:fldCharType="begin"/>
      </w:r>
      <w:r w:rsidR="001653DA">
        <w:instrText xml:space="preserve"> REF _Ref442189588 \r \h  \* MERGEFORMAT </w:instrText>
      </w:r>
      <w:r w:rsidR="00812BD9">
        <w:fldChar w:fldCharType="separate"/>
      </w:r>
      <w:r w:rsidR="00E33142" w:rsidRPr="00E33142">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E33142" w:rsidRPr="00E33142">
        <w:rPr>
          <w:sz w:val="24"/>
          <w:szCs w:val="24"/>
        </w:rPr>
        <w:t>3.3.8.3</w:t>
      </w:r>
      <w:r w:rsidR="004E0F05">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BC48F0">
      <w:pPr>
        <w:widowControl w:val="0"/>
        <w:numPr>
          <w:ilvl w:val="0"/>
          <w:numId w:val="78"/>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12BD9">
        <w:rPr>
          <w:bCs w:val="0"/>
          <w:sz w:val="24"/>
          <w:szCs w:val="24"/>
        </w:rPr>
        <w:fldChar w:fldCharType="begin"/>
      </w:r>
      <w:r w:rsidR="00362EA4">
        <w:rPr>
          <w:bCs w:val="0"/>
          <w:sz w:val="24"/>
          <w:szCs w:val="24"/>
        </w:rPr>
        <w:instrText xml:space="preserve"> REF _Ref440272510 \r \h </w:instrText>
      </w:r>
      <w:r w:rsidR="00812BD9">
        <w:rPr>
          <w:bCs w:val="0"/>
          <w:sz w:val="24"/>
          <w:szCs w:val="24"/>
        </w:rPr>
      </w:r>
      <w:r w:rsidR="00812BD9">
        <w:rPr>
          <w:bCs w:val="0"/>
          <w:sz w:val="24"/>
          <w:szCs w:val="24"/>
        </w:rPr>
        <w:fldChar w:fldCharType="separate"/>
      </w:r>
      <w:r w:rsidR="00E33142">
        <w:rPr>
          <w:bCs w:val="0"/>
          <w:sz w:val="24"/>
          <w:szCs w:val="24"/>
        </w:rPr>
        <w:t>5.17</w:t>
      </w:r>
      <w:r w:rsidR="00812BD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9" w:name="_Toc440382482"/>
      <w:bookmarkStart w:id="480" w:name="_Toc440447152"/>
      <w:bookmarkStart w:id="481" w:name="_Toc440620832"/>
      <w:bookmarkStart w:id="482" w:name="_Toc440631467"/>
      <w:bookmarkStart w:id="483" w:name="_Toc440875707"/>
      <w:bookmarkStart w:id="484" w:name="_Ref440876618"/>
      <w:bookmarkStart w:id="485" w:name="_Ref440876703"/>
      <w:bookmarkStart w:id="486" w:name="_Toc441131731"/>
      <w:bookmarkStart w:id="487" w:name="_Toc465865172"/>
      <w:bookmarkStart w:id="488" w:name="_Toc468976317"/>
      <w:bookmarkStart w:id="489" w:name="_Toc469483046"/>
      <w:bookmarkStart w:id="490" w:name="_Toc471897528"/>
      <w:r w:rsidRPr="00E71A48">
        <w:rPr>
          <w:szCs w:val="24"/>
        </w:rPr>
        <w:lastRenderedPageBreak/>
        <w:t xml:space="preserve">Участие в запросе предложений коллективных </w:t>
      </w:r>
      <w:r w:rsidR="009C744E" w:rsidRPr="00E71A48">
        <w:rPr>
          <w:szCs w:val="24"/>
        </w:rPr>
        <w:t>Участник</w:t>
      </w:r>
      <w:r w:rsidRPr="00E71A48">
        <w:rPr>
          <w:szCs w:val="24"/>
        </w:rPr>
        <w:t>ов</w:t>
      </w:r>
      <w:bookmarkEnd w:id="474"/>
      <w:bookmarkEnd w:id="475"/>
      <w:bookmarkEnd w:id="476"/>
      <w:bookmarkEnd w:id="477"/>
      <w:bookmarkEnd w:id="479"/>
      <w:bookmarkEnd w:id="480"/>
      <w:bookmarkEnd w:id="481"/>
      <w:bookmarkEnd w:id="482"/>
      <w:bookmarkEnd w:id="483"/>
      <w:bookmarkEnd w:id="484"/>
      <w:bookmarkEnd w:id="485"/>
      <w:bookmarkEnd w:id="486"/>
      <w:bookmarkEnd w:id="487"/>
      <w:bookmarkEnd w:id="488"/>
      <w:bookmarkEnd w:id="489"/>
      <w:bookmarkEnd w:id="49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E0F05">
        <w:fldChar w:fldCharType="begin"/>
      </w:r>
      <w:r w:rsidR="004E0F05">
        <w:instrText xml:space="preserve"> REF _Ref191386482 \r \h  \* MERGEFORMAT </w:instrText>
      </w:r>
      <w:r w:rsidR="004E0F05">
        <w:fldChar w:fldCharType="separate"/>
      </w:r>
      <w:r w:rsidR="00E33142" w:rsidRPr="00E33142">
        <w:rPr>
          <w:bCs w:val="0"/>
          <w:sz w:val="24"/>
          <w:szCs w:val="24"/>
        </w:rPr>
        <w:t>3.3.8.1</w:t>
      </w:r>
      <w:r w:rsidR="004E0F0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E0F05">
        <w:fldChar w:fldCharType="begin"/>
      </w:r>
      <w:r w:rsidR="004E0F05">
        <w:instrText xml:space="preserve"> REF _Ref191386407 \r \h  \* MERGEFORMAT </w:instrText>
      </w:r>
      <w:r w:rsidR="004E0F05">
        <w:fldChar w:fldCharType="separate"/>
      </w:r>
      <w:r w:rsidR="00E33142" w:rsidRPr="00E33142">
        <w:rPr>
          <w:bCs w:val="0"/>
          <w:sz w:val="24"/>
          <w:szCs w:val="24"/>
        </w:rPr>
        <w:t>3.3.8</w:t>
      </w:r>
      <w:r w:rsidR="004E0F0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BD9">
        <w:rPr>
          <w:bCs w:val="0"/>
          <w:sz w:val="24"/>
          <w:szCs w:val="24"/>
        </w:rPr>
        <w:fldChar w:fldCharType="begin"/>
      </w:r>
      <w:r w:rsidR="001248B1">
        <w:rPr>
          <w:bCs w:val="0"/>
          <w:sz w:val="24"/>
          <w:szCs w:val="24"/>
        </w:rPr>
        <w:instrText xml:space="preserve"> REF _Ref303669127 \r \h </w:instrText>
      </w:r>
      <w:r w:rsidR="00812BD9">
        <w:rPr>
          <w:bCs w:val="0"/>
          <w:sz w:val="24"/>
          <w:szCs w:val="24"/>
        </w:rPr>
      </w:r>
      <w:r w:rsidR="00812BD9">
        <w:rPr>
          <w:bCs w:val="0"/>
          <w:sz w:val="24"/>
          <w:szCs w:val="24"/>
        </w:rPr>
        <w:fldChar w:fldCharType="separate"/>
      </w:r>
      <w:r w:rsidR="00E33142">
        <w:rPr>
          <w:bCs w:val="0"/>
          <w:sz w:val="24"/>
          <w:szCs w:val="24"/>
        </w:rPr>
        <w:t>3.3.8.2</w:t>
      </w:r>
      <w:r w:rsidR="00812BD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E0F05">
        <w:fldChar w:fldCharType="begin"/>
      </w:r>
      <w:r w:rsidR="004E0F05">
        <w:instrText xml:space="preserve"> REF _Ref307563248 \r \h  \* MERGEFORMAT </w:instrText>
      </w:r>
      <w:r w:rsidR="004E0F05">
        <w:fldChar w:fldCharType="separate"/>
      </w:r>
      <w:r w:rsidR="00E33142" w:rsidRPr="00E33142">
        <w:rPr>
          <w:bCs w:val="0"/>
          <w:sz w:val="24"/>
          <w:szCs w:val="24"/>
          <w:lang w:val="en-US"/>
        </w:rPr>
        <w:t>a</w:t>
      </w:r>
      <w:r w:rsidR="00E33142" w:rsidRPr="004E0F05">
        <w:rPr>
          <w:bCs w:val="0"/>
          <w:sz w:val="24"/>
          <w:szCs w:val="24"/>
        </w:rPr>
        <w:t>)</w:t>
      </w:r>
      <w:r w:rsidR="004E0F05">
        <w:fldChar w:fldCharType="end"/>
      </w:r>
      <w:r w:rsidRPr="00E71A48">
        <w:rPr>
          <w:bCs w:val="0"/>
          <w:sz w:val="24"/>
          <w:szCs w:val="24"/>
        </w:rPr>
        <w:t xml:space="preserve">- </w:t>
      </w:r>
      <w:r w:rsidR="004E0F05">
        <w:fldChar w:fldCharType="begin"/>
      </w:r>
      <w:r w:rsidR="004E0F05">
        <w:instrText xml:space="preserve"> REF _Ref307563262 \r \h  \* MERGEFORMAT </w:instrText>
      </w:r>
      <w:r w:rsidR="004E0F05">
        <w:fldChar w:fldCharType="separate"/>
      </w:r>
      <w:r w:rsidR="00E33142" w:rsidRPr="00E33142">
        <w:rPr>
          <w:bCs w:val="0"/>
          <w:sz w:val="24"/>
          <w:szCs w:val="24"/>
          <w:lang w:val="en-US"/>
        </w:rPr>
        <w:t>g</w:t>
      </w:r>
      <w:r w:rsidR="00E33142" w:rsidRPr="004E0F05">
        <w:rPr>
          <w:bCs w:val="0"/>
          <w:sz w:val="24"/>
          <w:szCs w:val="24"/>
        </w:rPr>
        <w:t>)</w:t>
      </w:r>
      <w:r w:rsidR="004E0F05">
        <w:fldChar w:fldCharType="end"/>
      </w:r>
      <w:r w:rsidRPr="00E71A48">
        <w:rPr>
          <w:bCs w:val="0"/>
          <w:sz w:val="24"/>
          <w:szCs w:val="24"/>
        </w:rPr>
        <w:t xml:space="preserve">п. </w:t>
      </w:r>
      <w:r w:rsidR="004E0F05">
        <w:fldChar w:fldCharType="begin"/>
      </w:r>
      <w:r w:rsidR="004E0F05">
        <w:instrText xml:space="preserve"> REF _Ref306032591 \r \h  \* MERGEFORMAT </w:instrText>
      </w:r>
      <w:r w:rsidR="004E0F05">
        <w:fldChar w:fldCharType="separate"/>
      </w:r>
      <w:r w:rsidR="00E33142" w:rsidRPr="00E33142">
        <w:rPr>
          <w:bCs w:val="0"/>
          <w:sz w:val="24"/>
          <w:szCs w:val="24"/>
        </w:rPr>
        <w:t>3.3.10.4</w:t>
      </w:r>
      <w:r w:rsidR="004E0F05">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w:t>
      </w:r>
      <w:r w:rsidRPr="008B51A2">
        <w:rPr>
          <w:sz w:val="24"/>
          <w:szCs w:val="24"/>
        </w:rPr>
        <w:lastRenderedPageBreak/>
        <w:t>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4"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4"/>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BD9">
        <w:rPr>
          <w:sz w:val="24"/>
          <w:szCs w:val="24"/>
        </w:rPr>
        <w:fldChar w:fldCharType="begin"/>
      </w:r>
      <w:r w:rsidR="000F4365">
        <w:rPr>
          <w:bCs w:val="0"/>
          <w:sz w:val="24"/>
          <w:szCs w:val="24"/>
        </w:rPr>
        <w:instrText xml:space="preserve"> REF _Ref303669127 \r \h </w:instrText>
      </w:r>
      <w:r w:rsidR="00812BD9">
        <w:rPr>
          <w:sz w:val="24"/>
          <w:szCs w:val="24"/>
        </w:rPr>
      </w:r>
      <w:r w:rsidR="00812BD9">
        <w:rPr>
          <w:sz w:val="24"/>
          <w:szCs w:val="24"/>
        </w:rPr>
        <w:fldChar w:fldCharType="separate"/>
      </w:r>
      <w:r w:rsidR="00E33142">
        <w:rPr>
          <w:bCs w:val="0"/>
          <w:sz w:val="24"/>
          <w:szCs w:val="24"/>
        </w:rPr>
        <w:t>3.3.8.2</w:t>
      </w:r>
      <w:r w:rsidR="00812BD9">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пп</w:t>
      </w:r>
      <w:proofErr w:type="spellEnd"/>
      <w:r w:rsidR="00306DE6" w:rsidRPr="008B51A2">
        <w:rPr>
          <w:sz w:val="24"/>
          <w:szCs w:val="24"/>
        </w:rPr>
        <w:t xml:space="preserve">. </w:t>
      </w:r>
      <w:r w:rsidR="00812BD9">
        <w:fldChar w:fldCharType="begin"/>
      </w:r>
      <w:r w:rsidR="001653DA">
        <w:instrText xml:space="preserve"> REF _Ref442189588 \r \h  \* MERGEFORMAT </w:instrText>
      </w:r>
      <w:r w:rsidR="00812BD9">
        <w:fldChar w:fldCharType="separate"/>
      </w:r>
      <w:r w:rsidR="00E33142" w:rsidRPr="00E33142">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E33142" w:rsidRPr="00E33142">
        <w:rPr>
          <w:sz w:val="24"/>
          <w:szCs w:val="24"/>
        </w:rPr>
        <w:t>3.3.8.3</w:t>
      </w:r>
      <w:r w:rsidR="004E0F05">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BD9">
        <w:rPr>
          <w:bCs w:val="0"/>
          <w:sz w:val="24"/>
          <w:szCs w:val="24"/>
        </w:rPr>
        <w:fldChar w:fldCharType="begin"/>
      </w:r>
      <w:r w:rsidR="00D50E8D">
        <w:rPr>
          <w:bCs w:val="0"/>
          <w:sz w:val="24"/>
          <w:szCs w:val="24"/>
        </w:rPr>
        <w:instrText xml:space="preserve"> REF _Ref440376324 \r \h </w:instrText>
      </w:r>
      <w:r w:rsidR="00812BD9">
        <w:rPr>
          <w:bCs w:val="0"/>
          <w:sz w:val="24"/>
          <w:szCs w:val="24"/>
        </w:rPr>
      </w:r>
      <w:r w:rsidR="00812BD9">
        <w:rPr>
          <w:bCs w:val="0"/>
          <w:sz w:val="24"/>
          <w:szCs w:val="24"/>
        </w:rPr>
        <w:fldChar w:fldCharType="separate"/>
      </w:r>
      <w:r w:rsidR="00E33142">
        <w:rPr>
          <w:bCs w:val="0"/>
          <w:sz w:val="24"/>
          <w:szCs w:val="24"/>
        </w:rPr>
        <w:t>5.18</w:t>
      </w:r>
      <w:r w:rsidR="00812BD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12BD9">
        <w:rPr>
          <w:bCs w:val="0"/>
          <w:sz w:val="24"/>
          <w:szCs w:val="24"/>
        </w:rPr>
        <w:fldChar w:fldCharType="begin"/>
      </w:r>
      <w:r w:rsidR="000F4365">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E33142">
        <w:rPr>
          <w:bCs w:val="0"/>
          <w:sz w:val="24"/>
          <w:szCs w:val="24"/>
        </w:rPr>
        <w:t>3.3.8.1</w:t>
      </w:r>
      <w:r w:rsidR="00812BD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5" w:name="_Ref306114966"/>
      <w:bookmarkStart w:id="496" w:name="_Toc440361336"/>
      <w:bookmarkStart w:id="497" w:name="_Toc440376091"/>
      <w:bookmarkStart w:id="498" w:name="_Toc440376218"/>
      <w:bookmarkStart w:id="499" w:name="_Toc440382483"/>
      <w:bookmarkStart w:id="500" w:name="_Toc440447153"/>
      <w:bookmarkStart w:id="501" w:name="_Toc440620833"/>
      <w:bookmarkStart w:id="502" w:name="_Toc440631468"/>
      <w:bookmarkStart w:id="503" w:name="_Toc440875708"/>
      <w:bookmarkStart w:id="504" w:name="_Toc441131732"/>
      <w:bookmarkStart w:id="505" w:name="_Toc465865173"/>
      <w:bookmarkStart w:id="506" w:name="_Toc468976318"/>
      <w:bookmarkStart w:id="507" w:name="_Toc469483047"/>
      <w:bookmarkStart w:id="508" w:name="_Toc471897529"/>
      <w:r w:rsidRPr="00E71A48">
        <w:rPr>
          <w:szCs w:val="24"/>
        </w:rPr>
        <w:t>Разъяснение Документации по запросу предложений</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4E0F05">
        <w:fldChar w:fldCharType="begin"/>
      </w:r>
      <w:r w:rsidR="004E0F05">
        <w:instrText xml:space="preserve"> REF _Ref440969856 \r \h  \* MERGEFORMAT </w:instrText>
      </w:r>
      <w:r w:rsidR="004E0F05">
        <w:fldChar w:fldCharType="separate"/>
      </w:r>
      <w:r w:rsidR="00E33142" w:rsidRPr="00E33142">
        <w:rPr>
          <w:bCs w:val="0"/>
          <w:iCs/>
          <w:sz w:val="24"/>
          <w:szCs w:val="24"/>
        </w:rPr>
        <w:t>3.3.12</w:t>
      </w:r>
      <w:r w:rsidR="004E0F05">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4E0F05">
        <w:fldChar w:fldCharType="begin"/>
      </w:r>
      <w:r w:rsidR="004E0F05">
        <w:instrText xml:space="preserve"> REF _Ref440289401 \r \h  \* MERGEFORMAT </w:instrText>
      </w:r>
      <w:r w:rsidR="004E0F05">
        <w:fldChar w:fldCharType="separate"/>
      </w:r>
      <w:r w:rsidR="00E33142" w:rsidRPr="00E33142">
        <w:rPr>
          <w:bCs w:val="0"/>
          <w:iCs/>
          <w:sz w:val="24"/>
          <w:szCs w:val="24"/>
        </w:rPr>
        <w:t>3.3.13</w:t>
      </w:r>
      <w:r w:rsidR="004E0F05">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9" w:name="_Toc440361337"/>
      <w:bookmarkStart w:id="510" w:name="_Toc440376092"/>
      <w:bookmarkStart w:id="511" w:name="_Toc440376219"/>
      <w:bookmarkStart w:id="512" w:name="_Toc440382484"/>
      <w:bookmarkStart w:id="513" w:name="_Toc440447154"/>
      <w:bookmarkStart w:id="514" w:name="_Toc440620834"/>
      <w:bookmarkStart w:id="515" w:name="_Toc440631469"/>
      <w:bookmarkStart w:id="516" w:name="_Toc440875709"/>
      <w:bookmarkStart w:id="517" w:name="_Ref440969856"/>
      <w:bookmarkStart w:id="518" w:name="_Toc441131733"/>
      <w:bookmarkStart w:id="519" w:name="_Toc465865174"/>
      <w:bookmarkStart w:id="520" w:name="_Toc468976319"/>
      <w:bookmarkStart w:id="521" w:name="_Toc469483048"/>
      <w:bookmarkStart w:id="522" w:name="_Toc471897530"/>
      <w:r w:rsidRPr="00E71A48">
        <w:rPr>
          <w:szCs w:val="24"/>
        </w:rPr>
        <w:lastRenderedPageBreak/>
        <w:t>Внесение изменений в Документацию по запросу предложений.</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3" w:name="_Ref440289401"/>
      <w:bookmarkStart w:id="524" w:name="_Toc440361338"/>
      <w:bookmarkStart w:id="525" w:name="_Toc440376093"/>
      <w:bookmarkStart w:id="526" w:name="_Toc440376220"/>
      <w:bookmarkStart w:id="527" w:name="_Toc440382485"/>
      <w:bookmarkStart w:id="528" w:name="_Toc440447155"/>
      <w:bookmarkStart w:id="529" w:name="_Toc440620835"/>
      <w:bookmarkStart w:id="530" w:name="_Toc440631470"/>
      <w:bookmarkStart w:id="531" w:name="_Toc440875710"/>
      <w:bookmarkStart w:id="532" w:name="_Toc441131734"/>
      <w:bookmarkStart w:id="533" w:name="_Toc465865175"/>
      <w:bookmarkStart w:id="534" w:name="_Toc468976320"/>
      <w:bookmarkStart w:id="535" w:name="_Toc469483049"/>
      <w:bookmarkStart w:id="536" w:name="_Toc471897531"/>
      <w:r w:rsidRPr="00E71A48">
        <w:rPr>
          <w:szCs w:val="24"/>
        </w:rPr>
        <w:t>Продление срока окончания приема Заявок</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7" w:name="_Ref191386249"/>
    </w:p>
    <w:p w:rsidR="00AC1995" w:rsidRPr="00E71A48" w:rsidRDefault="00AC1995" w:rsidP="00E71A48">
      <w:pPr>
        <w:pStyle w:val="3"/>
        <w:spacing w:line="264" w:lineRule="auto"/>
        <w:rPr>
          <w:szCs w:val="24"/>
          <w:lang w:eastAsia="ru-RU"/>
        </w:rPr>
      </w:pPr>
      <w:bookmarkStart w:id="538" w:name="_Toc299701566"/>
      <w:bookmarkStart w:id="539" w:name="_Ref306176386"/>
      <w:bookmarkStart w:id="540" w:name="_Ref440285128"/>
      <w:bookmarkStart w:id="541" w:name="_Toc440361339"/>
      <w:bookmarkStart w:id="542" w:name="_Toc440376094"/>
      <w:bookmarkStart w:id="543" w:name="_Toc440376221"/>
      <w:bookmarkStart w:id="544" w:name="_Toc440382486"/>
      <w:bookmarkStart w:id="545" w:name="_Toc440447156"/>
      <w:bookmarkStart w:id="546" w:name="_Toc440620836"/>
      <w:bookmarkStart w:id="547" w:name="_Toc440631471"/>
      <w:bookmarkStart w:id="548" w:name="_Toc440875711"/>
      <w:bookmarkStart w:id="549" w:name="_Toc441131735"/>
      <w:bookmarkStart w:id="550" w:name="_Toc465865176"/>
      <w:bookmarkStart w:id="551" w:name="_Toc468976321"/>
      <w:bookmarkStart w:id="552" w:name="_Toc469483050"/>
      <w:bookmarkStart w:id="553" w:name="_Toc471897532"/>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w:t>
      </w:r>
      <w:r w:rsidR="00932C0A" w:rsidRPr="00870AA1">
        <w:rPr>
          <w:bCs w:val="0"/>
          <w:sz w:val="24"/>
          <w:szCs w:val="24"/>
        </w:rPr>
        <w:t xml:space="preserve">исполнения обязательств, связанных с участием в </w:t>
      </w:r>
      <w:r w:rsidR="0089163E" w:rsidRPr="00870AA1">
        <w:rPr>
          <w:bCs w:val="0"/>
          <w:sz w:val="24"/>
          <w:szCs w:val="24"/>
        </w:rPr>
        <w:t>запросе предложений</w:t>
      </w:r>
      <w:r w:rsidR="00932C0A" w:rsidRPr="00870AA1">
        <w:rPr>
          <w:bCs w:val="0"/>
          <w:sz w:val="24"/>
          <w:szCs w:val="24"/>
        </w:rPr>
        <w:t xml:space="preserve"> и подачей </w:t>
      </w:r>
      <w:r w:rsidR="004B5EB3" w:rsidRPr="00870AA1">
        <w:rPr>
          <w:bCs w:val="0"/>
          <w:sz w:val="24"/>
          <w:szCs w:val="24"/>
        </w:rPr>
        <w:t>Заявк</w:t>
      </w:r>
      <w:r w:rsidR="00932C0A" w:rsidRPr="00870AA1">
        <w:rPr>
          <w:bCs w:val="0"/>
          <w:sz w:val="24"/>
          <w:szCs w:val="24"/>
        </w:rPr>
        <w:t xml:space="preserve">и, на сумму </w:t>
      </w:r>
      <w:r w:rsidR="00870AA1" w:rsidRPr="00870AA1">
        <w:rPr>
          <w:bCs w:val="0"/>
          <w:sz w:val="24"/>
          <w:szCs w:val="24"/>
        </w:rPr>
        <w:t>2% от стоимости Заявки</w:t>
      </w:r>
      <w:r w:rsidR="00932C0A" w:rsidRPr="00870AA1">
        <w:rPr>
          <w:bCs w:val="0"/>
          <w:sz w:val="24"/>
          <w:szCs w:val="24"/>
        </w:rPr>
        <w:t>, с учетом</w:t>
      </w:r>
      <w:r w:rsidR="00932C0A" w:rsidRPr="009C78C3">
        <w:rPr>
          <w:bCs w:val="0"/>
          <w:sz w:val="24"/>
          <w:szCs w:val="24"/>
        </w:rPr>
        <w:t xml:space="preserve">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E0F05">
        <w:fldChar w:fldCharType="begin"/>
      </w:r>
      <w:r w:rsidR="004E0F05">
        <w:instrText xml:space="preserve"> REF _Ref467168844 \r \h  \* MERGEFORMAT </w:instrText>
      </w:r>
      <w:r w:rsidR="004E0F05">
        <w:fldChar w:fldCharType="separate"/>
      </w:r>
      <w:r w:rsidR="00E33142" w:rsidRPr="00E33142">
        <w:rPr>
          <w:sz w:val="24"/>
          <w:szCs w:val="24"/>
        </w:rPr>
        <w:t>3.3.14.3</w:t>
      </w:r>
      <w:r w:rsidR="004E0F05">
        <w:fldChar w:fldCharType="end"/>
      </w:r>
      <w:r w:rsidRPr="009C78C3">
        <w:rPr>
          <w:sz w:val="24"/>
          <w:szCs w:val="24"/>
        </w:rPr>
        <w:t xml:space="preserve">) или путем внесения денежных средств на расчетный счет Заказчика (п. </w:t>
      </w:r>
      <w:r w:rsidR="004E0F05">
        <w:fldChar w:fldCharType="begin"/>
      </w:r>
      <w:r w:rsidR="004E0F05">
        <w:instrText xml:space="preserve"> REF _Ref442263553 \r \h  \* MERGEFORMAT </w:instrText>
      </w:r>
      <w:r w:rsidR="004E0F05">
        <w:fldChar w:fldCharType="separate"/>
      </w:r>
      <w:r w:rsidR="00E33142" w:rsidRPr="00E33142">
        <w:rPr>
          <w:sz w:val="24"/>
          <w:szCs w:val="24"/>
        </w:rPr>
        <w:t>3.3.14.4</w:t>
      </w:r>
      <w:r w:rsidR="004E0F05">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4" w:name="_Ref467168844"/>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4"/>
      <w:r w:rsidRPr="009C78C3">
        <w:rPr>
          <w:sz w:val="24"/>
          <w:szCs w:val="24"/>
        </w:rPr>
        <w:t>:</w:t>
      </w:r>
    </w:p>
    <w:p w:rsidR="00932C0A" w:rsidRPr="009C78C3"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5"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5"/>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4E0F05">
        <w:fldChar w:fldCharType="begin"/>
      </w:r>
      <w:r w:rsidR="004E0F05">
        <w:instrText xml:space="preserve"> REF _Ref440272678 \r \h  \* MERGEFORMAT </w:instrText>
      </w:r>
      <w:r w:rsidR="004E0F05">
        <w:fldChar w:fldCharType="separate"/>
      </w:r>
      <w:r w:rsidR="00E33142" w:rsidRPr="00E33142">
        <w:rPr>
          <w:sz w:val="24"/>
          <w:szCs w:val="24"/>
          <w:lang w:eastAsia="ru-RU"/>
        </w:rPr>
        <w:t>5.14</w:t>
      </w:r>
      <w:r w:rsidR="004E0F05">
        <w:fldChar w:fldCharType="end"/>
      </w:r>
      <w:r w:rsidR="003C2207" w:rsidRPr="009C78C3">
        <w:rPr>
          <w:sz w:val="24"/>
          <w:szCs w:val="24"/>
        </w:rPr>
        <w:t>)</w:t>
      </w:r>
      <w:r w:rsidR="000A6857" w:rsidRPr="009C78C3">
        <w:rPr>
          <w:sz w:val="24"/>
          <w:szCs w:val="24"/>
        </w:rPr>
        <w:t>.</w:t>
      </w:r>
    </w:p>
    <w:p w:rsidR="00932C0A" w:rsidRPr="00E71A48" w:rsidRDefault="00932C0A" w:rsidP="00BC48F0">
      <w:pPr>
        <w:pStyle w:val="affffff0"/>
        <w:widowControl w:val="0"/>
        <w:numPr>
          <w:ilvl w:val="0"/>
          <w:numId w:val="87"/>
        </w:numPr>
        <w:tabs>
          <w:tab w:val="left" w:pos="1985"/>
        </w:tabs>
        <w:suppressAutoHyphens w:val="0"/>
        <w:spacing w:line="264" w:lineRule="auto"/>
        <w:ind w:left="709" w:firstLine="0"/>
        <w:rPr>
          <w:bCs/>
          <w:sz w:val="24"/>
          <w:szCs w:val="24"/>
        </w:rPr>
      </w:pPr>
      <w:bookmarkStart w:id="556" w:name="_Ref307586570"/>
      <w:r w:rsidRPr="009C78C3">
        <w:rPr>
          <w:sz w:val="24"/>
          <w:szCs w:val="24"/>
        </w:rPr>
        <w:t>В соглашении о неустойке должно быть указано</w:t>
      </w:r>
      <w:bookmarkStart w:id="557"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6"/>
      <w:bookmarkEnd w:id="557"/>
    </w:p>
    <w:p w:rsidR="00932C0A" w:rsidRPr="008B51A2" w:rsidRDefault="00F620A0"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изменения Заявки</w:t>
      </w:r>
      <w:r w:rsidR="00932C0A" w:rsidRPr="008B51A2">
        <w:rPr>
          <w:bCs w:val="0"/>
          <w:sz w:val="24"/>
          <w:szCs w:val="24"/>
        </w:rPr>
        <w:t>, в том числе в процессе проведения переторжки, в течение срока ее действия (п.</w:t>
      </w:r>
      <w:r w:rsidR="004E0F05">
        <w:fldChar w:fldCharType="begin"/>
      </w:r>
      <w:r w:rsidR="004E0F05">
        <w:instrText xml:space="preserve"> REF _Ref306008743 \r \h  \* MERGEFORMAT </w:instrText>
      </w:r>
      <w:r w:rsidR="004E0F05">
        <w:fldChar w:fldCharType="separate"/>
      </w:r>
      <w:r w:rsidR="00E33142" w:rsidRPr="00E33142">
        <w:rPr>
          <w:bCs w:val="0"/>
          <w:sz w:val="24"/>
          <w:szCs w:val="24"/>
        </w:rPr>
        <w:t>3.3.4</w:t>
      </w:r>
      <w:r w:rsidR="004E0F05">
        <w:fldChar w:fldCharType="end"/>
      </w:r>
      <w:r w:rsidR="00932C0A" w:rsidRPr="008B51A2">
        <w:rPr>
          <w:bCs w:val="0"/>
          <w:sz w:val="24"/>
          <w:szCs w:val="24"/>
        </w:rPr>
        <w:t xml:space="preserve">) после истечения срока окончания подачи заявок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00932C0A" w:rsidRPr="008B51A2">
        <w:rPr>
          <w:bCs w:val="0"/>
          <w:sz w:val="24"/>
          <w:szCs w:val="24"/>
        </w:rPr>
        <w:t>);</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8B51A2">
        <w:rPr>
          <w:bCs w:val="0"/>
          <w:sz w:val="24"/>
          <w:szCs w:val="24"/>
        </w:rPr>
        <w:t xml:space="preserve">предоставления </w:t>
      </w:r>
      <w:r w:rsidRPr="006D76B4">
        <w:rPr>
          <w:bCs w:val="0"/>
          <w:sz w:val="24"/>
          <w:szCs w:val="24"/>
        </w:rPr>
        <w:t>недостоверных сведений или искажения информации</w:t>
      </w:r>
      <w:r w:rsidR="00F620A0" w:rsidRPr="006D76B4">
        <w:rPr>
          <w:bCs w:val="0"/>
          <w:sz w:val="24"/>
          <w:szCs w:val="24"/>
        </w:rPr>
        <w:t>, предоставлени</w:t>
      </w:r>
      <w:r w:rsidR="00A3250A" w:rsidRPr="006D76B4">
        <w:rPr>
          <w:bCs w:val="0"/>
          <w:sz w:val="24"/>
          <w:szCs w:val="24"/>
        </w:rPr>
        <w:t>я</w:t>
      </w:r>
      <w:r w:rsidR="00F620A0" w:rsidRPr="006D76B4">
        <w:rPr>
          <w:bCs w:val="0"/>
          <w:sz w:val="24"/>
          <w:szCs w:val="24"/>
        </w:rPr>
        <w:t xml:space="preserve"> </w:t>
      </w:r>
      <w:r w:rsidR="007114C0" w:rsidRPr="006D76B4">
        <w:rPr>
          <w:sz w:val="24"/>
          <w:szCs w:val="24"/>
        </w:rPr>
        <w:t xml:space="preserve">фальсифицированных </w:t>
      </w:r>
      <w:r w:rsidR="00F620A0" w:rsidRPr="006D76B4">
        <w:rPr>
          <w:bCs w:val="0"/>
          <w:sz w:val="24"/>
          <w:szCs w:val="24"/>
        </w:rPr>
        <w:t xml:space="preserve">документов, </w:t>
      </w:r>
      <w:r w:rsidRPr="006D76B4">
        <w:rPr>
          <w:bCs w:val="0"/>
          <w:sz w:val="24"/>
          <w:szCs w:val="24"/>
        </w:rPr>
        <w:t xml:space="preserve">приведенных в составе </w:t>
      </w:r>
      <w:r w:rsidR="004B5EB3" w:rsidRPr="006D76B4">
        <w:rPr>
          <w:bCs w:val="0"/>
          <w:sz w:val="24"/>
          <w:szCs w:val="24"/>
        </w:rPr>
        <w:t>Заявк</w:t>
      </w:r>
      <w:r w:rsidRPr="006D76B4">
        <w:rPr>
          <w:bCs w:val="0"/>
          <w:sz w:val="24"/>
          <w:szCs w:val="24"/>
        </w:rPr>
        <w:t>и;</w:t>
      </w:r>
    </w:p>
    <w:p w:rsidR="00932C0A" w:rsidRPr="006D76B4"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AE7BD7" w:rsidRPr="006D76B4">
        <w:rPr>
          <w:bCs w:val="0"/>
          <w:sz w:val="24"/>
          <w:szCs w:val="24"/>
        </w:rPr>
        <w:t xml:space="preserve">Участника запроса предложений, </w:t>
      </w:r>
      <w:r w:rsidR="00AE7BD7" w:rsidRPr="006D76B4">
        <w:rPr>
          <w:sz w:val="24"/>
          <w:szCs w:val="24"/>
        </w:rPr>
        <w:t>чья Заявка признана лучшей,</w:t>
      </w:r>
      <w:r w:rsidR="00AE7BD7" w:rsidRPr="006D76B4">
        <w:rPr>
          <w:bCs w:val="0"/>
          <w:sz w:val="24"/>
          <w:szCs w:val="24"/>
        </w:rPr>
        <w:t xml:space="preserve"> либо 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6D76B4">
        <w:rPr>
          <w:bCs w:val="0"/>
          <w:sz w:val="24"/>
          <w:szCs w:val="24"/>
        </w:rPr>
        <w:t>(п</w:t>
      </w:r>
      <w:r w:rsidR="00403042" w:rsidRPr="006D76B4">
        <w:rPr>
          <w:bCs w:val="0"/>
          <w:sz w:val="24"/>
          <w:szCs w:val="24"/>
        </w:rPr>
        <w:t>.</w:t>
      </w:r>
      <w:r w:rsidR="00B218BA" w:rsidRPr="006D76B4">
        <w:rPr>
          <w:bCs w:val="0"/>
          <w:sz w:val="24"/>
          <w:szCs w:val="24"/>
        </w:rPr>
        <w:t xml:space="preserve"> </w:t>
      </w:r>
      <w:r w:rsidR="004E0F05">
        <w:fldChar w:fldCharType="begin"/>
      </w:r>
      <w:r w:rsidR="004E0F05">
        <w:instrText xml:space="preserve"> REF _Ref468976147 \r \h  \* MERGEFORMAT </w:instrText>
      </w:r>
      <w:r w:rsidR="004E0F05">
        <w:fldChar w:fldCharType="separate"/>
      </w:r>
      <w:r w:rsidR="00E33142" w:rsidRPr="00E33142">
        <w:rPr>
          <w:bCs w:val="0"/>
          <w:sz w:val="24"/>
          <w:szCs w:val="24"/>
        </w:rPr>
        <w:t>3.12</w:t>
      </w:r>
      <w:r w:rsidR="004E0F05">
        <w:fldChar w:fldCharType="end"/>
      </w:r>
      <w:r w:rsidRPr="006D76B4">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6D76B4">
        <w:rPr>
          <w:bCs w:val="0"/>
          <w:sz w:val="24"/>
          <w:szCs w:val="24"/>
        </w:rPr>
        <w:t xml:space="preserve">отказа </w:t>
      </w:r>
      <w:r w:rsidR="009C744E" w:rsidRPr="006D76B4">
        <w:rPr>
          <w:bCs w:val="0"/>
          <w:sz w:val="24"/>
          <w:szCs w:val="24"/>
        </w:rPr>
        <w:t>Участник</w:t>
      </w:r>
      <w:r w:rsidR="004C5164" w:rsidRPr="006D76B4">
        <w:rPr>
          <w:bCs w:val="0"/>
          <w:sz w:val="24"/>
          <w:szCs w:val="24"/>
        </w:rPr>
        <w:t xml:space="preserve">а </w:t>
      </w:r>
      <w:r w:rsidR="007A439E" w:rsidRPr="006D76B4">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1248B1">
        <w:rPr>
          <w:bCs w:val="0"/>
          <w:sz w:val="24"/>
          <w:szCs w:val="24"/>
        </w:rPr>
        <w:t xml:space="preserve"> (п. </w:t>
      </w:r>
      <w:r w:rsidR="00812BD9">
        <w:rPr>
          <w:bCs w:val="0"/>
          <w:sz w:val="24"/>
          <w:szCs w:val="24"/>
        </w:rPr>
        <w:fldChar w:fldCharType="begin"/>
      </w:r>
      <w:r w:rsidR="001248B1">
        <w:rPr>
          <w:bCs w:val="0"/>
          <w:sz w:val="24"/>
          <w:szCs w:val="24"/>
        </w:rPr>
        <w:instrText xml:space="preserve"> REF _Ref468195951 \r \h </w:instrText>
      </w:r>
      <w:r w:rsidR="00812BD9">
        <w:rPr>
          <w:bCs w:val="0"/>
          <w:sz w:val="24"/>
          <w:szCs w:val="24"/>
        </w:rPr>
      </w:r>
      <w:r w:rsidR="00812BD9">
        <w:rPr>
          <w:bCs w:val="0"/>
          <w:sz w:val="24"/>
          <w:szCs w:val="24"/>
        </w:rPr>
        <w:fldChar w:fldCharType="separate"/>
      </w:r>
      <w:r w:rsidR="00E33142">
        <w:rPr>
          <w:bCs w:val="0"/>
          <w:sz w:val="24"/>
          <w:szCs w:val="24"/>
        </w:rPr>
        <w:t>3.13</w:t>
      </w:r>
      <w:r w:rsidR="00812BD9">
        <w:rPr>
          <w:bCs w:val="0"/>
          <w:sz w:val="24"/>
          <w:szCs w:val="24"/>
        </w:rPr>
        <w:fldChar w:fldCharType="end"/>
      </w:r>
      <w:r w:rsidR="001248B1">
        <w:rPr>
          <w:bCs w:val="0"/>
          <w:sz w:val="24"/>
          <w:szCs w:val="24"/>
        </w:rPr>
        <w:t>)</w:t>
      </w:r>
      <w:r w:rsidR="00311F48">
        <w:rPr>
          <w:bCs w:val="0"/>
          <w:sz w:val="24"/>
          <w:szCs w:val="24"/>
        </w:rPr>
        <w:t>.</w:t>
      </w:r>
    </w:p>
    <w:p w:rsidR="00932C0A" w:rsidRPr="006D05F2" w:rsidRDefault="00932C0A"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8" w:name="_Ref307563802"/>
      <w:r w:rsidRPr="00E71A48">
        <w:rPr>
          <w:sz w:val="24"/>
          <w:szCs w:val="24"/>
        </w:rPr>
        <w:lastRenderedPageBreak/>
        <w:t xml:space="preserve">В случаях, указанных в п. </w:t>
      </w:r>
      <w:r w:rsidR="004E0F05">
        <w:fldChar w:fldCharType="begin"/>
      </w:r>
      <w:r w:rsidR="004E0F05">
        <w:instrText xml:space="preserve"> REF _Ref305753174 \r \h  \* MERGEFORMAT </w:instrText>
      </w:r>
      <w:r w:rsidR="004E0F05">
        <w:fldChar w:fldCharType="separate"/>
      </w:r>
      <w:r w:rsidR="00E33142" w:rsidRPr="00E33142">
        <w:rPr>
          <w:sz w:val="24"/>
          <w:szCs w:val="24"/>
        </w:rPr>
        <w:t>3.3.14.3.2</w:t>
      </w:r>
      <w:r w:rsidR="004E0F05">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8"/>
      <w:r w:rsidR="00FE5303">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BC48F0">
      <w:pPr>
        <w:pStyle w:val="affffff0"/>
        <w:widowControl w:val="0"/>
        <w:numPr>
          <w:ilvl w:val="0"/>
          <w:numId w:val="87"/>
        </w:numPr>
        <w:tabs>
          <w:tab w:val="left" w:pos="1985"/>
        </w:tabs>
        <w:suppressAutoHyphens w:val="0"/>
        <w:spacing w:line="264" w:lineRule="auto"/>
        <w:ind w:left="709" w:firstLine="0"/>
        <w:rPr>
          <w:sz w:val="24"/>
          <w:szCs w:val="24"/>
        </w:rPr>
      </w:pPr>
      <w:bookmarkStart w:id="559" w:name="_Ref299109207"/>
      <w:bookmarkStart w:id="560"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9"/>
      <w:bookmarkEnd w:id="560"/>
    </w:p>
    <w:p w:rsidR="00F21407" w:rsidRPr="00F21407" w:rsidRDefault="00F21407" w:rsidP="00BC48F0">
      <w:pPr>
        <w:pStyle w:val="affffff0"/>
        <w:widowControl w:val="0"/>
        <w:numPr>
          <w:ilvl w:val="0"/>
          <w:numId w:val="87"/>
        </w:numPr>
        <w:tabs>
          <w:tab w:val="left" w:pos="1985"/>
        </w:tabs>
        <w:suppressAutoHyphens w:val="0"/>
        <w:spacing w:line="264" w:lineRule="auto"/>
        <w:ind w:left="709" w:firstLine="0"/>
        <w:rPr>
          <w:bCs/>
          <w:sz w:val="24"/>
          <w:szCs w:val="24"/>
        </w:rPr>
      </w:pPr>
      <w:proofErr w:type="gramStart"/>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lang w:eastAsia="ru-RU"/>
        </w:rPr>
        <w:t>5.14</w:t>
      </w:r>
      <w:r w:rsidR="004E0F05">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812BD9">
        <w:fldChar w:fldCharType="begin"/>
      </w:r>
      <w:r w:rsidR="006D05F2">
        <w:rPr>
          <w:sz w:val="24"/>
          <w:szCs w:val="24"/>
          <w:lang w:eastAsia="ru-RU"/>
        </w:rPr>
        <w:instrText xml:space="preserve"> REF _Ref467752316 \r \h </w:instrText>
      </w:r>
      <w:r w:rsidR="00812BD9">
        <w:fldChar w:fldCharType="separate"/>
      </w:r>
      <w:r w:rsidR="00E33142">
        <w:rPr>
          <w:sz w:val="24"/>
          <w:szCs w:val="24"/>
          <w:lang w:eastAsia="ru-RU"/>
        </w:rPr>
        <w:t>5.15</w:t>
      </w:r>
      <w:r w:rsidR="00812BD9">
        <w:fldChar w:fldCharType="end"/>
      </w:r>
      <w:r w:rsidRPr="00F21407">
        <w:rPr>
          <w:sz w:val="24"/>
          <w:szCs w:val="24"/>
        </w:rPr>
        <w:t xml:space="preserve">), в срок не позднее даты и времени окончания приема заявок, указанных в пункте </w:t>
      </w:r>
      <w:r w:rsidR="004E0F05">
        <w:fldChar w:fldCharType="begin"/>
      </w:r>
      <w:r w:rsidR="004E0F05">
        <w:instrText xml:space="preserve"> REF _Ref440289953 \r \h  \* MERGEFORMAT </w:instrText>
      </w:r>
      <w:r w:rsidR="004E0F05">
        <w:fldChar w:fldCharType="separate"/>
      </w:r>
      <w:r w:rsidR="00E33142" w:rsidRPr="00E33142">
        <w:rPr>
          <w:sz w:val="24"/>
          <w:szCs w:val="24"/>
        </w:rPr>
        <w:t>3.4.1.3</w:t>
      </w:r>
      <w:r w:rsidR="004E0F05">
        <w:fldChar w:fldCharType="end"/>
      </w:r>
      <w:r w:rsidRPr="00F21407">
        <w:rPr>
          <w:sz w:val="24"/>
          <w:szCs w:val="24"/>
        </w:rPr>
        <w:t xml:space="preserve"> настоящей Документации, по адресу</w:t>
      </w:r>
      <w:r w:rsidR="00FE5303" w:rsidRPr="00FE5303">
        <w:rPr>
          <w:sz w:val="24"/>
          <w:szCs w:val="24"/>
        </w:rPr>
        <w:t xml:space="preserve"> </w:t>
      </w:r>
      <w:r w:rsidR="00FE5303" w:rsidRPr="0084583A">
        <w:rPr>
          <w:sz w:val="24"/>
          <w:szCs w:val="24"/>
        </w:rPr>
        <w:t xml:space="preserve">РФ, 302030, г. Орел, ул. Московская, дом 155а, </w:t>
      </w:r>
      <w:proofErr w:type="spellStart"/>
      <w:r w:rsidR="00FE5303" w:rsidRPr="0084583A">
        <w:rPr>
          <w:sz w:val="24"/>
          <w:szCs w:val="24"/>
        </w:rPr>
        <w:t>каб</w:t>
      </w:r>
      <w:proofErr w:type="spellEnd"/>
      <w:r w:rsidR="00FE5303" w:rsidRPr="0084583A">
        <w:rPr>
          <w:sz w:val="24"/>
          <w:szCs w:val="24"/>
        </w:rPr>
        <w:t>. №11, исполнительный сотрудник</w:t>
      </w:r>
      <w:proofErr w:type="gramEnd"/>
      <w:r w:rsidR="00FE5303" w:rsidRPr="0084583A">
        <w:rPr>
          <w:sz w:val="24"/>
          <w:szCs w:val="24"/>
        </w:rPr>
        <w:t xml:space="preserve"> – Заболотская Маргарита Владимировна (либо Алисов Максим Александрович), контактный телефон </w:t>
      </w:r>
      <w:r w:rsidR="00FE5303" w:rsidRPr="0084583A">
        <w:rPr>
          <w:b/>
          <w:sz w:val="24"/>
          <w:szCs w:val="24"/>
        </w:rPr>
        <w:t>(4862) 44-50-31 доб. 387 ((4862) 44-50-31 доб. 375)</w:t>
      </w:r>
      <w:r w:rsidR="00FE5303">
        <w:rPr>
          <w:b/>
          <w:sz w:val="24"/>
          <w:szCs w:val="24"/>
        </w:rPr>
        <w:t>.</w:t>
      </w:r>
      <w:r w:rsidRPr="00F21407">
        <w:rPr>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F21407" w:rsidRPr="00F21407"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4E0F05">
        <w:fldChar w:fldCharType="begin"/>
      </w:r>
      <w:r w:rsidR="004E0F05">
        <w:instrText xml:space="preserve"> REF _Ref191386085 \r \h  \* MERGEFORMAT </w:instrText>
      </w:r>
      <w:r w:rsidR="004E0F05">
        <w:fldChar w:fldCharType="separate"/>
      </w:r>
      <w:r w:rsidR="00E33142" w:rsidRPr="00E33142">
        <w:rPr>
          <w:sz w:val="24"/>
          <w:szCs w:val="24"/>
        </w:rPr>
        <w:t>1.1.1</w:t>
      </w:r>
      <w:r w:rsidR="004E0F05">
        <w:fldChar w:fldCharType="end"/>
      </w:r>
      <w:r w:rsidRPr="009C78C3">
        <w:rPr>
          <w:sz w:val="24"/>
          <w:szCs w:val="24"/>
        </w:rPr>
        <w:t>;</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полное фирменное наименование Участника и его почтовый адрес;</w:t>
      </w:r>
    </w:p>
    <w:p w:rsidR="00F21407" w:rsidRPr="009C78C3" w:rsidRDefault="00F21407" w:rsidP="00BC48F0">
      <w:pPr>
        <w:pStyle w:val="aff6"/>
        <w:numPr>
          <w:ilvl w:val="0"/>
          <w:numId w:val="86"/>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4E0F05">
        <w:fldChar w:fldCharType="begin"/>
      </w:r>
      <w:r w:rsidR="004E0F05">
        <w:instrText xml:space="preserve"> REF _Ref303323780 \r \h  \* MERGEFORMAT </w:instrText>
      </w:r>
      <w:r w:rsidR="004E0F05">
        <w:fldChar w:fldCharType="separate"/>
      </w:r>
      <w:r w:rsidR="00E33142" w:rsidRPr="00E33142">
        <w:rPr>
          <w:sz w:val="24"/>
          <w:szCs w:val="24"/>
        </w:rPr>
        <w:t>1.1.4</w:t>
      </w:r>
      <w:r w:rsidR="004E0F05">
        <w:fldChar w:fldCharType="end"/>
      </w:r>
      <w:r w:rsidRPr="009C78C3">
        <w:rPr>
          <w:sz w:val="24"/>
          <w:szCs w:val="24"/>
        </w:rPr>
        <w:t>.</w:t>
      </w:r>
    </w:p>
    <w:p w:rsidR="00F21407" w:rsidRPr="009C78C3" w:rsidRDefault="00F21407" w:rsidP="00BC48F0">
      <w:pPr>
        <w:pStyle w:val="affffff0"/>
        <w:widowControl w:val="0"/>
        <w:numPr>
          <w:ilvl w:val="0"/>
          <w:numId w:val="87"/>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4E0F05">
        <w:fldChar w:fldCharType="begin"/>
      </w:r>
      <w:r w:rsidR="004E0F05">
        <w:instrText xml:space="preserve"> REF _Ref467752355 \r \h  \* MERGEFORMAT </w:instrText>
      </w:r>
      <w:r w:rsidR="004E0F05">
        <w:fldChar w:fldCharType="separate"/>
      </w:r>
      <w:r w:rsidR="00E33142" w:rsidRPr="00E33142">
        <w:rPr>
          <w:sz w:val="24"/>
          <w:szCs w:val="24"/>
        </w:rPr>
        <w:t>3.3.14.5</w:t>
      </w:r>
      <w:r w:rsidR="004E0F05">
        <w:fldChar w:fldCharType="end"/>
      </w:r>
      <w:r w:rsidRPr="009C78C3">
        <w:rPr>
          <w:sz w:val="24"/>
          <w:szCs w:val="24"/>
        </w:rPr>
        <w:t xml:space="preserve"> 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1" w:name="_Ref442263553"/>
      <w:bookmarkStart w:id="562" w:name="_Ref442189545"/>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1"/>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E33142" w:rsidRPr="00E33142">
        <w:rPr>
          <w:szCs w:val="24"/>
        </w:rPr>
        <w:t>3.4.1.3</w:t>
      </w:r>
      <w:r w:rsidR="004E0F05">
        <w:fldChar w:fldCharType="end"/>
      </w:r>
      <w:r w:rsidRPr="009C78C3">
        <w:rPr>
          <w:szCs w:val="24"/>
        </w:rPr>
        <w:t>). В случае</w:t>
      </w:r>
      <w:proofErr w:type="gramStart"/>
      <w:r w:rsidRPr="009C78C3">
        <w:rPr>
          <w:szCs w:val="24"/>
        </w:rPr>
        <w:t>,</w:t>
      </w:r>
      <w:proofErr w:type="gramEnd"/>
      <w:r w:rsidRPr="009C78C3">
        <w:rPr>
          <w:szCs w:val="24"/>
        </w:rPr>
        <w:t xml:space="preserve"> если на момент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E33142" w:rsidRPr="00E33142">
        <w:rPr>
          <w:szCs w:val="24"/>
        </w:rPr>
        <w:t>3.4.1.3</w:t>
      </w:r>
      <w:r w:rsidR="004E0F05">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szCs w:val="24"/>
        </w:rPr>
        <w:t>Денежные средства вносятся Участником на расчетный счет Заказчика, факт внесения Участником денежных сре</w:t>
      </w:r>
      <w:proofErr w:type="gramStart"/>
      <w:r w:rsidRPr="009C78C3">
        <w:rPr>
          <w:szCs w:val="24"/>
        </w:rPr>
        <w:t>дств в к</w:t>
      </w:r>
      <w:proofErr w:type="gramEnd"/>
      <w:r w:rsidRPr="009C78C3">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9C78C3">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9C78C3">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w:t>
      </w:r>
      <w:r w:rsidRPr="009C78C3">
        <w:rPr>
          <w:szCs w:val="24"/>
        </w:rPr>
        <w:lastRenderedPageBreak/>
        <w:t>внесения соответствующих денежных сре</w:t>
      </w:r>
      <w:proofErr w:type="gramStart"/>
      <w:r w:rsidRPr="009C78C3">
        <w:rPr>
          <w:szCs w:val="24"/>
        </w:rPr>
        <w:t>дств пр</w:t>
      </w:r>
      <w:proofErr w:type="gramEnd"/>
      <w:r w:rsidRPr="009C78C3">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9C78C3">
        <w:rPr>
          <w:szCs w:val="24"/>
        </w:rPr>
        <w:t>дств в к</w:t>
      </w:r>
      <w:proofErr w:type="gramEnd"/>
      <w:r w:rsidRPr="009C78C3">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proofErr w:type="gramStart"/>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4E0F05">
        <w:fldChar w:fldCharType="begin"/>
      </w:r>
      <w:r w:rsidR="004E0F05">
        <w:instrText xml:space="preserve"> REF _Ref55335823 \r \h  \* MERGEFORMAT </w:instrText>
      </w:r>
      <w:r w:rsidR="004E0F05">
        <w:fldChar w:fldCharType="separate"/>
      </w:r>
      <w:r w:rsidR="00E33142" w:rsidRPr="00E33142">
        <w:rPr>
          <w:rFonts w:eastAsia="Calibri"/>
          <w:szCs w:val="24"/>
          <w:lang w:eastAsia="en-US"/>
        </w:rPr>
        <w:t>5.7</w:t>
      </w:r>
      <w:r w:rsidR="004E0F05">
        <w:fldChar w:fldCharType="end"/>
      </w:r>
      <w:r w:rsidRPr="009C78C3">
        <w:rPr>
          <w:rFonts w:eastAsia="Calibri"/>
          <w:szCs w:val="24"/>
          <w:lang w:eastAsia="en-US"/>
        </w:rPr>
        <w:t xml:space="preserve">) Участник обязан направить на электронную почту </w:t>
      </w:r>
      <w:r w:rsidR="00FE5303" w:rsidRPr="00A63D80">
        <w:rPr>
          <w:szCs w:val="24"/>
        </w:rPr>
        <w:t xml:space="preserve">Специалист 2-й категории Отдела закупочной деятельности Управления логистики и </w:t>
      </w:r>
      <w:r w:rsidR="00FE5303" w:rsidRPr="00D13E0E">
        <w:rPr>
          <w:szCs w:val="24"/>
        </w:rPr>
        <w:t>материально-технического обеспечения филиала ПАО «МРСК Центра» - «Орелэнерго»</w:t>
      </w:r>
      <w:r w:rsidR="00FE5303" w:rsidRPr="00D13E0E">
        <w:rPr>
          <w:szCs w:val="24"/>
        </w:rPr>
        <w:tab/>
      </w:r>
      <w:proofErr w:type="spellStart"/>
      <w:r w:rsidR="00FE5303" w:rsidRPr="00D13E0E">
        <w:rPr>
          <w:rFonts w:eastAsia="Calibri"/>
          <w:szCs w:val="24"/>
          <w:lang w:eastAsia="en-US"/>
        </w:rPr>
        <w:t>Заболотской</w:t>
      </w:r>
      <w:proofErr w:type="spellEnd"/>
      <w:r w:rsidR="00FE5303" w:rsidRPr="00D13E0E">
        <w:rPr>
          <w:rFonts w:eastAsia="Calibri"/>
          <w:szCs w:val="24"/>
          <w:lang w:eastAsia="en-US"/>
        </w:rPr>
        <w:t xml:space="preserve"> Маргарите</w:t>
      </w:r>
      <w:proofErr w:type="gramEnd"/>
      <w:r w:rsidR="00FE5303" w:rsidRPr="00D13E0E">
        <w:rPr>
          <w:rFonts w:eastAsia="Calibri"/>
          <w:szCs w:val="24"/>
          <w:lang w:eastAsia="en-US"/>
        </w:rPr>
        <w:t xml:space="preserve"> Владимировна - контактный телефон (4862) 44-50-31 (387), адрес электронной почты: </w:t>
      </w:r>
      <w:hyperlink r:id="rId37" w:history="1">
        <w:r w:rsidR="00FE5303" w:rsidRPr="00D13E0E">
          <w:rPr>
            <w:rStyle w:val="a7"/>
            <w:b/>
            <w:szCs w:val="24"/>
          </w:rPr>
          <w:t>zabolotskaya.mv@mrsk-1.ru</w:t>
        </w:r>
      </w:hyperlink>
      <w:r w:rsidRPr="009C78C3">
        <w:rPr>
          <w:rFonts w:eastAsia="Calibri"/>
          <w:szCs w:val="24"/>
          <w:lang w:eastAsia="en-US"/>
        </w:rPr>
        <w:t xml:space="preserve">. Данные документы необходимо направить Заказчику </w:t>
      </w:r>
      <w:r w:rsidRPr="009C78C3">
        <w:rPr>
          <w:szCs w:val="24"/>
        </w:rPr>
        <w:t xml:space="preserve">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E33142" w:rsidRPr="00E33142">
        <w:rPr>
          <w:szCs w:val="24"/>
        </w:rPr>
        <w:t>3.4.1.3</w:t>
      </w:r>
      <w:r w:rsidR="004E0F05">
        <w:fldChar w:fldCharType="end"/>
      </w:r>
      <w:r w:rsidRPr="009C78C3">
        <w:rPr>
          <w:szCs w:val="24"/>
        </w:rPr>
        <w:t>).</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bookmarkStart w:id="563" w:name="_Ref469321316"/>
      <w:r w:rsidRPr="009C78C3">
        <w:rPr>
          <w:rFonts w:eastAsia="Calibri"/>
          <w:szCs w:val="24"/>
          <w:lang w:eastAsia="en-US"/>
        </w:rPr>
        <w:t>Реквизиты</w:t>
      </w:r>
      <w:r w:rsidRPr="009C78C3">
        <w:rPr>
          <w:szCs w:val="24"/>
        </w:rPr>
        <w:t xml:space="preserve"> Заказчика для перечисления денежных сре</w:t>
      </w:r>
      <w:proofErr w:type="gramStart"/>
      <w:r w:rsidRPr="009C78C3">
        <w:rPr>
          <w:szCs w:val="24"/>
        </w:rPr>
        <w:t>дств в к</w:t>
      </w:r>
      <w:proofErr w:type="gramEnd"/>
      <w:r w:rsidRPr="009C78C3">
        <w:rPr>
          <w:szCs w:val="24"/>
        </w:rPr>
        <w:t>ачестве обеспечения обязательств, связанных с участием в Запросе предложений и подачей Заявки:</w:t>
      </w:r>
      <w:bookmarkEnd w:id="563"/>
    </w:p>
    <w:p w:rsidR="00FE5303" w:rsidRPr="00D13E0E" w:rsidRDefault="00FE5303" w:rsidP="00FE5303">
      <w:pPr>
        <w:pStyle w:val="aff6"/>
        <w:numPr>
          <w:ilvl w:val="0"/>
          <w:numId w:val="0"/>
        </w:numPr>
        <w:tabs>
          <w:tab w:val="clear" w:pos="1134"/>
          <w:tab w:val="left" w:pos="2410"/>
        </w:tabs>
        <w:snapToGrid w:val="0"/>
        <w:spacing w:line="240" w:lineRule="auto"/>
        <w:ind w:left="2410"/>
        <w:rPr>
          <w:sz w:val="24"/>
          <w:szCs w:val="24"/>
          <w:u w:val="single"/>
        </w:rPr>
      </w:pPr>
      <w:r w:rsidRPr="00D13E0E">
        <w:rPr>
          <w:sz w:val="24"/>
          <w:szCs w:val="24"/>
          <w:u w:val="single"/>
        </w:rPr>
        <w:t>Получатель платежа: Филиал публичного акционерного общества «Межрегиональная распределительная сетевая компания Центра» - «Орелэнерго»</w:t>
      </w:r>
    </w:p>
    <w:p w:rsidR="00FE5303" w:rsidRPr="00D13E0E" w:rsidRDefault="00FE5303" w:rsidP="00FE5303">
      <w:pPr>
        <w:pStyle w:val="aff6"/>
        <w:numPr>
          <w:ilvl w:val="0"/>
          <w:numId w:val="86"/>
        </w:numPr>
        <w:tabs>
          <w:tab w:val="clear" w:pos="1134"/>
          <w:tab w:val="left" w:pos="2127"/>
          <w:tab w:val="left" w:pos="2410"/>
        </w:tabs>
        <w:suppressAutoHyphens w:val="0"/>
        <w:spacing w:line="240" w:lineRule="auto"/>
        <w:ind w:left="2410" w:hanging="357"/>
        <w:rPr>
          <w:sz w:val="24"/>
          <w:szCs w:val="24"/>
        </w:rPr>
      </w:pPr>
      <w:r w:rsidRPr="00D13E0E">
        <w:rPr>
          <w:sz w:val="24"/>
          <w:szCs w:val="24"/>
        </w:rPr>
        <w:t>ИНН/КПП: 6901067107/ 575102001</w:t>
      </w:r>
    </w:p>
    <w:p w:rsidR="00FE5303" w:rsidRPr="00D13E0E" w:rsidRDefault="00FE5303" w:rsidP="00FE5303">
      <w:pPr>
        <w:pStyle w:val="aff6"/>
        <w:numPr>
          <w:ilvl w:val="0"/>
          <w:numId w:val="0"/>
        </w:numPr>
        <w:tabs>
          <w:tab w:val="clear" w:pos="1134"/>
          <w:tab w:val="left" w:pos="2127"/>
          <w:tab w:val="left" w:pos="2410"/>
        </w:tabs>
        <w:spacing w:line="240" w:lineRule="auto"/>
        <w:ind w:left="2410"/>
        <w:rPr>
          <w:sz w:val="24"/>
          <w:szCs w:val="24"/>
        </w:rPr>
      </w:pPr>
      <w:proofErr w:type="gramStart"/>
      <w:r w:rsidRPr="00D13E0E">
        <w:rPr>
          <w:sz w:val="24"/>
          <w:szCs w:val="24"/>
        </w:rPr>
        <w:t>р</w:t>
      </w:r>
      <w:proofErr w:type="gramEnd"/>
      <w:r w:rsidRPr="00D13E0E">
        <w:rPr>
          <w:sz w:val="24"/>
          <w:szCs w:val="24"/>
        </w:rPr>
        <w:t>/с: 40702810947000001754 в Орловском отделении  № 8595 ПАО  Сбербанк</w:t>
      </w:r>
    </w:p>
    <w:p w:rsidR="00FE5303" w:rsidRPr="00D13E0E" w:rsidRDefault="00FE5303" w:rsidP="00FE5303">
      <w:pPr>
        <w:pStyle w:val="aff6"/>
        <w:numPr>
          <w:ilvl w:val="0"/>
          <w:numId w:val="0"/>
        </w:numPr>
        <w:tabs>
          <w:tab w:val="clear" w:pos="1134"/>
          <w:tab w:val="left" w:pos="2127"/>
          <w:tab w:val="left" w:pos="2410"/>
        </w:tabs>
        <w:spacing w:line="240" w:lineRule="auto"/>
        <w:ind w:left="2410"/>
        <w:rPr>
          <w:sz w:val="24"/>
          <w:szCs w:val="24"/>
        </w:rPr>
      </w:pPr>
      <w:r w:rsidRPr="00D13E0E">
        <w:rPr>
          <w:sz w:val="24"/>
          <w:szCs w:val="24"/>
        </w:rPr>
        <w:t>БИК: 045402601</w:t>
      </w:r>
    </w:p>
    <w:p w:rsidR="00FE5303" w:rsidRPr="009510F3" w:rsidRDefault="00FE5303" w:rsidP="00FE5303">
      <w:pPr>
        <w:pStyle w:val="aff6"/>
        <w:numPr>
          <w:ilvl w:val="0"/>
          <w:numId w:val="0"/>
        </w:numPr>
        <w:tabs>
          <w:tab w:val="left" w:pos="2127"/>
        </w:tabs>
        <w:spacing w:line="240" w:lineRule="auto"/>
        <w:rPr>
          <w:sz w:val="26"/>
          <w:szCs w:val="26"/>
        </w:rPr>
      </w:pPr>
      <w:r w:rsidRPr="00D13E0E">
        <w:rPr>
          <w:sz w:val="24"/>
          <w:szCs w:val="24"/>
        </w:rPr>
        <w:t xml:space="preserve">                          </w:t>
      </w:r>
      <w:r>
        <w:rPr>
          <w:sz w:val="24"/>
          <w:szCs w:val="24"/>
        </w:rPr>
        <w:t xml:space="preserve">      </w:t>
      </w:r>
      <w:r w:rsidRPr="00D13E0E">
        <w:rPr>
          <w:sz w:val="24"/>
          <w:szCs w:val="24"/>
        </w:rPr>
        <w:t xml:space="preserve">        к/с: 30101810300000000601</w:t>
      </w:r>
    </w:p>
    <w:p w:rsidR="006D05F2" w:rsidRPr="009C78C3" w:rsidRDefault="006D05F2" w:rsidP="00BC48F0">
      <w:pPr>
        <w:pStyle w:val="Times120"/>
        <w:numPr>
          <w:ilvl w:val="5"/>
          <w:numId w:val="88"/>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BC48F0">
      <w:pPr>
        <w:pStyle w:val="a1"/>
        <w:numPr>
          <w:ilvl w:val="0"/>
          <w:numId w:val="89"/>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BC48F0">
      <w:pPr>
        <w:pStyle w:val="a1"/>
        <w:numPr>
          <w:ilvl w:val="0"/>
          <w:numId w:val="89"/>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4E0F05">
        <w:fldChar w:fldCharType="begin"/>
      </w:r>
      <w:r w:rsidR="004E0F05">
        <w:instrText xml:space="preserve"> REF _Ref306140451 \r \h  \* MERGEFORMAT </w:instrText>
      </w:r>
      <w:r w:rsidR="004E0F05">
        <w:fldChar w:fldCharType="separate"/>
      </w:r>
      <w:r w:rsidR="00E33142" w:rsidRPr="00E33142">
        <w:rPr>
          <w:sz w:val="24"/>
          <w:szCs w:val="24"/>
        </w:rPr>
        <w:t>3.14</w:t>
      </w:r>
      <w:r w:rsidR="004E0F05">
        <w:fldChar w:fldCharType="end"/>
      </w:r>
      <w:r w:rsidRPr="009C78C3">
        <w:rPr>
          <w:sz w:val="24"/>
          <w:szCs w:val="24"/>
        </w:rPr>
        <w:t>);</w:t>
      </w:r>
    </w:p>
    <w:p w:rsidR="006D05F2" w:rsidRPr="009C78C3" w:rsidRDefault="006D05F2" w:rsidP="00BC48F0">
      <w:pPr>
        <w:pStyle w:val="a1"/>
        <w:numPr>
          <w:ilvl w:val="0"/>
          <w:numId w:val="89"/>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4" w:name="_Ref467752355"/>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w:t>
      </w:r>
      <w:proofErr w:type="gramStart"/>
      <w:r w:rsidRPr="008B51A2">
        <w:rPr>
          <w:sz w:val="24"/>
          <w:szCs w:val="24"/>
        </w:rPr>
        <w:t>ств тр</w:t>
      </w:r>
      <w:proofErr w:type="gramEnd"/>
      <w:r w:rsidRPr="008B51A2">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2"/>
      <w:bookmarkEnd w:id="564"/>
    </w:p>
    <w:p w:rsidR="00717F60" w:rsidRPr="00E71A48" w:rsidRDefault="00717F60" w:rsidP="00E71A48">
      <w:pPr>
        <w:pStyle w:val="2"/>
        <w:tabs>
          <w:tab w:val="clear" w:pos="0"/>
          <w:tab w:val="clear" w:pos="1700"/>
          <w:tab w:val="num" w:pos="709"/>
        </w:tabs>
        <w:spacing w:line="264" w:lineRule="auto"/>
      </w:pPr>
      <w:bookmarkStart w:id="565" w:name="_Ref305973214"/>
      <w:bookmarkStart w:id="566" w:name="_Toc471897533"/>
      <w:r w:rsidRPr="00E71A48">
        <w:lastRenderedPageBreak/>
        <w:t>Подача Заявок и их прием</w:t>
      </w:r>
      <w:bookmarkStart w:id="567" w:name="_Ref56229451"/>
      <w:bookmarkEnd w:id="537"/>
      <w:bookmarkEnd w:id="565"/>
      <w:bookmarkEnd w:id="566"/>
    </w:p>
    <w:p w:rsidR="00717F60" w:rsidRPr="00E71A48" w:rsidRDefault="00717F60" w:rsidP="00E71A48">
      <w:pPr>
        <w:pStyle w:val="3"/>
        <w:spacing w:line="264" w:lineRule="auto"/>
        <w:rPr>
          <w:szCs w:val="24"/>
        </w:rPr>
      </w:pPr>
      <w:bookmarkStart w:id="568" w:name="_Toc439323707"/>
      <w:bookmarkStart w:id="569" w:name="_Toc440361341"/>
      <w:bookmarkStart w:id="570" w:name="_Toc440376096"/>
      <w:bookmarkStart w:id="571" w:name="_Toc440376223"/>
      <w:bookmarkStart w:id="572" w:name="_Toc440382488"/>
      <w:bookmarkStart w:id="573" w:name="_Toc440447158"/>
      <w:bookmarkStart w:id="574" w:name="_Toc440620838"/>
      <w:bookmarkStart w:id="575" w:name="_Toc440631473"/>
      <w:bookmarkStart w:id="576" w:name="_Toc440875713"/>
      <w:bookmarkStart w:id="577" w:name="_Toc441131737"/>
      <w:bookmarkStart w:id="578" w:name="_Toc465865178"/>
      <w:bookmarkStart w:id="579" w:name="_Toc468976323"/>
      <w:bookmarkStart w:id="580" w:name="_Toc469483052"/>
      <w:bookmarkStart w:id="581" w:name="_Toc471897534"/>
      <w:r w:rsidRPr="00E71A48">
        <w:rPr>
          <w:szCs w:val="24"/>
        </w:rPr>
        <w:t>Подача Заявок через ЭТП</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ом через 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2"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FE5303">
        <w:rPr>
          <w:b/>
          <w:bCs w:val="0"/>
          <w:sz w:val="24"/>
          <w:szCs w:val="24"/>
        </w:rPr>
        <w:t xml:space="preserve">минут </w:t>
      </w:r>
      <w:r w:rsidR="00CB5B1A">
        <w:rPr>
          <w:b/>
          <w:bCs w:val="0"/>
          <w:sz w:val="24"/>
          <w:szCs w:val="24"/>
        </w:rPr>
        <w:t>23</w:t>
      </w:r>
      <w:r w:rsidR="002B5044" w:rsidRPr="00FE5303">
        <w:rPr>
          <w:b/>
          <w:bCs w:val="0"/>
          <w:sz w:val="24"/>
          <w:szCs w:val="24"/>
        </w:rPr>
        <w:t xml:space="preserve"> </w:t>
      </w:r>
      <w:r w:rsidR="00CB5B1A">
        <w:rPr>
          <w:b/>
          <w:bCs w:val="0"/>
          <w:sz w:val="24"/>
          <w:szCs w:val="24"/>
        </w:rPr>
        <w:t>апреля</w:t>
      </w:r>
      <w:r w:rsidR="002B5044" w:rsidRPr="00FE5303">
        <w:rPr>
          <w:b/>
          <w:bCs w:val="0"/>
          <w:sz w:val="24"/>
          <w:szCs w:val="24"/>
        </w:rPr>
        <w:t xml:space="preserve"> </w:t>
      </w:r>
      <w:r w:rsidR="009C1997" w:rsidRPr="00FE5303">
        <w:rPr>
          <w:b/>
          <w:bCs w:val="0"/>
          <w:sz w:val="24"/>
          <w:szCs w:val="24"/>
        </w:rPr>
        <w:t>2018</w:t>
      </w:r>
      <w:r w:rsidR="002B5044" w:rsidRPr="002B5044">
        <w:rPr>
          <w:b/>
          <w:bCs w:val="0"/>
          <w:sz w:val="24"/>
          <w:szCs w:val="24"/>
        </w:rPr>
        <w:t xml:space="preserve"> года</w:t>
      </w:r>
      <w:r w:rsidR="00BF60B6">
        <w:rPr>
          <w:b/>
          <w:bCs w:val="0"/>
          <w:sz w:val="24"/>
          <w:szCs w:val="24"/>
        </w:rPr>
        <w:t xml:space="preserve">, </w:t>
      </w:r>
      <w:r w:rsidR="00BF60B6" w:rsidRPr="00BB27D7">
        <w:rPr>
          <w:bCs w:val="0"/>
          <w:sz w:val="24"/>
          <w:szCs w:val="24"/>
        </w:rPr>
        <w:t xml:space="preserve">при этом предложенная Участником в </w:t>
      </w:r>
      <w:r w:rsidR="00BF60B6">
        <w:rPr>
          <w:bCs w:val="0"/>
          <w:sz w:val="24"/>
          <w:szCs w:val="24"/>
        </w:rPr>
        <w:t>Письме о подаче оферты</w:t>
      </w:r>
      <w:r w:rsidR="00BF60B6" w:rsidRPr="00BB27D7">
        <w:rPr>
          <w:bCs w:val="0"/>
          <w:sz w:val="24"/>
          <w:szCs w:val="24"/>
        </w:rPr>
        <w:t xml:space="preserve"> </w:t>
      </w:r>
      <w:r w:rsidR="00BF60B6" w:rsidRPr="00E71A48">
        <w:rPr>
          <w:bCs w:val="0"/>
          <w:spacing w:val="-2"/>
          <w:sz w:val="24"/>
          <w:szCs w:val="24"/>
        </w:rPr>
        <w:t>(</w:t>
      </w:r>
      <w:r w:rsidR="00BF60B6">
        <w:rPr>
          <w:bCs w:val="0"/>
          <w:spacing w:val="-2"/>
          <w:sz w:val="24"/>
          <w:szCs w:val="24"/>
        </w:rPr>
        <w:t>под</w:t>
      </w:r>
      <w:r w:rsidR="00BF60B6" w:rsidRPr="00E71A48">
        <w:rPr>
          <w:bCs w:val="0"/>
          <w:sz w:val="24"/>
          <w:szCs w:val="24"/>
        </w:rPr>
        <w:t xml:space="preserve">раздел </w:t>
      </w:r>
      <w:r w:rsidR="00812BD9">
        <w:rPr>
          <w:bCs w:val="0"/>
          <w:sz w:val="24"/>
          <w:szCs w:val="24"/>
        </w:rPr>
        <w:fldChar w:fldCharType="begin"/>
      </w:r>
      <w:r w:rsidR="00BF60B6">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E33142">
        <w:rPr>
          <w:bCs w:val="0"/>
          <w:sz w:val="24"/>
          <w:szCs w:val="24"/>
        </w:rPr>
        <w:t>5.1</w:t>
      </w:r>
      <w:r w:rsidR="00812BD9">
        <w:rPr>
          <w:bCs w:val="0"/>
          <w:sz w:val="24"/>
          <w:szCs w:val="24"/>
        </w:rPr>
        <w:fldChar w:fldCharType="end"/>
      </w:r>
      <w:r w:rsidR="00BF60B6">
        <w:rPr>
          <w:bCs w:val="0"/>
          <w:sz w:val="24"/>
          <w:szCs w:val="24"/>
          <w:lang w:eastAsia="ru-RU"/>
        </w:rPr>
        <w:t>)</w:t>
      </w:r>
      <w:r w:rsidR="00BF60B6" w:rsidRPr="00BB27D7">
        <w:rPr>
          <w:bCs w:val="0"/>
          <w:sz w:val="24"/>
          <w:szCs w:val="24"/>
        </w:rPr>
        <w:t xml:space="preserve"> цена должна соответствовать цене, указанной Участни</w:t>
      </w:r>
      <w:r w:rsidR="00EF1023">
        <w:rPr>
          <w:bCs w:val="0"/>
          <w:sz w:val="24"/>
          <w:szCs w:val="24"/>
        </w:rPr>
        <w:t>ком на «котировочной доске» ЭТП</w:t>
      </w:r>
      <w:r w:rsidR="00717F60" w:rsidRPr="00BF60B6">
        <w:rPr>
          <w:bCs w:val="0"/>
          <w:sz w:val="24"/>
          <w:szCs w:val="24"/>
        </w:rPr>
        <w:t>.</w:t>
      </w:r>
      <w:bookmarkEnd w:id="582"/>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8B51A2">
        <w:rPr>
          <w:bCs w:val="0"/>
          <w:sz w:val="24"/>
          <w:szCs w:val="24"/>
        </w:rPr>
        <w:t xml:space="preserve">После наступления даты и времени завершения срока подачи Заявок Участниками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3" w:name="_Ref115077798"/>
      <w:bookmarkStart w:id="584" w:name="_Toc439323708"/>
      <w:bookmarkStart w:id="585" w:name="_Toc440361342"/>
      <w:bookmarkStart w:id="586" w:name="_Toc440376097"/>
      <w:bookmarkStart w:id="587" w:name="_Toc440376224"/>
      <w:bookmarkStart w:id="588" w:name="_Toc440382489"/>
      <w:bookmarkStart w:id="589" w:name="_Toc440447159"/>
      <w:bookmarkStart w:id="590" w:name="_Toc440620839"/>
      <w:bookmarkStart w:id="591" w:name="_Toc440631474"/>
      <w:bookmarkStart w:id="592" w:name="_Toc440875714"/>
      <w:bookmarkStart w:id="593" w:name="_Toc441131738"/>
      <w:bookmarkStart w:id="594" w:name="_Toc465865179"/>
      <w:bookmarkStart w:id="595" w:name="_Toc468976324"/>
      <w:bookmarkStart w:id="596" w:name="_Toc469483053"/>
      <w:bookmarkStart w:id="597"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bookmarkEnd w:id="567"/>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E33142" w:rsidRPr="00E33142">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_Ref467752394 \r \h  \* MERGEFORMAT </w:instrText>
      </w:r>
      <w:r w:rsidR="004E0F05">
        <w:fldChar w:fldCharType="separate"/>
      </w:r>
      <w:r w:rsidR="00E33142" w:rsidRPr="00E33142">
        <w:rPr>
          <w:sz w:val="24"/>
          <w:szCs w:val="24"/>
        </w:rPr>
        <w:t>5.15</w:t>
      </w:r>
      <w:r w:rsidR="004E0F05">
        <w:fldChar w:fldCharType="end"/>
      </w:r>
      <w:r w:rsidR="006D05F2" w:rsidRPr="009C78C3">
        <w:rPr>
          <w:sz w:val="24"/>
          <w:szCs w:val="24"/>
        </w:rPr>
        <w:t>), в</w:t>
      </w:r>
      <w:bookmarkStart w:id="598" w:name="_GoBack"/>
      <w:bookmarkEnd w:id="598"/>
      <w:r w:rsidR="006D05F2" w:rsidRPr="009C78C3">
        <w:rPr>
          <w:sz w:val="24"/>
          <w:szCs w:val="24"/>
        </w:rPr>
        <w:t xml:space="preserve">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599" w:name="_Ref303683883"/>
      <w:bookmarkStart w:id="600" w:name="_Toc471897536"/>
      <w:r w:rsidRPr="009C78C3">
        <w:t xml:space="preserve">Изменение и отзыв </w:t>
      </w:r>
      <w:r w:rsidR="004B5EB3" w:rsidRPr="009C78C3">
        <w:t>Заявк</w:t>
      </w:r>
      <w:r w:rsidRPr="009C78C3">
        <w:t>и</w:t>
      </w:r>
      <w:bookmarkEnd w:id="599"/>
      <w:bookmarkEnd w:id="600"/>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01" w:name="_Ref305973250"/>
      <w:r w:rsidRPr="009C78C3">
        <w:rPr>
          <w:bCs w:val="0"/>
          <w:sz w:val="24"/>
          <w:szCs w:val="24"/>
        </w:rPr>
        <w:t xml:space="preserve">До окончания срока подачи заявок (п.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E33142" w:rsidRPr="00E33142">
        <w:rPr>
          <w:bCs w:val="0"/>
          <w:sz w:val="24"/>
          <w:szCs w:val="24"/>
        </w:rPr>
        <w:t>3.4.1.3</w:t>
      </w:r>
      <w:r w:rsidR="004E0F0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E0F05">
        <w:fldChar w:fldCharType="begin"/>
      </w:r>
      <w:r w:rsidR="004E0F05">
        <w:instrText xml:space="preserve"> REF _Ref55279015 \r \h  \* MERGEFORMAT </w:instrText>
      </w:r>
      <w:r w:rsidR="004E0F05">
        <w:fldChar w:fldCharType="separate"/>
      </w:r>
      <w:r w:rsidR="00E33142" w:rsidRPr="00E33142">
        <w:rPr>
          <w:sz w:val="24"/>
          <w:szCs w:val="24"/>
        </w:rPr>
        <w:t>3.3.1.6</w:t>
      </w:r>
      <w:r w:rsidR="004E0F05">
        <w:fldChar w:fldCharType="end"/>
      </w:r>
      <w:r w:rsidRPr="00223D18">
        <w:rPr>
          <w:sz w:val="24"/>
          <w:szCs w:val="24"/>
        </w:rPr>
        <w:t xml:space="preserve">, </w:t>
      </w:r>
      <w:r w:rsidR="004E0F05">
        <w:fldChar w:fldCharType="begin"/>
      </w:r>
      <w:r w:rsidR="004E0F05">
        <w:instrText xml:space="preserve"> REF _Ref195087786 \r \h  \* MERGEFORMAT </w:instrText>
      </w:r>
      <w:r w:rsidR="004E0F05">
        <w:fldChar w:fldCharType="separate"/>
      </w:r>
      <w:r w:rsidR="00E33142" w:rsidRPr="00E33142">
        <w:rPr>
          <w:sz w:val="24"/>
          <w:szCs w:val="24"/>
        </w:rPr>
        <w:t>3.3.1.7</w:t>
      </w:r>
      <w:r w:rsidR="004E0F05">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2" w:name="_Ref468195580"/>
      <w:bookmarkStart w:id="603" w:name="_Ref468195629"/>
      <w:bookmarkStart w:id="604" w:name="_Toc471897537"/>
      <w:r w:rsidRPr="00E71A48">
        <w:t>Оценка Заявок и проведение переговоров</w:t>
      </w:r>
      <w:bookmarkEnd w:id="601"/>
      <w:bookmarkEnd w:id="602"/>
      <w:bookmarkEnd w:id="603"/>
      <w:bookmarkEnd w:id="604"/>
      <w:r w:rsidRPr="00E71A48">
        <w:t xml:space="preserve"> </w:t>
      </w:r>
    </w:p>
    <w:p w:rsidR="00717F60" w:rsidRPr="00E71A48" w:rsidRDefault="00717F60" w:rsidP="00E71A48">
      <w:pPr>
        <w:pStyle w:val="3"/>
        <w:spacing w:line="264" w:lineRule="auto"/>
        <w:rPr>
          <w:szCs w:val="24"/>
        </w:rPr>
      </w:pPr>
      <w:bookmarkStart w:id="605" w:name="_Toc439323711"/>
      <w:bookmarkStart w:id="606" w:name="_Toc440361345"/>
      <w:bookmarkStart w:id="607" w:name="_Toc440376100"/>
      <w:bookmarkStart w:id="608" w:name="_Toc440376227"/>
      <w:bookmarkStart w:id="609" w:name="_Toc440382492"/>
      <w:bookmarkStart w:id="610" w:name="_Toc440447162"/>
      <w:bookmarkStart w:id="611" w:name="_Toc440620842"/>
      <w:bookmarkStart w:id="612" w:name="_Toc440631477"/>
      <w:bookmarkStart w:id="613" w:name="_Toc440875717"/>
      <w:bookmarkStart w:id="614" w:name="_Toc441131741"/>
      <w:bookmarkStart w:id="615" w:name="_Toc465865182"/>
      <w:bookmarkStart w:id="616" w:name="_Toc468976327"/>
      <w:bookmarkStart w:id="617" w:name="_Toc469483056"/>
      <w:bookmarkStart w:id="618" w:name="_Toc471897538"/>
      <w:r w:rsidRPr="00E71A48">
        <w:rPr>
          <w:szCs w:val="24"/>
        </w:rPr>
        <w:t>Общие положения</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E0F05">
        <w:fldChar w:fldCharType="begin"/>
      </w:r>
      <w:r w:rsidR="004E0F05">
        <w:instrText xml:space="preserve"> REF _Ref93089454 \n \h  \* MERGEFORMAT </w:instrText>
      </w:r>
      <w:r w:rsidR="004E0F05">
        <w:fldChar w:fldCharType="separate"/>
      </w:r>
      <w:r w:rsidR="00E33142" w:rsidRPr="00E33142">
        <w:rPr>
          <w:bCs w:val="0"/>
          <w:sz w:val="24"/>
          <w:szCs w:val="24"/>
        </w:rPr>
        <w:t>3.6.2</w:t>
      </w:r>
      <w:r w:rsidR="004E0F05">
        <w:fldChar w:fldCharType="end"/>
      </w:r>
      <w:r w:rsidRPr="00E71A48">
        <w:rPr>
          <w:bCs w:val="0"/>
          <w:sz w:val="24"/>
          <w:szCs w:val="24"/>
        </w:rPr>
        <w:t xml:space="preserve">), проведение (при необходимости) переговоров (пункт </w:t>
      </w:r>
      <w:r w:rsidR="004E0F05">
        <w:fldChar w:fldCharType="begin"/>
      </w:r>
      <w:r w:rsidR="004E0F05">
        <w:instrText xml:space="preserve"> REF _Ref303670674 \n \h  \* MERGEFORMAT </w:instrText>
      </w:r>
      <w:r w:rsidR="004E0F05">
        <w:fldChar w:fldCharType="separate"/>
      </w:r>
      <w:r w:rsidR="00E33142" w:rsidRPr="00E33142">
        <w:rPr>
          <w:bCs w:val="0"/>
          <w:sz w:val="24"/>
          <w:szCs w:val="24"/>
        </w:rPr>
        <w:t>3.6.3</w:t>
      </w:r>
      <w:r w:rsidR="004E0F05">
        <w:fldChar w:fldCharType="end"/>
      </w:r>
      <w:r w:rsidRPr="00E71A48">
        <w:rPr>
          <w:bCs w:val="0"/>
          <w:sz w:val="24"/>
          <w:szCs w:val="24"/>
        </w:rPr>
        <w:t>) и оценочную стадию (пункт</w:t>
      </w:r>
      <w:r w:rsidR="007F3FB7" w:rsidRPr="00E71A48">
        <w:rPr>
          <w:bCs w:val="0"/>
          <w:sz w:val="24"/>
          <w:szCs w:val="24"/>
        </w:rPr>
        <w:t xml:space="preserve"> </w:t>
      </w:r>
      <w:r w:rsidR="004E0F05">
        <w:fldChar w:fldCharType="begin"/>
      </w:r>
      <w:r w:rsidR="004E0F05">
        <w:instrText xml:space="preserve"> REF _Ref306138385 \r \h  \* MERGEFORMAT </w:instrText>
      </w:r>
      <w:r w:rsidR="004E0F05">
        <w:fldChar w:fldCharType="separate"/>
      </w:r>
      <w:r w:rsidR="00E33142" w:rsidRPr="00E33142">
        <w:rPr>
          <w:bCs w:val="0"/>
          <w:sz w:val="24"/>
          <w:szCs w:val="24"/>
        </w:rPr>
        <w:t>3.6.4</w:t>
      </w:r>
      <w:r w:rsidR="004E0F05">
        <w:fldChar w:fldCharType="end"/>
      </w:r>
      <w:r w:rsidRPr="00E71A48">
        <w:rPr>
          <w:bCs w:val="0"/>
          <w:sz w:val="24"/>
          <w:szCs w:val="24"/>
        </w:rPr>
        <w:t>).</w:t>
      </w:r>
    </w:p>
    <w:p w:rsidR="00717F60" w:rsidRPr="00E71A48" w:rsidRDefault="00717F60" w:rsidP="00E71A48">
      <w:pPr>
        <w:pStyle w:val="3"/>
        <w:spacing w:line="264" w:lineRule="auto"/>
        <w:rPr>
          <w:szCs w:val="24"/>
        </w:rPr>
      </w:pPr>
      <w:bookmarkStart w:id="619" w:name="_Ref93089454"/>
      <w:bookmarkStart w:id="620" w:name="_Toc439323712"/>
      <w:bookmarkStart w:id="621" w:name="_Toc440361346"/>
      <w:bookmarkStart w:id="622" w:name="_Toc440376101"/>
      <w:bookmarkStart w:id="623" w:name="_Toc440376228"/>
      <w:bookmarkStart w:id="624" w:name="_Toc440382493"/>
      <w:bookmarkStart w:id="625" w:name="_Toc440447163"/>
      <w:bookmarkStart w:id="626" w:name="_Toc440620843"/>
      <w:bookmarkStart w:id="627" w:name="_Toc440631478"/>
      <w:bookmarkStart w:id="628" w:name="_Toc440875718"/>
      <w:bookmarkStart w:id="629" w:name="_Toc441131742"/>
      <w:bookmarkStart w:id="630" w:name="_Toc465865183"/>
      <w:bookmarkStart w:id="631" w:name="_Toc468976328"/>
      <w:bookmarkStart w:id="632" w:name="_Toc469483057"/>
      <w:bookmarkStart w:id="633" w:name="_Toc471897539"/>
      <w:r w:rsidRPr="00E71A48">
        <w:rPr>
          <w:szCs w:val="24"/>
        </w:rPr>
        <w:t>Отборочная стадия</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55307002"/>
      <w:r w:rsidRPr="008E312A">
        <w:rPr>
          <w:sz w:val="24"/>
          <w:szCs w:val="24"/>
        </w:rPr>
        <w:lastRenderedPageBreak/>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4"/>
      <w:bookmarkEnd w:id="635"/>
    </w:p>
    <w:p w:rsidR="00F4128C" w:rsidRPr="008E312A" w:rsidRDefault="008E312A"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F4128C" w:rsidRPr="008E312A">
        <w:rPr>
          <w:sz w:val="24"/>
          <w:szCs w:val="24"/>
        </w:rPr>
        <w:t>;</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8E312A">
        <w:rPr>
          <w:sz w:val="24"/>
          <w:szCs w:val="24"/>
        </w:rPr>
        <w:t>числе</w:t>
      </w:r>
      <w:proofErr w:type="gramEnd"/>
      <w:r w:rsidRPr="008E312A">
        <w:rPr>
          <w:sz w:val="24"/>
          <w:szCs w:val="24"/>
        </w:rPr>
        <w:t xml:space="preserve"> если Участник (в </w:t>
      </w:r>
      <w:proofErr w:type="spellStart"/>
      <w:r w:rsidRPr="008E312A">
        <w:rPr>
          <w:sz w:val="24"/>
          <w:szCs w:val="24"/>
        </w:rPr>
        <w:t>т.ч</w:t>
      </w:r>
      <w:proofErr w:type="spellEnd"/>
      <w:r w:rsidRPr="008E312A">
        <w:rPr>
          <w:sz w:val="24"/>
          <w:szCs w:val="24"/>
        </w:rPr>
        <w:t xml:space="preserve">. один или несколько членов Коллективного участника, один либо несколько </w:t>
      </w:r>
      <w:r w:rsidRPr="00583266">
        <w:rPr>
          <w:sz w:val="24"/>
          <w:szCs w:val="24"/>
        </w:rPr>
        <w:t xml:space="preserve">привлекаемых Участником субподрядчиков) не предоставил </w:t>
      </w:r>
      <w:r w:rsidR="00583266" w:rsidRPr="00583266">
        <w:rPr>
          <w:sz w:val="24"/>
          <w:szCs w:val="24"/>
        </w:rPr>
        <w:t>Справку о цепочке собственников участника закупочной процедуры, включая бенефициаров (в том числе конечных)</w:t>
      </w:r>
      <w:r w:rsidRPr="00583266">
        <w:rPr>
          <w:sz w:val="24"/>
          <w:szCs w:val="24"/>
        </w:rPr>
        <w:t xml:space="preserve"> (</w:t>
      </w:r>
      <w:r w:rsidRPr="008E312A">
        <w:rPr>
          <w:sz w:val="24"/>
          <w:szCs w:val="24"/>
        </w:rPr>
        <w:t xml:space="preserve">подраздел </w:t>
      </w:r>
      <w:r w:rsidR="004E0F05">
        <w:fldChar w:fldCharType="begin"/>
      </w:r>
      <w:r w:rsidR="004E0F05">
        <w:instrText xml:space="preserve"> REF _Ref444180906 \r \h  \* MERGEFORMAT </w:instrText>
      </w:r>
      <w:r w:rsidR="004E0F05">
        <w:fldChar w:fldCharType="separate"/>
      </w:r>
      <w:r w:rsidR="00E33142" w:rsidRPr="00E33142">
        <w:rPr>
          <w:sz w:val="24"/>
          <w:szCs w:val="24"/>
        </w:rPr>
        <w:t>5.12</w:t>
      </w:r>
      <w:r w:rsidR="004E0F05">
        <w:fldChar w:fldCharType="end"/>
      </w:r>
      <w:r w:rsidRPr="008E312A">
        <w:rPr>
          <w:sz w:val="24"/>
          <w:szCs w:val="24"/>
        </w:rPr>
        <w:t xml:space="preserve">); </w:t>
      </w:r>
    </w:p>
    <w:p w:rsidR="00F4128C" w:rsidRPr="008E312A" w:rsidRDefault="00F4128C" w:rsidP="00BC48F0">
      <w:pPr>
        <w:pStyle w:val="affffff0"/>
        <w:widowControl w:val="0"/>
        <w:numPr>
          <w:ilvl w:val="0"/>
          <w:numId w:val="84"/>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E0F05">
        <w:fldChar w:fldCharType="begin"/>
      </w:r>
      <w:r w:rsidR="004E0F05">
        <w:instrText xml:space="preserve"> REF _Ref306176386 \r \h  \* MERGEFORMAT </w:instrText>
      </w:r>
      <w:r w:rsidR="004E0F05">
        <w:fldChar w:fldCharType="separate"/>
      </w:r>
      <w:r w:rsidR="00E33142" w:rsidRPr="00E33142">
        <w:rPr>
          <w:sz w:val="24"/>
          <w:szCs w:val="24"/>
        </w:rPr>
        <w:t>3.3.14</w:t>
      </w:r>
      <w:r w:rsidR="004E0F05">
        <w:fldChar w:fldCharType="end"/>
      </w:r>
      <w:r w:rsidRPr="008E312A">
        <w:rPr>
          <w:sz w:val="24"/>
          <w:szCs w:val="24"/>
        </w:rPr>
        <w:t>;</w:t>
      </w:r>
    </w:p>
    <w:p w:rsidR="00F4128C" w:rsidRPr="008B51A2" w:rsidRDefault="00F620A0"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BC48F0">
      <w:pPr>
        <w:pStyle w:val="affffff0"/>
        <w:widowControl w:val="0"/>
        <w:numPr>
          <w:ilvl w:val="0"/>
          <w:numId w:val="84"/>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8B51A2" w:rsidRDefault="00F4128C"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очевидные арифметические или грамматические ошибки, с исправлением</w:t>
      </w:r>
      <w:r w:rsidR="00F620A0" w:rsidRPr="008B51A2">
        <w:rPr>
          <w:sz w:val="24"/>
          <w:szCs w:val="24"/>
        </w:rPr>
        <w:t xml:space="preserve"> которых не согласился Участник;</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proofErr w:type="gramStart"/>
      <w:r w:rsidRPr="008B51A2">
        <w:rPr>
          <w:sz w:val="24"/>
          <w:szCs w:val="24"/>
        </w:rPr>
        <w:t>поданы с нарушением порядка подачи Заявок, установленного в настоящей документации;</w:t>
      </w:r>
      <w:proofErr w:type="gramEnd"/>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BC48F0">
      <w:pPr>
        <w:pStyle w:val="affffff0"/>
        <w:widowControl w:val="0"/>
        <w:numPr>
          <w:ilvl w:val="0"/>
          <w:numId w:val="84"/>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6"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4E0F05">
        <w:fldChar w:fldCharType="begin"/>
      </w:r>
      <w:r w:rsidR="004E0F05">
        <w:instrText xml:space="preserve"> REF _Ref306176386 \r \h  \* MERGEFORMAT </w:instrText>
      </w:r>
      <w:r w:rsidR="004E0F05">
        <w:fldChar w:fldCharType="separate"/>
      </w:r>
      <w:r w:rsidR="00E33142" w:rsidRPr="00E33142">
        <w:rPr>
          <w:sz w:val="24"/>
          <w:szCs w:val="24"/>
        </w:rPr>
        <w:t>3.3.14</w:t>
      </w:r>
      <w:r w:rsidR="004E0F05">
        <w:fldChar w:fldCharType="end"/>
      </w:r>
      <w:r w:rsidR="007F3FB7" w:rsidRPr="00E71A48">
        <w:rPr>
          <w:sz w:val="24"/>
          <w:szCs w:val="24"/>
        </w:rPr>
        <w:t>).</w:t>
      </w:r>
      <w:bookmarkEnd w:id="636"/>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7" w:name="_Ref303670674"/>
      <w:bookmarkStart w:id="638" w:name="_Toc439323713"/>
      <w:bookmarkStart w:id="639" w:name="_Toc440361347"/>
      <w:bookmarkStart w:id="640" w:name="_Toc440376102"/>
      <w:bookmarkStart w:id="641" w:name="_Toc440376229"/>
      <w:bookmarkStart w:id="642" w:name="_Toc440382494"/>
      <w:bookmarkStart w:id="643" w:name="_Toc440447164"/>
      <w:bookmarkStart w:id="644" w:name="_Toc440620844"/>
      <w:bookmarkStart w:id="645" w:name="_Toc440631479"/>
      <w:bookmarkStart w:id="646" w:name="_Toc440875719"/>
      <w:bookmarkStart w:id="647" w:name="_Toc441131743"/>
      <w:bookmarkStart w:id="648" w:name="_Toc465865184"/>
      <w:bookmarkStart w:id="649" w:name="_Toc468976329"/>
      <w:bookmarkStart w:id="650" w:name="_Toc469483058"/>
      <w:bookmarkStart w:id="651" w:name="_Toc471897540"/>
      <w:r w:rsidRPr="00E71A48">
        <w:rPr>
          <w:szCs w:val="24"/>
        </w:rPr>
        <w:t>Проведение переговоров</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2" w:name="_Ref306138385"/>
      <w:bookmarkStart w:id="653" w:name="_Toc439323714"/>
      <w:bookmarkStart w:id="654" w:name="_Toc440361348"/>
      <w:bookmarkStart w:id="655" w:name="_Toc440376103"/>
      <w:bookmarkStart w:id="656" w:name="_Toc440376230"/>
      <w:bookmarkStart w:id="657" w:name="_Toc440382495"/>
      <w:bookmarkStart w:id="658" w:name="_Toc440447165"/>
      <w:bookmarkStart w:id="659" w:name="_Toc440620845"/>
      <w:bookmarkStart w:id="660" w:name="_Toc440631480"/>
      <w:bookmarkStart w:id="661" w:name="_Toc440875720"/>
      <w:bookmarkStart w:id="662" w:name="_Toc441131744"/>
      <w:bookmarkStart w:id="663" w:name="_Toc465865185"/>
      <w:bookmarkStart w:id="664" w:name="_Toc468976330"/>
      <w:bookmarkStart w:id="665" w:name="_Toc469483059"/>
      <w:bookmarkStart w:id="666" w:name="_Toc471897541"/>
      <w:r w:rsidRPr="00E71A48">
        <w:rPr>
          <w:szCs w:val="24"/>
        </w:rPr>
        <w:t>Оценочная стадия</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w:t>
      </w:r>
      <w:r w:rsidRPr="00E71A48">
        <w:rPr>
          <w:sz w:val="24"/>
          <w:szCs w:val="24"/>
        </w:rPr>
        <w:lastRenderedPageBreak/>
        <w:t xml:space="preserve">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4E0F05">
        <w:fldChar w:fldCharType="begin"/>
      </w:r>
      <w:r w:rsidR="004E0F05">
        <w:instrText xml:space="preserve"> REF _Ref471897245 \r \h  \* MERGEFORMAT </w:instrText>
      </w:r>
      <w:r w:rsidR="004E0F05">
        <w:fldChar w:fldCharType="separate"/>
      </w:r>
      <w:r w:rsidR="00E33142" w:rsidRPr="00E33142">
        <w:rPr>
          <w:sz w:val="24"/>
          <w:szCs w:val="24"/>
        </w:rPr>
        <w:t>3.8</w:t>
      </w:r>
      <w:r w:rsidR="004E0F05">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Оценка ценовых предложений участников Запроса предложений 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7" w:name="_Ref303250967"/>
      <w:bookmarkStart w:id="668" w:name="_Toc305697378"/>
      <w:bookmarkStart w:id="669" w:name="_Toc471897542"/>
      <w:bookmarkStart w:id="670" w:name="_Toc255985696"/>
      <w:r w:rsidRPr="00E71A48">
        <w:t>Аукционная процедура понижени</w:t>
      </w:r>
      <w:r w:rsidR="00E60F8E" w:rsidRPr="00E71A48">
        <w:t>я</w:t>
      </w:r>
      <w:r w:rsidRPr="00E71A48">
        <w:t xml:space="preserve"> цены (переторжка)</w:t>
      </w:r>
      <w:bookmarkEnd w:id="667"/>
      <w:bookmarkEnd w:id="668"/>
      <w:bookmarkEnd w:id="669"/>
      <w:r w:rsidRPr="00E71A48">
        <w:t xml:space="preserve"> </w:t>
      </w:r>
    </w:p>
    <w:bookmarkEnd w:id="670"/>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1"/>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2"/>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4E0F05">
        <w:fldChar w:fldCharType="begin"/>
      </w:r>
      <w:r w:rsidR="004E0F05">
        <w:instrText xml:space="preserve"> REF _Ref465864060 \r \h  \* MERGEFORMAT </w:instrText>
      </w:r>
      <w:r w:rsidR="004E0F05">
        <w:fldChar w:fldCharType="separate"/>
      </w:r>
      <w:r w:rsidR="00E33142" w:rsidRPr="00E33142">
        <w:rPr>
          <w:iCs/>
          <w:sz w:val="24"/>
          <w:szCs w:val="24"/>
          <w:lang w:eastAsia="ru-RU"/>
        </w:rPr>
        <w:t>3.7.9</w:t>
      </w:r>
      <w:r w:rsidR="004E0F05">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4E0F05">
        <w:fldChar w:fldCharType="begin"/>
      </w:r>
      <w:r w:rsidR="004E0F05">
        <w:instrText xml:space="preserve"> REF _Ref306352987 \r \h  \* MERGEFORMAT </w:instrText>
      </w:r>
      <w:r w:rsidR="004E0F05">
        <w:fldChar w:fldCharType="separate"/>
      </w:r>
      <w:r w:rsidR="00E33142" w:rsidRPr="00E33142">
        <w:rPr>
          <w:iCs/>
          <w:sz w:val="24"/>
          <w:szCs w:val="24"/>
          <w:lang w:eastAsia="ru-RU"/>
        </w:rPr>
        <w:t>3.7.3</w:t>
      </w:r>
      <w:r w:rsidR="004E0F05">
        <w:fldChar w:fldCharType="end"/>
      </w:r>
      <w:r w:rsidRPr="008B51A2">
        <w:rPr>
          <w:iCs/>
          <w:sz w:val="24"/>
          <w:szCs w:val="24"/>
          <w:lang w:eastAsia="ru-RU"/>
        </w:rPr>
        <w:t xml:space="preserve"> - </w:t>
      </w:r>
      <w:r w:rsidR="004E0F05">
        <w:fldChar w:fldCharType="begin"/>
      </w:r>
      <w:r w:rsidR="004E0F05">
        <w:instrText xml:space="preserve"> REF _Ref306353005 \r \h  \* MERGEFORMAT </w:instrText>
      </w:r>
      <w:r w:rsidR="004E0F05">
        <w:fldChar w:fldCharType="separate"/>
      </w:r>
      <w:r w:rsidR="00E33142" w:rsidRPr="00E33142">
        <w:rPr>
          <w:iCs/>
          <w:sz w:val="24"/>
          <w:szCs w:val="24"/>
          <w:lang w:eastAsia="ru-RU"/>
        </w:rPr>
        <w:t>3.7.5</w:t>
      </w:r>
      <w:r w:rsidR="004E0F05">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3"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w:t>
      </w:r>
      <w:r w:rsidR="00F15392" w:rsidRPr="008B51A2">
        <w:rPr>
          <w:sz w:val="24"/>
          <w:szCs w:val="24"/>
          <w:lang w:eastAsia="ru-RU"/>
        </w:rPr>
        <w:lastRenderedPageBreak/>
        <w:t xml:space="preserve">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3"/>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4" w:name="_Ref465847813"/>
      <w:bookmarkStart w:id="675" w:name="_Ref465864060"/>
      <w:r w:rsidRPr="008B51A2">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4"/>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5"/>
      <w:r w:rsidRPr="00E71A48">
        <w:rPr>
          <w:sz w:val="24"/>
          <w:szCs w:val="24"/>
          <w:lang w:eastAsia="ru-RU"/>
        </w:rPr>
        <w:t xml:space="preserve"> </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 xml:space="preserve">Если при проведении любого из этапов </w:t>
      </w:r>
      <w:r w:rsidRPr="006D76B4">
        <w:rPr>
          <w:bCs w:val="0"/>
          <w:sz w:val="24"/>
          <w:szCs w:val="24"/>
        </w:rPr>
        <w:t xml:space="preserve">Аукционной процедуры на понижение цены (переторжки) Участник предложил </w:t>
      </w:r>
      <w:r w:rsidRPr="006D76B4">
        <w:rPr>
          <w:rFonts w:eastAsia="Times New Roman,Italic"/>
          <w:bCs w:val="0"/>
          <w:iCs/>
          <w:sz w:val="24"/>
          <w:szCs w:val="24"/>
        </w:rPr>
        <w:t>демпинговую цену</w:t>
      </w:r>
      <w:r w:rsidRPr="006D76B4">
        <w:rPr>
          <w:sz w:val="24"/>
          <w:szCs w:val="24"/>
        </w:rPr>
        <w:t xml:space="preserve">, то к </w:t>
      </w:r>
      <w:r w:rsidRPr="006D76B4">
        <w:rPr>
          <w:rFonts w:eastAsia="Times New Roman,Italic"/>
          <w:bCs w:val="0"/>
          <w:iCs/>
          <w:sz w:val="24"/>
          <w:szCs w:val="24"/>
        </w:rPr>
        <w:t xml:space="preserve">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E33142" w:rsidRPr="00E33142">
        <w:rPr>
          <w:rFonts w:eastAsia="Times New Roman,Italic"/>
          <w:bCs w:val="0"/>
          <w:iCs/>
          <w:sz w:val="24"/>
          <w:szCs w:val="24"/>
        </w:rPr>
        <w:t>3.11</w:t>
      </w:r>
      <w:r w:rsidR="004E0F05">
        <w:fldChar w:fldCharType="end"/>
      </w:r>
      <w:r w:rsidRPr="006D76B4">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rsidR="004E0F05">
        <w:fldChar w:fldCharType="begin"/>
      </w:r>
      <w:r w:rsidR="004E0F05">
        <w:instrText xml:space="preserve"> REF _Ref468976069 \r \h  \* MERGEFORMAT </w:instrText>
      </w:r>
      <w:r w:rsidR="004E0F05">
        <w:fldChar w:fldCharType="separate"/>
      </w:r>
      <w:r w:rsidR="00E33142" w:rsidRPr="00E33142">
        <w:rPr>
          <w:rFonts w:eastAsia="Times New Roman,Italic"/>
          <w:bCs w:val="0"/>
          <w:iCs/>
          <w:sz w:val="24"/>
          <w:szCs w:val="24"/>
        </w:rPr>
        <w:t>3.7.8</w:t>
      </w:r>
      <w:r w:rsidR="004E0F05">
        <w:fldChar w:fldCharType="end"/>
      </w:r>
      <w:r w:rsidRPr="006D76B4">
        <w:rPr>
          <w:rFonts w:eastAsia="Times New Roman,Italic"/>
          <w:bCs w:val="0"/>
          <w:iCs/>
          <w:sz w:val="24"/>
          <w:szCs w:val="24"/>
        </w:rPr>
        <w:t xml:space="preserve">, </w:t>
      </w:r>
      <w:proofErr w:type="gramStart"/>
      <w:r w:rsidRPr="006D76B4">
        <w:rPr>
          <w:rFonts w:eastAsia="Times New Roman,Italic"/>
          <w:bCs w:val="0"/>
          <w:iCs/>
          <w:sz w:val="24"/>
          <w:szCs w:val="24"/>
        </w:rPr>
        <w:t>предоставляет документы</w:t>
      </w:r>
      <w:proofErr w:type="gramEnd"/>
      <w:r w:rsidRPr="006D76B4">
        <w:rPr>
          <w:rFonts w:eastAsia="Times New Roman,Italic"/>
          <w:bCs w:val="0"/>
          <w:iCs/>
          <w:sz w:val="24"/>
          <w:szCs w:val="24"/>
        </w:rPr>
        <w:t xml:space="preserve">, предусмотренные подпунктом </w:t>
      </w:r>
      <w:r w:rsidR="004E0F05">
        <w:fldChar w:fldCharType="begin"/>
      </w:r>
      <w:r w:rsidR="004E0F05">
        <w:instrText xml:space="preserve"> REF _Ref465675151 \r \h  \* MERGEFORMAT </w:instrText>
      </w:r>
      <w:r w:rsidR="004E0F05">
        <w:fldChar w:fldCharType="separate"/>
      </w:r>
      <w:r w:rsidR="00E33142" w:rsidRPr="00E33142">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6D76B4">
        <w:rPr>
          <w:rFonts w:eastAsia="Times New Roman,Italic"/>
          <w:bCs w:val="0"/>
          <w:iCs/>
          <w:sz w:val="24"/>
          <w:szCs w:val="24"/>
        </w:rPr>
        <w:t xml:space="preserve">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E33142" w:rsidRPr="00E33142">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предоставляются</w:t>
      </w:r>
      <w:proofErr w:type="gramEnd"/>
      <w:r w:rsidRPr="006D76B4">
        <w:rPr>
          <w:rFonts w:eastAsia="Times New Roman,Italic"/>
          <w:bCs w:val="0"/>
          <w:iCs/>
          <w:sz w:val="24"/>
          <w:szCs w:val="24"/>
        </w:rPr>
        <w:t xml:space="preserve">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6" w:name="_Ref471897245"/>
      <w:bookmarkStart w:id="677" w:name="_Toc471897543"/>
      <w:bookmarkStart w:id="678" w:name="_Ref303681924"/>
      <w:bookmarkStart w:id="679" w:name="_Ref303683914"/>
      <w:r w:rsidRPr="00845038">
        <w:t>О приоритете закупки работ, выполняемых российскими лицами, по отношению к работам, выполняемым иностранными лицами</w:t>
      </w:r>
      <w:bookmarkEnd w:id="676"/>
      <w:bookmarkEnd w:id="677"/>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proofErr w:type="gramStart"/>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24D1B">
        <w:rPr>
          <w:sz w:val="24"/>
          <w:szCs w:val="24"/>
        </w:rPr>
        <w:t xml:space="preserve"> требований п. 4.5.1 Единого стандарта закупок ПАО «</w:t>
      </w:r>
      <w:proofErr w:type="spellStart"/>
      <w:r w:rsidRPr="00224D1B">
        <w:rPr>
          <w:sz w:val="24"/>
          <w:szCs w:val="24"/>
        </w:rPr>
        <w:t>Россети</w:t>
      </w:r>
      <w:proofErr w:type="spellEnd"/>
      <w:r w:rsidRPr="00224D1B">
        <w:rPr>
          <w:sz w:val="24"/>
          <w:szCs w:val="24"/>
        </w:rPr>
        <w:t>»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845038"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w:t>
      </w:r>
      <w:r w:rsidRPr="00224D1B">
        <w:rPr>
          <w:sz w:val="24"/>
          <w:szCs w:val="24"/>
        </w:rPr>
        <w:lastRenderedPageBreak/>
        <w:t xml:space="preserve">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работ, выполняемых российскими лицами </w:t>
      </w:r>
      <w:proofErr w:type="gramStart"/>
      <w:r w:rsidRPr="00224D1B">
        <w:rPr>
          <w:i/>
          <w:sz w:val="24"/>
          <w:szCs w:val="24"/>
          <w:lang w:val="en-US"/>
        </w:rPr>
        <w:t>k</w:t>
      </w:r>
      <w:proofErr w:type="gramEnd"/>
      <w:r w:rsidRPr="00224D1B">
        <w:rPr>
          <w:i/>
          <w:sz w:val="24"/>
          <w:szCs w:val="24"/>
          <w:vertAlign w:val="subscript"/>
        </w:rPr>
        <w:t>ПРИОР</w:t>
      </w:r>
      <w:r w:rsidRPr="00224D1B">
        <w:rPr>
          <w:sz w:val="24"/>
          <w:szCs w:val="24"/>
        </w:rPr>
        <w:t xml:space="preserve">=0,85, иначе </w:t>
      </w:r>
      <w:r w:rsidRPr="00224D1B">
        <w:rPr>
          <w:i/>
          <w:sz w:val="24"/>
          <w:szCs w:val="24"/>
          <w:lang w:val="en-US"/>
        </w:rPr>
        <w:t>k</w:t>
      </w:r>
      <w:r w:rsidRPr="00224D1B">
        <w:rPr>
          <w:i/>
          <w:sz w:val="24"/>
          <w:szCs w:val="24"/>
          <w:vertAlign w:val="subscript"/>
        </w:rPr>
        <w:t>ПРИОР</w:t>
      </w:r>
      <w:r w:rsidRPr="00224D1B">
        <w:rPr>
          <w:sz w:val="24"/>
          <w:szCs w:val="24"/>
        </w:rPr>
        <w:t xml:space="preserve">=1,0), при этом Договор заключается по цене Договора, предложенной Участником в Заявке (методика оценки изложена </w:t>
      </w:r>
      <w:r w:rsidRPr="00FE5303">
        <w:rPr>
          <w:sz w:val="24"/>
          <w:szCs w:val="24"/>
        </w:rPr>
        <w:t>в Приложении №3 к настоящей Документации</w:t>
      </w:r>
      <w:r w:rsidRPr="00224D1B">
        <w:rPr>
          <w:sz w:val="24"/>
          <w:szCs w:val="24"/>
        </w:rPr>
        <w:t>).</w:t>
      </w:r>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224D1B">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а) закупка признана несостоявшейся (п. </w:t>
      </w:r>
      <w:r w:rsidR="004E0F05">
        <w:fldChar w:fldCharType="begin"/>
      </w:r>
      <w:r w:rsidR="004E0F05">
        <w:instrText xml:space="preserve"> REF _Ref303251044 \r \h  \* MERGEFORMAT </w:instrText>
      </w:r>
      <w:r w:rsidR="004E0F05">
        <w:fldChar w:fldCharType="separate"/>
      </w:r>
      <w:r w:rsidR="00E33142" w:rsidRPr="00E33142">
        <w:rPr>
          <w:rFonts w:ascii="Times New Roman" w:hAnsi="Times New Roman" w:cs="Times New Roman"/>
          <w:sz w:val="24"/>
          <w:szCs w:val="24"/>
        </w:rPr>
        <w:t>3.10</w:t>
      </w:r>
      <w:r w:rsidR="004E0F05">
        <w:fldChar w:fldCharType="end"/>
      </w:r>
      <w:r w:rsidRPr="00224D1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proofErr w:type="gramStart"/>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845038" w:rsidRPr="00224D1B" w:rsidRDefault="00845038" w:rsidP="00BC48F0">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proofErr w:type="gramStart"/>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roofErr w:type="gramEnd"/>
    </w:p>
    <w:p w:rsidR="00717F60" w:rsidRPr="00E71A48" w:rsidRDefault="00717F60" w:rsidP="00E71A48">
      <w:pPr>
        <w:pStyle w:val="2"/>
        <w:tabs>
          <w:tab w:val="clear" w:pos="1700"/>
          <w:tab w:val="left" w:pos="709"/>
        </w:tabs>
        <w:spacing w:line="264" w:lineRule="auto"/>
      </w:pPr>
      <w:bookmarkStart w:id="680" w:name="_Toc471897544"/>
      <w:bookmarkStart w:id="681" w:name="_Ref471897715"/>
      <w:bookmarkStart w:id="682" w:name="_Ref471897728"/>
      <w:r w:rsidRPr="00E71A48">
        <w:t xml:space="preserve">Подведение итогов </w:t>
      </w:r>
      <w:r w:rsidR="00DF639D" w:rsidRPr="00E71A48">
        <w:t>З</w:t>
      </w:r>
      <w:r w:rsidRPr="00E71A48">
        <w:t>апроса предложений</w:t>
      </w:r>
      <w:bookmarkEnd w:id="678"/>
      <w:bookmarkEnd w:id="679"/>
      <w:bookmarkEnd w:id="680"/>
      <w:bookmarkEnd w:id="681"/>
      <w:bookmarkEnd w:id="682"/>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BC48F0">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48F0">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w:t>
      </w:r>
      <w:r w:rsidRPr="00EB7A17">
        <w:rPr>
          <w:sz w:val="24"/>
          <w:szCs w:val="24"/>
        </w:rPr>
        <w:lastRenderedPageBreak/>
        <w:t>(раннюю) так и в большую (позднюю) сторону.</w:t>
      </w:r>
    </w:p>
    <w:p w:rsidR="006C77D6" w:rsidRPr="00EB7A17" w:rsidRDefault="006C77D6" w:rsidP="006C77D6">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4" w:name="_Ref303251044"/>
      <w:bookmarkStart w:id="685" w:name="_Toc471897545"/>
      <w:bookmarkStart w:id="686" w:name="_Ref191386295"/>
      <w:r w:rsidRPr="00E71A48">
        <w:t xml:space="preserve">Признание запроса предложений </w:t>
      </w:r>
      <w:proofErr w:type="gramStart"/>
      <w:r w:rsidRPr="00E71A48">
        <w:t>несостоявшимся</w:t>
      </w:r>
      <w:bookmarkEnd w:id="684"/>
      <w:bookmarkEnd w:id="685"/>
      <w:proofErr w:type="gramEnd"/>
    </w:p>
    <w:p w:rsidR="00717F60" w:rsidRPr="00E71A48" w:rsidRDefault="00717F60" w:rsidP="00BC48F0">
      <w:pPr>
        <w:widowControl w:val="0"/>
        <w:numPr>
          <w:ilvl w:val="2"/>
          <w:numId w:val="91"/>
        </w:numPr>
        <w:tabs>
          <w:tab w:val="num" w:pos="1134"/>
        </w:tabs>
        <w:overflowPunct w:val="0"/>
        <w:autoSpaceDE w:val="0"/>
        <w:spacing w:line="264" w:lineRule="auto"/>
        <w:ind w:left="0" w:firstLine="709"/>
        <w:rPr>
          <w:sz w:val="24"/>
          <w:szCs w:val="24"/>
        </w:rPr>
      </w:pPr>
      <w:bookmarkStart w:id="68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48F0">
      <w:pPr>
        <w:widowControl w:val="0"/>
        <w:numPr>
          <w:ilvl w:val="2"/>
          <w:numId w:val="91"/>
        </w:numPr>
        <w:tabs>
          <w:tab w:val="num" w:pos="1134"/>
        </w:tabs>
        <w:overflowPunct w:val="0"/>
        <w:autoSpaceDE w:val="0"/>
        <w:spacing w:line="264" w:lineRule="auto"/>
        <w:ind w:left="0" w:firstLine="709"/>
        <w:rPr>
          <w:bCs w:val="0"/>
          <w:sz w:val="24"/>
          <w:szCs w:val="24"/>
          <w:lang w:eastAsia="ru-RU"/>
        </w:rPr>
      </w:pPr>
      <w:bookmarkStart w:id="68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689"/>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48F0">
      <w:pPr>
        <w:numPr>
          <w:ilvl w:val="0"/>
          <w:numId w:val="50"/>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48F0">
      <w:pPr>
        <w:numPr>
          <w:ilvl w:val="0"/>
          <w:numId w:val="50"/>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Default="008471C7" w:rsidP="00E71A48">
      <w:pPr>
        <w:pStyle w:val="2"/>
        <w:tabs>
          <w:tab w:val="clear" w:pos="1700"/>
          <w:tab w:val="left" w:pos="709"/>
        </w:tabs>
        <w:spacing w:line="264" w:lineRule="auto"/>
        <w:rPr>
          <w:bCs w:val="0"/>
        </w:rPr>
      </w:pPr>
      <w:bookmarkStart w:id="690" w:name="_Toc468975449"/>
      <w:bookmarkStart w:id="691" w:name="_Ref465670219"/>
      <w:bookmarkStart w:id="692" w:name="_Toc468355877"/>
      <w:bookmarkStart w:id="693" w:name="_Toc471897546"/>
      <w:bookmarkStart w:id="694" w:name="_Ref303683929"/>
      <w:r>
        <w:rPr>
          <w:bCs w:val="0"/>
        </w:rPr>
        <w:t>Антидемпинговые меры</w:t>
      </w:r>
      <w:bookmarkEnd w:id="690"/>
      <w:bookmarkEnd w:id="691"/>
      <w:bookmarkEnd w:id="692"/>
      <w:bookmarkEnd w:id="693"/>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AE7BD7">
        <w:rPr>
          <w:rFonts w:eastAsia="Times New Roman,Italic"/>
          <w:bCs w:val="0"/>
          <w:iCs/>
          <w:sz w:val="24"/>
          <w:szCs w:val="24"/>
        </w:rPr>
        <w:t xml:space="preserve">При предложении </w:t>
      </w:r>
      <w:r w:rsidR="00AE7BD7" w:rsidRPr="000B3BAA">
        <w:rPr>
          <w:sz w:val="24"/>
          <w:szCs w:val="24"/>
          <w:lang w:eastAsia="ru-RU"/>
        </w:rPr>
        <w:t>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w:t>
      </w:r>
      <w:r w:rsidR="00AE7BD7" w:rsidRPr="006D76B4">
        <w:rPr>
          <w:sz w:val="24"/>
          <w:szCs w:val="24"/>
          <w:lang w:eastAsia="ru-RU"/>
        </w:rPr>
        <w:t xml:space="preserve">, изложенные в данном разделе документации. </w:t>
      </w:r>
      <w:r w:rsidR="00C31D7F" w:rsidRPr="006D76B4">
        <w:rPr>
          <w:sz w:val="24"/>
          <w:szCs w:val="24"/>
        </w:rPr>
        <w:t>Расчет для определения демпинговой цены производится по приведенным единичным расценкам, указанным в Заявк</w:t>
      </w:r>
      <w:proofErr w:type="gramStart"/>
      <w:r w:rsidR="00C31D7F" w:rsidRPr="006D76B4">
        <w:rPr>
          <w:sz w:val="24"/>
          <w:szCs w:val="24"/>
        </w:rPr>
        <w:t>е(</w:t>
      </w:r>
      <w:proofErr w:type="gramEnd"/>
      <w:r w:rsidR="00C31D7F" w:rsidRPr="006D76B4">
        <w:rPr>
          <w:sz w:val="24"/>
          <w:szCs w:val="24"/>
        </w:rPr>
        <w:t>ах) Участника(</w:t>
      </w:r>
      <w:proofErr w:type="spellStart"/>
      <w:r w:rsidR="00C31D7F" w:rsidRPr="006D76B4">
        <w:rPr>
          <w:sz w:val="24"/>
          <w:szCs w:val="24"/>
        </w:rPr>
        <w:t>ов</w:t>
      </w:r>
      <w:proofErr w:type="spellEnd"/>
      <w:r w:rsidR="00C31D7F" w:rsidRPr="006D76B4">
        <w:rPr>
          <w:sz w:val="24"/>
          <w:szCs w:val="24"/>
        </w:rPr>
        <w:t xml:space="preserve">) (без НДС) и без учета предоставления приоритета </w:t>
      </w:r>
      <w:r w:rsidR="003F5D3B" w:rsidRPr="006D76B4">
        <w:rPr>
          <w:sz w:val="24"/>
          <w:szCs w:val="24"/>
        </w:rPr>
        <w:t>работам, выполняемым российскими лицами</w:t>
      </w:r>
      <w:r w:rsidR="00C31D7F" w:rsidRPr="006D76B4">
        <w:rPr>
          <w:sz w:val="24"/>
          <w:szCs w:val="24"/>
        </w:rPr>
        <w:t>. Участник считается предложившим демпинговую цену, если для него выполняется следующее соотношение: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6pt;height:60.6pt" o:ole="" fillcolor="window">
            <v:imagedata r:id="rId38" o:title=""/>
          </v:shape>
          <o:OLEObject Type="Embed" ProgID="Equation.3" ShapeID="_x0000_i1025" DrawAspect="Content" ObjectID="_1584343913" r:id="rId39"/>
        </w:object>
      </w:r>
      <w:r w:rsidRPr="006D76B4">
        <w:rPr>
          <w:b w:val="0"/>
        </w:rPr>
        <w:t>&gt;1,33, где:</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1060" w:dyaOrig="440">
          <v:shape id="_x0000_i1026" type="#_x0000_t75" style="width:53.4pt;height:21.6pt" o:ole="">
            <v:imagedata r:id="rId40" o:title=""/>
          </v:shape>
          <o:OLEObject Type="Embed" ProgID="Equation.3" ShapeID="_x0000_i1026" DrawAspect="Content" ObjectID="_1584343914" r:id="rId41"/>
        </w:object>
      </w:r>
      <w:r w:rsidRPr="006D76B4">
        <w:rPr>
          <w:b w:val="0"/>
        </w:rPr>
        <w:t xml:space="preserve">– единичная начальная (максимальная) расценка (цена), указанная в приложении №1 к настоящей документации;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380" w:dyaOrig="440">
          <v:shape id="_x0000_i1027" type="#_x0000_t75" style="width:18.6pt;height:21.6pt" o:ole="">
            <v:imagedata r:id="rId42" o:title=""/>
          </v:shape>
          <o:OLEObject Type="Embed" ProgID="Equation.3" ShapeID="_x0000_i1027" DrawAspect="Content" ObjectID="_1584343915" r:id="rId43"/>
        </w:object>
      </w:r>
      <w:r w:rsidRPr="006D76B4">
        <w:rPr>
          <w:b w:val="0"/>
        </w:rPr>
        <w:t xml:space="preserve">– оцениваемая, предложенная Участником цена продукции, по каждой позиции; </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lang w:val="en-US"/>
        </w:rPr>
        <w:t>n</w:t>
      </w:r>
      <w:r w:rsidRPr="006D76B4">
        <w:rPr>
          <w:b w:val="0"/>
        </w:rPr>
        <w:t xml:space="preserve"> – </w:t>
      </w:r>
      <w:proofErr w:type="gramStart"/>
      <w:r w:rsidRPr="006D76B4">
        <w:rPr>
          <w:b w:val="0"/>
        </w:rPr>
        <w:t>количество</w:t>
      </w:r>
      <w:proofErr w:type="gramEnd"/>
      <w:r w:rsidRPr="006D76B4">
        <w:rPr>
          <w:b w:val="0"/>
        </w:rPr>
        <w:t xml:space="preserve"> позиций продукции;</w:t>
      </w:r>
    </w:p>
    <w:p w:rsidR="00C31D7F" w:rsidRPr="006D76B4" w:rsidRDefault="00C31D7F" w:rsidP="00C31D7F">
      <w:pPr>
        <w:pStyle w:val="3"/>
        <w:keepNext w:val="0"/>
        <w:numPr>
          <w:ilvl w:val="0"/>
          <w:numId w:val="0"/>
        </w:numPr>
        <w:tabs>
          <w:tab w:val="left" w:pos="708"/>
        </w:tabs>
        <w:spacing w:before="0" w:after="60" w:line="264" w:lineRule="auto"/>
        <w:ind w:left="567"/>
        <w:jc w:val="both"/>
        <w:rPr>
          <w:b w:val="0"/>
        </w:rPr>
      </w:pPr>
      <w:r w:rsidRPr="006D76B4">
        <w:rPr>
          <w:b w:val="0"/>
          <w:i/>
          <w:iCs/>
        </w:rPr>
        <w:t xml:space="preserve">1,33 </w:t>
      </w:r>
      <w:r w:rsidRPr="006D76B4">
        <w:rPr>
          <w:b w:val="0"/>
        </w:rPr>
        <w:t xml:space="preserve">– показатель снижения усредненных (взвешенных) единичных расценок Участника более чем на 25% по отношению к единичным начальным </w:t>
      </w:r>
      <w:r w:rsidRPr="006D76B4">
        <w:rPr>
          <w:b w:val="0"/>
        </w:rPr>
        <w:lastRenderedPageBreak/>
        <w:t>(максимальным) расценкам, указанным в приложении №1 к настоящей документации.</w:t>
      </w:r>
    </w:p>
    <w:p w:rsidR="008471C7" w:rsidRPr="00C31D7F" w:rsidRDefault="008471C7" w:rsidP="00BC48F0">
      <w:pPr>
        <w:widowControl w:val="0"/>
        <w:numPr>
          <w:ilvl w:val="2"/>
          <w:numId w:val="94"/>
        </w:numPr>
        <w:overflowPunct w:val="0"/>
        <w:autoSpaceDE w:val="0"/>
        <w:spacing w:line="264" w:lineRule="auto"/>
        <w:ind w:left="0" w:firstLine="567"/>
        <w:rPr>
          <w:bCs w:val="0"/>
          <w:sz w:val="24"/>
          <w:szCs w:val="24"/>
        </w:rPr>
      </w:pPr>
      <w:bookmarkStart w:id="695" w:name="_Ref465675151"/>
      <w:r w:rsidRPr="006D76B4">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w:t>
      </w:r>
      <w:r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Участника:</w:t>
      </w:r>
      <w:bookmarkEnd w:id="695"/>
    </w:p>
    <w:p w:rsidR="008471C7" w:rsidRPr="00C31D7F"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8471C7" w:rsidRPr="006D76B4" w:rsidRDefault="008471C7" w:rsidP="00BC48F0">
      <w:pPr>
        <w:numPr>
          <w:ilvl w:val="0"/>
          <w:numId w:val="92"/>
        </w:numPr>
        <w:tabs>
          <w:tab w:val="left" w:pos="1620"/>
        </w:tabs>
        <w:suppressAutoHyphens w:val="0"/>
        <w:spacing w:after="120" w:line="240" w:lineRule="auto"/>
        <w:rPr>
          <w:rFonts w:eastAsia="Times New Roman,Italic"/>
          <w:bCs w:val="0"/>
          <w:iCs/>
          <w:sz w:val="24"/>
          <w:szCs w:val="24"/>
        </w:rPr>
      </w:pPr>
      <w:proofErr w:type="gramStart"/>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sidR="00C31D7F">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w:t>
      </w:r>
      <w:proofErr w:type="gramEnd"/>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00C31D7F" w:rsidRPr="006D76B4">
        <w:rPr>
          <w:rFonts w:eastAsia="Times New Roman,Italic"/>
          <w:iCs/>
          <w:sz w:val="24"/>
          <w:szCs w:val="24"/>
        </w:rPr>
        <w:t>, предложившим демпинговую цену, документов, указанных</w:t>
      </w:r>
      <w:r w:rsidR="00C31D7F" w:rsidRPr="006D76B4">
        <w:rPr>
          <w:sz w:val="24"/>
          <w:szCs w:val="24"/>
        </w:rPr>
        <w:t xml:space="preserve"> </w:t>
      </w:r>
      <w:r w:rsidRPr="006D76B4">
        <w:rPr>
          <w:bCs w:val="0"/>
          <w:sz w:val="24"/>
          <w:szCs w:val="24"/>
        </w:rPr>
        <w:t xml:space="preserve">в п. </w:t>
      </w:r>
      <w:r w:rsidR="004E0F05">
        <w:fldChar w:fldCharType="begin"/>
      </w:r>
      <w:r w:rsidR="004E0F05">
        <w:instrText xml:space="preserve"> REF _Ref465675151 \r \h  \* MERGEFORMAT </w:instrText>
      </w:r>
      <w:r w:rsidR="004E0F05">
        <w:fldChar w:fldCharType="separate"/>
      </w:r>
      <w:r w:rsidR="00E33142" w:rsidRPr="00E33142">
        <w:rPr>
          <w:bCs w:val="0"/>
          <w:sz w:val="24"/>
          <w:szCs w:val="24"/>
        </w:rPr>
        <w:t>3.11.2</w:t>
      </w:r>
      <w:r w:rsidR="004E0F05">
        <w:fldChar w:fldCharType="end"/>
      </w:r>
      <w:r w:rsidRPr="006D76B4">
        <w:rPr>
          <w:bCs w:val="0"/>
          <w:sz w:val="24"/>
          <w:szCs w:val="24"/>
        </w:rPr>
        <w:t>, будет являться причиной отклонения Участника.</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C31D7F"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rsidR="004E0F05">
        <w:fldChar w:fldCharType="begin"/>
      </w:r>
      <w:r w:rsidR="004E0F05">
        <w:instrText xml:space="preserve"> REF _Ref468976124 \r \h  \* MERGEFORMAT </w:instrText>
      </w:r>
      <w:r w:rsidR="004E0F05">
        <w:fldChar w:fldCharType="separate"/>
      </w:r>
      <w:r w:rsidR="00E33142" w:rsidRPr="00E33142">
        <w:rPr>
          <w:rFonts w:eastAsia="Times New Roman,Italic"/>
          <w:bCs w:val="0"/>
          <w:iCs/>
          <w:sz w:val="24"/>
          <w:szCs w:val="24"/>
        </w:rPr>
        <w:t>3.6.2.5</w:t>
      </w:r>
      <w:r w:rsidR="004E0F05">
        <w:fldChar w:fldCharType="end"/>
      </w:r>
      <w:r w:rsidRPr="006D76B4">
        <w:rPr>
          <w:rFonts w:eastAsia="Times New Roman,Italic"/>
          <w:bCs w:val="0"/>
          <w:iCs/>
          <w:sz w:val="24"/>
          <w:szCs w:val="24"/>
        </w:rPr>
        <w:t xml:space="preserve"> документации.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w:t>
      </w:r>
      <w:r w:rsidR="00C31D7F" w:rsidRPr="006D76B4">
        <w:rPr>
          <w:rFonts w:eastAsia="Times New Roman,Italic"/>
          <w:bCs w:val="0"/>
          <w:iCs/>
          <w:sz w:val="24"/>
          <w:szCs w:val="24"/>
        </w:rPr>
        <w:t>,</w:t>
      </w:r>
      <w:r w:rsidRPr="006D76B4">
        <w:rPr>
          <w:rFonts w:eastAsia="Times New Roman,Italic"/>
          <w:bCs w:val="0"/>
          <w:iCs/>
          <w:sz w:val="24"/>
          <w:szCs w:val="24"/>
        </w:rPr>
        <w:t xml:space="preserve"> </w:t>
      </w:r>
      <w:r w:rsidR="00AE7BD7" w:rsidRPr="006D76B4">
        <w:rPr>
          <w:rFonts w:eastAsia="Times New Roman,Italic"/>
          <w:bCs w:val="0"/>
          <w:iCs/>
          <w:sz w:val="24"/>
          <w:szCs w:val="24"/>
        </w:rPr>
        <w:t>т</w:t>
      </w:r>
      <w:r w:rsidRPr="006D76B4">
        <w:rPr>
          <w:rFonts w:eastAsia="Times New Roman,Italic"/>
          <w:bCs w:val="0"/>
          <w:iCs/>
          <w:sz w:val="24"/>
          <w:szCs w:val="24"/>
        </w:rPr>
        <w:t>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 xml:space="preserve">Участник, </w:t>
      </w:r>
      <w:r w:rsidR="00AE7BD7"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proofErr w:type="spellStart"/>
      <w:r w:rsidR="00CC54C2" w:rsidRPr="006D76B4">
        <w:rPr>
          <w:sz w:val="24"/>
          <w:szCs w:val="24"/>
        </w:rPr>
        <w:t>пп</w:t>
      </w:r>
      <w:proofErr w:type="spellEnd"/>
      <w:r w:rsidR="00CC54C2" w:rsidRPr="006D76B4">
        <w:rPr>
          <w:sz w:val="24"/>
          <w:szCs w:val="24"/>
        </w:rPr>
        <w:t xml:space="preserve">.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E33142" w:rsidRPr="00E33142">
        <w:rPr>
          <w:sz w:val="24"/>
          <w:szCs w:val="24"/>
        </w:rPr>
        <w:t>3.13.4</w:t>
      </w:r>
      <w:r w:rsidR="004E0F05">
        <w:fldChar w:fldCharType="end"/>
      </w:r>
      <w:r w:rsidRPr="006D76B4">
        <w:rPr>
          <w:sz w:val="24"/>
          <w:szCs w:val="24"/>
        </w:rPr>
        <w:t>.</w:t>
      </w:r>
    </w:p>
    <w:p w:rsidR="008471C7" w:rsidRPr="006D76B4" w:rsidRDefault="008471C7" w:rsidP="00BC48F0">
      <w:pPr>
        <w:widowControl w:val="0"/>
        <w:numPr>
          <w:ilvl w:val="2"/>
          <w:numId w:val="94"/>
        </w:numPr>
        <w:overflowPunct w:val="0"/>
        <w:autoSpaceDE w:val="0"/>
        <w:spacing w:line="264" w:lineRule="auto"/>
        <w:ind w:left="0" w:firstLine="567"/>
        <w:rPr>
          <w:bCs w:val="0"/>
          <w:sz w:val="24"/>
          <w:szCs w:val="24"/>
        </w:rPr>
      </w:pPr>
      <w:r w:rsidRPr="006D76B4">
        <w:rPr>
          <w:sz w:val="24"/>
          <w:szCs w:val="24"/>
        </w:rPr>
        <w:t>В случае</w:t>
      </w:r>
      <w:proofErr w:type="gramStart"/>
      <w:r w:rsidRPr="006D76B4">
        <w:rPr>
          <w:sz w:val="24"/>
          <w:szCs w:val="24"/>
        </w:rPr>
        <w:t>,</w:t>
      </w:r>
      <w:proofErr w:type="gramEnd"/>
      <w:r w:rsidRPr="006D76B4">
        <w:rPr>
          <w:sz w:val="24"/>
          <w:szCs w:val="24"/>
        </w:rPr>
        <w:t xml:space="preserve"> если по итогам анализа документов, представленных Участником, предложившим </w:t>
      </w:r>
      <w:r w:rsidRPr="006D76B4">
        <w:rPr>
          <w:rFonts w:eastAsia="Times New Roman,Italic"/>
          <w:bCs w:val="0"/>
          <w:iCs/>
          <w:sz w:val="24"/>
          <w:szCs w:val="24"/>
        </w:rPr>
        <w:t>демпинговую цену</w:t>
      </w:r>
      <w:r w:rsidRPr="006D76B4">
        <w:rPr>
          <w:sz w:val="24"/>
          <w:szCs w:val="24"/>
        </w:rPr>
        <w:t xml:space="preserve">, будет установлено, </w:t>
      </w:r>
      <w:r w:rsidR="00AE7BD7" w:rsidRPr="006D76B4">
        <w:rPr>
          <w:sz w:val="24"/>
          <w:szCs w:val="24"/>
        </w:rPr>
        <w:t xml:space="preserve">что </w:t>
      </w:r>
      <w:r w:rsidR="00AE7BD7" w:rsidRPr="006D76B4">
        <w:rPr>
          <w:sz w:val="24"/>
          <w:szCs w:val="24"/>
          <w:lang w:eastAsia="ru-RU"/>
        </w:rPr>
        <w:t>единичные начальные (максимальные) расценки были</w:t>
      </w:r>
      <w:r w:rsidR="00AE7BD7" w:rsidRPr="006D76B4">
        <w:rPr>
          <w:sz w:val="24"/>
          <w:szCs w:val="24"/>
        </w:rPr>
        <w:t xml:space="preserve"> </w:t>
      </w:r>
      <w:r w:rsidR="00AE7BD7" w:rsidRPr="006D76B4">
        <w:rPr>
          <w:sz w:val="24"/>
          <w:szCs w:val="24"/>
          <w:lang w:eastAsia="ru-RU"/>
        </w:rPr>
        <w:t xml:space="preserve">рассчитаны </w:t>
      </w:r>
      <w:r w:rsidR="00AE7BD7" w:rsidRPr="006D76B4">
        <w:rPr>
          <w:sz w:val="24"/>
          <w:szCs w:val="24"/>
        </w:rPr>
        <w:t>неверно, и ценовое предложение Участника закупки не является аномально низким (</w:t>
      </w:r>
      <w:r w:rsidR="00AE7BD7" w:rsidRPr="006D76B4">
        <w:rPr>
          <w:rFonts w:eastAsia="Times New Roman,Italic"/>
          <w:iCs/>
          <w:sz w:val="24"/>
          <w:szCs w:val="24"/>
        </w:rPr>
        <w:t>демпинговым)</w:t>
      </w:r>
      <w:r w:rsidR="00AE7BD7" w:rsidRPr="006D76B4">
        <w:rPr>
          <w:sz w:val="24"/>
          <w:szCs w:val="24"/>
        </w:rPr>
        <w:t>, закупочная комиссия вправе принять следующие решения</w:t>
      </w:r>
      <w:r w:rsidRPr="006D76B4">
        <w:rPr>
          <w:sz w:val="24"/>
          <w:szCs w:val="24"/>
        </w:rPr>
        <w:t>:</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об отмене закупочной процедуры в сроки и порядке, установленном Положением о закупке, и объявлении ее повторно с </w:t>
      </w:r>
      <w:r w:rsidR="00AE7BD7" w:rsidRPr="006D76B4">
        <w:rPr>
          <w:sz w:val="24"/>
          <w:szCs w:val="24"/>
        </w:rPr>
        <w:t>откорректированными единичными начальными (максимальными) расценками и</w:t>
      </w:r>
      <w:r w:rsidR="00C31D7F" w:rsidRPr="006D76B4">
        <w:rPr>
          <w:sz w:val="24"/>
          <w:szCs w:val="24"/>
        </w:rPr>
        <w:t xml:space="preserve">, при необходимости, </w:t>
      </w:r>
      <w:r w:rsidRPr="006D76B4">
        <w:rPr>
          <w:sz w:val="24"/>
          <w:szCs w:val="24"/>
        </w:rPr>
        <w:t>начальной (максимальной) ценой Договора;</w:t>
      </w:r>
    </w:p>
    <w:p w:rsidR="008471C7" w:rsidRPr="006D76B4" w:rsidRDefault="008471C7" w:rsidP="00BC48F0">
      <w:pPr>
        <w:numPr>
          <w:ilvl w:val="0"/>
          <w:numId w:val="93"/>
        </w:numPr>
        <w:tabs>
          <w:tab w:val="left" w:pos="1620"/>
        </w:tabs>
        <w:suppressAutoHyphens w:val="0"/>
        <w:spacing w:after="120" w:line="240" w:lineRule="auto"/>
        <w:rPr>
          <w:bCs w:val="0"/>
          <w:sz w:val="24"/>
          <w:szCs w:val="24"/>
        </w:rPr>
      </w:pPr>
      <w:r w:rsidRPr="006D76B4">
        <w:rPr>
          <w:sz w:val="24"/>
          <w:szCs w:val="24"/>
        </w:rPr>
        <w:t xml:space="preserve">о заключении Договора с участником </w:t>
      </w:r>
      <w:r w:rsidR="00C31D7F" w:rsidRPr="006D76B4">
        <w:rPr>
          <w:sz w:val="24"/>
          <w:szCs w:val="24"/>
        </w:rPr>
        <w:t xml:space="preserve">закупки, чья заявка была признана лучшей, </w:t>
      </w:r>
      <w:r w:rsidRPr="006D76B4">
        <w:rPr>
          <w:sz w:val="24"/>
          <w:szCs w:val="24"/>
        </w:rPr>
        <w:t xml:space="preserve">при этом требования о предоставлении обеспечения, указанные в </w:t>
      </w:r>
      <w:proofErr w:type="spellStart"/>
      <w:r w:rsidRPr="006D76B4">
        <w:rPr>
          <w:sz w:val="24"/>
          <w:szCs w:val="24"/>
        </w:rPr>
        <w:t>пп</w:t>
      </w:r>
      <w:proofErr w:type="spellEnd"/>
      <w:r w:rsidRPr="006D76B4">
        <w:rPr>
          <w:sz w:val="24"/>
          <w:szCs w:val="24"/>
        </w:rPr>
        <w:t xml:space="preserve">.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E33142" w:rsidRPr="00E33142">
        <w:rPr>
          <w:sz w:val="24"/>
          <w:szCs w:val="24"/>
        </w:rPr>
        <w:t>3.13.4</w:t>
      </w:r>
      <w:r w:rsidR="004E0F05">
        <w:fldChar w:fldCharType="end"/>
      </w:r>
      <w:r w:rsidR="00AE7BD7" w:rsidRPr="006D76B4">
        <w:rPr>
          <w:sz w:val="24"/>
          <w:szCs w:val="24"/>
        </w:rPr>
        <w:t>,</w:t>
      </w:r>
      <w:r w:rsidR="00CC54C2" w:rsidRPr="006D76B4">
        <w:rPr>
          <w:sz w:val="24"/>
          <w:szCs w:val="24"/>
        </w:rPr>
        <w:t xml:space="preserve"> </w:t>
      </w:r>
      <w:r w:rsidRPr="006D76B4">
        <w:rPr>
          <w:sz w:val="24"/>
          <w:szCs w:val="24"/>
        </w:rPr>
        <w:t>не применяются.</w:t>
      </w:r>
    </w:p>
    <w:p w:rsidR="008471C7" w:rsidRPr="008471C7" w:rsidRDefault="008471C7" w:rsidP="008471C7"/>
    <w:p w:rsidR="00717F60" w:rsidRPr="00E71A48" w:rsidRDefault="00717F60" w:rsidP="00E71A48">
      <w:pPr>
        <w:pStyle w:val="2"/>
        <w:tabs>
          <w:tab w:val="clear" w:pos="1700"/>
          <w:tab w:val="left" w:pos="709"/>
        </w:tabs>
        <w:spacing w:line="264" w:lineRule="auto"/>
      </w:pPr>
      <w:bookmarkStart w:id="696" w:name="_Ref468976147"/>
      <w:bookmarkStart w:id="697"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6"/>
      <w:bookmarkEnd w:id="694"/>
      <w:bookmarkEnd w:id="696"/>
      <w:bookmarkEnd w:id="697"/>
    </w:p>
    <w:p w:rsidR="00717F60" w:rsidRPr="00E71A48" w:rsidRDefault="00717F60" w:rsidP="00BC48F0">
      <w:pPr>
        <w:widowControl w:val="0"/>
        <w:numPr>
          <w:ilvl w:val="2"/>
          <w:numId w:val="44"/>
        </w:numPr>
        <w:tabs>
          <w:tab w:val="left" w:pos="1620"/>
        </w:tabs>
        <w:suppressAutoHyphens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48F0">
      <w:pPr>
        <w:widowControl w:val="0"/>
        <w:numPr>
          <w:ilvl w:val="2"/>
          <w:numId w:val="44"/>
        </w:numPr>
        <w:tabs>
          <w:tab w:val="left" w:pos="1620"/>
        </w:tabs>
        <w:suppressAutoHyphens w:val="0"/>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8" w:name="_Ref294695403"/>
      <w:bookmarkStart w:id="69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w:t>
      </w:r>
      <w:r w:rsidR="00983AC3" w:rsidRPr="00DD0F48">
        <w:rPr>
          <w:sz w:val="24"/>
          <w:szCs w:val="24"/>
        </w:rPr>
        <w:t xml:space="preserve">не ранее чем через </w:t>
      </w:r>
      <w:r w:rsidR="00983AC3">
        <w:rPr>
          <w:sz w:val="24"/>
          <w:szCs w:val="24"/>
        </w:rPr>
        <w:t>10 (</w:t>
      </w:r>
      <w:r w:rsidR="00983AC3" w:rsidRPr="00DD0F48">
        <w:rPr>
          <w:sz w:val="24"/>
          <w:szCs w:val="24"/>
        </w:rPr>
        <w:t>десять</w:t>
      </w:r>
      <w:r w:rsidR="00983AC3">
        <w:rPr>
          <w:sz w:val="24"/>
          <w:szCs w:val="24"/>
        </w:rPr>
        <w:t>)</w:t>
      </w:r>
      <w:r w:rsidR="00983AC3" w:rsidRPr="00DD0F48">
        <w:rPr>
          <w:sz w:val="24"/>
          <w:szCs w:val="24"/>
        </w:rPr>
        <w:t xml:space="preserve"> дней</w:t>
      </w:r>
      <w:r w:rsidR="00983AC3" w:rsidRPr="00DD0F48">
        <w:rPr>
          <w:bCs w:val="0"/>
          <w:sz w:val="24"/>
          <w:szCs w:val="24"/>
        </w:rPr>
        <w:t xml:space="preserve"> и не позднее чем через </w:t>
      </w:r>
      <w:r w:rsidR="00983AC3" w:rsidRPr="00DD0F48">
        <w:rPr>
          <w:sz w:val="24"/>
          <w:szCs w:val="24"/>
        </w:rPr>
        <w:t xml:space="preserve">20 </w:t>
      </w:r>
      <w:r w:rsidR="00983AC3">
        <w:rPr>
          <w:sz w:val="24"/>
          <w:szCs w:val="24"/>
        </w:rPr>
        <w:t xml:space="preserve">(двадцать) </w:t>
      </w:r>
      <w:r w:rsidR="00983AC3" w:rsidRPr="00DD0F48">
        <w:rPr>
          <w:sz w:val="24"/>
          <w:szCs w:val="24"/>
        </w:rPr>
        <w:t>рабочих дней</w:t>
      </w:r>
      <w:r w:rsidR="00983AC3" w:rsidRPr="00E71A48">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8"/>
      <w:bookmarkEnd w:id="699"/>
      <w:r w:rsidR="00717F60" w:rsidRPr="00E71A48">
        <w:rPr>
          <w:bCs w:val="0"/>
          <w:color w:val="000000"/>
          <w:sz w:val="24"/>
          <w:szCs w:val="24"/>
        </w:rPr>
        <w:t xml:space="preserve"> </w:t>
      </w:r>
      <w:proofErr w:type="gramEnd"/>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0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E0F05">
        <w:fldChar w:fldCharType="begin"/>
      </w:r>
      <w:r w:rsidR="004E0F05">
        <w:instrText xml:space="preserve"> REF _Ref294695546 \r \h  \* MERGEFORMAT </w:instrText>
      </w:r>
      <w:r w:rsidR="004E0F05">
        <w:fldChar w:fldCharType="separate"/>
      </w:r>
      <w:r w:rsidR="00E33142" w:rsidRPr="00E33142">
        <w:rPr>
          <w:bCs w:val="0"/>
          <w:sz w:val="24"/>
          <w:szCs w:val="24"/>
        </w:rPr>
        <w:t xml:space="preserve"> 1.2.6 </w:t>
      </w:r>
      <w:r w:rsidR="004E0F05">
        <w:fldChar w:fldCharType="end"/>
      </w:r>
      <w:r w:rsidRPr="00E71A48">
        <w:rPr>
          <w:bCs w:val="0"/>
          <w:sz w:val="24"/>
          <w:szCs w:val="24"/>
        </w:rPr>
        <w:t>и/или в срок, определенный в п.</w:t>
      </w:r>
      <w:r w:rsidR="001716DB" w:rsidRPr="00E71A48">
        <w:rPr>
          <w:bCs w:val="0"/>
          <w:sz w:val="24"/>
          <w:szCs w:val="24"/>
        </w:rPr>
        <w:t xml:space="preserve"> </w:t>
      </w:r>
      <w:r w:rsidR="004E0F05">
        <w:fldChar w:fldCharType="begin"/>
      </w:r>
      <w:r w:rsidR="004E0F05">
        <w:instrText xml:space="preserve"> REF _Ref294695403 \n \h  \* MERGEFORMAT </w:instrText>
      </w:r>
      <w:r w:rsidR="004E0F05">
        <w:fldChar w:fldCharType="separate"/>
      </w:r>
      <w:r w:rsidR="00E33142" w:rsidRPr="00E33142">
        <w:rPr>
          <w:bCs w:val="0"/>
          <w:sz w:val="24"/>
          <w:szCs w:val="24"/>
        </w:rPr>
        <w:t>3.12.3</w:t>
      </w:r>
      <w:r w:rsidR="004E0F0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812BD9">
        <w:rPr>
          <w:bCs w:val="0"/>
          <w:sz w:val="24"/>
          <w:szCs w:val="24"/>
        </w:rPr>
        <w:fldChar w:fldCharType="begin"/>
      </w:r>
      <w:r w:rsidR="001248B1">
        <w:rPr>
          <w:bCs w:val="0"/>
          <w:sz w:val="24"/>
          <w:szCs w:val="24"/>
        </w:rPr>
        <w:instrText xml:space="preserve"> REF _Ref468196034 \r \h </w:instrText>
      </w:r>
      <w:r w:rsidR="00812BD9">
        <w:rPr>
          <w:bCs w:val="0"/>
          <w:sz w:val="24"/>
          <w:szCs w:val="24"/>
        </w:rPr>
      </w:r>
      <w:r w:rsidR="00812BD9">
        <w:rPr>
          <w:bCs w:val="0"/>
          <w:sz w:val="24"/>
          <w:szCs w:val="24"/>
        </w:rPr>
        <w:fldChar w:fldCharType="separate"/>
      </w:r>
      <w:r w:rsidR="00E33142">
        <w:rPr>
          <w:bCs w:val="0"/>
          <w:sz w:val="24"/>
          <w:szCs w:val="24"/>
        </w:rPr>
        <w:t>3.13</w:t>
      </w:r>
      <w:r w:rsidR="00812BD9">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1"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E0F05">
        <w:fldChar w:fldCharType="begin"/>
      </w:r>
      <w:r w:rsidR="004E0F05">
        <w:instrText xml:space="preserve"> REF _Ref305979053 \r \h  \* MERGEFORMAT </w:instrText>
      </w:r>
      <w:r w:rsidR="004E0F05">
        <w:fldChar w:fldCharType="separate"/>
      </w:r>
      <w:r w:rsidR="00E33142" w:rsidRPr="00E33142">
        <w:rPr>
          <w:bCs w:val="0"/>
          <w:sz w:val="24"/>
          <w:szCs w:val="24"/>
        </w:rPr>
        <w:t>3.12.4</w:t>
      </w:r>
      <w:r w:rsidR="004E0F05">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1"/>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w:t>
      </w:r>
      <w:proofErr w:type="gramStart"/>
      <w:r w:rsidRPr="006D76B4">
        <w:rPr>
          <w:sz w:val="24"/>
          <w:szCs w:val="24"/>
        </w:rPr>
        <w:t xml:space="preserve">предоставления обеспечения исполнения обязательств </w:t>
      </w:r>
      <w:r w:rsidR="00DC6134" w:rsidRPr="006D76B4">
        <w:rPr>
          <w:sz w:val="24"/>
          <w:szCs w:val="24"/>
        </w:rPr>
        <w:t>Подрядчика</w:t>
      </w:r>
      <w:proofErr w:type="gramEnd"/>
      <w:r w:rsidRPr="006D76B4">
        <w:rPr>
          <w:sz w:val="24"/>
          <w:szCs w:val="24"/>
        </w:rPr>
        <w:t xml:space="preserve"> по Договору, связанных с выполнением антидемпинговых мер, изложенных в подпункте </w:t>
      </w:r>
      <w:r w:rsidR="004E0F05">
        <w:fldChar w:fldCharType="begin"/>
      </w:r>
      <w:r w:rsidR="004E0F05">
        <w:instrText xml:space="preserve"> REF _Ref465670219 \r \h  \* MERGEFORMAT </w:instrText>
      </w:r>
      <w:r w:rsidR="004E0F05">
        <w:fldChar w:fldCharType="separate"/>
      </w:r>
      <w:r w:rsidR="00E33142" w:rsidRPr="00E33142">
        <w:rPr>
          <w:sz w:val="24"/>
          <w:szCs w:val="24"/>
        </w:rPr>
        <w:t>3.11</w:t>
      </w:r>
      <w:r w:rsidR="004E0F05">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E33142" w:rsidRPr="00E33142">
        <w:rPr>
          <w:sz w:val="24"/>
          <w:szCs w:val="24"/>
        </w:rPr>
        <w:t>3.13.4</w:t>
      </w:r>
      <w:r w:rsidR="004E0F05">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w:t>
      </w:r>
      <w:r w:rsidRPr="006D76B4">
        <w:rPr>
          <w:sz w:val="24"/>
          <w:szCs w:val="24"/>
        </w:rPr>
        <w:lastRenderedPageBreak/>
        <w:t>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3" w:name="_Toc181693189"/>
      <w:bookmarkStart w:id="704" w:name="_Ref190680463"/>
      <w:bookmarkStart w:id="705" w:name="_Ref306140410"/>
      <w:bookmarkStart w:id="706" w:name="_Ref306142159"/>
      <w:bookmarkStart w:id="707" w:name="_Ref468195951"/>
      <w:bookmarkStart w:id="708" w:name="_Ref468195965"/>
      <w:bookmarkStart w:id="709" w:name="_Ref468196034"/>
      <w:bookmarkStart w:id="710" w:name="_Toc471897548"/>
      <w:bookmarkStart w:id="711" w:name="_Ref303102866"/>
      <w:bookmarkStart w:id="712" w:name="_Toc305835589"/>
      <w:bookmarkStart w:id="713" w:name="_Ref303683952"/>
      <w:bookmarkStart w:id="714" w:name="__RefNumPara__840_922829174"/>
      <w:bookmarkEnd w:id="702"/>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3"/>
      <w:bookmarkEnd w:id="704"/>
      <w:bookmarkEnd w:id="705"/>
      <w:bookmarkEnd w:id="706"/>
      <w:bookmarkEnd w:id="707"/>
      <w:bookmarkEnd w:id="708"/>
      <w:bookmarkEnd w:id="709"/>
      <w:bookmarkEnd w:id="710"/>
      <w:r w:rsidRPr="00414CAF">
        <w:t xml:space="preserve"> </w:t>
      </w:r>
      <w:bookmarkEnd w:id="711"/>
      <w:bookmarkEnd w:id="712"/>
    </w:p>
    <w:p w:rsidR="00932C0A" w:rsidRPr="00CC54C2"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указанного в проекте Договора (раздел </w:t>
      </w:r>
      <w:r w:rsidR="004E0F05">
        <w:fldChar w:fldCharType="begin"/>
      </w:r>
      <w:r w:rsidR="004E0F05">
        <w:instrText xml:space="preserve"> REF _Ref440272931 \r \h  \* MERGEFORMAT </w:instrText>
      </w:r>
      <w:r w:rsidR="004E0F05">
        <w:fldChar w:fldCharType="separate"/>
      </w:r>
      <w:r w:rsidR="00E33142">
        <w:t>2</w:t>
      </w:r>
      <w:r w:rsidR="004E0F05">
        <w:fldChar w:fldCharType="end"/>
      </w:r>
      <w:r w:rsidRPr="00CC54C2">
        <w:rPr>
          <w:sz w:val="24"/>
          <w:szCs w:val="24"/>
        </w:rPr>
        <w:t xml:space="preserve">) и подпункте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Pr="00CC54C2">
        <w:rPr>
          <w:sz w:val="24"/>
          <w:szCs w:val="24"/>
        </w:rPr>
        <w:t>, не требуется.</w:t>
      </w:r>
    </w:p>
    <w:p w:rsidR="008471C7" w:rsidRPr="006D76B4"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5"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5"/>
    </w:p>
    <w:p w:rsidR="008471C7" w:rsidRPr="00C31D7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4E0F05">
        <w:fldChar w:fldCharType="begin"/>
      </w:r>
      <w:r w:rsidR="004E0F05">
        <w:instrText xml:space="preserve"> REF _Ref469321316 \r \h  \* MERGEFORMAT </w:instrText>
      </w:r>
      <w:r w:rsidR="004E0F05">
        <w:fldChar w:fldCharType="separate"/>
      </w:r>
      <w:r w:rsidR="00E33142" w:rsidRPr="00E33142">
        <w:rPr>
          <w:bCs/>
          <w:sz w:val="24"/>
          <w:szCs w:val="24"/>
        </w:rPr>
        <w:t>3.3.14.4.4</w:t>
      </w:r>
      <w:r w:rsidR="004E0F05">
        <w:fldChar w:fldCharType="end"/>
      </w:r>
      <w:r w:rsidR="009C78C3" w:rsidRPr="006D76B4">
        <w:rPr>
          <w:bCs/>
          <w:sz w:val="24"/>
          <w:szCs w:val="24"/>
        </w:rPr>
        <w:t>)</w:t>
      </w:r>
      <w:r w:rsidRPr="006D76B4">
        <w:rPr>
          <w:bCs/>
          <w:sz w:val="24"/>
          <w:szCs w:val="24"/>
        </w:rPr>
        <w:t xml:space="preserve">. Выбор </w:t>
      </w:r>
      <w:proofErr w:type="gramStart"/>
      <w:r w:rsidRPr="006D76B4">
        <w:rPr>
          <w:bCs/>
          <w:sz w:val="24"/>
          <w:szCs w:val="24"/>
        </w:rPr>
        <w:t>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Подрядчика</w:t>
      </w:r>
      <w:proofErr w:type="gramEnd"/>
      <w:r w:rsidR="00AE7BD7" w:rsidRPr="00C31D7F">
        <w:rPr>
          <w:sz w:val="24"/>
          <w:szCs w:val="24"/>
        </w:rPr>
        <w:t xml:space="preserve">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4E0F05">
        <w:fldChar w:fldCharType="begin"/>
      </w:r>
      <w:r w:rsidR="004E0F05">
        <w:instrText xml:space="preserve"> REF _Ref440272931 \r \h  \* MERGEFORMAT </w:instrText>
      </w:r>
      <w:r w:rsidR="004E0F05">
        <w:fldChar w:fldCharType="separate"/>
      </w:r>
      <w:r w:rsidR="00E33142">
        <w:t>2</w:t>
      </w:r>
      <w:r w:rsidR="004E0F05">
        <w:fldChar w:fldCharType="end"/>
      </w:r>
      <w:r w:rsidRPr="00C31D7F">
        <w:rPr>
          <w:sz w:val="24"/>
          <w:szCs w:val="24"/>
        </w:rPr>
        <w:t xml:space="preserve">) с учетом требований, изложенных в подпункте </w:t>
      </w:r>
      <w:r w:rsidR="004E0F05">
        <w:fldChar w:fldCharType="begin"/>
      </w:r>
      <w:r w:rsidR="004E0F05">
        <w:instrText xml:space="preserve"> REF _Ref465437572 \r \h  \* MERGEFORMAT </w:instrText>
      </w:r>
      <w:r w:rsidR="004E0F05">
        <w:fldChar w:fldCharType="separate"/>
      </w:r>
      <w:r w:rsidR="00E33142" w:rsidRPr="00E33142">
        <w:rPr>
          <w:sz w:val="24"/>
          <w:szCs w:val="24"/>
        </w:rPr>
        <w:t>3.13.2</w:t>
      </w:r>
      <w:r w:rsidR="004E0F05">
        <w:fldChar w:fldCharType="end"/>
      </w:r>
      <w:r w:rsidRPr="00C31D7F">
        <w:rPr>
          <w:sz w:val="24"/>
          <w:szCs w:val="24"/>
        </w:rPr>
        <w:t xml:space="preserve">, а также на этапе </w:t>
      </w:r>
      <w:proofErr w:type="spellStart"/>
      <w:r w:rsidRPr="00C31D7F">
        <w:rPr>
          <w:sz w:val="24"/>
          <w:szCs w:val="24"/>
        </w:rPr>
        <w:t>преддговорных</w:t>
      </w:r>
      <w:proofErr w:type="spellEnd"/>
      <w:r w:rsidRPr="00C31D7F">
        <w:rPr>
          <w:sz w:val="24"/>
          <w:szCs w:val="24"/>
        </w:rPr>
        <w:t xml:space="preserve"> переговоров (п. </w:t>
      </w:r>
      <w:r w:rsidR="004E0F05">
        <w:fldChar w:fldCharType="begin"/>
      </w:r>
      <w:r w:rsidR="004E0F05">
        <w:instrText xml:space="preserve"> REF _Ref468976147 \r \h  \* MERGEFORMAT </w:instrText>
      </w:r>
      <w:r w:rsidR="004E0F05">
        <w:fldChar w:fldCharType="separate"/>
      </w:r>
      <w:r w:rsidR="00E33142" w:rsidRPr="00E33142">
        <w:rPr>
          <w:sz w:val="24"/>
          <w:szCs w:val="24"/>
        </w:rPr>
        <w:t>3.12</w:t>
      </w:r>
      <w:r w:rsidR="004E0F05">
        <w:fldChar w:fldCharType="end"/>
      </w:r>
      <w:r w:rsidRPr="00C31D7F">
        <w:rPr>
          <w:sz w:val="24"/>
          <w:szCs w:val="24"/>
        </w:rPr>
        <w:t>).</w:t>
      </w:r>
    </w:p>
    <w:p w:rsidR="008471C7" w:rsidRPr="00C31D7F" w:rsidRDefault="008471C7" w:rsidP="00CC54C2">
      <w:pPr>
        <w:pStyle w:val="affffff0"/>
        <w:widowControl w:val="0"/>
        <w:numPr>
          <w:ilvl w:val="0"/>
          <w:numId w:val="100"/>
        </w:numPr>
        <w:tabs>
          <w:tab w:val="left" w:pos="1620"/>
        </w:tabs>
        <w:suppressAutoHyphens w:val="0"/>
        <w:spacing w:line="264" w:lineRule="auto"/>
        <w:ind w:left="0" w:firstLine="709"/>
        <w:rPr>
          <w:sz w:val="24"/>
          <w:szCs w:val="24"/>
          <w:lang w:eastAsia="ru-RU"/>
        </w:rPr>
      </w:pPr>
      <w:bookmarkStart w:id="716"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4E0F05">
        <w:fldChar w:fldCharType="begin"/>
      </w:r>
      <w:r w:rsidR="004E0F05">
        <w:instrText xml:space="preserve"> REF _Ref468976193 \r \h  \* MERGEFORMAT </w:instrText>
      </w:r>
      <w:r w:rsidR="004E0F05">
        <w:fldChar w:fldCharType="separate"/>
      </w:r>
      <w:r w:rsidR="00E33142" w:rsidRPr="00E33142">
        <w:rPr>
          <w:sz w:val="24"/>
          <w:szCs w:val="24"/>
        </w:rPr>
        <w:t>3.12.5</w:t>
      </w:r>
      <w:r w:rsidR="004E0F05">
        <w:fldChar w:fldCharType="end"/>
      </w:r>
      <w:r w:rsidRPr="00C31D7F">
        <w:rPr>
          <w:bCs/>
          <w:sz w:val="24"/>
          <w:szCs w:val="24"/>
        </w:rPr>
        <w:t>.</w:t>
      </w:r>
      <w:bookmarkEnd w:id="716"/>
    </w:p>
    <w:p w:rsidR="00932C0A" w:rsidRPr="00845038" w:rsidRDefault="00932C0A" w:rsidP="00845038">
      <w:pPr>
        <w:pStyle w:val="2"/>
        <w:tabs>
          <w:tab w:val="clear" w:pos="1700"/>
          <w:tab w:val="left" w:pos="709"/>
        </w:tabs>
        <w:spacing w:line="264" w:lineRule="auto"/>
      </w:pPr>
      <w:bookmarkStart w:id="717" w:name="_Ref303694483"/>
      <w:bookmarkStart w:id="718" w:name="_Toc305835590"/>
      <w:bookmarkStart w:id="719" w:name="_Ref306140451"/>
      <w:bookmarkStart w:id="720" w:name="_Toc471897549"/>
      <w:r w:rsidRPr="00845038">
        <w:t xml:space="preserve">Уведомление о результатах </w:t>
      </w:r>
      <w:bookmarkEnd w:id="717"/>
      <w:bookmarkEnd w:id="718"/>
      <w:r w:rsidRPr="00845038">
        <w:t>запроса предложений</w:t>
      </w:r>
      <w:bookmarkEnd w:id="719"/>
      <w:bookmarkEnd w:id="720"/>
    </w:p>
    <w:bookmarkEnd w:id="713"/>
    <w:p w:rsidR="00ED5C7C" w:rsidRPr="00161997"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4E0F05">
        <w:fldChar w:fldCharType="begin"/>
      </w:r>
      <w:r w:rsidR="004E0F05">
        <w:instrText xml:space="preserve"> REF _Ref191386085 \r \h  \* MERGEFORMAT </w:instrText>
      </w:r>
      <w:r w:rsidR="004E0F05">
        <w:fldChar w:fldCharType="separate"/>
      </w:r>
      <w:r w:rsidR="00E33142" w:rsidRPr="00E33142">
        <w:rPr>
          <w:iCs/>
          <w:sz w:val="24"/>
          <w:szCs w:val="24"/>
        </w:rPr>
        <w:t>1.1.1</w:t>
      </w:r>
      <w:r w:rsidR="004E0F05">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BC48F0">
      <w:pPr>
        <w:pStyle w:val="a0"/>
        <w:numPr>
          <w:ilvl w:val="4"/>
          <w:numId w:val="75"/>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BC48F0">
      <w:pPr>
        <w:widowControl w:val="0"/>
        <w:numPr>
          <w:ilvl w:val="2"/>
          <w:numId w:val="96"/>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BC48F0">
      <w:pPr>
        <w:widowControl w:val="0"/>
        <w:numPr>
          <w:ilvl w:val="2"/>
          <w:numId w:val="96"/>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44"/>
          <w:headerReference w:type="default" r:id="rId45"/>
          <w:footerReference w:type="even" r:id="rId46"/>
          <w:headerReference w:type="first" r:id="rId47"/>
          <w:footerReference w:type="first" r:id="rId4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1" w:name="_Ref440270568"/>
      <w:bookmarkStart w:id="722" w:name="_Ref440274159"/>
      <w:bookmarkStart w:id="723" w:name="_Ref440292555"/>
      <w:bookmarkStart w:id="724" w:name="_Ref440292779"/>
      <w:bookmarkStart w:id="725" w:name="_Toc471897550"/>
      <w:r>
        <w:rPr>
          <w:szCs w:val="24"/>
        </w:rPr>
        <w:lastRenderedPageBreak/>
        <w:t>Техническая часть</w:t>
      </w:r>
      <w:bookmarkEnd w:id="721"/>
      <w:bookmarkEnd w:id="722"/>
      <w:bookmarkEnd w:id="723"/>
      <w:bookmarkEnd w:id="724"/>
      <w:bookmarkEnd w:id="725"/>
      <w:r w:rsidRPr="00E71A48">
        <w:rPr>
          <w:szCs w:val="24"/>
        </w:rPr>
        <w:t xml:space="preserve"> </w:t>
      </w:r>
    </w:p>
    <w:p w:rsidR="002B5044" w:rsidRPr="00C12FA4" w:rsidRDefault="002B5044" w:rsidP="0021751A">
      <w:pPr>
        <w:pStyle w:val="2"/>
        <w:ind w:left="1701" w:hanging="1134"/>
      </w:pPr>
      <w:bookmarkStart w:id="726" w:name="_Toc176064097"/>
      <w:bookmarkStart w:id="727" w:name="_Toc176338525"/>
      <w:bookmarkStart w:id="728" w:name="_Toc180399753"/>
      <w:bookmarkStart w:id="729" w:name="_Toc189457101"/>
      <w:bookmarkStart w:id="730" w:name="_Toc189461737"/>
      <w:bookmarkStart w:id="731" w:name="_Toc189462011"/>
      <w:bookmarkStart w:id="732" w:name="_Toc191273610"/>
      <w:bookmarkStart w:id="733" w:name="_Toc423421726"/>
      <w:bookmarkStart w:id="734" w:name="_Toc471897551"/>
      <w:bookmarkStart w:id="735" w:name="_Toc167189319"/>
      <w:bookmarkStart w:id="736" w:name="_Toc168725254"/>
      <w:r w:rsidRPr="00C12FA4">
        <w:t xml:space="preserve">Перечень, объемы и характеристики </w:t>
      </w:r>
      <w:bookmarkEnd w:id="726"/>
      <w:bookmarkEnd w:id="727"/>
      <w:bookmarkEnd w:id="728"/>
      <w:bookmarkEnd w:id="729"/>
      <w:bookmarkEnd w:id="730"/>
      <w:bookmarkEnd w:id="731"/>
      <w:bookmarkEnd w:id="732"/>
      <w:bookmarkEnd w:id="733"/>
      <w:r w:rsidR="00C3704B">
        <w:t xml:space="preserve">закупаемых </w:t>
      </w:r>
      <w:r w:rsidR="00CD1816">
        <w:t>работ</w:t>
      </w:r>
      <w:bookmarkEnd w:id="734"/>
    </w:p>
    <w:p w:rsidR="002B5044" w:rsidRPr="003803A7" w:rsidRDefault="002B5044" w:rsidP="002B5044">
      <w:pPr>
        <w:pStyle w:val="3"/>
        <w:ind w:left="0" w:firstLine="851"/>
        <w:jc w:val="both"/>
        <w:rPr>
          <w:b w:val="0"/>
          <w:szCs w:val="24"/>
        </w:rPr>
      </w:pPr>
      <w:bookmarkStart w:id="737" w:name="_Toc439166311"/>
      <w:bookmarkStart w:id="738" w:name="_Toc439170659"/>
      <w:bookmarkStart w:id="739" w:name="_Toc439172761"/>
      <w:bookmarkStart w:id="740" w:name="_Toc439173205"/>
      <w:bookmarkStart w:id="741" w:name="_Toc439238199"/>
      <w:bookmarkStart w:id="742" w:name="_Toc439252751"/>
      <w:bookmarkStart w:id="743" w:name="_Toc439323609"/>
      <w:bookmarkStart w:id="744" w:name="_Toc439323725"/>
      <w:bookmarkStart w:id="745" w:name="_Toc440361359"/>
      <w:bookmarkStart w:id="746" w:name="_Toc440376114"/>
      <w:bookmarkStart w:id="747" w:name="_Toc440376241"/>
      <w:bookmarkStart w:id="748" w:name="_Toc440382503"/>
      <w:bookmarkStart w:id="749" w:name="_Toc440447173"/>
      <w:bookmarkStart w:id="750" w:name="_Toc440620853"/>
      <w:bookmarkStart w:id="751" w:name="_Toc440631488"/>
      <w:bookmarkStart w:id="752" w:name="_Toc440875728"/>
      <w:bookmarkStart w:id="753" w:name="_Toc441131752"/>
      <w:bookmarkStart w:id="754" w:name="_Toc465865193"/>
      <w:bookmarkStart w:id="755" w:name="_Toc468976339"/>
      <w:bookmarkStart w:id="756" w:name="_Toc469483068"/>
      <w:bookmarkStart w:id="757" w:name="_Toc471897552"/>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E5303">
        <w:rPr>
          <w:b w:val="0"/>
          <w:szCs w:val="24"/>
        </w:rPr>
        <w:t>№1</w:t>
      </w:r>
      <w:r w:rsidR="00A154B7">
        <w:rPr>
          <w:b w:val="0"/>
          <w:szCs w:val="24"/>
        </w:rPr>
        <w:t xml:space="preserve"> (подраздел </w:t>
      </w:r>
      <w:r w:rsidR="00812BD9">
        <w:rPr>
          <w:b w:val="0"/>
          <w:szCs w:val="24"/>
        </w:rPr>
        <w:fldChar w:fldCharType="begin"/>
      </w:r>
      <w:r w:rsidR="00A154B7">
        <w:rPr>
          <w:b w:val="0"/>
          <w:szCs w:val="24"/>
        </w:rPr>
        <w:instrText xml:space="preserve"> REF _Ref440275279 \r \h </w:instrText>
      </w:r>
      <w:r w:rsidR="00812BD9">
        <w:rPr>
          <w:b w:val="0"/>
          <w:szCs w:val="24"/>
        </w:rPr>
      </w:r>
      <w:r w:rsidR="00812BD9">
        <w:rPr>
          <w:b w:val="0"/>
          <w:szCs w:val="24"/>
        </w:rPr>
        <w:fldChar w:fldCharType="separate"/>
      </w:r>
      <w:r w:rsidR="00E33142">
        <w:rPr>
          <w:b w:val="0"/>
          <w:szCs w:val="24"/>
        </w:rPr>
        <w:t>1.1.4</w:t>
      </w:r>
      <w:r w:rsidR="00812BD9">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p>
    <w:p w:rsidR="002B5044" w:rsidRPr="003803A7" w:rsidRDefault="002B5044" w:rsidP="0021751A">
      <w:pPr>
        <w:pStyle w:val="2"/>
        <w:ind w:left="1701" w:hanging="1134"/>
      </w:pPr>
      <w:bookmarkStart w:id="758" w:name="_Ref194832984"/>
      <w:bookmarkStart w:id="759" w:name="_Ref197686508"/>
      <w:bookmarkStart w:id="760" w:name="_Toc423421727"/>
      <w:bookmarkStart w:id="761" w:name="_Toc471897553"/>
      <w:r w:rsidRPr="003803A7">
        <w:t xml:space="preserve">Требование к </w:t>
      </w:r>
      <w:bookmarkEnd w:id="758"/>
      <w:bookmarkEnd w:id="759"/>
      <w:bookmarkEnd w:id="760"/>
      <w:r w:rsidR="00C3704B">
        <w:t xml:space="preserve">закупаемым </w:t>
      </w:r>
      <w:r w:rsidR="00CD1816">
        <w:t>работам</w:t>
      </w:r>
      <w:bookmarkEnd w:id="761"/>
    </w:p>
    <w:p w:rsidR="002B5044" w:rsidRPr="003776BB" w:rsidRDefault="002B5044" w:rsidP="002B5044">
      <w:pPr>
        <w:pStyle w:val="3"/>
        <w:ind w:left="0" w:firstLine="851"/>
        <w:jc w:val="both"/>
        <w:rPr>
          <w:b w:val="0"/>
          <w:szCs w:val="24"/>
        </w:rPr>
      </w:pPr>
      <w:bookmarkStart w:id="762" w:name="_Toc439166314"/>
      <w:bookmarkStart w:id="763" w:name="_Toc439170662"/>
      <w:bookmarkStart w:id="764" w:name="_Toc439172764"/>
      <w:bookmarkStart w:id="765" w:name="_Toc439173208"/>
      <w:bookmarkStart w:id="766" w:name="_Toc439238202"/>
      <w:bookmarkStart w:id="767" w:name="_Toc439252754"/>
      <w:bookmarkStart w:id="768" w:name="_Toc439323612"/>
      <w:bookmarkStart w:id="769" w:name="_Toc439323728"/>
      <w:bookmarkStart w:id="770" w:name="_Toc440361362"/>
      <w:bookmarkStart w:id="771" w:name="_Toc440376117"/>
      <w:bookmarkStart w:id="772" w:name="_Toc440376244"/>
      <w:bookmarkStart w:id="773" w:name="_Toc440382505"/>
      <w:bookmarkStart w:id="774" w:name="_Toc440447175"/>
      <w:bookmarkStart w:id="775" w:name="_Toc440620855"/>
      <w:bookmarkStart w:id="776" w:name="_Toc440631490"/>
      <w:bookmarkStart w:id="777" w:name="_Toc440875730"/>
      <w:bookmarkStart w:id="778" w:name="_Toc441131754"/>
      <w:bookmarkStart w:id="779" w:name="_Toc465865195"/>
      <w:bookmarkStart w:id="780" w:name="_Toc468976341"/>
      <w:bookmarkStart w:id="781" w:name="_Toc469483070"/>
      <w:bookmarkStart w:id="782" w:name="_Toc471897554"/>
      <w:bookmarkStart w:id="783" w:name="_Ref194833053"/>
      <w:bookmarkStart w:id="784" w:name="_Ref223496951"/>
      <w:bookmarkStart w:id="785"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rsidR="00910732" w:rsidRPr="008B51A2" w:rsidRDefault="00910732" w:rsidP="00910732">
      <w:pPr>
        <w:pStyle w:val="2"/>
        <w:ind w:left="1701" w:hanging="1134"/>
        <w:rPr>
          <w:b w:val="0"/>
        </w:rPr>
      </w:pPr>
      <w:bookmarkStart w:id="786" w:name="_Toc461808930"/>
      <w:bookmarkStart w:id="787" w:name="_Toc464120639"/>
      <w:bookmarkStart w:id="788" w:name="_Toc465774618"/>
      <w:bookmarkStart w:id="789" w:name="_Toc471897555"/>
      <w:bookmarkEnd w:id="735"/>
      <w:bookmarkEnd w:id="736"/>
      <w:bookmarkEnd w:id="783"/>
      <w:bookmarkEnd w:id="784"/>
      <w:bookmarkEnd w:id="785"/>
      <w:r w:rsidRPr="008B51A2">
        <w:t>Альтернативные предложения</w:t>
      </w:r>
      <w:bookmarkStart w:id="790" w:name="_Ref56252639"/>
      <w:bookmarkEnd w:id="786"/>
      <w:bookmarkEnd w:id="787"/>
      <w:bookmarkEnd w:id="788"/>
      <w:bookmarkEnd w:id="789"/>
    </w:p>
    <w:p w:rsidR="00910732" w:rsidRPr="008B51A2" w:rsidRDefault="00910732" w:rsidP="00910732">
      <w:pPr>
        <w:pStyle w:val="3"/>
        <w:ind w:left="0" w:firstLine="851"/>
        <w:jc w:val="both"/>
        <w:rPr>
          <w:b w:val="0"/>
          <w:szCs w:val="24"/>
        </w:rPr>
      </w:pPr>
      <w:bookmarkStart w:id="791" w:name="_Toc461808802"/>
      <w:bookmarkStart w:id="792" w:name="_Toc461808931"/>
      <w:bookmarkStart w:id="793" w:name="_Toc464120640"/>
      <w:bookmarkStart w:id="794" w:name="_Toc465774619"/>
      <w:bookmarkStart w:id="795" w:name="_Toc465865197"/>
      <w:bookmarkStart w:id="796" w:name="_Toc468976343"/>
      <w:bookmarkStart w:id="797" w:name="_Toc469483072"/>
      <w:bookmarkStart w:id="798"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0"/>
      <w:bookmarkEnd w:id="791"/>
      <w:bookmarkEnd w:id="792"/>
      <w:bookmarkEnd w:id="793"/>
      <w:bookmarkEnd w:id="794"/>
      <w:bookmarkEnd w:id="795"/>
      <w:bookmarkEnd w:id="796"/>
      <w:bookmarkEnd w:id="797"/>
      <w:bookmarkEnd w:id="798"/>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4"/>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799" w:name="_Ref440270602"/>
      <w:bookmarkStart w:id="800" w:name="_Toc471897557"/>
      <w:r w:rsidRPr="00E71A48">
        <w:rPr>
          <w:szCs w:val="24"/>
        </w:rPr>
        <w:lastRenderedPageBreak/>
        <w:t>Образцы основных форм документов, включаемых в Заявку</w:t>
      </w:r>
      <w:bookmarkEnd w:id="799"/>
      <w:bookmarkEnd w:id="800"/>
      <w:r w:rsidRPr="00E71A48">
        <w:rPr>
          <w:szCs w:val="24"/>
        </w:rPr>
        <w:t xml:space="preserve"> </w:t>
      </w:r>
    </w:p>
    <w:p w:rsidR="004F4D80" w:rsidRPr="00F647F7" w:rsidRDefault="004F4D80" w:rsidP="004F4D80">
      <w:pPr>
        <w:pStyle w:val="2"/>
      </w:pPr>
      <w:bookmarkStart w:id="801" w:name="_Ref55336310"/>
      <w:bookmarkStart w:id="802" w:name="_Toc57314672"/>
      <w:bookmarkStart w:id="803" w:name="_Toc69728986"/>
      <w:bookmarkStart w:id="804" w:name="_Toc98253919"/>
      <w:bookmarkStart w:id="805" w:name="_Toc165173847"/>
      <w:bookmarkStart w:id="806" w:name="_Toc423423667"/>
      <w:bookmarkStart w:id="807" w:name="_Toc471897558"/>
      <w:r w:rsidRPr="00F647F7">
        <w:t xml:space="preserve">Письмо о подаче оферты </w:t>
      </w:r>
      <w:bookmarkStart w:id="808" w:name="_Ref22846535"/>
      <w:r w:rsidRPr="00F647F7">
        <w:t>(</w:t>
      </w:r>
      <w:bookmarkEnd w:id="808"/>
      <w:r w:rsidRPr="00F647F7">
        <w:t xml:space="preserve">форма </w:t>
      </w:r>
      <w:r w:rsidRPr="00F647F7">
        <w:rPr>
          <w:noProof/>
        </w:rPr>
        <w:t>1</w:t>
      </w:r>
      <w:r w:rsidRPr="00F647F7">
        <w:t>)</w:t>
      </w:r>
      <w:bookmarkEnd w:id="801"/>
      <w:bookmarkEnd w:id="802"/>
      <w:bookmarkEnd w:id="803"/>
      <w:bookmarkEnd w:id="804"/>
      <w:bookmarkEnd w:id="805"/>
      <w:bookmarkEnd w:id="806"/>
      <w:bookmarkEnd w:id="807"/>
    </w:p>
    <w:p w:rsidR="004F4D80" w:rsidRPr="00C236C0" w:rsidRDefault="004F4D80" w:rsidP="004F4D80">
      <w:pPr>
        <w:pStyle w:val="3"/>
        <w:rPr>
          <w:szCs w:val="24"/>
        </w:rPr>
      </w:pPr>
      <w:bookmarkStart w:id="809" w:name="_Toc98253920"/>
      <w:bookmarkStart w:id="810" w:name="_Toc157248174"/>
      <w:bookmarkStart w:id="811" w:name="_Toc157496543"/>
      <w:bookmarkStart w:id="812" w:name="_Toc158206082"/>
      <w:bookmarkStart w:id="813" w:name="_Toc164057767"/>
      <w:bookmarkStart w:id="814" w:name="_Toc164137117"/>
      <w:bookmarkStart w:id="815" w:name="_Toc164161277"/>
      <w:bookmarkStart w:id="816" w:name="_Toc165173848"/>
      <w:bookmarkStart w:id="817" w:name="_Toc439170673"/>
      <w:bookmarkStart w:id="818" w:name="_Toc439172775"/>
      <w:bookmarkStart w:id="819" w:name="_Toc439173219"/>
      <w:bookmarkStart w:id="820" w:name="_Toc439238213"/>
      <w:bookmarkStart w:id="821" w:name="_Toc440361369"/>
      <w:bookmarkStart w:id="822" w:name="_Toc440376124"/>
      <w:bookmarkStart w:id="823" w:name="_Toc465865200"/>
      <w:bookmarkStart w:id="824" w:name="_Toc471897559"/>
      <w:r w:rsidRPr="00C236C0">
        <w:rPr>
          <w:szCs w:val="24"/>
        </w:rPr>
        <w:t>Форма письма о подаче оферты</w:t>
      </w:r>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BC48F0">
      <w:pPr>
        <w:widowControl w:val="0"/>
        <w:numPr>
          <w:ilvl w:val="0"/>
          <w:numId w:val="73"/>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BC48F0">
      <w:pPr>
        <w:widowControl w:val="0"/>
        <w:numPr>
          <w:ilvl w:val="0"/>
          <w:numId w:val="74"/>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BC48F0">
      <w:pPr>
        <w:widowControl w:val="0"/>
        <w:numPr>
          <w:ilvl w:val="0"/>
          <w:numId w:val="74"/>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BC48F0">
      <w:pPr>
        <w:widowControl w:val="0"/>
        <w:numPr>
          <w:ilvl w:val="0"/>
          <w:numId w:val="74"/>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48F0">
      <w:pPr>
        <w:widowControl w:val="0"/>
        <w:numPr>
          <w:ilvl w:val="0"/>
          <w:numId w:val="72"/>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6" w:name="_Toc98253921"/>
      <w:bookmarkStart w:id="827" w:name="_Toc157248175"/>
      <w:bookmarkStart w:id="828" w:name="_Toc157496544"/>
      <w:bookmarkStart w:id="829" w:name="_Toc158206083"/>
      <w:bookmarkStart w:id="830" w:name="_Toc164057768"/>
      <w:bookmarkStart w:id="831" w:name="_Toc164137118"/>
      <w:bookmarkStart w:id="832" w:name="_Toc164161278"/>
      <w:bookmarkStart w:id="833" w:name="_Toc165173849"/>
      <w:r>
        <w:rPr>
          <w:b/>
          <w:szCs w:val="24"/>
        </w:rPr>
        <w:br w:type="page"/>
      </w:r>
    </w:p>
    <w:p w:rsidR="004F4D80" w:rsidRPr="00C236C0" w:rsidRDefault="004F4D80" w:rsidP="004F4D80">
      <w:pPr>
        <w:pStyle w:val="3"/>
        <w:rPr>
          <w:szCs w:val="24"/>
        </w:rPr>
      </w:pPr>
      <w:bookmarkStart w:id="834" w:name="_Toc439170674"/>
      <w:bookmarkStart w:id="835" w:name="_Toc439172776"/>
      <w:bookmarkStart w:id="836" w:name="_Toc439173220"/>
      <w:bookmarkStart w:id="837" w:name="_Toc439238214"/>
      <w:bookmarkStart w:id="838" w:name="_Toc439252762"/>
      <w:bookmarkStart w:id="839" w:name="_Toc439323736"/>
      <w:bookmarkStart w:id="840" w:name="_Toc440361370"/>
      <w:bookmarkStart w:id="841" w:name="_Toc440376125"/>
      <w:bookmarkStart w:id="842" w:name="_Toc440376252"/>
      <w:bookmarkStart w:id="843" w:name="_Toc440382510"/>
      <w:bookmarkStart w:id="844" w:name="_Toc440447180"/>
      <w:bookmarkStart w:id="845" w:name="_Toc440620860"/>
      <w:bookmarkStart w:id="846" w:name="_Toc440631495"/>
      <w:bookmarkStart w:id="847" w:name="_Toc440875734"/>
      <w:bookmarkStart w:id="848" w:name="_Toc441131758"/>
      <w:bookmarkStart w:id="849" w:name="_Toc465865201"/>
      <w:bookmarkStart w:id="850" w:name="_Toc471897560"/>
      <w:r w:rsidRPr="00C236C0">
        <w:rPr>
          <w:szCs w:val="24"/>
        </w:rPr>
        <w:lastRenderedPageBreak/>
        <w:t>Инструкции по заполнению</w:t>
      </w:r>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51"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1"/>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BD9">
        <w:rPr>
          <w:sz w:val="24"/>
          <w:szCs w:val="24"/>
        </w:rPr>
        <w:fldChar w:fldCharType="begin"/>
      </w:r>
      <w:r w:rsidR="00673C59">
        <w:rPr>
          <w:sz w:val="24"/>
          <w:szCs w:val="24"/>
        </w:rPr>
        <w:instrText xml:space="preserve"> REF _Ref306008743 \r \h </w:instrText>
      </w:r>
      <w:r w:rsidR="00812BD9">
        <w:rPr>
          <w:sz w:val="24"/>
          <w:szCs w:val="24"/>
        </w:rPr>
      </w:r>
      <w:r w:rsidR="00812BD9">
        <w:rPr>
          <w:sz w:val="24"/>
          <w:szCs w:val="24"/>
        </w:rPr>
        <w:fldChar w:fldCharType="separate"/>
      </w:r>
      <w:r w:rsidR="00E33142">
        <w:rPr>
          <w:sz w:val="24"/>
          <w:szCs w:val="24"/>
        </w:rPr>
        <w:t>3.3.4</w:t>
      </w:r>
      <w:r w:rsidR="00812BD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812BD9">
        <w:rPr>
          <w:sz w:val="24"/>
          <w:szCs w:val="24"/>
        </w:rPr>
        <w:fldChar w:fldCharType="begin"/>
      </w:r>
      <w:r w:rsidR="00D56F8C">
        <w:rPr>
          <w:sz w:val="24"/>
          <w:szCs w:val="24"/>
        </w:rPr>
        <w:instrText xml:space="preserve"> REF _Ref55279015 \r \h </w:instrText>
      </w:r>
      <w:r w:rsidR="00812BD9">
        <w:rPr>
          <w:sz w:val="24"/>
          <w:szCs w:val="24"/>
        </w:rPr>
      </w:r>
      <w:r w:rsidR="00812BD9">
        <w:rPr>
          <w:sz w:val="24"/>
          <w:szCs w:val="24"/>
        </w:rPr>
        <w:fldChar w:fldCharType="separate"/>
      </w:r>
      <w:r w:rsidR="00E33142">
        <w:rPr>
          <w:sz w:val="24"/>
          <w:szCs w:val="24"/>
        </w:rPr>
        <w:t>3.3.1.6</w:t>
      </w:r>
      <w:r w:rsidR="00812BD9">
        <w:rPr>
          <w:sz w:val="24"/>
          <w:szCs w:val="24"/>
        </w:rPr>
        <w:fldChar w:fldCharType="end"/>
      </w:r>
      <w:r w:rsidRPr="00492C8B">
        <w:rPr>
          <w:sz w:val="24"/>
          <w:szCs w:val="24"/>
        </w:rPr>
        <w:t xml:space="preserve"> и </w:t>
      </w:r>
      <w:r w:rsidR="00812BD9">
        <w:rPr>
          <w:sz w:val="24"/>
          <w:szCs w:val="24"/>
        </w:rPr>
        <w:fldChar w:fldCharType="begin"/>
      </w:r>
      <w:r w:rsidR="00D56F8C">
        <w:rPr>
          <w:sz w:val="24"/>
          <w:szCs w:val="24"/>
        </w:rPr>
        <w:instrText xml:space="preserve"> REF _Ref195087786 \r \h </w:instrText>
      </w:r>
      <w:r w:rsidR="00812BD9">
        <w:rPr>
          <w:sz w:val="24"/>
          <w:szCs w:val="24"/>
        </w:rPr>
      </w:r>
      <w:r w:rsidR="00812BD9">
        <w:rPr>
          <w:sz w:val="24"/>
          <w:szCs w:val="24"/>
        </w:rPr>
        <w:fldChar w:fldCharType="separate"/>
      </w:r>
      <w:r w:rsidR="00E33142">
        <w:rPr>
          <w:sz w:val="24"/>
          <w:szCs w:val="24"/>
        </w:rPr>
        <w:t>3.3.1.7</w:t>
      </w:r>
      <w:r w:rsidR="00812BD9">
        <w:rPr>
          <w:sz w:val="24"/>
          <w:szCs w:val="24"/>
        </w:rPr>
        <w:fldChar w:fldCharType="end"/>
      </w:r>
      <w:r w:rsidRPr="00492C8B">
        <w:rPr>
          <w:sz w:val="24"/>
          <w:szCs w:val="24"/>
        </w:rPr>
        <w:t>.</w:t>
      </w:r>
    </w:p>
    <w:p w:rsidR="00331600" w:rsidRPr="00492C8B" w:rsidRDefault="0033160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812BD9">
        <w:fldChar w:fldCharType="begin"/>
      </w:r>
      <w:r w:rsidR="00845038">
        <w:rPr>
          <w:sz w:val="24"/>
          <w:szCs w:val="24"/>
        </w:rPr>
        <w:instrText xml:space="preserve"> REF _Ref471897124 \r \h </w:instrText>
      </w:r>
      <w:r w:rsidR="00812BD9">
        <w:fldChar w:fldCharType="separate"/>
      </w:r>
      <w:r w:rsidR="00E33142">
        <w:rPr>
          <w:sz w:val="24"/>
          <w:szCs w:val="24"/>
        </w:rPr>
        <w:t>5.1.2.3</w:t>
      </w:r>
      <w:r w:rsidR="00812BD9">
        <w:fldChar w:fldCharType="end"/>
      </w:r>
      <w:r w:rsidRPr="00066ED2">
        <w:rPr>
          <w:sz w:val="24"/>
          <w:szCs w:val="24"/>
        </w:rPr>
        <w:t xml:space="preserve">, является ценой заключаемого договора, и должна соответствовать цене, указанной в п. </w:t>
      </w:r>
      <w:r w:rsidR="00812BD9">
        <w:fldChar w:fldCharType="begin"/>
      </w:r>
      <w:r w:rsidR="00845038">
        <w:rPr>
          <w:sz w:val="24"/>
          <w:szCs w:val="24"/>
        </w:rPr>
        <w:instrText xml:space="preserve"> REF _Ref440549152 \r \h </w:instrText>
      </w:r>
      <w:r w:rsidR="00812BD9">
        <w:fldChar w:fldCharType="separate"/>
      </w:r>
      <w:r w:rsidR="00E33142">
        <w:rPr>
          <w:sz w:val="24"/>
          <w:szCs w:val="24"/>
        </w:rPr>
        <w:t>3.3.7.1</w:t>
      </w:r>
      <w:r w:rsidR="00812BD9">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2" w:name="_Ref55335821"/>
      <w:bookmarkStart w:id="853" w:name="_Ref55336345"/>
      <w:bookmarkStart w:id="854" w:name="_Toc57314674"/>
      <w:bookmarkStart w:id="855" w:name="_Toc69728988"/>
      <w:bookmarkStart w:id="856" w:name="_Toc98253922"/>
      <w:bookmarkStart w:id="857" w:name="_Toc165173850"/>
      <w:r>
        <w:br w:type="page"/>
      </w:r>
    </w:p>
    <w:p w:rsidR="00920CB0" w:rsidRDefault="00920CB0" w:rsidP="00920CB0">
      <w:pPr>
        <w:pStyle w:val="3"/>
        <w:rPr>
          <w:szCs w:val="24"/>
        </w:rPr>
      </w:pPr>
      <w:bookmarkStart w:id="858" w:name="_Ref440271964"/>
      <w:bookmarkStart w:id="859" w:name="_Toc440361371"/>
      <w:bookmarkStart w:id="860" w:name="_Toc440376126"/>
      <w:bookmarkStart w:id="861" w:name="_Toc471897561"/>
      <w:r>
        <w:rPr>
          <w:szCs w:val="24"/>
        </w:rPr>
        <w:lastRenderedPageBreak/>
        <w:t>Антикоррупционные обязательства (Форма 1.1).</w:t>
      </w:r>
      <w:bookmarkEnd w:id="858"/>
      <w:bookmarkEnd w:id="859"/>
      <w:bookmarkEnd w:id="860"/>
      <w:bookmarkEnd w:id="861"/>
    </w:p>
    <w:p w:rsidR="00920CB0" w:rsidRPr="00920CB0" w:rsidRDefault="00920CB0" w:rsidP="00BC48F0">
      <w:pPr>
        <w:pStyle w:val="3"/>
        <w:numPr>
          <w:ilvl w:val="3"/>
          <w:numId w:val="71"/>
        </w:numPr>
        <w:rPr>
          <w:b w:val="0"/>
          <w:szCs w:val="24"/>
        </w:rPr>
      </w:pPr>
      <w:bookmarkStart w:id="862" w:name="_Toc439238216"/>
      <w:bookmarkStart w:id="863" w:name="_Toc439252764"/>
      <w:bookmarkStart w:id="864" w:name="_Toc439323738"/>
      <w:bookmarkStart w:id="865" w:name="_Toc440361372"/>
      <w:bookmarkStart w:id="866" w:name="_Toc440376127"/>
      <w:bookmarkStart w:id="867" w:name="_Toc440376254"/>
      <w:bookmarkStart w:id="868" w:name="_Toc440382512"/>
      <w:bookmarkStart w:id="869" w:name="_Toc440447182"/>
      <w:bookmarkStart w:id="870" w:name="_Toc440620862"/>
      <w:bookmarkStart w:id="871" w:name="_Toc440631497"/>
      <w:bookmarkStart w:id="872" w:name="_Toc440875736"/>
      <w:bookmarkStart w:id="873" w:name="_Toc441131760"/>
      <w:bookmarkStart w:id="874" w:name="_Toc465865203"/>
      <w:bookmarkStart w:id="875" w:name="_Toc471897562"/>
      <w:r w:rsidRPr="00920CB0">
        <w:rPr>
          <w:b w:val="0"/>
          <w:szCs w:val="24"/>
        </w:rPr>
        <w:t xml:space="preserve">Форма </w:t>
      </w:r>
      <w:r>
        <w:rPr>
          <w:b w:val="0"/>
          <w:szCs w:val="24"/>
        </w:rPr>
        <w:t>Антикоррупционных обязательств</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48F0">
      <w:pPr>
        <w:numPr>
          <w:ilvl w:val="0"/>
          <w:numId w:val="66"/>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48F0">
      <w:pPr>
        <w:widowControl w:val="0"/>
        <w:numPr>
          <w:ilvl w:val="1"/>
          <w:numId w:val="70"/>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48F0">
      <w:pPr>
        <w:numPr>
          <w:ilvl w:val="0"/>
          <w:numId w:val="66"/>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48F0">
      <w:pPr>
        <w:numPr>
          <w:ilvl w:val="0"/>
          <w:numId w:val="69"/>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48F0">
      <w:pPr>
        <w:numPr>
          <w:ilvl w:val="0"/>
          <w:numId w:val="67"/>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48F0">
      <w:pPr>
        <w:numPr>
          <w:ilvl w:val="1"/>
          <w:numId w:val="68"/>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48F0">
      <w:pPr>
        <w:numPr>
          <w:ilvl w:val="1"/>
          <w:numId w:val="68"/>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48F0">
      <w:pPr>
        <w:numPr>
          <w:ilvl w:val="0"/>
          <w:numId w:val="67"/>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48F0">
      <w:pPr>
        <w:numPr>
          <w:ilvl w:val="0"/>
          <w:numId w:val="68"/>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proofErr w:type="gramStart"/>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9"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50"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51"/>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6" w:name="_Toc423423668"/>
      <w:bookmarkStart w:id="877" w:name="_Ref440271072"/>
      <w:bookmarkStart w:id="878" w:name="_Ref440273986"/>
      <w:bookmarkStart w:id="879" w:name="_Ref440274337"/>
      <w:bookmarkStart w:id="880" w:name="_Ref440274913"/>
      <w:bookmarkStart w:id="881" w:name="_Ref440284918"/>
      <w:bookmarkStart w:id="882"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2"/>
      <w:bookmarkEnd w:id="853"/>
      <w:bookmarkEnd w:id="854"/>
      <w:bookmarkEnd w:id="855"/>
      <w:bookmarkEnd w:id="856"/>
      <w:bookmarkEnd w:id="857"/>
      <w:bookmarkEnd w:id="876"/>
      <w:bookmarkEnd w:id="877"/>
      <w:bookmarkEnd w:id="878"/>
      <w:bookmarkEnd w:id="879"/>
      <w:bookmarkEnd w:id="880"/>
      <w:bookmarkEnd w:id="881"/>
      <w:bookmarkEnd w:id="8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3" w:name="_Toc98253923"/>
      <w:bookmarkStart w:id="884" w:name="_Toc157248177"/>
      <w:bookmarkStart w:id="885" w:name="_Toc157496546"/>
      <w:bookmarkStart w:id="886" w:name="_Toc158206085"/>
      <w:bookmarkStart w:id="887" w:name="_Toc164057770"/>
      <w:bookmarkStart w:id="888" w:name="_Toc164137120"/>
      <w:bookmarkStart w:id="889" w:name="_Toc164161280"/>
      <w:bookmarkStart w:id="890" w:name="_Toc165173851"/>
      <w:bookmarkStart w:id="891" w:name="_Ref264038986"/>
      <w:bookmarkStart w:id="892" w:name="_Ref264359294"/>
      <w:bookmarkStart w:id="893" w:name="_Toc439170676"/>
      <w:bookmarkStart w:id="894" w:name="_Toc439172778"/>
      <w:bookmarkStart w:id="895" w:name="_Toc439173222"/>
      <w:bookmarkStart w:id="896" w:name="_Toc439238218"/>
      <w:bookmarkStart w:id="897" w:name="_Toc439252766"/>
      <w:bookmarkStart w:id="898" w:name="_Toc439323740"/>
      <w:bookmarkStart w:id="899" w:name="_Toc440361374"/>
      <w:bookmarkStart w:id="900" w:name="_Toc440376129"/>
      <w:bookmarkStart w:id="901" w:name="_Toc440376256"/>
      <w:bookmarkStart w:id="902" w:name="_Toc440382514"/>
      <w:bookmarkStart w:id="903" w:name="_Toc440447184"/>
      <w:bookmarkStart w:id="904" w:name="_Toc440620864"/>
      <w:bookmarkStart w:id="905" w:name="_Toc440631499"/>
      <w:bookmarkStart w:id="906" w:name="_Toc440875738"/>
      <w:bookmarkStart w:id="907" w:name="_Toc441131762"/>
      <w:bookmarkStart w:id="908" w:name="_Toc465865205"/>
      <w:bookmarkStart w:id="909" w:name="_Toc468976351"/>
      <w:bookmarkStart w:id="910" w:name="_Toc469483080"/>
      <w:bookmarkStart w:id="911" w:name="_Toc471897564"/>
      <w:r w:rsidRPr="00C236C0">
        <w:rPr>
          <w:szCs w:val="24"/>
        </w:rPr>
        <w:t xml:space="preserve">Форма </w:t>
      </w:r>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r w:rsidR="00492C8B">
        <w:rPr>
          <w:szCs w:val="24"/>
        </w:rPr>
        <w:t>Сводной таблицы стоимости</w:t>
      </w:r>
      <w:bookmarkEnd w:id="897"/>
      <w:bookmarkEnd w:id="898"/>
      <w:bookmarkEnd w:id="899"/>
      <w:bookmarkEnd w:id="900"/>
      <w:bookmarkEnd w:id="901"/>
      <w:bookmarkEnd w:id="902"/>
      <w:bookmarkEnd w:id="903"/>
      <w:bookmarkEnd w:id="904"/>
      <w:bookmarkEnd w:id="905"/>
      <w:bookmarkEnd w:id="906"/>
      <w:r w:rsidR="001C4BB0" w:rsidRPr="001C4BB0">
        <w:rPr>
          <w:bCs w:val="0"/>
          <w:szCs w:val="24"/>
        </w:rPr>
        <w:t xml:space="preserve"> </w:t>
      </w:r>
      <w:r w:rsidR="001C4BB0" w:rsidRPr="005D252F">
        <w:rPr>
          <w:bCs w:val="0"/>
          <w:szCs w:val="24"/>
        </w:rPr>
        <w:t>работ</w:t>
      </w:r>
      <w:bookmarkEnd w:id="907"/>
      <w:bookmarkEnd w:id="908"/>
      <w:bookmarkEnd w:id="909"/>
      <w:bookmarkEnd w:id="910"/>
      <w:bookmarkEnd w:id="91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0"/>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sz w:val="24"/>
                <w:szCs w:val="24"/>
                <w:highlight w:val="yellow"/>
              </w:rPr>
            </w:pPr>
            <w:r>
              <w:rPr>
                <w:sz w:val="24"/>
                <w:szCs w:val="24"/>
                <w:highlight w:val="yellow"/>
              </w:rPr>
              <w:t xml:space="preserve">№ </w:t>
            </w:r>
            <w:proofErr w:type="gramStart"/>
            <w:r>
              <w:rPr>
                <w:sz w:val="24"/>
                <w:szCs w:val="24"/>
                <w:highlight w:val="yellow"/>
              </w:rPr>
              <w:t>п</w:t>
            </w:r>
            <w:proofErr w:type="gramEnd"/>
            <w:r>
              <w:rPr>
                <w:sz w:val="24"/>
                <w:szCs w:val="24"/>
                <w:highlight w:val="yellow"/>
              </w:rPr>
              <w:t>/п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proofErr w:type="spellStart"/>
            <w:r>
              <w:rPr>
                <w:szCs w:val="24"/>
                <w:highlight w:val="yellow"/>
              </w:rPr>
              <w:t>энерго</w:t>
            </w:r>
            <w:proofErr w:type="spellEnd"/>
            <w:r>
              <w:rPr>
                <w:szCs w:val="24"/>
                <w:highlight w:val="yellow"/>
              </w:rPr>
              <w:t>»</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BC48F0">
            <w:pPr>
              <w:pStyle w:val="aff1"/>
              <w:numPr>
                <w:ilvl w:val="0"/>
                <w:numId w:val="90"/>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proofErr w:type="spellStart"/>
            <w:r>
              <w:rPr>
                <w:szCs w:val="24"/>
                <w:highlight w:val="yellow"/>
              </w:rPr>
              <w:t>энерго</w:t>
            </w:r>
            <w:proofErr w:type="spellEnd"/>
            <w:r>
              <w:rPr>
                <w:szCs w:val="24"/>
                <w:highlight w:val="yellow"/>
              </w:rPr>
              <w:t>»</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2" w:name="_Toc176765534"/>
      <w:bookmarkStart w:id="913" w:name="_Toc198979983"/>
      <w:bookmarkStart w:id="914" w:name="_Toc217466315"/>
      <w:bookmarkStart w:id="915" w:name="_Toc217702856"/>
      <w:bookmarkStart w:id="916" w:name="_Toc233601974"/>
      <w:bookmarkStart w:id="917" w:name="_Toc263343460"/>
      <w:r w:rsidRPr="00F647F7">
        <w:rPr>
          <w:b w:val="0"/>
          <w:szCs w:val="24"/>
        </w:rPr>
        <w:br w:type="page"/>
      </w:r>
      <w:bookmarkStart w:id="918" w:name="_Toc439170677"/>
      <w:bookmarkStart w:id="919" w:name="_Toc439172779"/>
      <w:bookmarkStart w:id="920" w:name="_Toc439173223"/>
      <w:bookmarkStart w:id="921" w:name="_Toc439238219"/>
      <w:bookmarkStart w:id="922" w:name="_Toc439252767"/>
      <w:bookmarkStart w:id="923" w:name="_Toc439323741"/>
      <w:bookmarkStart w:id="924" w:name="_Toc440361375"/>
      <w:bookmarkStart w:id="925" w:name="_Toc440376130"/>
      <w:bookmarkStart w:id="926" w:name="_Toc440376257"/>
      <w:bookmarkStart w:id="927" w:name="_Toc440382515"/>
      <w:bookmarkStart w:id="928" w:name="_Toc440447185"/>
      <w:bookmarkStart w:id="929" w:name="_Toc440620865"/>
      <w:bookmarkStart w:id="930" w:name="_Toc440631500"/>
      <w:bookmarkStart w:id="931" w:name="_Toc440875739"/>
      <w:bookmarkStart w:id="932" w:name="_Toc441131763"/>
      <w:bookmarkStart w:id="933" w:name="_Toc465865206"/>
      <w:bookmarkStart w:id="934" w:name="_Toc468976352"/>
      <w:bookmarkStart w:id="935" w:name="_Toc469483081"/>
      <w:bookmarkStart w:id="936" w:name="_Toc471897565"/>
      <w:r w:rsidRPr="00C236C0">
        <w:rPr>
          <w:szCs w:val="24"/>
        </w:rPr>
        <w:lastRenderedPageBreak/>
        <w:t>Инструкции по заполнению</w:t>
      </w:r>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E33142">
        <w:rPr>
          <w:bCs w:val="0"/>
          <w:sz w:val="24"/>
          <w:szCs w:val="24"/>
        </w:rPr>
        <w:t>5.3</w:t>
      </w:r>
      <w:r w:rsidR="00812BD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 xml:space="preserve">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1C4BB0" w:rsidRPr="005D252F">
        <w:rPr>
          <w:bCs w:val="0"/>
          <w:sz w:val="24"/>
          <w:szCs w:val="24"/>
        </w:rPr>
        <w:t>работ</w:t>
      </w:r>
      <w:r w:rsidR="001C4BB0"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7" w:name="_Ref86826666"/>
      <w:bookmarkStart w:id="938" w:name="_Toc90385112"/>
      <w:bookmarkStart w:id="939" w:name="_Toc98253925"/>
      <w:bookmarkStart w:id="940" w:name="_Toc165173853"/>
      <w:bookmarkStart w:id="941"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2" w:name="_Ref440537086"/>
      <w:bookmarkStart w:id="943"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37"/>
      <w:bookmarkEnd w:id="938"/>
      <w:bookmarkEnd w:id="939"/>
      <w:bookmarkEnd w:id="940"/>
      <w:bookmarkEnd w:id="941"/>
      <w:bookmarkEnd w:id="942"/>
      <w:bookmarkEnd w:id="94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4" w:name="_Toc90385113"/>
      <w:bookmarkStart w:id="945" w:name="_Toc98253926"/>
      <w:bookmarkStart w:id="946" w:name="_Toc157248180"/>
      <w:bookmarkStart w:id="947" w:name="_Toc157496549"/>
      <w:bookmarkStart w:id="948" w:name="_Toc158206088"/>
      <w:bookmarkStart w:id="949" w:name="_Toc164057773"/>
      <w:bookmarkStart w:id="950" w:name="_Toc164137123"/>
      <w:bookmarkStart w:id="951" w:name="_Toc164161283"/>
      <w:bookmarkStart w:id="952" w:name="_Toc165173854"/>
      <w:bookmarkStart w:id="953" w:name="_Ref193690005"/>
      <w:bookmarkStart w:id="954" w:name="_Toc439170679"/>
      <w:bookmarkStart w:id="955" w:name="_Toc439172781"/>
      <w:bookmarkStart w:id="956" w:name="_Toc439173225"/>
      <w:bookmarkStart w:id="957" w:name="_Toc439238221"/>
      <w:bookmarkStart w:id="958" w:name="_Toc439252769"/>
      <w:bookmarkStart w:id="959" w:name="_Toc439323743"/>
      <w:bookmarkStart w:id="960" w:name="_Toc440361377"/>
      <w:bookmarkStart w:id="961" w:name="_Toc440376132"/>
      <w:bookmarkStart w:id="962" w:name="_Toc440376259"/>
      <w:bookmarkStart w:id="963" w:name="_Toc440382517"/>
      <w:bookmarkStart w:id="964" w:name="_Toc440447187"/>
      <w:bookmarkStart w:id="965" w:name="_Toc440620867"/>
      <w:bookmarkStart w:id="966" w:name="_Toc440631502"/>
      <w:bookmarkStart w:id="967" w:name="_Toc440875741"/>
      <w:bookmarkStart w:id="968" w:name="_Toc441131765"/>
      <w:bookmarkStart w:id="969" w:name="_Toc465865208"/>
      <w:bookmarkStart w:id="970" w:name="_Toc468976354"/>
      <w:bookmarkStart w:id="971" w:name="_Toc469483083"/>
      <w:bookmarkStart w:id="972" w:name="_Toc471897567"/>
      <w:r w:rsidRPr="00C236C0">
        <w:rPr>
          <w:szCs w:val="24"/>
        </w:rPr>
        <w:t xml:space="preserve">Форма </w:t>
      </w:r>
      <w:bookmarkEnd w:id="944"/>
      <w:bookmarkEnd w:id="945"/>
      <w:bookmarkEnd w:id="946"/>
      <w:bookmarkEnd w:id="947"/>
      <w:bookmarkEnd w:id="948"/>
      <w:bookmarkEnd w:id="949"/>
      <w:bookmarkEnd w:id="950"/>
      <w:bookmarkEnd w:id="951"/>
      <w:bookmarkEnd w:id="952"/>
      <w:bookmarkEnd w:id="953"/>
      <w:r w:rsidRPr="00C236C0">
        <w:rPr>
          <w:szCs w:val="24"/>
        </w:rPr>
        <w:t>технического предложения</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3" w:name="_Ref55335818"/>
      <w:bookmarkStart w:id="974" w:name="_Ref55336334"/>
      <w:bookmarkStart w:id="975" w:name="_Toc57314673"/>
      <w:bookmarkStart w:id="976" w:name="_Toc69728987"/>
      <w:bookmarkStart w:id="977" w:name="_Toc98253928"/>
      <w:bookmarkStart w:id="978" w:name="_Toc165173856"/>
      <w:bookmarkStart w:id="979" w:name="_Ref194749150"/>
      <w:bookmarkStart w:id="980" w:name="_Ref194750368"/>
      <w:bookmarkStart w:id="981" w:name="_Ref89649494"/>
      <w:bookmarkStart w:id="982"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12BD9">
        <w:rPr>
          <w:i/>
          <w:color w:val="000000"/>
        </w:rPr>
        <w:fldChar w:fldCharType="begin"/>
      </w:r>
      <w:r w:rsidR="00EA3F63">
        <w:rPr>
          <w:i/>
          <w:color w:val="000000"/>
        </w:rPr>
        <w:instrText xml:space="preserve"> REF _Ref440270568 \r \h </w:instrText>
      </w:r>
      <w:r w:rsidR="00812BD9">
        <w:rPr>
          <w:i/>
          <w:color w:val="000000"/>
        </w:rPr>
      </w:r>
      <w:r w:rsidR="00812BD9">
        <w:rPr>
          <w:i/>
          <w:color w:val="000000"/>
        </w:rPr>
        <w:fldChar w:fldCharType="separate"/>
      </w:r>
      <w:r w:rsidR="00E33142">
        <w:rPr>
          <w:i/>
          <w:color w:val="000000"/>
        </w:rPr>
        <w:t>4</w:t>
      </w:r>
      <w:r w:rsidR="00812BD9">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812BD9">
        <w:rPr>
          <w:i/>
          <w:color w:val="000000"/>
        </w:rPr>
        <w:fldChar w:fldCharType="begin"/>
      </w:r>
      <w:r>
        <w:rPr>
          <w:i/>
          <w:color w:val="000000"/>
        </w:rPr>
        <w:instrText xml:space="preserve"> REF _Ref440270568 \r \h </w:instrText>
      </w:r>
      <w:r w:rsidR="00812BD9">
        <w:rPr>
          <w:i/>
          <w:color w:val="000000"/>
        </w:rPr>
      </w:r>
      <w:r w:rsidR="00812BD9">
        <w:rPr>
          <w:i/>
          <w:color w:val="000000"/>
        </w:rPr>
        <w:fldChar w:fldCharType="separate"/>
      </w:r>
      <w:r w:rsidR="00E33142">
        <w:rPr>
          <w:i/>
          <w:color w:val="000000"/>
        </w:rPr>
        <w:t>4</w:t>
      </w:r>
      <w:r w:rsidR="00812BD9">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3" w:name="_Toc176765537"/>
      <w:bookmarkStart w:id="984" w:name="_Toc198979986"/>
      <w:bookmarkStart w:id="985" w:name="_Toc217466321"/>
      <w:bookmarkStart w:id="986" w:name="_Toc217702859"/>
      <w:bookmarkStart w:id="987" w:name="_Toc233601977"/>
      <w:bookmarkStart w:id="988" w:name="_Toc263343463"/>
      <w:bookmarkStart w:id="989" w:name="_Toc439170680"/>
      <w:bookmarkStart w:id="990" w:name="_Toc439172782"/>
      <w:bookmarkStart w:id="991" w:name="_Toc439173226"/>
      <w:bookmarkStart w:id="992" w:name="_Toc439238222"/>
      <w:bookmarkStart w:id="993" w:name="_Toc439252770"/>
      <w:bookmarkStart w:id="994" w:name="_Toc439323744"/>
      <w:bookmarkStart w:id="995" w:name="_Toc440361378"/>
      <w:bookmarkStart w:id="996" w:name="_Toc440376133"/>
      <w:bookmarkStart w:id="997" w:name="_Toc440376260"/>
      <w:bookmarkStart w:id="998" w:name="_Toc440382518"/>
      <w:bookmarkStart w:id="999" w:name="_Toc440447188"/>
      <w:bookmarkStart w:id="1000" w:name="_Toc440620868"/>
      <w:bookmarkStart w:id="1001" w:name="_Toc440631503"/>
      <w:bookmarkStart w:id="1002" w:name="_Toc440875742"/>
      <w:bookmarkStart w:id="1003" w:name="_Toc441131766"/>
      <w:bookmarkStart w:id="1004" w:name="_Toc465865209"/>
      <w:bookmarkStart w:id="1005" w:name="_Toc468976355"/>
      <w:bookmarkStart w:id="1006" w:name="_Toc469483084"/>
      <w:bookmarkStart w:id="1007" w:name="_Toc471897568"/>
      <w:r w:rsidRPr="00C236C0">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sz w:val="24"/>
          <w:szCs w:val="24"/>
        </w:rPr>
        <w:fldChar w:fldCharType="begin"/>
      </w:r>
      <w:r w:rsidR="00DA1BA0">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8B51A2"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8"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9" w:name="_Toc423423670"/>
      <w:bookmarkStart w:id="1010" w:name="_Ref440271036"/>
      <w:bookmarkStart w:id="1011" w:name="_Ref440274366"/>
      <w:bookmarkStart w:id="1012" w:name="_Ref440274902"/>
      <w:bookmarkStart w:id="1013" w:name="_Ref440284947"/>
      <w:bookmarkStart w:id="1014" w:name="_Ref440361140"/>
      <w:bookmarkStart w:id="1015"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73"/>
      <w:bookmarkEnd w:id="974"/>
      <w:bookmarkEnd w:id="975"/>
      <w:bookmarkEnd w:id="976"/>
      <w:bookmarkEnd w:id="977"/>
      <w:bookmarkEnd w:id="978"/>
      <w:bookmarkEnd w:id="979"/>
      <w:bookmarkEnd w:id="980"/>
      <w:bookmarkEnd w:id="1008"/>
      <w:bookmarkEnd w:id="1009"/>
      <w:bookmarkEnd w:id="1010"/>
      <w:bookmarkEnd w:id="1011"/>
      <w:bookmarkEnd w:id="1012"/>
      <w:bookmarkEnd w:id="1013"/>
      <w:bookmarkEnd w:id="1014"/>
      <w:bookmarkEnd w:id="10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6" w:name="_Toc98253929"/>
      <w:bookmarkStart w:id="1017" w:name="_Toc157248183"/>
      <w:bookmarkStart w:id="1018" w:name="_Toc157496552"/>
      <w:bookmarkStart w:id="1019" w:name="_Toc158206091"/>
      <w:bookmarkStart w:id="1020" w:name="_Toc164057776"/>
      <w:bookmarkStart w:id="1021" w:name="_Toc164137126"/>
      <w:bookmarkStart w:id="1022" w:name="_Toc164161286"/>
      <w:bookmarkStart w:id="1023" w:name="_Toc165173857"/>
      <w:bookmarkStart w:id="1024" w:name="_Toc439170682"/>
      <w:bookmarkStart w:id="1025" w:name="_Toc439172784"/>
      <w:bookmarkStart w:id="1026" w:name="_Toc439173228"/>
      <w:bookmarkStart w:id="1027" w:name="_Toc439238224"/>
      <w:bookmarkStart w:id="1028" w:name="_Toc439252772"/>
      <w:bookmarkStart w:id="1029" w:name="_Toc439323746"/>
      <w:bookmarkStart w:id="1030" w:name="_Toc440361380"/>
      <w:bookmarkStart w:id="1031" w:name="_Toc440376135"/>
      <w:bookmarkStart w:id="1032" w:name="_Toc440376262"/>
      <w:bookmarkStart w:id="1033" w:name="_Toc440382520"/>
      <w:bookmarkStart w:id="1034" w:name="_Toc440447190"/>
      <w:bookmarkStart w:id="1035" w:name="_Toc440620870"/>
      <w:bookmarkStart w:id="1036" w:name="_Toc440631505"/>
      <w:bookmarkStart w:id="1037" w:name="_Toc440875744"/>
      <w:bookmarkStart w:id="1038" w:name="_Toc441131768"/>
      <w:bookmarkStart w:id="1039" w:name="_Toc465865211"/>
      <w:bookmarkStart w:id="1040" w:name="_Toc468976357"/>
      <w:bookmarkStart w:id="1041" w:name="_Toc469483086"/>
      <w:bookmarkStart w:id="1042" w:name="_Toc471897570"/>
      <w:r w:rsidRPr="00F647F7">
        <w:rPr>
          <w:b w:val="0"/>
          <w:szCs w:val="24"/>
        </w:rPr>
        <w:t xml:space="preserve">Форма </w:t>
      </w:r>
      <w:bookmarkEnd w:id="1016"/>
      <w:r w:rsidRPr="00F647F7">
        <w:rPr>
          <w:b w:val="0"/>
          <w:szCs w:val="24"/>
        </w:rPr>
        <w:t xml:space="preserve">графика </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r w:rsidR="00C22199">
        <w:rPr>
          <w:b w:val="0"/>
          <w:szCs w:val="24"/>
        </w:rPr>
        <w:t>выполнения работ</w:t>
      </w:r>
      <w:bookmarkEnd w:id="1035"/>
      <w:bookmarkEnd w:id="1036"/>
      <w:bookmarkEnd w:id="1037"/>
      <w:bookmarkEnd w:id="1038"/>
      <w:bookmarkEnd w:id="1039"/>
      <w:bookmarkEnd w:id="1040"/>
      <w:bookmarkEnd w:id="1041"/>
      <w:bookmarkEnd w:id="10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8F0">
            <w:pPr>
              <w:pStyle w:val="aff1"/>
              <w:numPr>
                <w:ilvl w:val="0"/>
                <w:numId w:val="63"/>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3" w:name="_Toc171070556"/>
      <w:bookmarkStart w:id="1044" w:name="_Toc98253927"/>
      <w:bookmarkStart w:id="1045" w:name="_Toc176605808"/>
      <w:bookmarkStart w:id="1046" w:name="_Toc176611017"/>
      <w:bookmarkStart w:id="1047" w:name="_Toc176611073"/>
      <w:bookmarkStart w:id="1048" w:name="_Toc176668676"/>
      <w:bookmarkStart w:id="1049" w:name="_Toc176684336"/>
      <w:bookmarkStart w:id="1050" w:name="_Toc176746279"/>
      <w:bookmarkStart w:id="1051" w:name="_Toc176747346"/>
      <w:bookmarkStart w:id="1052" w:name="_Toc198979988"/>
      <w:bookmarkStart w:id="1053" w:name="_Toc217466324"/>
      <w:bookmarkStart w:id="1054" w:name="_Toc217702862"/>
      <w:bookmarkStart w:id="1055" w:name="_Toc233601980"/>
      <w:bookmarkStart w:id="1056" w:name="_Toc263343466"/>
      <w:r w:rsidRPr="00F647F7">
        <w:rPr>
          <w:b w:val="0"/>
          <w:szCs w:val="24"/>
        </w:rPr>
        <w:br w:type="page"/>
      </w:r>
      <w:bookmarkStart w:id="1057" w:name="_Toc439170683"/>
      <w:bookmarkStart w:id="1058" w:name="_Toc439172785"/>
      <w:bookmarkStart w:id="1059" w:name="_Toc439173229"/>
      <w:bookmarkStart w:id="1060" w:name="_Toc439238225"/>
      <w:bookmarkStart w:id="1061" w:name="_Toc439252773"/>
      <w:bookmarkStart w:id="1062" w:name="_Toc439323747"/>
      <w:bookmarkStart w:id="1063" w:name="_Toc440361381"/>
      <w:bookmarkStart w:id="1064" w:name="_Toc440376136"/>
      <w:bookmarkStart w:id="1065" w:name="_Toc440376263"/>
      <w:bookmarkStart w:id="1066" w:name="_Toc440382521"/>
      <w:bookmarkStart w:id="1067" w:name="_Toc440447191"/>
      <w:bookmarkStart w:id="1068" w:name="_Toc440620871"/>
      <w:bookmarkStart w:id="1069" w:name="_Toc440631506"/>
      <w:bookmarkStart w:id="1070" w:name="_Toc440875745"/>
      <w:bookmarkStart w:id="1071" w:name="_Toc441131769"/>
      <w:bookmarkStart w:id="1072" w:name="_Toc465865212"/>
      <w:bookmarkStart w:id="1073" w:name="_Toc468976358"/>
      <w:bookmarkStart w:id="1074" w:name="_Toc469483087"/>
      <w:bookmarkStart w:id="1075" w:name="_Toc471897571"/>
      <w:r w:rsidRPr="00F647F7">
        <w:rPr>
          <w:b w:val="0"/>
          <w:szCs w:val="24"/>
        </w:rPr>
        <w:lastRenderedPageBreak/>
        <w:t>Инструкции по заполнению</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BD9">
        <w:rPr>
          <w:sz w:val="24"/>
          <w:szCs w:val="24"/>
        </w:rPr>
        <w:fldChar w:fldCharType="begin"/>
      </w:r>
      <w:r w:rsidR="00D56F8C">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12BD9">
        <w:rPr>
          <w:sz w:val="24"/>
          <w:szCs w:val="24"/>
        </w:rPr>
        <w:fldChar w:fldCharType="begin"/>
      </w:r>
      <w:r w:rsidR="00D56F8C">
        <w:rPr>
          <w:sz w:val="24"/>
          <w:szCs w:val="24"/>
        </w:rPr>
        <w:instrText xml:space="preserve"> REF _Ref440273986 \r \h </w:instrText>
      </w:r>
      <w:r w:rsidR="00812BD9">
        <w:rPr>
          <w:sz w:val="24"/>
          <w:szCs w:val="24"/>
        </w:rPr>
      </w:r>
      <w:r w:rsidR="00812BD9">
        <w:rPr>
          <w:sz w:val="24"/>
          <w:szCs w:val="24"/>
        </w:rPr>
        <w:fldChar w:fldCharType="separate"/>
      </w:r>
      <w:r w:rsidR="00E33142">
        <w:rPr>
          <w:sz w:val="24"/>
          <w:szCs w:val="24"/>
        </w:rPr>
        <w:t>5.2</w:t>
      </w:r>
      <w:r w:rsidR="00812BD9">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xml:space="preserve">№ </w:t>
            </w:r>
            <w:proofErr w:type="gramStart"/>
            <w:r w:rsidRPr="00336F2E">
              <w:rPr>
                <w:color w:val="000000"/>
                <w:sz w:val="24"/>
                <w:szCs w:val="24"/>
              </w:rPr>
              <w:t>п</w:t>
            </w:r>
            <w:proofErr w:type="gramEnd"/>
            <w:r w:rsidRPr="00336F2E">
              <w:rPr>
                <w:color w:val="000000"/>
                <w:sz w:val="24"/>
                <w:szCs w:val="24"/>
              </w:rPr>
              <w:t>/п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0"/>
                <w:numId w:val="83"/>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8F0">
            <w:pPr>
              <w:pStyle w:val="aff1"/>
              <w:numPr>
                <w:ilvl w:val="1"/>
                <w:numId w:val="83"/>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6" w:name="_Hlt22846931"/>
      <w:bookmarkStart w:id="1077" w:name="_Ref440361439"/>
      <w:bookmarkStart w:id="1078" w:name="_Ref440361914"/>
      <w:bookmarkStart w:id="1079" w:name="_Ref440361959"/>
      <w:bookmarkStart w:id="1080" w:name="_Toc471897572"/>
      <w:bookmarkStart w:id="1081" w:name="_Ref93264992"/>
      <w:bookmarkStart w:id="1082" w:name="_Ref93265116"/>
      <w:bookmarkStart w:id="1083" w:name="_Toc98253933"/>
      <w:bookmarkStart w:id="1084" w:name="_Toc165173859"/>
      <w:bookmarkStart w:id="1085" w:name="_Toc423423671"/>
      <w:bookmarkEnd w:id="1076"/>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7"/>
      <w:bookmarkEnd w:id="1078"/>
      <w:bookmarkEnd w:id="1079"/>
      <w:bookmarkEnd w:id="1080"/>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6" w:name="_Toc440361383"/>
      <w:bookmarkStart w:id="1087" w:name="_Toc440376138"/>
      <w:bookmarkStart w:id="1088" w:name="_Toc440376265"/>
      <w:bookmarkStart w:id="1089" w:name="_Toc440382523"/>
      <w:bookmarkStart w:id="1090" w:name="_Toc440447193"/>
      <w:bookmarkStart w:id="1091" w:name="_Toc440620873"/>
      <w:bookmarkStart w:id="1092" w:name="_Toc440631508"/>
      <w:bookmarkStart w:id="1093" w:name="_Toc440875747"/>
      <w:bookmarkStart w:id="1094" w:name="_Toc441131771"/>
      <w:bookmarkStart w:id="1095" w:name="_Toc465865214"/>
      <w:bookmarkStart w:id="1096" w:name="_Toc468976360"/>
      <w:bookmarkStart w:id="1097" w:name="_Toc469483089"/>
      <w:bookmarkStart w:id="1098" w:name="_Toc471897573"/>
      <w:r w:rsidRPr="00F647F7">
        <w:rPr>
          <w:b w:val="0"/>
          <w:szCs w:val="24"/>
        </w:rPr>
        <w:t xml:space="preserve">Форма графика </w:t>
      </w:r>
      <w:r>
        <w:rPr>
          <w:b w:val="0"/>
          <w:szCs w:val="24"/>
        </w:rPr>
        <w:t xml:space="preserve">оплаты </w:t>
      </w:r>
      <w:bookmarkEnd w:id="1086"/>
      <w:bookmarkEnd w:id="1087"/>
      <w:bookmarkEnd w:id="1088"/>
      <w:bookmarkEnd w:id="1089"/>
      <w:bookmarkEnd w:id="1090"/>
      <w:r w:rsidR="00FB7116">
        <w:rPr>
          <w:b w:val="0"/>
          <w:szCs w:val="24"/>
        </w:rPr>
        <w:t>выполнения работ</w:t>
      </w:r>
      <w:bookmarkEnd w:id="1091"/>
      <w:bookmarkEnd w:id="1092"/>
      <w:bookmarkEnd w:id="1093"/>
      <w:bookmarkEnd w:id="1094"/>
      <w:bookmarkEnd w:id="1095"/>
      <w:bookmarkEnd w:id="1096"/>
      <w:bookmarkEnd w:id="1097"/>
      <w:bookmarkEnd w:id="1098"/>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BC48F0">
            <w:pPr>
              <w:pStyle w:val="aff1"/>
              <w:numPr>
                <w:ilvl w:val="0"/>
                <w:numId w:val="76"/>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proofErr w:type="spellStart"/>
            <w:r w:rsidRPr="00AC681D">
              <w:rPr>
                <w:b/>
              </w:rPr>
              <w:t>энерго</w:t>
            </w:r>
            <w:proofErr w:type="spellEnd"/>
            <w:r w:rsidRPr="00AC681D">
              <w:rPr>
                <w:b/>
              </w:rPr>
              <w:t>»</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099" w:name="_Toc440361384"/>
      <w:bookmarkStart w:id="1100" w:name="_Toc440376139"/>
      <w:bookmarkStart w:id="1101" w:name="_Toc440376266"/>
      <w:bookmarkStart w:id="1102" w:name="_Toc440382524"/>
      <w:bookmarkStart w:id="1103" w:name="_Toc440447194"/>
      <w:bookmarkStart w:id="1104" w:name="_Toc440620874"/>
      <w:bookmarkStart w:id="1105" w:name="_Toc440631509"/>
      <w:bookmarkStart w:id="1106" w:name="_Toc440875748"/>
      <w:bookmarkStart w:id="1107" w:name="_Toc441131772"/>
      <w:bookmarkStart w:id="1108" w:name="_Toc465865215"/>
      <w:bookmarkStart w:id="1109" w:name="_Toc468976361"/>
      <w:bookmarkStart w:id="1110" w:name="_Toc469483090"/>
      <w:bookmarkStart w:id="1111" w:name="_Toc471897574"/>
      <w:r w:rsidRPr="00F647F7">
        <w:rPr>
          <w:b w:val="0"/>
          <w:szCs w:val="24"/>
        </w:rPr>
        <w:lastRenderedPageBreak/>
        <w:t>Инструкции по заполнению</w:t>
      </w:r>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812BD9">
        <w:rPr>
          <w:sz w:val="24"/>
          <w:szCs w:val="24"/>
        </w:rPr>
        <w:fldChar w:fldCharType="begin"/>
      </w:r>
      <w:r>
        <w:rPr>
          <w:sz w:val="24"/>
          <w:szCs w:val="24"/>
        </w:rPr>
        <w:instrText xml:space="preserve"> REF _Ref440361140 \r \h </w:instrText>
      </w:r>
      <w:r w:rsidR="00812BD9">
        <w:rPr>
          <w:sz w:val="24"/>
          <w:szCs w:val="24"/>
        </w:rPr>
      </w:r>
      <w:r w:rsidR="00812BD9">
        <w:rPr>
          <w:sz w:val="24"/>
          <w:szCs w:val="24"/>
        </w:rPr>
        <w:fldChar w:fldCharType="separate"/>
      </w:r>
      <w:r w:rsidR="00E33142">
        <w:rPr>
          <w:sz w:val="24"/>
          <w:szCs w:val="24"/>
        </w:rPr>
        <w:t>5.4</w:t>
      </w:r>
      <w:r w:rsidR="00812BD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2" w:name="_Ref440361531"/>
      <w:bookmarkStart w:id="1113" w:name="_Ref440361610"/>
      <w:bookmarkStart w:id="1114"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1"/>
      <w:bookmarkEnd w:id="982"/>
      <w:bookmarkEnd w:id="1081"/>
      <w:bookmarkEnd w:id="1082"/>
      <w:bookmarkEnd w:id="1083"/>
      <w:bookmarkEnd w:id="1084"/>
      <w:bookmarkEnd w:id="1085"/>
      <w:bookmarkEnd w:id="1112"/>
      <w:bookmarkEnd w:id="1113"/>
      <w:bookmarkEnd w:id="111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5" w:name="_Toc439170685"/>
      <w:bookmarkStart w:id="1116" w:name="_Toc439172787"/>
      <w:bookmarkStart w:id="1117" w:name="_Toc439173231"/>
      <w:bookmarkStart w:id="1118" w:name="_Toc439238227"/>
      <w:bookmarkStart w:id="1119" w:name="_Toc439252775"/>
      <w:bookmarkStart w:id="1120" w:name="_Toc439323749"/>
      <w:bookmarkStart w:id="1121" w:name="_Toc440361386"/>
      <w:bookmarkStart w:id="1122" w:name="_Toc440376141"/>
      <w:bookmarkStart w:id="1123" w:name="_Toc440376268"/>
      <w:bookmarkStart w:id="1124" w:name="_Toc440382526"/>
      <w:bookmarkStart w:id="1125" w:name="_Toc440447196"/>
      <w:bookmarkStart w:id="1126" w:name="_Toc440620876"/>
      <w:bookmarkStart w:id="1127" w:name="_Toc440631511"/>
      <w:bookmarkStart w:id="1128" w:name="_Toc440875750"/>
      <w:bookmarkStart w:id="1129" w:name="_Toc441131774"/>
      <w:bookmarkStart w:id="1130" w:name="_Toc465865217"/>
      <w:bookmarkStart w:id="1131" w:name="_Toc468976363"/>
      <w:bookmarkStart w:id="1132" w:name="_Toc469483092"/>
      <w:bookmarkStart w:id="1133" w:name="_Toc471897576"/>
      <w:bookmarkStart w:id="1134" w:name="_Toc157248186"/>
      <w:bookmarkStart w:id="1135" w:name="_Toc157496555"/>
      <w:bookmarkStart w:id="1136" w:name="_Toc158206094"/>
      <w:bookmarkStart w:id="1137" w:name="_Toc164057779"/>
      <w:bookmarkStart w:id="1138" w:name="_Toc164137129"/>
      <w:bookmarkStart w:id="1139" w:name="_Toc164161289"/>
      <w:bookmarkStart w:id="1140"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r w:rsidRPr="00F647F7">
        <w:rPr>
          <w:b w:val="0"/>
          <w:szCs w:val="24"/>
        </w:rPr>
        <w:t xml:space="preserve"> </w:t>
      </w:r>
      <w:bookmarkEnd w:id="1134"/>
      <w:bookmarkEnd w:id="1135"/>
      <w:bookmarkEnd w:id="1136"/>
      <w:bookmarkEnd w:id="1137"/>
      <w:bookmarkEnd w:id="1138"/>
      <w:bookmarkEnd w:id="1139"/>
      <w:bookmarkEnd w:id="11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E33142">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E33142">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48F0">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1" w:name="_Toc439170686"/>
      <w:bookmarkStart w:id="1142" w:name="_Toc439172788"/>
      <w:bookmarkStart w:id="1143" w:name="_Toc439173232"/>
      <w:bookmarkStart w:id="1144" w:name="_Toc439238228"/>
      <w:bookmarkStart w:id="1145" w:name="_Toc439252776"/>
      <w:bookmarkStart w:id="1146" w:name="_Toc439323750"/>
      <w:bookmarkStart w:id="1147" w:name="_Toc440361387"/>
      <w:bookmarkStart w:id="1148" w:name="_Toc440376142"/>
      <w:bookmarkStart w:id="1149" w:name="_Toc440376269"/>
      <w:bookmarkStart w:id="1150" w:name="_Toc440382527"/>
      <w:bookmarkStart w:id="1151" w:name="_Toc440447197"/>
      <w:bookmarkStart w:id="1152" w:name="_Toc440620877"/>
      <w:bookmarkStart w:id="1153" w:name="_Toc440631512"/>
      <w:bookmarkStart w:id="1154" w:name="_Toc440875751"/>
      <w:bookmarkStart w:id="1155" w:name="_Toc441131775"/>
      <w:bookmarkStart w:id="1156" w:name="_Toc465865218"/>
      <w:bookmarkStart w:id="1157" w:name="_Toc468976364"/>
      <w:bookmarkStart w:id="1158" w:name="_Toc469483093"/>
      <w:bookmarkStart w:id="1159"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BD9">
        <w:rPr>
          <w:sz w:val="24"/>
          <w:szCs w:val="24"/>
        </w:rPr>
        <w:fldChar w:fldCharType="begin"/>
      </w:r>
      <w:r w:rsidR="00D56F8C">
        <w:rPr>
          <w:sz w:val="24"/>
          <w:szCs w:val="24"/>
        </w:rPr>
        <w:instrText xml:space="preserve"> REF _Ref440274025 \r \h </w:instrText>
      </w:r>
      <w:r w:rsidR="00812BD9">
        <w:rPr>
          <w:sz w:val="24"/>
          <w:szCs w:val="24"/>
        </w:rPr>
      </w:r>
      <w:r w:rsidR="00812BD9">
        <w:rPr>
          <w:sz w:val="24"/>
          <w:szCs w:val="24"/>
        </w:rPr>
        <w:fldChar w:fldCharType="separate"/>
      </w:r>
      <w:r w:rsidR="00E33142">
        <w:rPr>
          <w:sz w:val="24"/>
          <w:szCs w:val="24"/>
        </w:rPr>
        <w:t>2</w:t>
      </w:r>
      <w:r w:rsidR="00812BD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12BD9">
        <w:rPr>
          <w:sz w:val="24"/>
          <w:szCs w:val="24"/>
        </w:rPr>
        <w:fldChar w:fldCharType="begin"/>
      </w:r>
      <w:r w:rsidR="00D56F8C">
        <w:rPr>
          <w:sz w:val="24"/>
          <w:szCs w:val="24"/>
        </w:rPr>
        <w:instrText xml:space="preserve"> REF _Ref294695546 \r \h </w:instrText>
      </w:r>
      <w:r w:rsidR="00812BD9">
        <w:rPr>
          <w:sz w:val="24"/>
          <w:szCs w:val="24"/>
        </w:rPr>
      </w:r>
      <w:r w:rsidR="00812BD9">
        <w:rPr>
          <w:sz w:val="24"/>
          <w:szCs w:val="24"/>
        </w:rPr>
        <w:fldChar w:fldCharType="separate"/>
      </w:r>
      <w:r w:rsidR="00E33142">
        <w:rPr>
          <w:sz w:val="24"/>
          <w:szCs w:val="24"/>
        </w:rPr>
        <w:t xml:space="preserve"> 1.2.6 </w:t>
      </w:r>
      <w:r w:rsidR="00812BD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0" w:name="_Ref55335823"/>
      <w:bookmarkStart w:id="1161" w:name="_Ref55336359"/>
      <w:bookmarkStart w:id="1162" w:name="_Toc57314675"/>
      <w:bookmarkStart w:id="1163" w:name="_Toc69728989"/>
      <w:bookmarkStart w:id="1164" w:name="_Toc98253939"/>
      <w:bookmarkStart w:id="1165" w:name="_Toc165173865"/>
      <w:bookmarkStart w:id="1166" w:name="_Toc423423672"/>
      <w:bookmarkStart w:id="1167" w:name="_Toc471897578"/>
      <w:bookmarkEnd w:id="825"/>
      <w:r w:rsidRPr="00F647F7">
        <w:lastRenderedPageBreak/>
        <w:t xml:space="preserve">Анкета (форма </w:t>
      </w:r>
      <w:r w:rsidR="00B8118F">
        <w:t>7</w:t>
      </w:r>
      <w:r w:rsidRPr="00F647F7">
        <w:t>)</w:t>
      </w:r>
      <w:bookmarkEnd w:id="1160"/>
      <w:bookmarkEnd w:id="1161"/>
      <w:bookmarkEnd w:id="1162"/>
      <w:bookmarkEnd w:id="1163"/>
      <w:bookmarkEnd w:id="1164"/>
      <w:bookmarkEnd w:id="1165"/>
      <w:bookmarkEnd w:id="1166"/>
      <w:bookmarkEnd w:id="1167"/>
    </w:p>
    <w:p w:rsidR="004F4D80" w:rsidRPr="00F647F7" w:rsidRDefault="004F4D80" w:rsidP="004F4D80">
      <w:pPr>
        <w:pStyle w:val="3"/>
        <w:rPr>
          <w:b w:val="0"/>
          <w:szCs w:val="24"/>
        </w:rPr>
      </w:pPr>
      <w:bookmarkStart w:id="1168" w:name="_Toc98253940"/>
      <w:bookmarkStart w:id="1169" w:name="_Toc157248192"/>
      <w:bookmarkStart w:id="1170" w:name="_Toc157496561"/>
      <w:bookmarkStart w:id="1171" w:name="_Toc158206100"/>
      <w:bookmarkStart w:id="1172" w:name="_Toc164057785"/>
      <w:bookmarkStart w:id="1173" w:name="_Toc164137135"/>
      <w:bookmarkStart w:id="1174" w:name="_Toc164161295"/>
      <w:bookmarkStart w:id="1175" w:name="_Toc165173866"/>
      <w:bookmarkStart w:id="1176" w:name="_Toc439170688"/>
      <w:bookmarkStart w:id="1177" w:name="_Toc439172790"/>
      <w:bookmarkStart w:id="1178" w:name="_Toc439173234"/>
      <w:bookmarkStart w:id="1179" w:name="_Toc439238230"/>
      <w:bookmarkStart w:id="1180" w:name="_Toc439252778"/>
      <w:bookmarkStart w:id="1181" w:name="_Ref440272119"/>
      <w:bookmarkStart w:id="1182" w:name="_Toc440361389"/>
      <w:bookmarkStart w:id="1183" w:name="_Ref444168907"/>
      <w:bookmarkStart w:id="1184" w:name="_Toc465865220"/>
      <w:bookmarkStart w:id="1185" w:name="_Toc471897579"/>
      <w:r w:rsidRPr="00F647F7">
        <w:rPr>
          <w:b w:val="0"/>
          <w:szCs w:val="24"/>
        </w:rPr>
        <w:t xml:space="preserve">Форма Анкеты </w:t>
      </w:r>
      <w:r w:rsidR="00C236C0">
        <w:rPr>
          <w:b w:val="0"/>
          <w:szCs w:val="24"/>
        </w:rPr>
        <w:t>Участник</w:t>
      </w:r>
      <w:r>
        <w:rPr>
          <w:b w:val="0"/>
          <w:szCs w:val="24"/>
        </w:rPr>
        <w:t>а</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4913D5" w:rsidRDefault="004913D5" w:rsidP="004913D5">
      <w:pPr>
        <w:numPr>
          <w:ilvl w:val="0"/>
          <w:numId w:val="64"/>
        </w:numPr>
        <w:suppressAutoHyphens w:val="0"/>
        <w:snapToGrid w:val="0"/>
        <w:spacing w:line="240" w:lineRule="auto"/>
        <w:ind w:left="0" w:firstLine="0"/>
        <w:jc w:val="center"/>
        <w:rPr>
          <w:szCs w:val="24"/>
        </w:rPr>
        <w:sectPr w:rsidR="004913D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A55F54"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84371C">
            <w:pPr>
              <w:pStyle w:val="aff1"/>
              <w:spacing w:before="0" w:after="0"/>
              <w:ind w:left="0" w:right="0"/>
              <w:rPr>
                <w:szCs w:val="24"/>
                <w:lang w:val="en-US"/>
              </w:rPr>
            </w:pPr>
            <w:r w:rsidRPr="004913D5">
              <w:rPr>
                <w:szCs w:val="24"/>
              </w:rPr>
              <w:t>Сведения о среднесписочной численности (на последнюю отчетную дату)</w:t>
            </w:r>
            <w:r w:rsidRPr="004913D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84371C">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84371C">
            <w:pPr>
              <w:pStyle w:val="aff1"/>
              <w:spacing w:before="0" w:after="0"/>
              <w:ind w:left="0" w:right="0"/>
              <w:rPr>
                <w:szCs w:val="24"/>
              </w:rPr>
            </w:pPr>
            <w:r w:rsidRPr="004913D5">
              <w:rPr>
                <w:szCs w:val="24"/>
              </w:rPr>
              <w:t>Сведения о наличии (отсутствии) нарушений требований Налогового кодекса РФ (в текущем году и двум предшествующим годам)</w:t>
            </w:r>
            <w:r w:rsidRPr="004913D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84371C">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84371C">
            <w:pPr>
              <w:pStyle w:val="aff1"/>
              <w:spacing w:before="0" w:after="0"/>
              <w:ind w:left="0" w:right="0"/>
              <w:rPr>
                <w:szCs w:val="24"/>
              </w:rPr>
            </w:pPr>
            <w:r w:rsidRPr="004913D5">
              <w:rPr>
                <w:szCs w:val="24"/>
              </w:rPr>
              <w:t>Сведения о наличии (отсутствии) просроченных невыполненных обязательств перед ГК «</w:t>
            </w:r>
            <w:proofErr w:type="spellStart"/>
            <w:r w:rsidRPr="004913D5">
              <w:rPr>
                <w:szCs w:val="24"/>
              </w:rPr>
              <w:t>Россети</w:t>
            </w:r>
            <w:proofErr w:type="spellEnd"/>
            <w:r w:rsidRPr="004913D5">
              <w:rPr>
                <w:szCs w:val="24"/>
              </w:rPr>
              <w:t>» (при наличии, указать сумму и наименование компании)</w:t>
            </w:r>
            <w:r w:rsidRPr="004913D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84371C">
            <w:pPr>
              <w:pStyle w:val="aff1"/>
              <w:spacing w:before="0" w:after="0"/>
              <w:ind w:left="0" w:right="0"/>
              <w:rPr>
                <w:szCs w:val="24"/>
              </w:rPr>
            </w:pPr>
          </w:p>
        </w:tc>
      </w:tr>
      <w:tr w:rsid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4913D5">
            <w:pPr>
              <w:numPr>
                <w:ilvl w:val="0"/>
                <w:numId w:val="64"/>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84371C">
            <w:pPr>
              <w:pStyle w:val="aff1"/>
              <w:spacing w:before="0" w:after="0"/>
              <w:ind w:left="0" w:right="0"/>
              <w:rPr>
                <w:szCs w:val="24"/>
              </w:rPr>
            </w:pPr>
            <w:r w:rsidRPr="004913D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4913D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A55F54" w:rsidRDefault="004913D5" w:rsidP="0084371C">
            <w:pPr>
              <w:pStyle w:val="aff1"/>
              <w:spacing w:before="0" w:after="0"/>
              <w:ind w:left="0" w:right="0"/>
              <w:rPr>
                <w:szCs w:val="24"/>
              </w:rPr>
            </w:pPr>
          </w:p>
        </w:tc>
      </w:tr>
    </w:tbl>
    <w:p w:rsidR="004913D5" w:rsidRDefault="004913D5" w:rsidP="00BC48F0">
      <w:pPr>
        <w:numPr>
          <w:ilvl w:val="0"/>
          <w:numId w:val="64"/>
        </w:numPr>
        <w:suppressAutoHyphens w:val="0"/>
        <w:snapToGrid w:val="0"/>
        <w:spacing w:line="240" w:lineRule="auto"/>
        <w:ind w:left="0" w:firstLine="0"/>
        <w:jc w:val="center"/>
        <w:rPr>
          <w:sz w:val="24"/>
          <w:szCs w:val="24"/>
        </w:rPr>
        <w:sectPr w:rsidR="004913D5" w:rsidSect="004913D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pStyle w:val="affffff0"/>
              <w:numPr>
                <w:ilvl w:val="0"/>
                <w:numId w:val="64"/>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48F0">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CE33C3">
            <w:pPr>
              <w:numPr>
                <w:ilvl w:val="0"/>
                <w:numId w:val="64"/>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1"/>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28047A">
            <w:pPr>
              <w:numPr>
                <w:ilvl w:val="0"/>
                <w:numId w:val="64"/>
              </w:numPr>
              <w:suppressAutoHyphens w:val="0"/>
              <w:snapToGrid w:val="0"/>
              <w:spacing w:line="240" w:lineRule="auto"/>
              <w:ind w:left="0" w:firstLine="0"/>
              <w:jc w:val="center"/>
              <w:rPr>
                <w:sz w:val="24"/>
                <w:szCs w:val="24"/>
              </w:rPr>
            </w:pPr>
            <w:bookmarkStart w:id="1186" w:name="_Toc439170689"/>
            <w:bookmarkStart w:id="1187" w:name="_Toc439172791"/>
            <w:bookmarkStart w:id="1188" w:name="_Toc439173235"/>
            <w:bookmarkStart w:id="1189" w:name="_Toc439238231"/>
            <w:bookmarkStart w:id="1190" w:name="_Toc439252779"/>
            <w:bookmarkStart w:id="1191" w:name="_Ref440272147"/>
            <w:bookmarkStart w:id="1192" w:name="_Toc440361390"/>
            <w:bookmarkStart w:id="1193" w:name="_Ref444168874"/>
            <w:bookmarkStart w:id="1194" w:name="_Ref444168917"/>
            <w:bookmarkStart w:id="1195"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1"/>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913D5">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6" w:name="_Ref491178231"/>
      <w:r w:rsidRPr="00910732">
        <w:rPr>
          <w:szCs w:val="24"/>
        </w:rPr>
        <w:lastRenderedPageBreak/>
        <w:t xml:space="preserve">Форма </w:t>
      </w:r>
      <w:bookmarkEnd w:id="1186"/>
      <w:bookmarkEnd w:id="1187"/>
      <w:bookmarkEnd w:id="1188"/>
      <w:bookmarkEnd w:id="1189"/>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90"/>
      <w:bookmarkEnd w:id="1191"/>
      <w:bookmarkEnd w:id="1192"/>
      <w:bookmarkEnd w:id="1193"/>
      <w:bookmarkEnd w:id="1194"/>
      <w:bookmarkEnd w:id="1195"/>
      <w:bookmarkEnd w:id="1196"/>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w:t>
      </w:r>
      <w:proofErr w:type="gramStart"/>
      <w:r w:rsidRPr="00910732">
        <w:rPr>
          <w:sz w:val="24"/>
          <w:szCs w:val="24"/>
        </w:rPr>
        <w:t>г</w:t>
      </w:r>
      <w:proofErr w:type="gramEnd"/>
      <w:r w:rsidRPr="00910732">
        <w:rPr>
          <w:sz w:val="24"/>
          <w:szCs w:val="24"/>
        </w:rPr>
        <w:t>.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7" w:name="_Toc125426243"/>
      <w:bookmarkStart w:id="1198" w:name="_Toc396984070"/>
      <w:bookmarkStart w:id="1199" w:name="_Toc423423673"/>
      <w:bookmarkStart w:id="1200" w:name="_Toc439170691"/>
      <w:bookmarkStart w:id="1201" w:name="_Toc439172793"/>
      <w:bookmarkStart w:id="1202" w:name="_Toc439173237"/>
      <w:bookmarkStart w:id="1203" w:name="_Toc439238233"/>
      <w:bookmarkStart w:id="1204" w:name="_Toc439252780"/>
      <w:bookmarkStart w:id="1205" w:name="_Toc439323754"/>
      <w:bookmarkStart w:id="1206" w:name="_Toc440361391"/>
      <w:bookmarkStart w:id="1207" w:name="_Toc440376146"/>
      <w:bookmarkStart w:id="1208" w:name="_Toc440376273"/>
      <w:bookmarkStart w:id="1209" w:name="_Toc440382531"/>
      <w:bookmarkStart w:id="1210" w:name="_Toc440447201"/>
      <w:bookmarkStart w:id="1211" w:name="_Toc440620881"/>
      <w:bookmarkStart w:id="1212" w:name="_Toc440631516"/>
      <w:bookmarkStart w:id="1213" w:name="_Toc440875755"/>
      <w:bookmarkStart w:id="1214"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9"/>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xml:space="preserve">№ </w:t>
            </w:r>
            <w:proofErr w:type="gramStart"/>
            <w:r w:rsidRPr="009C78C3">
              <w:t>п</w:t>
            </w:r>
            <w:proofErr w:type="gramEnd"/>
            <w:r w:rsidRPr="009C78C3">
              <w:t>/п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9"/>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9"/>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52"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3"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4"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5"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6" w:history="1">
              <w:r w:rsidRPr="00154BCB">
                <w:t>О закупках товаров</w:t>
              </w:r>
            </w:hyperlink>
            <w:r w:rsidRPr="00154BCB">
              <w:t>, работ, услуг отдельными видами юридических лиц" и "</w:t>
            </w:r>
            <w:hyperlink r:id="rId57"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15" w:name="_Toc439170690"/>
      <w:bookmarkStart w:id="1216" w:name="_Toc439172792"/>
      <w:bookmarkStart w:id="1217" w:name="_Toc439173236"/>
      <w:bookmarkStart w:id="1218"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15"/>
    <w:bookmarkEnd w:id="1216"/>
    <w:bookmarkEnd w:id="1217"/>
    <w:bookmarkEnd w:id="1218"/>
    <w:p w:rsidR="00910732" w:rsidRPr="007C47E3" w:rsidRDefault="00910732" w:rsidP="00910732">
      <w:pPr>
        <w:spacing w:line="240" w:lineRule="auto"/>
        <w:ind w:firstLine="0"/>
      </w:pPr>
      <w:r w:rsidRPr="007C47E3">
        <w:rPr>
          <w:rStyle w:val="afffffff9"/>
        </w:rPr>
        <w:t>3</w:t>
      </w:r>
      <w:r w:rsidRPr="007C47E3">
        <w:t xml:space="preserve"> </w:t>
      </w:r>
      <w:proofErr w:type="gramStart"/>
      <w:r w:rsidRPr="007C47E3">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w:t>
      </w:r>
      <w:proofErr w:type="gramEnd"/>
      <w:r w:rsidRPr="007C47E3">
        <w:t xml:space="preserve">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19" w:name="_Toc465865222"/>
      <w:bookmarkStart w:id="1220" w:name="_Toc471897581"/>
      <w:r>
        <w:rPr>
          <w:szCs w:val="24"/>
        </w:rPr>
        <w:lastRenderedPageBreak/>
        <w:t xml:space="preserve">Инструкции по </w:t>
      </w:r>
      <w:r w:rsidRPr="008B51A2">
        <w:rPr>
          <w:szCs w:val="24"/>
        </w:rPr>
        <w:t>заполнению</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9"/>
      <w:bookmarkEnd w:id="1220"/>
    </w:p>
    <w:p w:rsidR="004F4D80" w:rsidRPr="008B51A2" w:rsidRDefault="00C236C0" w:rsidP="004F4D80">
      <w:pPr>
        <w:pStyle w:val="aff6"/>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4E0F05">
        <w:fldChar w:fldCharType="begin"/>
      </w:r>
      <w:r w:rsidR="004E0F05">
        <w:instrText xml:space="preserve"> REF _Ref55336310 \r \h  \* MERGEFORMAT </w:instrText>
      </w:r>
      <w:r w:rsidR="004E0F05">
        <w:fldChar w:fldCharType="separate"/>
      </w:r>
      <w:r w:rsidR="00E33142" w:rsidRPr="00E33142">
        <w:rPr>
          <w:sz w:val="24"/>
          <w:szCs w:val="24"/>
        </w:rPr>
        <w:t>5.1</w:t>
      </w:r>
      <w:r w:rsidR="004E0F05">
        <w:fldChar w:fldCharType="end"/>
      </w:r>
      <w:r w:rsidR="004F4D80" w:rsidRPr="008B51A2">
        <w:rPr>
          <w:sz w:val="24"/>
          <w:szCs w:val="24"/>
        </w:rPr>
        <w:t>).</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w:t>
      </w:r>
      <w:proofErr w:type="spellStart"/>
      <w:r w:rsidR="004F4D80" w:rsidRPr="008B51A2">
        <w:rPr>
          <w:sz w:val="24"/>
          <w:szCs w:val="24"/>
        </w:rPr>
        <w:t>т.ч</w:t>
      </w:r>
      <w:proofErr w:type="spellEnd"/>
      <w:r w:rsidR="004F4D80" w:rsidRPr="008B51A2">
        <w:rPr>
          <w:sz w:val="24"/>
          <w:szCs w:val="24"/>
        </w:rPr>
        <w:t>.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913D5" w:rsidRPr="004913D5" w:rsidRDefault="004913D5" w:rsidP="004913D5">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4913D5" w:rsidRDefault="004913D5" w:rsidP="004913D5">
      <w:pPr>
        <w:pStyle w:val="aff6"/>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8" w:history="1">
        <w:r w:rsidRPr="004913D5">
          <w:rPr>
            <w:sz w:val="24"/>
            <w:szCs w:val="24"/>
          </w:rPr>
          <w:t>Конвенцией</w:t>
        </w:r>
      </w:hyperlink>
      <w:r w:rsidRPr="004913D5">
        <w:rPr>
          <w:sz w:val="24"/>
          <w:szCs w:val="24"/>
        </w:rPr>
        <w:t xml:space="preserve"> против коррупции Организации Объединенных Наций, принятой резолюцией 58/4 Генеральной Ассамбл</w:t>
      </w:r>
      <w:proofErr w:type="gramStart"/>
      <w:r w:rsidRPr="004913D5">
        <w:rPr>
          <w:sz w:val="24"/>
          <w:szCs w:val="24"/>
        </w:rPr>
        <w:t>еи ОО</w:t>
      </w:r>
      <w:proofErr w:type="gramEnd"/>
      <w:r w:rsidRPr="004913D5">
        <w:rPr>
          <w:sz w:val="24"/>
          <w:szCs w:val="24"/>
        </w:rPr>
        <w:t xml:space="preserve">Н от 31 октября 2003 года.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Российская Федерация ратифицировала </w:t>
      </w:r>
      <w:hyperlink r:id="rId59" w:history="1">
        <w:r w:rsidRPr="004913D5">
          <w:rPr>
            <w:sz w:val="24"/>
            <w:szCs w:val="24"/>
          </w:rPr>
          <w:t>Конвенцию</w:t>
        </w:r>
      </w:hyperlink>
      <w:r w:rsidRPr="004913D5">
        <w:rPr>
          <w:sz w:val="24"/>
          <w:szCs w:val="24"/>
        </w:rPr>
        <w:t xml:space="preserve"> ООН против коррупции в 2006 году (8 марта 2006 года принят Федеральный </w:t>
      </w:r>
      <w:hyperlink r:id="rId60" w:history="1">
        <w:r w:rsidRPr="004913D5">
          <w:rPr>
            <w:sz w:val="24"/>
            <w:szCs w:val="24"/>
          </w:rPr>
          <w:t>закон</w:t>
        </w:r>
      </w:hyperlink>
      <w:r w:rsidRPr="004913D5">
        <w:rPr>
          <w:sz w:val="24"/>
          <w:szCs w:val="24"/>
        </w:rPr>
        <w:t xml:space="preserve"> № 40-ФЗ "О ратификации Конвенции Организации Объединенных Наций против коррупции).</w:t>
      </w:r>
    </w:p>
    <w:p w:rsidR="004913D5" w:rsidRPr="004913D5" w:rsidRDefault="004913D5" w:rsidP="004913D5">
      <w:pPr>
        <w:pStyle w:val="ConsPlusNormal"/>
        <w:ind w:firstLine="0"/>
        <w:jc w:val="both"/>
        <w:rPr>
          <w:rFonts w:ascii="Times New Roman" w:eastAsia="Calibri" w:hAnsi="Times New Roman" w:cs="Times New Roman"/>
          <w:sz w:val="24"/>
          <w:szCs w:val="24"/>
          <w:lang w:eastAsia="en-US"/>
        </w:rPr>
      </w:pPr>
      <w:r w:rsidRPr="004913D5">
        <w:rPr>
          <w:rFonts w:ascii="Times New Roman" w:eastAsia="Calibri" w:hAnsi="Times New Roman" w:cs="Times New Roman"/>
          <w:sz w:val="24"/>
          <w:szCs w:val="24"/>
          <w:lang w:eastAsia="en-US"/>
        </w:rPr>
        <w:t xml:space="preserve">В соответствии со ст.12 Конвенции одной из мер по предупреждению коррупции является в </w:t>
      </w:r>
      <w:proofErr w:type="spellStart"/>
      <w:r w:rsidRPr="004913D5">
        <w:rPr>
          <w:rFonts w:ascii="Times New Roman" w:eastAsia="Calibri" w:hAnsi="Times New Roman" w:cs="Times New Roman"/>
          <w:sz w:val="24"/>
          <w:szCs w:val="24"/>
          <w:lang w:eastAsia="en-US"/>
        </w:rPr>
        <w:t>т.ч</w:t>
      </w:r>
      <w:proofErr w:type="spellEnd"/>
      <w:r w:rsidRPr="004913D5">
        <w:rPr>
          <w:rFonts w:ascii="Times New Roman" w:eastAsia="Calibri" w:hAnsi="Times New Roman" w:cs="Times New Roman"/>
          <w:sz w:val="24"/>
          <w:szCs w:val="24"/>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4913D5" w:rsidRPr="004913D5" w:rsidRDefault="004913D5" w:rsidP="004913D5">
      <w:pPr>
        <w:spacing w:line="240" w:lineRule="auto"/>
        <w:ind w:firstLine="0"/>
        <w:rPr>
          <w:sz w:val="24"/>
          <w:szCs w:val="24"/>
        </w:rPr>
      </w:pPr>
      <w:r w:rsidRPr="004913D5">
        <w:rPr>
          <w:b/>
          <w:sz w:val="24"/>
          <w:szCs w:val="24"/>
        </w:rPr>
        <w:t xml:space="preserve">1. </w:t>
      </w:r>
      <w:proofErr w:type="gramStart"/>
      <w:r w:rsidRPr="004913D5">
        <w:rPr>
          <w:b/>
          <w:sz w:val="24"/>
          <w:szCs w:val="24"/>
        </w:rPr>
        <w:t>ПУБЛИЧНОЕ ДОЛЖНОСТНОЕ ЛИЦО (ПДЛ)</w:t>
      </w:r>
      <w:r w:rsidRPr="004913D5">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4913D5">
        <w:rPr>
          <w:sz w:val="24"/>
          <w:szCs w:val="24"/>
        </w:rPr>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4913D5" w:rsidRPr="004913D5" w:rsidRDefault="004913D5" w:rsidP="004913D5">
      <w:pPr>
        <w:spacing w:line="240" w:lineRule="auto"/>
        <w:ind w:firstLine="0"/>
        <w:rPr>
          <w:sz w:val="24"/>
          <w:szCs w:val="24"/>
        </w:rPr>
      </w:pPr>
      <w:r w:rsidRPr="004913D5">
        <w:rPr>
          <w:b/>
          <w:sz w:val="24"/>
          <w:szCs w:val="24"/>
        </w:rPr>
        <w:t>2.</w:t>
      </w:r>
      <w:r w:rsidRPr="004913D5">
        <w:rPr>
          <w:sz w:val="24"/>
          <w:szCs w:val="24"/>
        </w:rPr>
        <w:t xml:space="preserve"> </w:t>
      </w:r>
      <w:r w:rsidRPr="004913D5">
        <w:rPr>
          <w:b/>
          <w:sz w:val="24"/>
          <w:szCs w:val="24"/>
        </w:rPr>
        <w:t>ИНОСТРАННОЕ ПУБЛИЧНОЕ ДОЛЖНОСТНОЕ ЛИЦО (ИПДЛ)</w:t>
      </w:r>
      <w:r w:rsidRPr="004913D5">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4913D5" w:rsidRPr="004913D5" w:rsidRDefault="004913D5" w:rsidP="004913D5">
      <w:pPr>
        <w:spacing w:line="240" w:lineRule="auto"/>
        <w:ind w:firstLine="0"/>
        <w:rPr>
          <w:sz w:val="24"/>
          <w:szCs w:val="24"/>
        </w:rPr>
      </w:pPr>
      <w:proofErr w:type="gramStart"/>
      <w:r w:rsidRPr="004913D5">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4913D5">
        <w:rPr>
          <w:sz w:val="24"/>
          <w:szCs w:val="24"/>
        </w:rPr>
        <w:t>Вольфсбергской</w:t>
      </w:r>
      <w:proofErr w:type="spellEnd"/>
      <w:r w:rsidRPr="004913D5">
        <w:rPr>
          <w:sz w:val="24"/>
          <w:szCs w:val="24"/>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4913D5">
        <w:rPr>
          <w:sz w:val="24"/>
          <w:szCs w:val="24"/>
        </w:rPr>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w:t>
      </w:r>
      <w:r w:rsidRPr="004913D5">
        <w:rPr>
          <w:sz w:val="24"/>
          <w:szCs w:val="24"/>
        </w:rPr>
        <w:lastRenderedPageBreak/>
        <w:t xml:space="preserve">Руководители и члены международных судебных организаций (Суд по правам человека, Гаагский трибунал и др.)  </w:t>
      </w:r>
    </w:p>
    <w:p w:rsidR="004913D5" w:rsidRPr="004913D5" w:rsidRDefault="004913D5" w:rsidP="004913D5">
      <w:pPr>
        <w:spacing w:line="240" w:lineRule="auto"/>
        <w:ind w:firstLine="0"/>
        <w:rPr>
          <w:sz w:val="24"/>
          <w:szCs w:val="24"/>
        </w:rPr>
      </w:pPr>
      <w:r w:rsidRPr="004913D5">
        <w:rPr>
          <w:b/>
          <w:sz w:val="24"/>
          <w:szCs w:val="24"/>
        </w:rPr>
        <w:t xml:space="preserve">3. </w:t>
      </w:r>
      <w:proofErr w:type="gramStart"/>
      <w:r w:rsidRPr="004913D5">
        <w:rPr>
          <w:b/>
          <w:sz w:val="24"/>
          <w:szCs w:val="24"/>
        </w:rPr>
        <w:t>РОССИЙСКИЕ ПУБЛИЧНЫЕ ДОЛЖНОСТНЫЕ ЛИЦА (РПДЛ)</w:t>
      </w:r>
      <w:r w:rsidRPr="004913D5">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4913D5">
        <w:rPr>
          <w:sz w:val="24"/>
          <w:szCs w:val="24"/>
        </w:rPr>
        <w:t xml:space="preserve"> перечни должностей, определяемые Президентом РФ.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 </w:t>
      </w:r>
      <w:proofErr w:type="gramStart"/>
      <w:r w:rsidRPr="004913D5">
        <w:rPr>
          <w:sz w:val="24"/>
          <w:szCs w:val="24"/>
        </w:rPr>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rsidRPr="004913D5">
        <w:rPr>
          <w:sz w:val="24"/>
          <w:szCs w:val="24"/>
        </w:rPr>
        <w:t xml:space="preserve"> </w:t>
      </w:r>
      <w:proofErr w:type="gramStart"/>
      <w:r w:rsidRPr="004913D5">
        <w:rPr>
          <w:sz w:val="24"/>
          <w:szCs w:val="24"/>
        </w:rPr>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rsidRPr="004913D5">
        <w:rPr>
          <w:sz w:val="24"/>
          <w:szCs w:val="24"/>
        </w:rPr>
        <w:t xml:space="preserve"> </w:t>
      </w:r>
      <w:proofErr w:type="gramStart"/>
      <w:r w:rsidRPr="004913D5">
        <w:rPr>
          <w:sz w:val="24"/>
          <w:szCs w:val="24"/>
        </w:rPr>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rsidRPr="004913D5">
        <w:rPr>
          <w:sz w:val="24"/>
          <w:szCs w:val="24"/>
        </w:rPr>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rsidRPr="004913D5">
        <w:rPr>
          <w:sz w:val="24"/>
          <w:szCs w:val="24"/>
        </w:rPr>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rsidRPr="004913D5">
        <w:rPr>
          <w:sz w:val="24"/>
          <w:szCs w:val="24"/>
        </w:rPr>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4913D5" w:rsidRPr="004913D5" w:rsidRDefault="004913D5" w:rsidP="004913D5">
      <w:pPr>
        <w:spacing w:line="240" w:lineRule="auto"/>
        <w:ind w:firstLine="0"/>
        <w:rPr>
          <w:sz w:val="24"/>
          <w:szCs w:val="24"/>
        </w:rPr>
      </w:pPr>
      <w:r w:rsidRPr="004913D5">
        <w:rPr>
          <w:b/>
          <w:sz w:val="24"/>
          <w:szCs w:val="24"/>
        </w:rPr>
        <w:t>4. МЕЖДУНАРОДНОЕ ПУБЛИЧНОЕ ДОЛЖНОСТНОЕ ЛИЦО (МПДЛ</w:t>
      </w:r>
      <w:r w:rsidRPr="004913D5">
        <w:rPr>
          <w:sz w:val="24"/>
          <w:szCs w:val="24"/>
        </w:rPr>
        <w:t>) - международный гражданский служащий или любое лицо, которое уполномочено международной организацией</w:t>
      </w:r>
      <w:proofErr w:type="gramStart"/>
      <w:r w:rsidRPr="004913D5">
        <w:rPr>
          <w:sz w:val="24"/>
          <w:szCs w:val="24"/>
        </w:rPr>
        <w:t>1</w:t>
      </w:r>
      <w:proofErr w:type="gramEnd"/>
      <w:r w:rsidRPr="004913D5">
        <w:rPr>
          <w:sz w:val="24"/>
          <w:szCs w:val="24"/>
        </w:rPr>
        <w:t xml:space="preserve"> действовать от ее имени (за исключением руководителей среднего звена или лиц, занимающих более низкие позиции).</w:t>
      </w:r>
    </w:p>
    <w:p w:rsidR="004913D5" w:rsidRPr="004913D5" w:rsidRDefault="004913D5" w:rsidP="004913D5">
      <w:pPr>
        <w:spacing w:line="240" w:lineRule="auto"/>
        <w:ind w:firstLine="0"/>
        <w:rPr>
          <w:sz w:val="24"/>
          <w:szCs w:val="24"/>
        </w:rPr>
      </w:pPr>
      <w:r w:rsidRPr="004913D5">
        <w:rPr>
          <w:b/>
          <w:sz w:val="24"/>
          <w:szCs w:val="24"/>
        </w:rPr>
        <w:t xml:space="preserve">5. </w:t>
      </w:r>
      <w:proofErr w:type="gramStart"/>
      <w:r w:rsidRPr="004913D5">
        <w:rPr>
          <w:b/>
          <w:sz w:val="24"/>
          <w:szCs w:val="24"/>
        </w:rPr>
        <w:t>ЛИЦО, СВЯЗАННОЕ С ПДЛ</w:t>
      </w:r>
      <w:r w:rsidRPr="004913D5">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w:t>
      </w:r>
      <w:r w:rsidRPr="004913D5">
        <w:rPr>
          <w:sz w:val="24"/>
          <w:szCs w:val="24"/>
        </w:rPr>
        <w:lastRenderedPageBreak/>
        <w:t xml:space="preserve">внуки), полнородный и </w:t>
      </w:r>
      <w:proofErr w:type="spellStart"/>
      <w:r w:rsidRPr="004913D5">
        <w:rPr>
          <w:sz w:val="24"/>
          <w:szCs w:val="24"/>
        </w:rPr>
        <w:t>неполнородный</w:t>
      </w:r>
      <w:proofErr w:type="spellEnd"/>
      <w:r w:rsidRPr="004913D5">
        <w:rPr>
          <w:sz w:val="24"/>
          <w:szCs w:val="24"/>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4913D5" w:rsidRPr="004913D5" w:rsidRDefault="004913D5" w:rsidP="004913D5">
      <w:pPr>
        <w:pStyle w:val="aff6"/>
        <w:numPr>
          <w:ilvl w:val="0"/>
          <w:numId w:val="0"/>
        </w:numPr>
        <w:tabs>
          <w:tab w:val="num" w:pos="1134"/>
        </w:tabs>
        <w:suppressAutoHyphens w:val="0"/>
        <w:snapToGrid w:val="0"/>
        <w:spacing w:line="240" w:lineRule="auto"/>
        <w:rPr>
          <w:sz w:val="24"/>
          <w:szCs w:val="24"/>
        </w:rPr>
      </w:pPr>
      <w:r w:rsidRPr="004913D5">
        <w:rPr>
          <w:b/>
          <w:sz w:val="24"/>
          <w:szCs w:val="24"/>
        </w:rPr>
        <w:t>6. Международные организации</w:t>
      </w:r>
      <w:r w:rsidRPr="004913D5">
        <w:rPr>
          <w:sz w:val="24"/>
          <w:szCs w:val="24"/>
        </w:rPr>
        <w:t xml:space="preserve"> – организации, созданные официальными политическими соглашениями между их странам</w:t>
      </w:r>
      <w:proofErr w:type="gramStart"/>
      <w:r w:rsidRPr="004913D5">
        <w:rPr>
          <w:sz w:val="24"/>
          <w:szCs w:val="24"/>
        </w:rPr>
        <w:t>и-</w:t>
      </w:r>
      <w:proofErr w:type="gramEnd"/>
      <w:r w:rsidRPr="004913D5">
        <w:rPr>
          <w:sz w:val="24"/>
          <w:szCs w:val="24"/>
        </w:rPr>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4913D5">
        <w:rPr>
          <w:sz w:val="24"/>
          <w:szCs w:val="24"/>
        </w:rPr>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4F4D80" w:rsidRPr="008B51A2" w:rsidRDefault="004F4D80" w:rsidP="004913D5">
      <w:pPr>
        <w:pStyle w:val="aff6"/>
        <w:numPr>
          <w:ilvl w:val="3"/>
          <w:numId w:val="1"/>
        </w:numPr>
        <w:tabs>
          <w:tab w:val="num" w:pos="1134"/>
        </w:tabs>
        <w:suppressAutoHyphens w:val="0"/>
        <w:snapToGrid w:val="0"/>
        <w:spacing w:line="240" w:lineRule="auto"/>
        <w:ind w:left="862"/>
        <w:rPr>
          <w:sz w:val="24"/>
          <w:szCs w:val="24"/>
        </w:rPr>
      </w:pPr>
      <w:r w:rsidRPr="008B51A2">
        <w:rPr>
          <w:sz w:val="24"/>
          <w:szCs w:val="24"/>
        </w:rPr>
        <w:t>В графе 1</w:t>
      </w:r>
      <w:r w:rsidR="004913D5">
        <w:rPr>
          <w:sz w:val="24"/>
          <w:szCs w:val="24"/>
        </w:rPr>
        <w:t>6</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21" w:name="_Ref55336378"/>
      <w:bookmarkStart w:id="1222" w:name="_Toc57314676"/>
      <w:bookmarkStart w:id="1223" w:name="_Toc69728990"/>
      <w:bookmarkStart w:id="1224" w:name="_Toc98253942"/>
      <w:bookmarkStart w:id="1225" w:name="_Toc165173868"/>
      <w:bookmarkStart w:id="1226" w:name="_Toc423423674"/>
      <w:r w:rsidRPr="008B51A2">
        <w:rPr>
          <w:sz w:val="24"/>
          <w:szCs w:val="24"/>
        </w:rPr>
        <w:t>В графе 1</w:t>
      </w:r>
      <w:r w:rsidR="004913D5">
        <w:rPr>
          <w:sz w:val="24"/>
          <w:szCs w:val="24"/>
        </w:rPr>
        <w:t>7</w:t>
      </w:r>
      <w:r w:rsidRPr="008B51A2">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E33142">
        <w:rPr>
          <w:sz w:val="24"/>
          <w:szCs w:val="24"/>
        </w:rPr>
        <w:t>5.7.2</w:t>
      </w:r>
      <w:r w:rsidR="00812BD9">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7" w:name="_Ref449016908"/>
      <w:bookmarkStart w:id="1228"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21"/>
      <w:bookmarkEnd w:id="1222"/>
      <w:bookmarkEnd w:id="1223"/>
      <w:bookmarkEnd w:id="1224"/>
      <w:bookmarkEnd w:id="1225"/>
      <w:bookmarkEnd w:id="1226"/>
      <w:bookmarkEnd w:id="1227"/>
      <w:bookmarkEnd w:id="1228"/>
    </w:p>
    <w:p w:rsidR="004F4D80" w:rsidRPr="00D904EF" w:rsidRDefault="004F4D80" w:rsidP="004F4D80">
      <w:pPr>
        <w:pStyle w:val="3"/>
        <w:rPr>
          <w:szCs w:val="24"/>
        </w:rPr>
      </w:pPr>
      <w:bookmarkStart w:id="1229" w:name="_Toc98253943"/>
      <w:bookmarkStart w:id="1230" w:name="_Toc157248195"/>
      <w:bookmarkStart w:id="1231" w:name="_Toc157496564"/>
      <w:bookmarkStart w:id="1232" w:name="_Toc158206103"/>
      <w:bookmarkStart w:id="1233" w:name="_Toc164057788"/>
      <w:bookmarkStart w:id="1234" w:name="_Toc164137138"/>
      <w:bookmarkStart w:id="1235" w:name="_Toc164161298"/>
      <w:bookmarkStart w:id="1236" w:name="_Toc165173869"/>
      <w:bookmarkStart w:id="1237" w:name="_Toc439170693"/>
      <w:bookmarkStart w:id="1238" w:name="_Toc439172795"/>
      <w:bookmarkStart w:id="1239" w:name="_Toc439173239"/>
      <w:bookmarkStart w:id="1240" w:name="_Toc439238235"/>
      <w:bookmarkStart w:id="1241" w:name="_Toc439252782"/>
      <w:bookmarkStart w:id="1242" w:name="_Toc439323756"/>
      <w:bookmarkStart w:id="1243" w:name="_Toc440361393"/>
      <w:bookmarkStart w:id="1244" w:name="_Toc440376275"/>
      <w:bookmarkStart w:id="1245" w:name="_Toc440382533"/>
      <w:bookmarkStart w:id="1246" w:name="_Toc440447203"/>
      <w:bookmarkStart w:id="1247" w:name="_Toc440620883"/>
      <w:bookmarkStart w:id="1248" w:name="_Toc440631518"/>
      <w:bookmarkStart w:id="1249" w:name="_Toc440875757"/>
      <w:bookmarkStart w:id="1250" w:name="_Toc441131781"/>
      <w:bookmarkStart w:id="1251" w:name="_Toc465865224"/>
      <w:bookmarkStart w:id="1252" w:name="_Toc468976370"/>
      <w:bookmarkStart w:id="1253" w:name="_Toc469483099"/>
      <w:bookmarkStart w:id="1254" w:name="_Toc471897583"/>
      <w:r w:rsidRPr="00D904EF">
        <w:rPr>
          <w:szCs w:val="24"/>
        </w:rPr>
        <w:t>Форма Справки о перечне и годовых объемах выполнения аналогичных договоров</w:t>
      </w:r>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C1997">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48F0">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9C1997">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48F0">
            <w:pPr>
              <w:numPr>
                <w:ilvl w:val="0"/>
                <w:numId w:val="53"/>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C1997">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9C1997">
              <w:rPr>
                <w:rStyle w:val="aa"/>
                <w:sz w:val="22"/>
              </w:rPr>
              <w:t>7</w:t>
            </w:r>
            <w:r w:rsidRPr="00F647F7">
              <w:rPr>
                <w:rStyle w:val="aa"/>
                <w:sz w:val="22"/>
              </w:rPr>
              <w:t xml:space="preserve"> года», «20</w:t>
            </w:r>
            <w:r>
              <w:rPr>
                <w:rStyle w:val="aa"/>
                <w:sz w:val="22"/>
              </w:rPr>
              <w:t>1</w:t>
            </w:r>
            <w:r w:rsidR="009C1997">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5" w:name="_Toc98253944"/>
      <w:bookmarkStart w:id="1256" w:name="_Toc157248196"/>
      <w:bookmarkStart w:id="1257" w:name="_Toc157496565"/>
      <w:bookmarkStart w:id="1258" w:name="_Toc158206104"/>
      <w:bookmarkStart w:id="1259" w:name="_Toc164057789"/>
      <w:bookmarkStart w:id="1260" w:name="_Toc164137139"/>
      <w:bookmarkStart w:id="1261" w:name="_Toc164161299"/>
      <w:bookmarkStart w:id="1262" w:name="_Toc165173870"/>
      <w:r>
        <w:rPr>
          <w:szCs w:val="24"/>
        </w:rPr>
        <w:br w:type="page"/>
      </w:r>
    </w:p>
    <w:p w:rsidR="004F4D80" w:rsidRPr="00D904EF" w:rsidRDefault="004F4D80" w:rsidP="004F4D80">
      <w:pPr>
        <w:pStyle w:val="3"/>
        <w:rPr>
          <w:szCs w:val="24"/>
        </w:rPr>
      </w:pPr>
      <w:bookmarkStart w:id="1263" w:name="_Toc439170694"/>
      <w:bookmarkStart w:id="1264" w:name="_Toc439172796"/>
      <w:bookmarkStart w:id="1265" w:name="_Toc439173240"/>
      <w:bookmarkStart w:id="1266" w:name="_Toc439238236"/>
      <w:bookmarkStart w:id="1267" w:name="_Toc439252783"/>
      <w:bookmarkStart w:id="1268" w:name="_Toc439323757"/>
      <w:bookmarkStart w:id="1269" w:name="_Toc440361394"/>
      <w:bookmarkStart w:id="1270" w:name="_Toc440376276"/>
      <w:bookmarkStart w:id="1271" w:name="_Toc440382534"/>
      <w:bookmarkStart w:id="1272" w:name="_Toc440447204"/>
      <w:bookmarkStart w:id="1273" w:name="_Toc440620884"/>
      <w:bookmarkStart w:id="1274" w:name="_Toc440631519"/>
      <w:bookmarkStart w:id="1275" w:name="_Toc440875758"/>
      <w:bookmarkStart w:id="1276" w:name="_Toc441131782"/>
      <w:bookmarkStart w:id="1277" w:name="_Toc465865225"/>
      <w:bookmarkStart w:id="1278" w:name="_Toc468976371"/>
      <w:bookmarkStart w:id="1279" w:name="_Toc469483100"/>
      <w:bookmarkStart w:id="1280" w:name="_Toc471897584"/>
      <w:r w:rsidRPr="00D904EF">
        <w:rPr>
          <w:szCs w:val="24"/>
        </w:rPr>
        <w:lastRenderedPageBreak/>
        <w:t>Инструкции по заполнению</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BD9">
        <w:rPr>
          <w:sz w:val="24"/>
          <w:szCs w:val="24"/>
        </w:rPr>
        <w:fldChar w:fldCharType="begin"/>
      </w:r>
      <w:r w:rsidR="00D90031">
        <w:rPr>
          <w:sz w:val="24"/>
          <w:szCs w:val="24"/>
        </w:rPr>
        <w:instrText xml:space="preserve"> REF _Ref440274159 \r \h </w:instrText>
      </w:r>
      <w:r w:rsidR="00812BD9">
        <w:rPr>
          <w:sz w:val="24"/>
          <w:szCs w:val="24"/>
        </w:rPr>
      </w:r>
      <w:r w:rsidR="00812BD9">
        <w:rPr>
          <w:sz w:val="24"/>
          <w:szCs w:val="24"/>
        </w:rPr>
        <w:fldChar w:fldCharType="separate"/>
      </w:r>
      <w:r w:rsidR="00E33142">
        <w:rPr>
          <w:sz w:val="24"/>
          <w:szCs w:val="24"/>
        </w:rPr>
        <w:t>4</w:t>
      </w:r>
      <w:r w:rsidR="00812BD9">
        <w:rPr>
          <w:sz w:val="24"/>
          <w:szCs w:val="24"/>
        </w:rPr>
        <w:fldChar w:fldCharType="end"/>
      </w:r>
      <w:r w:rsidRPr="00F647F7">
        <w:rPr>
          <w:sz w:val="24"/>
          <w:szCs w:val="24"/>
        </w:rPr>
        <w:t>.</w:t>
      </w:r>
    </w:p>
    <w:p w:rsidR="004F4D80" w:rsidRPr="00F647F7" w:rsidRDefault="00F05E95" w:rsidP="004F4D80">
      <w:pPr>
        <w:pStyle w:val="aff6"/>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1" w:name="_Ref55336389"/>
      <w:bookmarkStart w:id="1282" w:name="_Toc57314677"/>
      <w:bookmarkStart w:id="1283" w:name="_Toc69728991"/>
      <w:bookmarkStart w:id="1284" w:name="_Toc98253945"/>
      <w:bookmarkStart w:id="1285" w:name="_Toc165173871"/>
      <w:bookmarkStart w:id="1286"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7" w:name="_Ref440881887"/>
      <w:bookmarkStart w:id="1288" w:name="_Toc471897585"/>
      <w:r w:rsidRPr="00F647F7">
        <w:lastRenderedPageBreak/>
        <w:t xml:space="preserve">Справка о материально-технических ресурсах (форма </w:t>
      </w:r>
      <w:r w:rsidR="00B8118F">
        <w:t>9</w:t>
      </w:r>
      <w:r w:rsidRPr="00F647F7">
        <w:t>)</w:t>
      </w:r>
      <w:bookmarkEnd w:id="1281"/>
      <w:bookmarkEnd w:id="1282"/>
      <w:bookmarkEnd w:id="1283"/>
      <w:bookmarkEnd w:id="1284"/>
      <w:bookmarkEnd w:id="1285"/>
      <w:bookmarkEnd w:id="1286"/>
      <w:bookmarkEnd w:id="1287"/>
      <w:bookmarkEnd w:id="1288"/>
    </w:p>
    <w:p w:rsidR="004F4D80" w:rsidRPr="00D904EF" w:rsidRDefault="004F4D80" w:rsidP="004F4D80">
      <w:pPr>
        <w:pStyle w:val="3"/>
        <w:rPr>
          <w:szCs w:val="24"/>
        </w:rPr>
      </w:pPr>
      <w:bookmarkStart w:id="1289" w:name="_Toc98253946"/>
      <w:bookmarkStart w:id="1290" w:name="_Toc157248198"/>
      <w:bookmarkStart w:id="1291" w:name="_Toc157496567"/>
      <w:bookmarkStart w:id="1292" w:name="_Toc158206106"/>
      <w:bookmarkStart w:id="1293" w:name="_Toc164057791"/>
      <w:bookmarkStart w:id="1294" w:name="_Toc164137141"/>
      <w:bookmarkStart w:id="1295" w:name="_Toc164161301"/>
      <w:bookmarkStart w:id="1296" w:name="_Toc165173872"/>
      <w:bookmarkStart w:id="1297" w:name="_Toc439170696"/>
      <w:bookmarkStart w:id="1298" w:name="_Toc439172798"/>
      <w:bookmarkStart w:id="1299" w:name="_Toc439173242"/>
      <w:bookmarkStart w:id="1300" w:name="_Toc439238238"/>
      <w:bookmarkStart w:id="1301" w:name="_Toc439252785"/>
      <w:bookmarkStart w:id="1302" w:name="_Toc439323759"/>
      <w:bookmarkStart w:id="1303" w:name="_Toc440361396"/>
      <w:bookmarkStart w:id="1304" w:name="_Toc440376278"/>
      <w:bookmarkStart w:id="1305" w:name="_Toc440382536"/>
      <w:bookmarkStart w:id="1306" w:name="_Toc440447206"/>
      <w:bookmarkStart w:id="1307" w:name="_Toc440620886"/>
      <w:bookmarkStart w:id="1308" w:name="_Toc440631521"/>
      <w:bookmarkStart w:id="1309" w:name="_Toc440875760"/>
      <w:bookmarkStart w:id="1310" w:name="_Toc441131784"/>
      <w:bookmarkStart w:id="1311" w:name="_Toc465865227"/>
      <w:bookmarkStart w:id="1312" w:name="_Toc468976373"/>
      <w:bookmarkStart w:id="1313" w:name="_Toc469483102"/>
      <w:bookmarkStart w:id="1314" w:name="_Toc471897586"/>
      <w:r w:rsidRPr="00D904EF">
        <w:rPr>
          <w:szCs w:val="24"/>
        </w:rPr>
        <w:t>Форма Справки о материально-технических ресурсах</w:t>
      </w:r>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w:t>
            </w:r>
            <w:proofErr w:type="gramStart"/>
            <w:r w:rsidRPr="004D0F20">
              <w:rPr>
                <w:sz w:val="20"/>
                <w:szCs w:val="20"/>
              </w:rPr>
              <w:t>ии у У</w:t>
            </w:r>
            <w:proofErr w:type="gramEnd"/>
            <w:r w:rsidRPr="004D0F20">
              <w:rPr>
                <w:sz w:val="20"/>
                <w:szCs w:val="20"/>
              </w:rPr>
              <w:t>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proofErr w:type="spellStart"/>
            <w:r w:rsidRPr="004D0F20">
              <w:rPr>
                <w:sz w:val="20"/>
                <w:szCs w:val="20"/>
              </w:rPr>
              <w:t>п.п</w:t>
            </w:r>
            <w:proofErr w:type="spellEnd"/>
            <w:r w:rsidRPr="004D0F20">
              <w:rPr>
                <w:sz w:val="20"/>
                <w:szCs w:val="20"/>
              </w:rPr>
              <w:t>.</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 xml:space="preserve">325 </w:t>
            </w:r>
            <w:proofErr w:type="spellStart"/>
            <w:r w:rsidRPr="004D0F20">
              <w:rPr>
                <w:rFonts w:eastAsia="Calibri"/>
                <w:sz w:val="20"/>
                <w:szCs w:val="20"/>
              </w:rPr>
              <w:t>л.с</w:t>
            </w:r>
            <w:proofErr w:type="spellEnd"/>
            <w:r w:rsidRPr="004D0F20">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w:t>
            </w:r>
            <w:proofErr w:type="gramStart"/>
            <w:r w:rsidRPr="004D0F20">
              <w:rPr>
                <w:rFonts w:eastAsia="Calibri"/>
                <w:sz w:val="20"/>
                <w:szCs w:val="20"/>
              </w:rPr>
              <w:t>п</w:t>
            </w:r>
            <w:proofErr w:type="gramEnd"/>
            <w:r w:rsidRPr="004D0F20">
              <w:rPr>
                <w:rFonts w:eastAsia="Calibri"/>
                <w:sz w:val="20"/>
                <w:szCs w:val="20"/>
              </w:rPr>
              <w:t xml:space="preserve">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5" w:name="_Toc98253947"/>
      <w:bookmarkStart w:id="1316" w:name="_Toc157248199"/>
      <w:bookmarkStart w:id="1317" w:name="_Toc157496568"/>
      <w:bookmarkStart w:id="1318" w:name="_Toc158206107"/>
      <w:bookmarkStart w:id="1319" w:name="_Toc164057792"/>
      <w:bookmarkStart w:id="1320" w:name="_Toc164137142"/>
      <w:bookmarkStart w:id="1321" w:name="_Toc164161302"/>
      <w:bookmarkStart w:id="1322" w:name="_Toc165173873"/>
    </w:p>
    <w:p w:rsidR="004F4D80" w:rsidRPr="00D904EF" w:rsidRDefault="004F4D80" w:rsidP="004F4D80">
      <w:pPr>
        <w:pStyle w:val="3"/>
        <w:rPr>
          <w:szCs w:val="24"/>
        </w:rPr>
      </w:pPr>
      <w:bookmarkStart w:id="1323" w:name="_Toc439170697"/>
      <w:bookmarkStart w:id="1324" w:name="_Toc439172799"/>
      <w:bookmarkStart w:id="1325" w:name="_Toc439173243"/>
      <w:bookmarkStart w:id="1326" w:name="_Toc439238239"/>
      <w:bookmarkStart w:id="1327" w:name="_Toc439252786"/>
      <w:bookmarkStart w:id="1328" w:name="_Toc439323760"/>
      <w:bookmarkStart w:id="1329" w:name="_Toc440361397"/>
      <w:bookmarkStart w:id="1330" w:name="_Toc440376279"/>
      <w:bookmarkStart w:id="1331" w:name="_Toc440382537"/>
      <w:bookmarkStart w:id="1332" w:name="_Toc440447207"/>
      <w:bookmarkStart w:id="1333" w:name="_Toc440620887"/>
      <w:bookmarkStart w:id="1334" w:name="_Toc440631522"/>
      <w:bookmarkStart w:id="1335" w:name="_Toc440875761"/>
      <w:bookmarkStart w:id="1336" w:name="_Toc441131785"/>
      <w:bookmarkStart w:id="1337" w:name="_Toc465865228"/>
      <w:bookmarkStart w:id="1338" w:name="_Toc468976374"/>
      <w:bookmarkStart w:id="1339" w:name="_Toc469483103"/>
      <w:bookmarkStart w:id="1340" w:name="_Toc471897587"/>
      <w:r w:rsidRPr="00D904EF">
        <w:rPr>
          <w:szCs w:val="24"/>
        </w:rPr>
        <w:lastRenderedPageBreak/>
        <w:t>Инструкции по заполнению</w:t>
      </w:r>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1" w:name="_Ref55336398"/>
      <w:bookmarkStart w:id="1342" w:name="_Toc57314678"/>
      <w:bookmarkStart w:id="1343" w:name="_Toc69728992"/>
      <w:bookmarkStart w:id="1344" w:name="_Toc98253948"/>
      <w:bookmarkStart w:id="1345" w:name="_Toc165173874"/>
      <w:bookmarkStart w:id="1346"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7" w:name="_Ref440881894"/>
      <w:bookmarkStart w:id="1348" w:name="_Toc471897588"/>
      <w:r w:rsidRPr="00F647F7">
        <w:lastRenderedPageBreak/>
        <w:t xml:space="preserve">Справка о кадровых ресурсах (форма </w:t>
      </w:r>
      <w:r w:rsidR="00B8118F">
        <w:t>10</w:t>
      </w:r>
      <w:r w:rsidRPr="00F647F7">
        <w:t>)</w:t>
      </w:r>
      <w:bookmarkEnd w:id="1341"/>
      <w:bookmarkEnd w:id="1342"/>
      <w:bookmarkEnd w:id="1343"/>
      <w:bookmarkEnd w:id="1344"/>
      <w:bookmarkEnd w:id="1345"/>
      <w:bookmarkEnd w:id="1346"/>
      <w:bookmarkEnd w:id="1347"/>
      <w:bookmarkEnd w:id="1348"/>
    </w:p>
    <w:p w:rsidR="004F4D80" w:rsidRPr="00D904EF" w:rsidRDefault="004F4D80" w:rsidP="004F4D80">
      <w:pPr>
        <w:pStyle w:val="3"/>
        <w:rPr>
          <w:szCs w:val="24"/>
        </w:rPr>
      </w:pPr>
      <w:bookmarkStart w:id="1349" w:name="_Toc98253949"/>
      <w:bookmarkStart w:id="1350" w:name="_Toc157248201"/>
      <w:bookmarkStart w:id="1351" w:name="_Toc157496570"/>
      <w:bookmarkStart w:id="1352" w:name="_Toc158206109"/>
      <w:bookmarkStart w:id="1353" w:name="_Toc164057794"/>
      <w:bookmarkStart w:id="1354" w:name="_Toc164137144"/>
      <w:bookmarkStart w:id="1355" w:name="_Toc164161304"/>
      <w:bookmarkStart w:id="1356" w:name="_Toc165173875"/>
      <w:bookmarkStart w:id="1357" w:name="_Toc439170699"/>
      <w:bookmarkStart w:id="1358" w:name="_Toc439172801"/>
      <w:bookmarkStart w:id="1359" w:name="_Toc439173245"/>
      <w:bookmarkStart w:id="1360" w:name="_Toc439238241"/>
      <w:bookmarkStart w:id="1361" w:name="_Toc439252788"/>
      <w:bookmarkStart w:id="1362" w:name="_Toc439323762"/>
      <w:bookmarkStart w:id="1363" w:name="_Toc440361399"/>
      <w:bookmarkStart w:id="1364" w:name="_Toc440376281"/>
      <w:bookmarkStart w:id="1365" w:name="_Toc440382539"/>
      <w:bookmarkStart w:id="1366" w:name="_Toc440447209"/>
      <w:bookmarkStart w:id="1367" w:name="_Toc440620889"/>
      <w:bookmarkStart w:id="1368" w:name="_Toc440631524"/>
      <w:bookmarkStart w:id="1369" w:name="_Toc440875763"/>
      <w:bookmarkStart w:id="1370" w:name="_Toc441131787"/>
      <w:bookmarkStart w:id="1371" w:name="_Toc465865230"/>
      <w:bookmarkStart w:id="1372" w:name="_Toc468976376"/>
      <w:bookmarkStart w:id="1373" w:name="_Toc469483105"/>
      <w:bookmarkStart w:id="1374" w:name="_Toc471897589"/>
      <w:r w:rsidRPr="00D904EF">
        <w:rPr>
          <w:szCs w:val="24"/>
        </w:rPr>
        <w:t>Форма Справки о кадровых ресурсах</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r>
            <w:proofErr w:type="gramStart"/>
            <w:r w:rsidRPr="00F647F7">
              <w:t>п</w:t>
            </w:r>
            <w:proofErr w:type="gramEnd"/>
            <w:r w:rsidRPr="00F647F7">
              <w:t>/п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BC48F0">
            <w:pPr>
              <w:numPr>
                <w:ilvl w:val="0"/>
                <w:numId w:val="54"/>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8F0">
            <w:pPr>
              <w:numPr>
                <w:ilvl w:val="0"/>
                <w:numId w:val="55"/>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5" w:name="_Toc98253950"/>
      <w:bookmarkStart w:id="1376" w:name="_Toc157248202"/>
      <w:bookmarkStart w:id="1377" w:name="_Toc157496571"/>
      <w:bookmarkStart w:id="1378" w:name="_Toc158206110"/>
      <w:bookmarkStart w:id="1379" w:name="_Toc164057795"/>
      <w:bookmarkStart w:id="1380" w:name="_Toc164137145"/>
      <w:bookmarkStart w:id="1381" w:name="_Toc164161305"/>
      <w:bookmarkStart w:id="1382" w:name="_Toc165173876"/>
      <w:r>
        <w:rPr>
          <w:b/>
          <w:szCs w:val="24"/>
        </w:rPr>
        <w:br w:type="page"/>
      </w:r>
    </w:p>
    <w:p w:rsidR="004F4D80" w:rsidRPr="00D904EF" w:rsidRDefault="004F4D80" w:rsidP="004F4D80">
      <w:pPr>
        <w:pStyle w:val="3"/>
        <w:rPr>
          <w:szCs w:val="24"/>
        </w:rPr>
      </w:pPr>
      <w:bookmarkStart w:id="1383" w:name="_Toc439170700"/>
      <w:bookmarkStart w:id="1384" w:name="_Toc439172802"/>
      <w:bookmarkStart w:id="1385" w:name="_Toc439173246"/>
      <w:bookmarkStart w:id="1386" w:name="_Toc439238242"/>
      <w:bookmarkStart w:id="1387" w:name="_Toc439252789"/>
      <w:bookmarkStart w:id="1388" w:name="_Toc439323763"/>
      <w:bookmarkStart w:id="1389" w:name="_Toc440361400"/>
      <w:bookmarkStart w:id="1390" w:name="_Toc440376282"/>
      <w:bookmarkStart w:id="1391" w:name="_Toc440382540"/>
      <w:bookmarkStart w:id="1392" w:name="_Toc440447210"/>
      <w:bookmarkStart w:id="1393" w:name="_Toc440620890"/>
      <w:bookmarkStart w:id="1394" w:name="_Toc440631525"/>
      <w:bookmarkStart w:id="1395" w:name="_Toc440875764"/>
      <w:bookmarkStart w:id="1396" w:name="_Toc441131788"/>
      <w:bookmarkStart w:id="1397" w:name="_Toc465865231"/>
      <w:bookmarkStart w:id="1398" w:name="_Toc468976377"/>
      <w:bookmarkStart w:id="1399" w:name="_Toc469483106"/>
      <w:bookmarkStart w:id="1400" w:name="_Toc471897590"/>
      <w:r w:rsidRPr="00D904EF">
        <w:rPr>
          <w:szCs w:val="24"/>
        </w:rPr>
        <w:lastRenderedPageBreak/>
        <w:t>Инструкции по заполнению</w:t>
      </w:r>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w:t>
      </w:r>
      <w:proofErr w:type="gramStart"/>
      <w:r w:rsidR="00FF737D" w:rsidRPr="00F647F7">
        <w:rPr>
          <w:sz w:val="24"/>
          <w:szCs w:val="24"/>
        </w:rPr>
        <w:t>указывается</w:t>
      </w:r>
      <w:proofErr w:type="gramEnd"/>
      <w:r w:rsidR="00FF737D" w:rsidRPr="00F647F7">
        <w:rPr>
          <w:sz w:val="24"/>
          <w:szCs w:val="24"/>
        </w:rPr>
        <w:t xml:space="preserve">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1" w:name="_Toc165173881"/>
      <w:bookmarkStart w:id="1402" w:name="_Ref194749267"/>
      <w:bookmarkStart w:id="1403" w:name="_Toc423423677"/>
      <w:bookmarkStart w:id="1404" w:name="_Ref440271993"/>
      <w:bookmarkStart w:id="1405" w:name="_Ref440274659"/>
      <w:bookmarkStart w:id="1406" w:name="_Toc471897591"/>
      <w:bookmarkStart w:id="1407" w:name="_Ref90381523"/>
      <w:bookmarkStart w:id="1408" w:name="_Toc90385124"/>
      <w:bookmarkStart w:id="1409" w:name="_Ref96861029"/>
      <w:bookmarkStart w:id="1410" w:name="_Toc97651410"/>
      <w:bookmarkStart w:id="141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401"/>
      <w:bookmarkEnd w:id="1402"/>
      <w:bookmarkEnd w:id="1403"/>
      <w:bookmarkEnd w:id="1404"/>
      <w:bookmarkEnd w:id="1405"/>
      <w:bookmarkEnd w:id="1406"/>
    </w:p>
    <w:p w:rsidR="004F4D80" w:rsidRPr="00D904EF" w:rsidRDefault="004F4D80" w:rsidP="004F4D80">
      <w:pPr>
        <w:pStyle w:val="3"/>
        <w:rPr>
          <w:szCs w:val="24"/>
        </w:rPr>
      </w:pPr>
      <w:bookmarkStart w:id="1412" w:name="_Toc97651411"/>
      <w:bookmarkStart w:id="1413" w:name="_Toc98253956"/>
      <w:bookmarkStart w:id="1414" w:name="_Toc157248208"/>
      <w:bookmarkStart w:id="1415" w:name="_Toc157496577"/>
      <w:bookmarkStart w:id="1416" w:name="_Toc158206116"/>
      <w:bookmarkStart w:id="1417" w:name="_Toc164057801"/>
      <w:bookmarkStart w:id="1418" w:name="_Toc164137151"/>
      <w:bookmarkStart w:id="1419" w:name="_Toc164161311"/>
      <w:bookmarkStart w:id="1420" w:name="_Toc165173882"/>
      <w:bookmarkStart w:id="1421" w:name="_Toc439170702"/>
      <w:bookmarkStart w:id="1422" w:name="_Toc439172804"/>
      <w:bookmarkStart w:id="1423" w:name="_Toc439173248"/>
      <w:bookmarkStart w:id="1424" w:name="_Toc439238244"/>
      <w:bookmarkStart w:id="1425" w:name="_Toc439252791"/>
      <w:bookmarkStart w:id="1426" w:name="_Toc439323765"/>
      <w:bookmarkStart w:id="1427" w:name="_Toc440361402"/>
      <w:bookmarkStart w:id="1428" w:name="_Toc440376284"/>
      <w:bookmarkStart w:id="1429" w:name="_Toc440382542"/>
      <w:bookmarkStart w:id="1430" w:name="_Toc440447212"/>
      <w:bookmarkStart w:id="1431" w:name="_Toc440620892"/>
      <w:bookmarkStart w:id="1432" w:name="_Toc440631527"/>
      <w:bookmarkStart w:id="1433" w:name="_Toc440875766"/>
      <w:bookmarkStart w:id="1434" w:name="_Toc441131790"/>
      <w:bookmarkStart w:id="1435" w:name="_Toc465865233"/>
      <w:bookmarkStart w:id="1436" w:name="_Toc468976379"/>
      <w:bookmarkStart w:id="1437" w:name="_Toc469483108"/>
      <w:bookmarkStart w:id="1438" w:name="_Toc47189759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w:t>
      </w:r>
      <w:proofErr w:type="spellStart"/>
      <w:r w:rsidRPr="008B51A2">
        <w:rPr>
          <w:sz w:val="24"/>
          <w:szCs w:val="24"/>
        </w:rPr>
        <w:t>аффилированности</w:t>
      </w:r>
      <w:proofErr w:type="spellEnd"/>
      <w:r w:rsidRPr="008B51A2">
        <w:rPr>
          <w:sz w:val="24"/>
          <w:szCs w:val="24"/>
        </w:rPr>
        <w:t xml:space="preserve"> с лицами, являющимися </w:t>
      </w:r>
      <w:r w:rsidRPr="008B51A2">
        <w:rPr>
          <w:b/>
          <w:i/>
          <w:sz w:val="24"/>
          <w:szCs w:val="24"/>
        </w:rPr>
        <w:t>{</w:t>
      </w:r>
      <w:proofErr w:type="gramStart"/>
      <w:r w:rsidRPr="008B51A2">
        <w:rPr>
          <w:b/>
          <w:i/>
          <w:sz w:val="24"/>
          <w:szCs w:val="24"/>
        </w:rPr>
        <w:t>указывается</w:t>
      </w:r>
      <w:proofErr w:type="gramEnd"/>
      <w:r w:rsidRPr="008B51A2">
        <w:rPr>
          <w:b/>
          <w:i/>
          <w:sz w:val="24"/>
          <w:szCs w:val="24"/>
        </w:rPr>
        <w:t xml:space="preserve">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8B51A2" w:rsidRDefault="004F4D80" w:rsidP="00BC48F0">
      <w:pPr>
        <w:numPr>
          <w:ilvl w:val="0"/>
          <w:numId w:val="60"/>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proofErr w:type="spellStart"/>
      <w:r w:rsidRPr="008B51A2">
        <w:rPr>
          <w:b/>
          <w:i/>
          <w:sz w:val="24"/>
          <w:szCs w:val="24"/>
        </w:rPr>
        <w:t>аффилированность</w:t>
      </w:r>
      <w:proofErr w:type="spellEnd"/>
      <w:proofErr w:type="gramStart"/>
      <w:r w:rsidRPr="008B51A2">
        <w:rPr>
          <w:b/>
          <w:i/>
          <w:sz w:val="24"/>
          <w:szCs w:val="24"/>
        </w:rPr>
        <w:t xml:space="preserve"> }</w:t>
      </w:r>
      <w:proofErr w:type="gramEnd"/>
      <w:r w:rsidRPr="008B51A2">
        <w:rPr>
          <w:b/>
          <w:i/>
          <w:sz w:val="24"/>
          <w:szCs w:val="24"/>
        </w:rPr>
        <w:t>;</w:t>
      </w:r>
    </w:p>
    <w:p w:rsidR="004F4D80" w:rsidRPr="00F647F7" w:rsidRDefault="004F4D80" w:rsidP="00BC48F0">
      <w:pPr>
        <w:numPr>
          <w:ilvl w:val="0"/>
          <w:numId w:val="60"/>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39" w:name="_Toc97651412"/>
      <w:bookmarkStart w:id="1440" w:name="_Toc98253957"/>
      <w:bookmarkStart w:id="1441" w:name="_Toc157248209"/>
      <w:bookmarkStart w:id="1442" w:name="_Toc157496578"/>
      <w:bookmarkStart w:id="1443" w:name="_Toc158206117"/>
      <w:bookmarkStart w:id="1444" w:name="_Toc164057802"/>
      <w:bookmarkStart w:id="1445" w:name="_Toc164137152"/>
      <w:bookmarkStart w:id="1446" w:name="_Toc164161312"/>
      <w:bookmarkStart w:id="1447" w:name="_Toc165173883"/>
      <w:r>
        <w:rPr>
          <w:b/>
          <w:szCs w:val="24"/>
        </w:rPr>
        <w:br w:type="page"/>
      </w:r>
    </w:p>
    <w:p w:rsidR="004F4D80" w:rsidRPr="00D904EF" w:rsidRDefault="004F4D80" w:rsidP="004F4D80">
      <w:pPr>
        <w:pStyle w:val="3"/>
        <w:rPr>
          <w:szCs w:val="24"/>
        </w:rPr>
      </w:pPr>
      <w:bookmarkStart w:id="1448" w:name="_Toc439170703"/>
      <w:bookmarkStart w:id="1449" w:name="_Toc439172805"/>
      <w:bookmarkStart w:id="1450" w:name="_Toc439173249"/>
      <w:bookmarkStart w:id="1451" w:name="_Toc439238245"/>
      <w:bookmarkStart w:id="1452" w:name="_Toc439252792"/>
      <w:bookmarkStart w:id="1453" w:name="_Toc439323766"/>
      <w:bookmarkStart w:id="1454" w:name="_Toc440361403"/>
      <w:bookmarkStart w:id="1455" w:name="_Toc440376285"/>
      <w:bookmarkStart w:id="1456" w:name="_Toc440382543"/>
      <w:bookmarkStart w:id="1457" w:name="_Toc440447213"/>
      <w:bookmarkStart w:id="1458" w:name="_Toc440620893"/>
      <w:bookmarkStart w:id="1459" w:name="_Toc440631528"/>
      <w:bookmarkStart w:id="1460" w:name="_Toc440875767"/>
      <w:bookmarkStart w:id="1461" w:name="_Toc441131791"/>
      <w:bookmarkStart w:id="1462" w:name="_Toc465865234"/>
      <w:bookmarkStart w:id="1463" w:name="_Toc468976380"/>
      <w:bookmarkStart w:id="1464" w:name="_Toc469483109"/>
      <w:bookmarkStart w:id="1465" w:name="_Toc471897593"/>
      <w:r w:rsidRPr="00D904EF">
        <w:rPr>
          <w:szCs w:val="24"/>
        </w:rPr>
        <w:lastRenderedPageBreak/>
        <w:t>Инструкции по заполнению</w:t>
      </w:r>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4E0F05">
        <w:fldChar w:fldCharType="begin"/>
      </w:r>
      <w:r w:rsidR="004E0F05">
        <w:instrText xml:space="preserve"> REF _Ref55336310 \r \h  \* MERGEFORMAT </w:instrText>
      </w:r>
      <w:r w:rsidR="004E0F05">
        <w:fldChar w:fldCharType="separate"/>
      </w:r>
      <w:r w:rsidR="00E33142" w:rsidRPr="00E33142">
        <w:rPr>
          <w:sz w:val="24"/>
          <w:szCs w:val="24"/>
        </w:rPr>
        <w:t>5.1</w:t>
      </w:r>
      <w:r w:rsidR="004E0F05">
        <w:fldChar w:fldCharType="end"/>
      </w:r>
      <w:r w:rsidR="00D90031" w:rsidRPr="009C78C3">
        <w:rPr>
          <w:sz w:val="24"/>
          <w:szCs w:val="24"/>
        </w:rPr>
        <w:t>)</w:t>
      </w:r>
      <w:r w:rsidR="004F4D80" w:rsidRPr="009C78C3">
        <w:rPr>
          <w:sz w:val="24"/>
          <w:szCs w:val="24"/>
        </w:rPr>
        <w:t>.</w:t>
      </w:r>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w:t>
      </w:r>
      <w:proofErr w:type="spellStart"/>
      <w:r w:rsidR="004F4D80" w:rsidRPr="009C78C3">
        <w:rPr>
          <w:sz w:val="24"/>
          <w:szCs w:val="24"/>
        </w:rPr>
        <w:t>т.ч</w:t>
      </w:r>
      <w:proofErr w:type="spellEnd"/>
      <w:r w:rsidR="004F4D80" w:rsidRPr="009C78C3">
        <w:rPr>
          <w:sz w:val="24"/>
          <w:szCs w:val="24"/>
        </w:rPr>
        <w:t>. организационно-правовую форму) и свой адрес.</w:t>
      </w:r>
    </w:p>
    <w:p w:rsidR="004F4D80" w:rsidRPr="008B51A2"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w:t>
      </w:r>
      <w:proofErr w:type="gramStart"/>
      <w:r w:rsidR="004F4D80" w:rsidRPr="009C78C3">
        <w:rPr>
          <w:sz w:val="24"/>
          <w:szCs w:val="24"/>
        </w:rPr>
        <w:t>лиц</w:t>
      </w:r>
      <w:proofErr w:type="gramEnd"/>
      <w:r w:rsidR="004F4D80" w:rsidRPr="009C78C3">
        <w:rPr>
          <w:sz w:val="24"/>
          <w:szCs w:val="24"/>
        </w:rPr>
        <w:t xml:space="preserve">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w:t>
      </w:r>
      <w:proofErr w:type="spellStart"/>
      <w:r w:rsidRPr="008B51A2">
        <w:rPr>
          <w:sz w:val="24"/>
          <w:szCs w:val="24"/>
        </w:rPr>
        <w:t>аффилированности</w:t>
      </w:r>
      <w:proofErr w:type="spellEnd"/>
      <w:r w:rsidRPr="008B51A2">
        <w:rPr>
          <w:sz w:val="24"/>
          <w:szCs w:val="24"/>
        </w:rPr>
        <w:t xml:space="preserve">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w:t>
      </w:r>
      <w:proofErr w:type="gramEnd"/>
      <w:r w:rsidR="00D904EF" w:rsidRPr="008B51A2">
        <w:rPr>
          <w:sz w:val="24"/>
          <w:szCs w:val="24"/>
        </w:rPr>
        <w:t xml:space="preserve">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7"/>
    <w:bookmarkEnd w:id="1408"/>
    <w:bookmarkEnd w:id="1409"/>
    <w:bookmarkEnd w:id="1410"/>
    <w:bookmarkEnd w:id="141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6" w:name="_Toc318208007"/>
    </w:p>
    <w:p w:rsidR="004F4D80" w:rsidRPr="003F430F" w:rsidRDefault="003F430F" w:rsidP="00FB7116">
      <w:pPr>
        <w:pStyle w:val="2"/>
        <w:pageBreakBefore/>
        <w:tabs>
          <w:tab w:val="clear" w:pos="0"/>
          <w:tab w:val="clear" w:pos="1700"/>
          <w:tab w:val="num" w:pos="1134"/>
        </w:tabs>
        <w:spacing w:before="100" w:beforeAutospacing="1" w:after="100" w:afterAutospacing="1" w:line="240" w:lineRule="auto"/>
      </w:pPr>
      <w:bookmarkStart w:id="1467" w:name="_Toc423423680"/>
      <w:bookmarkStart w:id="1468" w:name="_Ref440272035"/>
      <w:bookmarkStart w:id="1469" w:name="_Ref440274733"/>
      <w:bookmarkStart w:id="1470" w:name="_Ref444180906"/>
      <w:bookmarkStart w:id="1471" w:name="_Toc471897594"/>
      <w:r w:rsidRPr="003F430F">
        <w:lastRenderedPageBreak/>
        <w:t>Справка о цепочке собственников участника закупочной процедуры, включая бенефициаров (в том числе конечных)</w:t>
      </w:r>
      <w:r w:rsidR="004F4D80" w:rsidRPr="003F430F">
        <w:t xml:space="preserve"> (форма 1</w:t>
      </w:r>
      <w:r w:rsidR="00635719" w:rsidRPr="003F430F">
        <w:t>2</w:t>
      </w:r>
      <w:r w:rsidR="004F4D80" w:rsidRPr="003F430F">
        <w:t>)</w:t>
      </w:r>
      <w:bookmarkEnd w:id="1466"/>
      <w:bookmarkEnd w:id="1467"/>
      <w:bookmarkEnd w:id="1468"/>
      <w:bookmarkEnd w:id="1469"/>
      <w:bookmarkEnd w:id="1470"/>
      <w:bookmarkEnd w:id="1471"/>
    </w:p>
    <w:p w:rsidR="004F4D80" w:rsidRPr="003F430F" w:rsidRDefault="003F430F" w:rsidP="004F4D80">
      <w:pPr>
        <w:pStyle w:val="3"/>
        <w:rPr>
          <w:szCs w:val="24"/>
        </w:rPr>
      </w:pPr>
      <w:bookmarkStart w:id="1472" w:name="_Toc343690584"/>
      <w:bookmarkStart w:id="1473" w:name="_Toc372294428"/>
      <w:bookmarkStart w:id="1474" w:name="_Toc379288896"/>
      <w:bookmarkStart w:id="1475" w:name="_Toc384734780"/>
      <w:bookmarkStart w:id="1476" w:name="_Toc396984078"/>
      <w:bookmarkStart w:id="1477" w:name="_Toc423423681"/>
      <w:bookmarkStart w:id="1478" w:name="_Toc439170710"/>
      <w:bookmarkStart w:id="1479" w:name="_Toc439172812"/>
      <w:bookmarkStart w:id="1480" w:name="_Toc439173253"/>
      <w:bookmarkStart w:id="1481" w:name="_Toc439238249"/>
      <w:bookmarkStart w:id="1482" w:name="_Toc439252796"/>
      <w:bookmarkStart w:id="1483" w:name="_Toc439323770"/>
      <w:bookmarkStart w:id="1484" w:name="_Toc440361405"/>
      <w:bookmarkStart w:id="1485" w:name="_Toc440376287"/>
      <w:bookmarkStart w:id="1486" w:name="_Toc440382545"/>
      <w:bookmarkStart w:id="1487" w:name="_Toc440447215"/>
      <w:bookmarkStart w:id="1488" w:name="_Toc440632376"/>
      <w:bookmarkStart w:id="1489" w:name="_Toc440875148"/>
      <w:bookmarkStart w:id="1490" w:name="_Toc441131135"/>
      <w:bookmarkStart w:id="1491" w:name="_Toc441572140"/>
      <w:bookmarkStart w:id="1492" w:name="_Toc441575232"/>
      <w:bookmarkStart w:id="1493" w:name="_Toc442195898"/>
      <w:bookmarkStart w:id="1494" w:name="_Toc442251940"/>
      <w:bookmarkStart w:id="1495" w:name="_Toc442258889"/>
      <w:bookmarkStart w:id="1496" w:name="_Toc442259129"/>
      <w:bookmarkStart w:id="1497" w:name="_Toc447292892"/>
      <w:bookmarkStart w:id="1498" w:name="_Toc461808964"/>
      <w:bookmarkStart w:id="1499" w:name="_Toc463514796"/>
      <w:bookmarkStart w:id="1500" w:name="_Toc466967523"/>
      <w:bookmarkStart w:id="1501" w:name="_Toc467574715"/>
      <w:bookmarkStart w:id="1502" w:name="_Toc468441758"/>
      <w:bookmarkStart w:id="1503" w:name="_Toc469480233"/>
      <w:bookmarkStart w:id="1504" w:name="_Toc472409262"/>
      <w:bookmarkStart w:id="1505" w:name="_Toc498417409"/>
      <w:r w:rsidRPr="003F430F">
        <w:rPr>
          <w:szCs w:val="24"/>
        </w:rPr>
        <w:t xml:space="preserve">Форма </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r w:rsidRPr="003F430F">
        <w:rPr>
          <w:szCs w:val="24"/>
        </w:rPr>
        <w:t>справки о цепочке собственников участника закупочной процедуры, включая бенефициаров (в том числе конечных)</w:t>
      </w:r>
      <w:bookmarkEnd w:id="1505"/>
    </w:p>
    <w:p w:rsidR="004F4D80" w:rsidRPr="003F430F" w:rsidRDefault="004F4D80" w:rsidP="004F4D80">
      <w:pPr>
        <w:tabs>
          <w:tab w:val="left" w:pos="4757"/>
        </w:tabs>
        <w:spacing w:line="240" w:lineRule="auto"/>
        <w:ind w:left="567" w:firstLine="0"/>
        <w:jc w:val="left"/>
        <w:rPr>
          <w:sz w:val="24"/>
          <w:szCs w:val="24"/>
        </w:rPr>
      </w:pPr>
      <w:r w:rsidRPr="003F430F">
        <w:rPr>
          <w:sz w:val="24"/>
          <w:szCs w:val="24"/>
        </w:rPr>
        <w:t>Приложение 1</w:t>
      </w:r>
      <w:r w:rsidR="00553A57" w:rsidRPr="003F430F">
        <w:rPr>
          <w:sz w:val="24"/>
          <w:szCs w:val="24"/>
        </w:rPr>
        <w:t>2</w:t>
      </w:r>
      <w:r w:rsidRPr="003F430F">
        <w:rPr>
          <w:sz w:val="24"/>
          <w:szCs w:val="24"/>
        </w:rPr>
        <w:t xml:space="preserve"> к письму о подаче оферты</w:t>
      </w:r>
      <w:r w:rsidRPr="003F430F">
        <w:rPr>
          <w:sz w:val="24"/>
          <w:szCs w:val="24"/>
        </w:rPr>
        <w:br/>
        <w:t>от «____»_____________ </w:t>
      </w:r>
      <w:proofErr w:type="gramStart"/>
      <w:r w:rsidRPr="003F430F">
        <w:rPr>
          <w:sz w:val="24"/>
          <w:szCs w:val="24"/>
        </w:rPr>
        <w:t>г</w:t>
      </w:r>
      <w:proofErr w:type="gramEnd"/>
      <w:r w:rsidRPr="003F430F">
        <w:rPr>
          <w:sz w:val="24"/>
          <w:szCs w:val="24"/>
        </w:rPr>
        <w:t>. №__________</w:t>
      </w:r>
    </w:p>
    <w:p w:rsidR="004F4D80" w:rsidRPr="003F430F" w:rsidRDefault="004F4D80" w:rsidP="004F4D80">
      <w:pPr>
        <w:spacing w:line="240" w:lineRule="auto"/>
        <w:ind w:firstLine="0"/>
        <w:rPr>
          <w:color w:val="000000"/>
          <w:sz w:val="24"/>
          <w:szCs w:val="24"/>
        </w:rPr>
      </w:pPr>
    </w:p>
    <w:p w:rsidR="003F430F" w:rsidRPr="003F430F" w:rsidRDefault="003F430F" w:rsidP="003F430F">
      <w:pPr>
        <w:spacing w:line="240" w:lineRule="auto"/>
        <w:ind w:firstLine="0"/>
        <w:jc w:val="center"/>
        <w:rPr>
          <w:b/>
          <w:sz w:val="24"/>
          <w:szCs w:val="24"/>
        </w:rPr>
      </w:pPr>
      <w:r w:rsidRPr="003F430F">
        <w:rPr>
          <w:b/>
          <w:sz w:val="24"/>
          <w:szCs w:val="24"/>
        </w:rPr>
        <w:t>Справка о цепочке собственников участника закупочной процедуры, включая бенефициаров (в том числе конечных) *</w:t>
      </w:r>
    </w:p>
    <w:p w:rsidR="003F430F" w:rsidRPr="003F430F" w:rsidRDefault="003F430F" w:rsidP="003F430F">
      <w:pPr>
        <w:spacing w:line="240" w:lineRule="auto"/>
        <w:ind w:firstLine="0"/>
        <w:rPr>
          <w:color w:val="000000"/>
          <w:sz w:val="24"/>
          <w:szCs w:val="24"/>
        </w:rPr>
      </w:pPr>
    </w:p>
    <w:p w:rsidR="003F430F" w:rsidRPr="003F430F" w:rsidRDefault="003F430F" w:rsidP="003F430F">
      <w:pPr>
        <w:spacing w:line="240" w:lineRule="auto"/>
        <w:ind w:firstLine="0"/>
        <w:rPr>
          <w:color w:val="000000"/>
          <w:sz w:val="24"/>
          <w:szCs w:val="24"/>
        </w:rPr>
      </w:pPr>
      <w:r w:rsidRPr="003F430F">
        <w:rPr>
          <w:color w:val="000000"/>
          <w:sz w:val="24"/>
          <w:szCs w:val="24"/>
        </w:rPr>
        <w:t>Наименование и адрес Участника: __________________________________________</w:t>
      </w:r>
    </w:p>
    <w:p w:rsidR="003F430F" w:rsidRPr="003F430F" w:rsidRDefault="003F430F" w:rsidP="003F430F">
      <w:pPr>
        <w:spacing w:line="240" w:lineRule="auto"/>
        <w:ind w:firstLine="0"/>
        <w:rPr>
          <w:color w:val="000000"/>
        </w:rPr>
      </w:pPr>
    </w:p>
    <w:tbl>
      <w:tblPr>
        <w:tblW w:w="156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247"/>
        <w:gridCol w:w="1556"/>
        <w:gridCol w:w="570"/>
        <w:gridCol w:w="554"/>
        <w:gridCol w:w="709"/>
        <w:gridCol w:w="1134"/>
        <w:gridCol w:w="1275"/>
        <w:gridCol w:w="1701"/>
        <w:gridCol w:w="1702"/>
        <w:gridCol w:w="1572"/>
      </w:tblGrid>
      <w:tr w:rsidR="003F430F" w:rsidRPr="003F430F" w:rsidTr="0084371C">
        <w:trPr>
          <w:trHeight w:val="331"/>
        </w:trPr>
        <w:tc>
          <w:tcPr>
            <w:tcW w:w="453" w:type="dxa"/>
            <w:vMerge w:val="restart"/>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 п./п.</w:t>
            </w:r>
          </w:p>
        </w:tc>
        <w:tc>
          <w:tcPr>
            <w:tcW w:w="5952" w:type="dxa"/>
            <w:gridSpan w:val="6"/>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Информация об организации</w:t>
            </w:r>
          </w:p>
        </w:tc>
        <w:tc>
          <w:tcPr>
            <w:tcW w:w="570" w:type="dxa"/>
            <w:vMerge w:val="restart"/>
            <w:shd w:val="clear" w:color="auto" w:fill="auto"/>
            <w:vAlign w:val="center"/>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w:t>
            </w:r>
          </w:p>
        </w:tc>
        <w:tc>
          <w:tcPr>
            <w:tcW w:w="8647" w:type="dxa"/>
            <w:gridSpan w:val="7"/>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Информация о цепочке собственников организации (включая конечных бенефициаров)</w:t>
            </w:r>
          </w:p>
        </w:tc>
      </w:tr>
      <w:tr w:rsidR="003F430F" w:rsidRPr="003F430F" w:rsidTr="0084371C">
        <w:trPr>
          <w:trHeight w:val="847"/>
        </w:trPr>
        <w:tc>
          <w:tcPr>
            <w:tcW w:w="453" w:type="dxa"/>
            <w:vMerge/>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ИНН</w:t>
            </w:r>
          </w:p>
        </w:tc>
        <w:tc>
          <w:tcPr>
            <w:tcW w:w="567"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ОГРН</w:t>
            </w:r>
          </w:p>
        </w:tc>
        <w:tc>
          <w:tcPr>
            <w:tcW w:w="1135"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Наименование краткое</w:t>
            </w:r>
          </w:p>
        </w:tc>
        <w:tc>
          <w:tcPr>
            <w:tcW w:w="879"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Код ОКВЭД</w:t>
            </w:r>
          </w:p>
        </w:tc>
        <w:tc>
          <w:tcPr>
            <w:tcW w:w="1247"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Ф.И.О. руководителя</w:t>
            </w:r>
          </w:p>
        </w:tc>
        <w:tc>
          <w:tcPr>
            <w:tcW w:w="1556" w:type="dxa"/>
            <w:shd w:val="clear" w:color="000000" w:fill="FFFFFF"/>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Серия и номер документа, удостоверяющего личность руководителя</w:t>
            </w:r>
          </w:p>
        </w:tc>
        <w:tc>
          <w:tcPr>
            <w:tcW w:w="570" w:type="dxa"/>
            <w:vMerge/>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p>
        </w:tc>
        <w:tc>
          <w:tcPr>
            <w:tcW w:w="554"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ИНН</w:t>
            </w:r>
          </w:p>
        </w:tc>
        <w:tc>
          <w:tcPr>
            <w:tcW w:w="709"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ОГРН</w:t>
            </w:r>
          </w:p>
        </w:tc>
        <w:tc>
          <w:tcPr>
            <w:tcW w:w="1134"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Наименование/ФИО</w:t>
            </w:r>
          </w:p>
        </w:tc>
        <w:tc>
          <w:tcPr>
            <w:tcW w:w="1275"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Адрес регистрации</w:t>
            </w:r>
          </w:p>
        </w:tc>
        <w:tc>
          <w:tcPr>
            <w:tcW w:w="1701"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Серия и номер документа, удостоверяющего личность (для физ. лиц)</w:t>
            </w:r>
          </w:p>
        </w:tc>
        <w:tc>
          <w:tcPr>
            <w:tcW w:w="1702" w:type="dxa"/>
            <w:shd w:val="clear" w:color="auto" w:fill="auto"/>
            <w:vAlign w:val="center"/>
            <w:hideMark/>
          </w:tcPr>
          <w:p w:rsidR="003F430F" w:rsidRPr="003F430F" w:rsidRDefault="003F430F" w:rsidP="003F430F">
            <w:pPr>
              <w:spacing w:line="240" w:lineRule="auto"/>
              <w:ind w:right="-108" w:firstLine="0"/>
              <w:jc w:val="center"/>
              <w:rPr>
                <w:b/>
                <w:bCs w:val="0"/>
                <w:color w:val="000000"/>
                <w:sz w:val="16"/>
                <w:szCs w:val="16"/>
              </w:rPr>
            </w:pPr>
            <w:r w:rsidRPr="003F430F">
              <w:rPr>
                <w:b/>
                <w:bCs w:val="0"/>
                <w:color w:val="000000"/>
                <w:sz w:val="16"/>
                <w:szCs w:val="16"/>
              </w:rPr>
              <w:t>Руководитель/ участник/ акционер/ бенефициар</w:t>
            </w:r>
          </w:p>
        </w:tc>
        <w:tc>
          <w:tcPr>
            <w:tcW w:w="1572" w:type="dxa"/>
            <w:shd w:val="clear" w:color="auto" w:fill="auto"/>
            <w:vAlign w:val="center"/>
            <w:hideMark/>
          </w:tcPr>
          <w:p w:rsidR="003F430F" w:rsidRPr="003F430F" w:rsidRDefault="003F430F" w:rsidP="00583266">
            <w:pPr>
              <w:spacing w:line="240" w:lineRule="auto"/>
              <w:ind w:right="-108" w:firstLine="0"/>
              <w:jc w:val="center"/>
              <w:rPr>
                <w:b/>
                <w:bCs w:val="0"/>
                <w:color w:val="000000"/>
                <w:sz w:val="16"/>
                <w:szCs w:val="16"/>
              </w:rPr>
            </w:pPr>
            <w:r w:rsidRPr="003F430F">
              <w:rPr>
                <w:b/>
                <w:bCs w:val="0"/>
                <w:color w:val="000000"/>
                <w:sz w:val="16"/>
                <w:szCs w:val="16"/>
              </w:rPr>
              <w:t>Информация о подтверждающих документах (наименование, реквизиты и т.д.)</w:t>
            </w:r>
          </w:p>
        </w:tc>
      </w:tr>
      <w:tr w:rsidR="003F430F" w:rsidRPr="003F430F" w:rsidTr="0084371C">
        <w:trPr>
          <w:trHeight w:val="225"/>
        </w:trPr>
        <w:tc>
          <w:tcPr>
            <w:tcW w:w="453"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w:t>
            </w:r>
          </w:p>
        </w:tc>
        <w:tc>
          <w:tcPr>
            <w:tcW w:w="568"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2</w:t>
            </w:r>
          </w:p>
        </w:tc>
        <w:tc>
          <w:tcPr>
            <w:tcW w:w="567"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3</w:t>
            </w:r>
          </w:p>
        </w:tc>
        <w:tc>
          <w:tcPr>
            <w:tcW w:w="1135"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4</w:t>
            </w:r>
          </w:p>
        </w:tc>
        <w:tc>
          <w:tcPr>
            <w:tcW w:w="879"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5</w:t>
            </w:r>
          </w:p>
        </w:tc>
        <w:tc>
          <w:tcPr>
            <w:tcW w:w="1247"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6</w:t>
            </w:r>
          </w:p>
        </w:tc>
        <w:tc>
          <w:tcPr>
            <w:tcW w:w="1556" w:type="dxa"/>
            <w:shd w:val="clear" w:color="000000" w:fill="FFFFFF"/>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7</w:t>
            </w:r>
          </w:p>
        </w:tc>
        <w:tc>
          <w:tcPr>
            <w:tcW w:w="570"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8</w:t>
            </w:r>
          </w:p>
        </w:tc>
        <w:tc>
          <w:tcPr>
            <w:tcW w:w="554"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9</w:t>
            </w:r>
          </w:p>
        </w:tc>
        <w:tc>
          <w:tcPr>
            <w:tcW w:w="709"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10</w:t>
            </w:r>
          </w:p>
        </w:tc>
        <w:tc>
          <w:tcPr>
            <w:tcW w:w="1134"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w:t>
            </w:r>
          </w:p>
        </w:tc>
        <w:tc>
          <w:tcPr>
            <w:tcW w:w="1275"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w:t>
            </w:r>
          </w:p>
        </w:tc>
        <w:tc>
          <w:tcPr>
            <w:tcW w:w="1701" w:type="dxa"/>
            <w:shd w:val="clear" w:color="auto" w:fill="auto"/>
            <w:vAlign w:val="bottom"/>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13</w:t>
            </w:r>
          </w:p>
        </w:tc>
        <w:tc>
          <w:tcPr>
            <w:tcW w:w="1702" w:type="dxa"/>
            <w:shd w:val="clear" w:color="auto" w:fill="auto"/>
            <w:vAlign w:val="center"/>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14</w:t>
            </w:r>
          </w:p>
        </w:tc>
        <w:tc>
          <w:tcPr>
            <w:tcW w:w="1572" w:type="dxa"/>
            <w:shd w:val="clear" w:color="auto" w:fill="auto"/>
            <w:vAlign w:val="bottom"/>
            <w:hideMark/>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15</w:t>
            </w: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w:t>
            </w: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1.1.3.2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1.2.1</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1.2.2</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1.2.3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3F430F"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r w:rsidRPr="003F430F">
              <w:rPr>
                <w:b/>
                <w:bCs w:val="0"/>
                <w:color w:val="000000"/>
                <w:sz w:val="16"/>
                <w:szCs w:val="16"/>
              </w:rPr>
              <w:t>1.3</w:t>
            </w:r>
          </w:p>
        </w:tc>
        <w:tc>
          <w:tcPr>
            <w:tcW w:w="55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3F430F"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3F430F" w:rsidRDefault="003F430F" w:rsidP="003F430F">
            <w:pPr>
              <w:spacing w:line="240" w:lineRule="auto"/>
              <w:ind w:firstLine="0"/>
              <w:jc w:val="center"/>
              <w:rPr>
                <w:b/>
                <w:bCs w:val="0"/>
                <w:color w:val="000000"/>
                <w:sz w:val="16"/>
                <w:szCs w:val="16"/>
              </w:rPr>
            </w:pPr>
          </w:p>
        </w:tc>
      </w:tr>
      <w:tr w:rsidR="003F430F" w:rsidRPr="004D0F20" w:rsidTr="0084371C">
        <w:trPr>
          <w:trHeight w:val="225"/>
        </w:trPr>
        <w:tc>
          <w:tcPr>
            <w:tcW w:w="453"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3F430F"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Default="003F430F" w:rsidP="003F430F">
            <w:pPr>
              <w:spacing w:line="240" w:lineRule="auto"/>
              <w:ind w:firstLine="0"/>
              <w:jc w:val="center"/>
              <w:rPr>
                <w:b/>
                <w:bCs w:val="0"/>
                <w:color w:val="000000"/>
                <w:sz w:val="16"/>
                <w:szCs w:val="16"/>
              </w:rPr>
            </w:pPr>
            <w:r w:rsidRPr="003F430F">
              <w:rPr>
                <w:b/>
                <w:bCs w:val="0"/>
                <w:color w:val="000000"/>
                <w:sz w:val="16"/>
                <w:szCs w:val="16"/>
              </w:rPr>
              <w:t>…</w:t>
            </w:r>
          </w:p>
        </w:tc>
        <w:tc>
          <w:tcPr>
            <w:tcW w:w="55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r>
      <w:tr w:rsidR="003F430F" w:rsidRPr="004D0F20" w:rsidTr="0084371C">
        <w:trPr>
          <w:trHeight w:val="225"/>
        </w:trPr>
        <w:tc>
          <w:tcPr>
            <w:tcW w:w="453"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68"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67"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135"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879"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247"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1556" w:type="dxa"/>
            <w:shd w:val="clear" w:color="000000" w:fill="FFFFFF"/>
            <w:vAlign w:val="center"/>
          </w:tcPr>
          <w:p w:rsidR="003F430F" w:rsidRPr="004D0F20" w:rsidRDefault="003F430F" w:rsidP="003F430F">
            <w:pPr>
              <w:spacing w:line="240" w:lineRule="auto"/>
              <w:ind w:firstLine="0"/>
              <w:jc w:val="center"/>
              <w:rPr>
                <w:b/>
                <w:bCs w:val="0"/>
                <w:color w:val="000000"/>
                <w:sz w:val="16"/>
                <w:szCs w:val="16"/>
              </w:rPr>
            </w:pPr>
          </w:p>
        </w:tc>
        <w:tc>
          <w:tcPr>
            <w:tcW w:w="570" w:type="dxa"/>
            <w:shd w:val="clear" w:color="auto" w:fill="auto"/>
            <w:vAlign w:val="center"/>
          </w:tcPr>
          <w:p w:rsidR="003F430F" w:rsidRDefault="003F430F" w:rsidP="003F430F">
            <w:pPr>
              <w:spacing w:line="240" w:lineRule="auto"/>
              <w:ind w:firstLine="0"/>
              <w:jc w:val="center"/>
              <w:rPr>
                <w:b/>
                <w:bCs w:val="0"/>
                <w:color w:val="000000"/>
                <w:sz w:val="16"/>
                <w:szCs w:val="16"/>
              </w:rPr>
            </w:pPr>
          </w:p>
        </w:tc>
        <w:tc>
          <w:tcPr>
            <w:tcW w:w="55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709"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134"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275"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701"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c>
          <w:tcPr>
            <w:tcW w:w="1702" w:type="dxa"/>
            <w:shd w:val="clear" w:color="auto" w:fill="auto"/>
            <w:vAlign w:val="center"/>
          </w:tcPr>
          <w:p w:rsidR="003F430F" w:rsidRPr="004D0F20" w:rsidRDefault="003F430F" w:rsidP="003F430F">
            <w:pPr>
              <w:spacing w:line="240" w:lineRule="auto"/>
              <w:ind w:firstLine="0"/>
              <w:jc w:val="center"/>
              <w:rPr>
                <w:b/>
                <w:bCs w:val="0"/>
                <w:color w:val="000000"/>
                <w:sz w:val="16"/>
                <w:szCs w:val="16"/>
              </w:rPr>
            </w:pPr>
          </w:p>
        </w:tc>
        <w:tc>
          <w:tcPr>
            <w:tcW w:w="1572" w:type="dxa"/>
            <w:shd w:val="clear" w:color="auto" w:fill="auto"/>
            <w:vAlign w:val="bottom"/>
          </w:tcPr>
          <w:p w:rsidR="003F430F" w:rsidRPr="004D0F20" w:rsidRDefault="003F430F" w:rsidP="003F430F">
            <w:pPr>
              <w:spacing w:line="240" w:lineRule="auto"/>
              <w:ind w:firstLine="0"/>
              <w:jc w:val="center"/>
              <w:rPr>
                <w:b/>
                <w:bCs w:val="0"/>
                <w:color w:val="000000"/>
                <w:sz w:val="16"/>
                <w:szCs w:val="16"/>
              </w:rPr>
            </w:pPr>
          </w:p>
        </w:tc>
      </w:tr>
    </w:tbl>
    <w:p w:rsidR="003F430F" w:rsidRDefault="003F430F" w:rsidP="003F430F">
      <w:pPr>
        <w:spacing w:line="240" w:lineRule="auto"/>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F430F">
      <w:pPr>
        <w:spacing w:line="240" w:lineRule="auto"/>
        <w:ind w:right="3684"/>
        <w:jc w:val="cente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3F430F" w:rsidRDefault="004F4D80" w:rsidP="004F4D80">
      <w:pPr>
        <w:pStyle w:val="3"/>
        <w:rPr>
          <w:szCs w:val="24"/>
        </w:rPr>
      </w:pPr>
      <w:bookmarkStart w:id="1506" w:name="_Toc343690585"/>
      <w:bookmarkStart w:id="1507" w:name="_Toc372294429"/>
      <w:bookmarkStart w:id="1508" w:name="_Toc379288897"/>
      <w:bookmarkStart w:id="1509" w:name="_Toc384734781"/>
      <w:bookmarkStart w:id="1510" w:name="_Toc396984079"/>
      <w:bookmarkStart w:id="1511" w:name="_Toc423423682"/>
      <w:bookmarkStart w:id="1512" w:name="_Toc439170711"/>
      <w:bookmarkStart w:id="1513" w:name="_Toc439172813"/>
      <w:bookmarkStart w:id="1514" w:name="_Toc439173254"/>
      <w:bookmarkStart w:id="1515" w:name="_Toc439238250"/>
      <w:bookmarkStart w:id="1516" w:name="_Toc439252797"/>
      <w:bookmarkStart w:id="1517" w:name="_Toc439323771"/>
      <w:bookmarkStart w:id="1518" w:name="_Toc440361406"/>
      <w:bookmarkStart w:id="1519" w:name="_Toc440376288"/>
      <w:bookmarkStart w:id="1520" w:name="_Toc440382546"/>
      <w:bookmarkStart w:id="1521" w:name="_Toc440447216"/>
      <w:bookmarkStart w:id="1522" w:name="_Toc440620896"/>
      <w:bookmarkStart w:id="1523" w:name="_Toc440631531"/>
      <w:bookmarkStart w:id="1524" w:name="_Toc440875770"/>
      <w:bookmarkStart w:id="1525" w:name="_Toc441131794"/>
      <w:bookmarkStart w:id="1526" w:name="_Toc465865237"/>
      <w:bookmarkStart w:id="1527" w:name="_Toc468976383"/>
      <w:bookmarkStart w:id="1528" w:name="_Toc469483112"/>
      <w:bookmarkStart w:id="1529" w:name="_Toc471897596"/>
      <w:r w:rsidRPr="00D27071">
        <w:rPr>
          <w:szCs w:val="24"/>
        </w:rPr>
        <w:lastRenderedPageBreak/>
        <w:t xml:space="preserve">Инструкции по </w:t>
      </w:r>
      <w:r w:rsidRPr="003F430F">
        <w:rPr>
          <w:szCs w:val="24"/>
        </w:rPr>
        <w:t>заполнению</w:t>
      </w:r>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p>
    <w:p w:rsidR="004F4D80" w:rsidRPr="003F430F" w:rsidRDefault="00C236C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Участник</w:t>
      </w:r>
      <w:r w:rsidR="004F4D80" w:rsidRPr="003F430F">
        <w:rPr>
          <w:sz w:val="24"/>
          <w:szCs w:val="24"/>
        </w:rPr>
        <w:t xml:space="preserve"> указывает дату и номер заявки в соответствии с письмом о подаче оферты </w:t>
      </w:r>
      <w:r w:rsidR="00D90031" w:rsidRPr="003F430F">
        <w:rPr>
          <w:sz w:val="24"/>
          <w:szCs w:val="24"/>
        </w:rPr>
        <w:t xml:space="preserve">(подраздел </w:t>
      </w:r>
      <w:r w:rsidR="004E0F05">
        <w:fldChar w:fldCharType="begin"/>
      </w:r>
      <w:r w:rsidR="004E0F05">
        <w:instrText xml:space="preserve"> REF _Ref55336310 \r \h  \* MERGEFORMAT </w:instrText>
      </w:r>
      <w:r w:rsidR="004E0F05">
        <w:fldChar w:fldCharType="separate"/>
      </w:r>
      <w:r w:rsidR="00E33142" w:rsidRPr="003F430F">
        <w:rPr>
          <w:sz w:val="24"/>
          <w:szCs w:val="24"/>
        </w:rPr>
        <w:t>5.1</w:t>
      </w:r>
      <w:r w:rsidR="004E0F05">
        <w:fldChar w:fldCharType="end"/>
      </w:r>
      <w:r w:rsidR="00D90031" w:rsidRPr="003F430F">
        <w:rPr>
          <w:sz w:val="24"/>
          <w:szCs w:val="24"/>
        </w:rPr>
        <w:t>)</w:t>
      </w:r>
      <w:r w:rsidR="004F4D80" w:rsidRPr="003F430F">
        <w:rPr>
          <w:sz w:val="24"/>
          <w:szCs w:val="24"/>
        </w:rPr>
        <w:t>.</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Указывается полное наименование юридического лица с расшифровкой его организационно-правовой формы,</w:t>
      </w:r>
      <w:r w:rsidRPr="003F430F">
        <w:rPr>
          <w:sz w:val="24"/>
          <w:szCs w:val="24"/>
        </w:rPr>
        <w:t xml:space="preserve"> адрес Участника.</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Изменение формы справки недопустимо.</w:t>
      </w:r>
    </w:p>
    <w:p w:rsidR="003F430F" w:rsidRPr="003F430F" w:rsidRDefault="003F430F" w:rsidP="003F430F">
      <w:pPr>
        <w:pStyle w:val="aff6"/>
        <w:numPr>
          <w:ilvl w:val="3"/>
          <w:numId w:val="1"/>
        </w:numPr>
        <w:suppressAutoHyphens w:val="0"/>
        <w:spacing w:before="100" w:beforeAutospacing="1" w:line="240" w:lineRule="auto"/>
        <w:rPr>
          <w:snapToGrid w:val="0"/>
          <w:sz w:val="24"/>
          <w:szCs w:val="24"/>
        </w:rPr>
      </w:pPr>
      <w:r w:rsidRPr="003F430F">
        <w:rPr>
          <w:snapToGrid w:val="0"/>
          <w:sz w:val="24"/>
          <w:szCs w:val="24"/>
        </w:rPr>
        <w:t>Графы (поля) таблицы должны содержать информацию, касающуюся только этой графы (поля).</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В случае</w:t>
      </w:r>
      <w:proofErr w:type="gramStart"/>
      <w:r w:rsidRPr="003F430F">
        <w:rPr>
          <w:snapToGrid w:val="0"/>
          <w:sz w:val="24"/>
          <w:szCs w:val="24"/>
        </w:rPr>
        <w:t>,</w:t>
      </w:r>
      <w:proofErr w:type="gramEnd"/>
      <w:r w:rsidRPr="003F430F">
        <w:rPr>
          <w:snapToGrid w:val="0"/>
          <w:sz w:val="24"/>
          <w:szCs w:val="24"/>
        </w:rPr>
        <w:t xml:space="preserve">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F430F" w:rsidRPr="003F430F" w:rsidRDefault="003F430F" w:rsidP="003F430F">
      <w:pPr>
        <w:pStyle w:val="aff6"/>
        <w:numPr>
          <w:ilvl w:val="3"/>
          <w:numId w:val="1"/>
        </w:numPr>
        <w:suppressAutoHyphens w:val="0"/>
        <w:spacing w:before="100" w:beforeAutospacing="1" w:line="240" w:lineRule="auto"/>
        <w:rPr>
          <w:sz w:val="24"/>
          <w:szCs w:val="24"/>
        </w:rPr>
      </w:pPr>
      <w:proofErr w:type="gramStart"/>
      <w:r w:rsidRPr="003F430F">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w:t>
      </w:r>
      <w:proofErr w:type="gramEnd"/>
      <w:r w:rsidRPr="003F430F">
        <w:rPr>
          <w:snapToGrid w:val="0"/>
          <w:sz w:val="24"/>
          <w:szCs w:val="24"/>
        </w:rPr>
        <w:t xml:space="preserve"> В отношении акционеров, владеющих пакетами акций менее 5 %, допускается указание общей информации о количестве таких акционеров.</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(№2) и «ОГРН» (№3) - указываются регистрационные данные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(№9) и «ОГРН» (№10) - указываются регистрационные данные собственников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 «Наименование краткое» (№4) - указывается краткое наименование </w:t>
      </w:r>
      <w:r w:rsidR="00C236C0" w:rsidRPr="003F430F">
        <w:rPr>
          <w:sz w:val="24"/>
          <w:szCs w:val="24"/>
        </w:rPr>
        <w:t>Участник</w:t>
      </w:r>
      <w:r w:rsidRPr="003F430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«Код ОКВЭД» (№5) - указывается код (основные коды) ОКВЭД.</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F430F">
        <w:rPr>
          <w:sz w:val="24"/>
          <w:szCs w:val="24"/>
        </w:rPr>
        <w:t>Наименование/ФИО» (№11) - руководителем; участником (для собственников ООО); акционером (для собственников ЗАО</w:t>
      </w:r>
      <w:r w:rsidR="000D70B6" w:rsidRPr="003F430F">
        <w:rPr>
          <w:sz w:val="24"/>
          <w:szCs w:val="24"/>
        </w:rPr>
        <w:t>, АО</w:t>
      </w:r>
      <w:r w:rsidRPr="003F430F">
        <w:rPr>
          <w:sz w:val="24"/>
          <w:szCs w:val="24"/>
        </w:rPr>
        <w:t xml:space="preserve"> и </w:t>
      </w:r>
      <w:r w:rsidR="000D70B6" w:rsidRPr="003F430F">
        <w:rPr>
          <w:sz w:val="24"/>
          <w:szCs w:val="24"/>
        </w:rPr>
        <w:t>П</w:t>
      </w:r>
      <w:r w:rsidRPr="003F430F">
        <w:rPr>
          <w:sz w:val="24"/>
          <w:szCs w:val="24"/>
        </w:rPr>
        <w:t xml:space="preserve">АО); бенефициаром (иностранные компании, по которым не известны конечные бенефициары); конечным бенефициаром (Российская Федерация, </w:t>
      </w:r>
      <w:proofErr w:type="gramStart"/>
      <w:r w:rsidRPr="003F430F">
        <w:rPr>
          <w:sz w:val="24"/>
          <w:szCs w:val="24"/>
        </w:rPr>
        <w:t>гос. учреждения</w:t>
      </w:r>
      <w:proofErr w:type="gramEnd"/>
      <w:r w:rsidRPr="003F430F">
        <w:rPr>
          <w:sz w:val="24"/>
          <w:szCs w:val="24"/>
        </w:rPr>
        <w:t xml:space="preserve"> РФ, физические лица, кроме руководителей).</w:t>
      </w:r>
    </w:p>
    <w:p w:rsidR="003F430F" w:rsidRPr="003F430F" w:rsidRDefault="003F430F" w:rsidP="003F430F">
      <w:pPr>
        <w:pStyle w:val="aff6"/>
        <w:numPr>
          <w:ilvl w:val="3"/>
          <w:numId w:val="1"/>
        </w:numPr>
        <w:suppressAutoHyphens w:val="0"/>
        <w:spacing w:before="100" w:beforeAutospacing="1" w:line="240" w:lineRule="auto"/>
        <w:rPr>
          <w:sz w:val="24"/>
          <w:szCs w:val="24"/>
        </w:rPr>
      </w:pPr>
      <w:bookmarkStart w:id="1530" w:name="_Toc329588495"/>
      <w:bookmarkStart w:id="1531" w:name="_Toc423423683"/>
      <w:bookmarkStart w:id="1532" w:name="_Ref440272051"/>
      <w:bookmarkStart w:id="1533" w:name="_Ref440274744"/>
      <w:bookmarkStart w:id="1534" w:name="_Toc471897597"/>
      <w:r w:rsidRPr="003F430F">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F430F">
        <w:rPr>
          <w:sz w:val="24"/>
          <w:szCs w:val="24"/>
        </w:rPr>
        <w:t>а(</w:t>
      </w:r>
      <w:proofErr w:type="spellStart"/>
      <w:proofErr w:type="gramEnd"/>
      <w:r w:rsidRPr="003F430F">
        <w:rPr>
          <w:sz w:val="24"/>
          <w:szCs w:val="24"/>
        </w:rPr>
        <w:t>ов</w:t>
      </w:r>
      <w:proofErr w:type="spellEnd"/>
      <w:r w:rsidRPr="003F430F">
        <w:rPr>
          <w:sz w:val="24"/>
          <w:szCs w:val="24"/>
        </w:rPr>
        <w:t>) общества</w:t>
      </w:r>
      <w:r w:rsidRPr="003F430F">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F430F">
        <w:rPr>
          <w:sz w:val="24"/>
          <w:szCs w:val="24"/>
        </w:rPr>
        <w:t xml:space="preserve">(список лиц, зарегистрированных в реестре владельцев ценных бумаг) и т.п.). </w:t>
      </w:r>
      <w:proofErr w:type="gramStart"/>
      <w:r w:rsidRPr="003F430F">
        <w:rPr>
          <w:sz w:val="24"/>
          <w:szCs w:val="24"/>
        </w:rPr>
        <w:t>Скан-копии</w:t>
      </w:r>
      <w:proofErr w:type="gramEnd"/>
      <w:r w:rsidRPr="003F430F">
        <w:rPr>
          <w:sz w:val="24"/>
          <w:szCs w:val="24"/>
        </w:rPr>
        <w:t xml:space="preserve">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F430F" w:rsidRPr="003F430F" w:rsidRDefault="003F430F" w:rsidP="003F430F">
      <w:pPr>
        <w:pStyle w:val="aff6"/>
        <w:numPr>
          <w:ilvl w:val="3"/>
          <w:numId w:val="1"/>
        </w:numPr>
        <w:suppressAutoHyphens w:val="0"/>
        <w:spacing w:before="100" w:beforeAutospacing="1" w:line="240" w:lineRule="auto"/>
        <w:rPr>
          <w:bCs w:val="0"/>
          <w:sz w:val="24"/>
          <w:szCs w:val="24"/>
        </w:rPr>
      </w:pPr>
      <w:r>
        <w:rPr>
          <w:sz w:val="24"/>
          <w:szCs w:val="24"/>
        </w:rPr>
        <w:br w:type="page"/>
      </w:r>
      <w:r w:rsidRPr="003F430F">
        <w:rPr>
          <w:b/>
          <w:bCs w:val="0"/>
          <w:caps/>
          <w:sz w:val="24"/>
          <w:szCs w:val="24"/>
        </w:rPr>
        <w:lastRenderedPageBreak/>
        <w:t>Пример заполнения</w:t>
      </w:r>
      <w:r w:rsidRPr="003F430F">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214" w:type="dxa"/>
        <w:tblInd w:w="250" w:type="dxa"/>
        <w:tblLayout w:type="fixed"/>
        <w:tblLook w:val="04A0" w:firstRow="1" w:lastRow="0" w:firstColumn="1" w:lastColumn="0" w:noHBand="0" w:noVBand="1"/>
      </w:tblPr>
      <w:tblGrid>
        <w:gridCol w:w="454"/>
        <w:gridCol w:w="853"/>
        <w:gridCol w:w="711"/>
        <w:gridCol w:w="1134"/>
        <w:gridCol w:w="707"/>
        <w:gridCol w:w="1134"/>
        <w:gridCol w:w="1423"/>
        <w:gridCol w:w="571"/>
        <w:gridCol w:w="985"/>
        <w:gridCol w:w="843"/>
        <w:gridCol w:w="1134"/>
        <w:gridCol w:w="1134"/>
        <w:gridCol w:w="1417"/>
        <w:gridCol w:w="1142"/>
        <w:gridCol w:w="1572"/>
      </w:tblGrid>
      <w:tr w:rsidR="003F430F" w:rsidRPr="003F430F" w:rsidTr="0084371C">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F430F" w:rsidRPr="003F430F" w:rsidRDefault="003F430F" w:rsidP="003F430F">
            <w:pPr>
              <w:spacing w:line="240" w:lineRule="auto"/>
              <w:jc w:val="left"/>
              <w:rPr>
                <w:rFonts w:ascii="Calibri" w:hAnsi="Calibri" w:cs="Calibri"/>
                <w:color w:val="000000"/>
                <w:sz w:val="24"/>
                <w:szCs w:val="24"/>
              </w:rPr>
            </w:pPr>
            <w:r w:rsidRPr="003F430F">
              <w:rPr>
                <w:rFonts w:ascii="Calibri" w:hAnsi="Calibri" w:cs="Calibri"/>
                <w:color w:val="000000"/>
                <w:sz w:val="24"/>
                <w:szCs w:val="24"/>
              </w:rPr>
              <w:t> </w:t>
            </w:r>
          </w:p>
        </w:tc>
        <w:tc>
          <w:tcPr>
            <w:tcW w:w="14760"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3F430F" w:rsidRPr="003F430F" w:rsidRDefault="003F430F" w:rsidP="003F430F">
            <w:pPr>
              <w:spacing w:after="240" w:line="240" w:lineRule="auto"/>
              <w:jc w:val="center"/>
              <w:rPr>
                <w:b/>
                <w:color w:val="000000"/>
                <w:sz w:val="24"/>
                <w:szCs w:val="24"/>
              </w:rPr>
            </w:pPr>
            <w:r w:rsidRPr="003F430F">
              <w:rPr>
                <w:b/>
                <w:bCs w:val="0"/>
                <w:sz w:val="24"/>
                <w:szCs w:val="24"/>
              </w:rPr>
              <w:t>Справка о цепочке собственников участника закупочной процедуры, включая бенефициаров (в том числе конечных)</w:t>
            </w:r>
          </w:p>
          <w:p w:rsidR="003F430F" w:rsidRPr="003F430F" w:rsidRDefault="003F430F" w:rsidP="003F430F">
            <w:pPr>
              <w:spacing w:line="240" w:lineRule="auto"/>
              <w:jc w:val="center"/>
              <w:rPr>
                <w:b/>
                <w:color w:val="000000"/>
                <w:sz w:val="24"/>
                <w:szCs w:val="24"/>
                <w:u w:val="single"/>
              </w:rPr>
            </w:pPr>
          </w:p>
          <w:p w:rsidR="003F430F" w:rsidRPr="003F430F" w:rsidRDefault="003F430F" w:rsidP="003F430F">
            <w:pPr>
              <w:spacing w:line="240" w:lineRule="auto"/>
              <w:ind w:firstLine="0"/>
              <w:rPr>
                <w:i/>
                <w:color w:val="000000"/>
                <w:sz w:val="24"/>
                <w:szCs w:val="24"/>
              </w:rPr>
            </w:pPr>
            <w:r w:rsidRPr="003F430F">
              <w:rPr>
                <w:color w:val="000000"/>
                <w:sz w:val="24"/>
                <w:szCs w:val="24"/>
              </w:rPr>
              <w:t xml:space="preserve">Наименование и адрес Участника: </w:t>
            </w:r>
            <w:r w:rsidRPr="003F430F">
              <w:rPr>
                <w:b/>
                <w:color w:val="000000"/>
                <w:sz w:val="24"/>
                <w:szCs w:val="24"/>
                <w:u w:val="single"/>
              </w:rPr>
              <w:t>ООО «Организация-пример», г. Москва, ул. Гоголя, 1</w:t>
            </w:r>
          </w:p>
        </w:tc>
      </w:tr>
      <w:tr w:rsidR="003F430F" w:rsidRPr="003F430F" w:rsidTr="0084371C">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 п./п.</w:t>
            </w:r>
          </w:p>
        </w:tc>
        <w:tc>
          <w:tcPr>
            <w:tcW w:w="5962"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Информация об организации</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w:t>
            </w:r>
          </w:p>
        </w:tc>
        <w:tc>
          <w:tcPr>
            <w:tcW w:w="8227"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Информация о цепочке собственников организации (включая конечных бенефициаров)</w:t>
            </w:r>
          </w:p>
        </w:tc>
      </w:tr>
      <w:tr w:rsidR="003F430F" w:rsidRPr="003F430F" w:rsidTr="0084371C">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p>
        </w:tc>
        <w:tc>
          <w:tcPr>
            <w:tcW w:w="8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Ф.И.О. руководителя</w:t>
            </w:r>
          </w:p>
        </w:tc>
        <w:tc>
          <w:tcPr>
            <w:tcW w:w="142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Серия и номер документа, удостоверяющего личность руководителя</w:t>
            </w:r>
          </w:p>
        </w:tc>
        <w:tc>
          <w:tcPr>
            <w:tcW w:w="5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p>
        </w:tc>
        <w:tc>
          <w:tcPr>
            <w:tcW w:w="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ИНН</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Серия и номер документа, удостоверяющего личность (для физ. лиц)</w:t>
            </w:r>
          </w:p>
        </w:tc>
        <w:tc>
          <w:tcPr>
            <w:tcW w:w="114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left="-108" w:right="-108" w:firstLine="108"/>
              <w:jc w:val="center"/>
              <w:rPr>
                <w:b/>
                <w:bCs w:val="0"/>
                <w:color w:val="000000"/>
                <w:sz w:val="16"/>
                <w:szCs w:val="16"/>
              </w:rPr>
            </w:pPr>
            <w:r w:rsidRPr="003F430F">
              <w:rPr>
                <w:b/>
                <w:bCs w:val="0"/>
                <w:color w:val="000000"/>
                <w:sz w:val="16"/>
                <w:szCs w:val="16"/>
              </w:rPr>
              <w:t>Руководитель/ участник/ акционер/ бенефициар</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F430F" w:rsidRPr="003F430F" w:rsidRDefault="003F430F" w:rsidP="00583266">
            <w:pPr>
              <w:spacing w:line="240" w:lineRule="auto"/>
              <w:ind w:left="-108" w:right="-108" w:firstLine="108"/>
              <w:jc w:val="center"/>
              <w:rPr>
                <w:b/>
                <w:bCs w:val="0"/>
                <w:color w:val="000000"/>
                <w:sz w:val="16"/>
                <w:szCs w:val="16"/>
              </w:rPr>
            </w:pPr>
            <w:r w:rsidRPr="003F430F">
              <w:rPr>
                <w:b/>
                <w:bCs w:val="0"/>
                <w:color w:val="000000"/>
                <w:sz w:val="16"/>
                <w:szCs w:val="16"/>
              </w:rPr>
              <w:t>Информация о подтверждающих документах (наименование, реквизиты и т.д.)</w:t>
            </w: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right="-250" w:firstLine="3"/>
              <w:jc w:val="center"/>
              <w:rPr>
                <w:b/>
                <w:bCs w:val="0"/>
                <w:color w:val="000000"/>
                <w:sz w:val="14"/>
                <w:szCs w:val="16"/>
              </w:rPr>
            </w:pPr>
            <w:r w:rsidRPr="003F430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6</w:t>
            </w:r>
          </w:p>
        </w:tc>
        <w:tc>
          <w:tcPr>
            <w:tcW w:w="1423" w:type="dxa"/>
            <w:tcBorders>
              <w:top w:val="single" w:sz="4" w:space="0" w:color="auto"/>
              <w:left w:val="nil"/>
              <w:bottom w:val="single" w:sz="4" w:space="0" w:color="auto"/>
              <w:right w:val="single" w:sz="4" w:space="0" w:color="auto"/>
            </w:tcBorders>
            <w:shd w:val="clear" w:color="000000" w:fill="FFFFFF"/>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7</w:t>
            </w:r>
          </w:p>
        </w:tc>
        <w:tc>
          <w:tcPr>
            <w:tcW w:w="571"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8</w:t>
            </w:r>
          </w:p>
        </w:tc>
        <w:tc>
          <w:tcPr>
            <w:tcW w:w="985"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9</w:t>
            </w:r>
          </w:p>
        </w:tc>
        <w:tc>
          <w:tcPr>
            <w:tcW w:w="843"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13</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14</w:t>
            </w:r>
          </w:p>
        </w:tc>
        <w:tc>
          <w:tcPr>
            <w:tcW w:w="1572" w:type="dxa"/>
            <w:tcBorders>
              <w:top w:val="single" w:sz="4" w:space="0" w:color="auto"/>
              <w:left w:val="nil"/>
              <w:bottom w:val="single" w:sz="4" w:space="0" w:color="auto"/>
              <w:right w:val="single" w:sz="4" w:space="0" w:color="auto"/>
            </w:tcBorders>
            <w:shd w:val="clear" w:color="auto" w:fill="auto"/>
            <w:vAlign w:val="bottom"/>
            <w:hideMark/>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15</w:t>
            </w: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
                <w:bCs w:val="0"/>
                <w:color w:val="000000"/>
                <w:sz w:val="14"/>
                <w:szCs w:val="16"/>
              </w:rPr>
            </w:pP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w:t>
            </w: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r w:rsidRPr="003F430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1044567890123</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45.хх</w:t>
            </w:r>
            <w:proofErr w:type="gramStart"/>
            <w:r w:rsidRPr="003F430F">
              <w:rPr>
                <w:bCs w:val="0"/>
                <w:color w:val="000000"/>
                <w:sz w:val="14"/>
                <w:szCs w:val="16"/>
              </w:rPr>
              <w:t>.х</w:t>
            </w:r>
            <w:proofErr w:type="gramEnd"/>
            <w:r w:rsidRPr="003F430F">
              <w:rPr>
                <w:bCs w:val="0"/>
                <w:color w:val="000000"/>
                <w:sz w:val="14"/>
                <w:szCs w:val="16"/>
              </w:rPr>
              <w:t>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Иванов Иван Иванович</w:t>
            </w: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4601 456789</w:t>
            </w: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7751212112</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ПАО «Пример-1»</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1.0</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111222333444</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Петров Пётр Петрович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Саранск, ул. </w:t>
            </w:r>
            <w:proofErr w:type="gramStart"/>
            <w:r w:rsidRPr="003F430F">
              <w:rPr>
                <w:bCs w:val="0"/>
                <w:color w:val="000000"/>
                <w:sz w:val="14"/>
                <w:szCs w:val="16"/>
              </w:rPr>
              <w:t>Саранская</w:t>
            </w:r>
            <w:proofErr w:type="gramEnd"/>
            <w:r w:rsidRPr="003F430F">
              <w:rPr>
                <w:bCs w:val="0"/>
                <w:color w:val="000000"/>
                <w:sz w:val="14"/>
                <w:szCs w:val="16"/>
              </w:rPr>
              <w:t>,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7777 888999</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222333444555</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Сидоров Сидор Сидорович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Урюпинск, Свободный </w:t>
            </w:r>
            <w:r w:rsidRPr="003F430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8888 111222</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Список лиц, зарегистрированных в реестре владельцев ценных бумаг ОТ 01.01.</w:t>
            </w:r>
            <w:r w:rsidR="009C1997">
              <w:rPr>
                <w:bCs w:val="0"/>
                <w:color w:val="000000"/>
                <w:sz w:val="14"/>
                <w:szCs w:val="16"/>
              </w:rPr>
              <w:t>2018</w:t>
            </w: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w:t>
            </w:r>
            <w:r w:rsidRPr="003F430F" w:rsidDel="006B67A3">
              <w:rPr>
                <w:b/>
                <w:bCs w:val="0"/>
                <w:color w:val="000000"/>
                <w:sz w:val="14"/>
                <w:szCs w:val="16"/>
              </w:rPr>
              <w:t xml:space="preserve"> </w:t>
            </w:r>
            <w:r w:rsidRPr="003F430F">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7735345355</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ООО «Пример-2»</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Список лиц, зарегистрированных в реестре владельцев ценных бумаг ОТ 01.01.</w:t>
            </w:r>
            <w:r w:rsidR="009C1997">
              <w:rPr>
                <w:bCs w:val="0"/>
                <w:color w:val="000000"/>
                <w:sz w:val="14"/>
                <w:szCs w:val="16"/>
              </w:rPr>
              <w:t>2018</w:t>
            </w: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1.2.0</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6158585888</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Галкин Степан Семенович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Саратов, ул. </w:t>
            </w:r>
            <w:proofErr w:type="gramStart"/>
            <w:r w:rsidRPr="003F430F">
              <w:rPr>
                <w:bCs w:val="0"/>
                <w:color w:val="000000"/>
                <w:sz w:val="14"/>
                <w:szCs w:val="16"/>
              </w:rPr>
              <w:t>Светлая</w:t>
            </w:r>
            <w:proofErr w:type="gramEnd"/>
            <w:r w:rsidRPr="003F430F">
              <w:rPr>
                <w:bCs w:val="0"/>
                <w:color w:val="000000"/>
                <w:sz w:val="14"/>
                <w:szCs w:val="16"/>
              </w:rPr>
              <w:t>,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1.2.1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987654321123</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roofErr w:type="spellStart"/>
            <w:r w:rsidRPr="003F430F">
              <w:rPr>
                <w:bCs w:val="0"/>
                <w:color w:val="000000"/>
                <w:sz w:val="14"/>
                <w:szCs w:val="16"/>
              </w:rPr>
              <w:t>Сидорчук</w:t>
            </w:r>
            <w:proofErr w:type="spellEnd"/>
            <w:r w:rsidRPr="003F430F">
              <w:rPr>
                <w:bCs w:val="0"/>
                <w:color w:val="000000"/>
                <w:sz w:val="14"/>
                <w:szCs w:val="16"/>
              </w:rPr>
              <w:t xml:space="preserve"> Светлана Петровна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0125 145678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775456123007</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154568484</w:t>
            </w:r>
            <w:r w:rsidRPr="003F430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ООО «Пример-3»</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2.1</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7778899111</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Антонов  Максим Антонович</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Таганрог, ул. </w:t>
            </w:r>
            <w:proofErr w:type="gramStart"/>
            <w:r w:rsidRPr="003F430F">
              <w:rPr>
                <w:bCs w:val="0"/>
                <w:color w:val="000000"/>
                <w:sz w:val="14"/>
                <w:szCs w:val="16"/>
              </w:rPr>
              <w:t>Разная</w:t>
            </w:r>
            <w:proofErr w:type="gramEnd"/>
            <w:r w:rsidRPr="003F430F">
              <w:rPr>
                <w:bCs w:val="0"/>
                <w:color w:val="000000"/>
                <w:sz w:val="14"/>
                <w:szCs w:val="16"/>
              </w:rPr>
              <w:t>,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4545 123456</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auto"/>
              <w:right w:val="single" w:sz="4" w:space="0" w:color="auto"/>
            </w:tcBorders>
            <w:shd w:val="clear" w:color="auto" w:fill="auto"/>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2.2</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3334455777</w:t>
            </w: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Задорнова Анна Львовна</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г. Сочи, ул. </w:t>
            </w:r>
            <w:proofErr w:type="gramStart"/>
            <w:r w:rsidRPr="003F430F">
              <w:rPr>
                <w:bCs w:val="0"/>
                <w:color w:val="000000"/>
                <w:sz w:val="14"/>
                <w:szCs w:val="16"/>
              </w:rPr>
              <w:t>Садовая</w:t>
            </w:r>
            <w:proofErr w:type="gramEnd"/>
            <w:r w:rsidRPr="003F430F">
              <w:rPr>
                <w:bCs w:val="0"/>
                <w:color w:val="000000"/>
                <w:sz w:val="14"/>
                <w:szCs w:val="16"/>
              </w:rPr>
              <w:t>,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2323 145678</w:t>
            </w: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Бенефициар</w:t>
            </w:r>
          </w:p>
        </w:tc>
        <w:tc>
          <w:tcPr>
            <w:tcW w:w="1572" w:type="dxa"/>
            <w:tcBorders>
              <w:top w:val="single" w:sz="4" w:space="0" w:color="auto"/>
              <w:left w:val="nil"/>
              <w:bottom w:val="single" w:sz="4" w:space="0" w:color="auto"/>
              <w:right w:val="single" w:sz="4" w:space="0" w:color="auto"/>
            </w:tcBorders>
            <w:shd w:val="clear" w:color="auto" w:fill="auto"/>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Выписка из ЕГРЮЛ от 01.01.</w:t>
            </w:r>
            <w:r w:rsidR="009C1997">
              <w:rPr>
                <w:bCs w:val="0"/>
                <w:color w:val="000000"/>
                <w:sz w:val="14"/>
                <w:szCs w:val="16"/>
              </w:rPr>
              <w:t>2018</w:t>
            </w: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r w:rsidR="003F430F" w:rsidRPr="003F430F" w:rsidTr="0084371C">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auto"/>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3</w:t>
            </w:r>
          </w:p>
        </w:tc>
        <w:tc>
          <w:tcPr>
            <w:tcW w:w="985"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Пример Лтд. (</w:t>
            </w:r>
            <w:proofErr w:type="spellStart"/>
            <w:r w:rsidRPr="003F430F">
              <w:rPr>
                <w:bCs w:val="0"/>
                <w:color w:val="000000"/>
                <w:sz w:val="14"/>
                <w:szCs w:val="16"/>
              </w:rPr>
              <w:t>Primer</w:t>
            </w:r>
            <w:proofErr w:type="spellEnd"/>
            <w:r w:rsidRPr="003F430F">
              <w:rPr>
                <w:bCs w:val="0"/>
                <w:color w:val="000000"/>
                <w:sz w:val="14"/>
                <w:szCs w:val="16"/>
              </w:rPr>
              <w:t xml:space="preserve"> </w:t>
            </w:r>
            <w:proofErr w:type="spellStart"/>
            <w:r w:rsidRPr="003F430F">
              <w:rPr>
                <w:bCs w:val="0"/>
                <w:color w:val="000000"/>
                <w:sz w:val="14"/>
                <w:szCs w:val="16"/>
              </w:rPr>
              <w:t>Ltd</w:t>
            </w:r>
            <w:proofErr w:type="spellEnd"/>
            <w:r w:rsidRPr="003F430F">
              <w:rPr>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 xml:space="preserve">Кипр, </w:t>
            </w:r>
            <w:proofErr w:type="spellStart"/>
            <w:r w:rsidRPr="003F430F">
              <w:rPr>
                <w:bCs w:val="0"/>
                <w:color w:val="000000"/>
                <w:sz w:val="14"/>
                <w:szCs w:val="16"/>
              </w:rPr>
              <w:t>Лимассол</w:t>
            </w:r>
            <w:proofErr w:type="spellEnd"/>
            <w:r w:rsidRPr="003F430F">
              <w:rPr>
                <w:bCs w:val="0"/>
                <w:color w:val="000000"/>
                <w:sz w:val="14"/>
                <w:szCs w:val="16"/>
              </w:rPr>
              <w:t>,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Участник</w:t>
            </w:r>
          </w:p>
        </w:tc>
        <w:tc>
          <w:tcPr>
            <w:tcW w:w="1572" w:type="dxa"/>
            <w:tcBorders>
              <w:top w:val="single" w:sz="4" w:space="0" w:color="auto"/>
              <w:left w:val="nil"/>
              <w:bottom w:val="single" w:sz="4" w:space="0" w:color="auto"/>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r w:rsidRPr="003F430F">
              <w:rPr>
                <w:bCs w:val="0"/>
                <w:color w:val="000000"/>
                <w:sz w:val="14"/>
                <w:szCs w:val="16"/>
              </w:rPr>
              <w:t>Учредительный договор № 25 от 03.03.03</w:t>
            </w:r>
          </w:p>
        </w:tc>
      </w:tr>
      <w:tr w:rsidR="003F430F" w:rsidRPr="003F430F" w:rsidTr="0084371C">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853"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1423" w:type="dxa"/>
            <w:tcBorders>
              <w:top w:val="single" w:sz="4" w:space="0" w:color="auto"/>
              <w:left w:val="nil"/>
              <w:bottom w:val="single" w:sz="4" w:space="0" w:color="000000"/>
              <w:right w:val="single" w:sz="4" w:space="0" w:color="auto"/>
            </w:tcBorders>
            <w:shd w:val="clear" w:color="000000" w:fill="FFFFFF"/>
            <w:vAlign w:val="center"/>
          </w:tcPr>
          <w:p w:rsidR="003F430F" w:rsidRPr="003F430F" w:rsidRDefault="003F430F" w:rsidP="003F430F">
            <w:pPr>
              <w:spacing w:line="240" w:lineRule="auto"/>
              <w:ind w:firstLine="3"/>
              <w:jc w:val="center"/>
              <w:rPr>
                <w:bCs w:val="0"/>
                <w:color w:val="000000"/>
                <w:sz w:val="14"/>
                <w:szCs w:val="16"/>
              </w:rPr>
            </w:pPr>
          </w:p>
        </w:tc>
        <w:tc>
          <w:tcPr>
            <w:tcW w:w="571"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
                <w:bCs w:val="0"/>
                <w:color w:val="000000"/>
                <w:sz w:val="14"/>
                <w:szCs w:val="16"/>
              </w:rPr>
            </w:pPr>
            <w:r w:rsidRPr="003F430F">
              <w:rPr>
                <w:b/>
                <w:bCs w:val="0"/>
                <w:color w:val="000000"/>
                <w:sz w:val="14"/>
                <w:szCs w:val="16"/>
              </w:rPr>
              <w:t>…</w:t>
            </w:r>
          </w:p>
        </w:tc>
        <w:tc>
          <w:tcPr>
            <w:tcW w:w="985"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843"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roofErr w:type="spellStart"/>
            <w:r w:rsidRPr="003F430F">
              <w:rPr>
                <w:bCs w:val="0"/>
                <w:color w:val="000000"/>
                <w:sz w:val="14"/>
                <w:szCs w:val="16"/>
              </w:rPr>
              <w:t>Martin</w:t>
            </w:r>
            <w:proofErr w:type="spellEnd"/>
            <w:r w:rsidRPr="003F430F">
              <w:rPr>
                <w:bCs w:val="0"/>
                <w:color w:val="000000"/>
                <w:sz w:val="14"/>
                <w:szCs w:val="16"/>
              </w:rPr>
              <w:t xml:space="preserve"> </w:t>
            </w:r>
            <w:proofErr w:type="spellStart"/>
            <w:r w:rsidRPr="003F430F">
              <w:rPr>
                <w:bCs w:val="0"/>
                <w:color w:val="000000"/>
                <w:sz w:val="14"/>
                <w:szCs w:val="16"/>
              </w:rPr>
              <w:t>Fred</w:t>
            </w:r>
            <w:proofErr w:type="spellEnd"/>
          </w:p>
        </w:tc>
        <w:tc>
          <w:tcPr>
            <w:tcW w:w="1417" w:type="dxa"/>
            <w:tcBorders>
              <w:top w:val="single" w:sz="4" w:space="0" w:color="auto"/>
              <w:left w:val="nil"/>
              <w:bottom w:val="single" w:sz="4" w:space="0" w:color="000000"/>
              <w:right w:val="single" w:sz="4" w:space="0" w:color="auto"/>
            </w:tcBorders>
            <w:shd w:val="clear" w:color="auto" w:fill="auto"/>
            <w:vAlign w:val="bottom"/>
          </w:tcPr>
          <w:p w:rsidR="003F430F" w:rsidRPr="003F430F" w:rsidRDefault="003F430F" w:rsidP="003F430F">
            <w:pPr>
              <w:spacing w:line="240" w:lineRule="auto"/>
              <w:ind w:firstLine="3"/>
              <w:jc w:val="center"/>
              <w:rPr>
                <w:bCs w:val="0"/>
                <w:color w:val="000000"/>
                <w:sz w:val="14"/>
                <w:szCs w:val="16"/>
              </w:rPr>
            </w:pPr>
          </w:p>
        </w:tc>
        <w:tc>
          <w:tcPr>
            <w:tcW w:w="1142"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center"/>
              <w:rPr>
                <w:bCs w:val="0"/>
                <w:color w:val="000000"/>
                <w:sz w:val="14"/>
                <w:szCs w:val="16"/>
              </w:rPr>
            </w:pPr>
            <w:r w:rsidRPr="003F430F">
              <w:rPr>
                <w:bCs w:val="0"/>
                <w:color w:val="000000"/>
                <w:sz w:val="14"/>
                <w:szCs w:val="16"/>
              </w:rPr>
              <w:t>Руководитель</w:t>
            </w:r>
          </w:p>
        </w:tc>
        <w:tc>
          <w:tcPr>
            <w:tcW w:w="1572" w:type="dxa"/>
            <w:tcBorders>
              <w:top w:val="single" w:sz="4" w:space="0" w:color="auto"/>
              <w:left w:val="nil"/>
              <w:bottom w:val="single" w:sz="4" w:space="0" w:color="000000"/>
              <w:right w:val="single" w:sz="4" w:space="0" w:color="auto"/>
            </w:tcBorders>
            <w:shd w:val="clear" w:color="auto" w:fill="auto"/>
            <w:vAlign w:val="center"/>
          </w:tcPr>
          <w:p w:rsidR="003F430F" w:rsidRPr="003F430F" w:rsidRDefault="003F430F" w:rsidP="003F430F">
            <w:pPr>
              <w:spacing w:line="240" w:lineRule="auto"/>
              <w:ind w:firstLine="3"/>
              <w:jc w:val="left"/>
              <w:rPr>
                <w:bCs w:val="0"/>
                <w:color w:val="000000"/>
                <w:sz w:val="14"/>
                <w:szCs w:val="16"/>
              </w:rPr>
            </w:pPr>
          </w:p>
        </w:tc>
      </w:tr>
    </w:tbl>
    <w:p w:rsidR="003F430F" w:rsidRPr="003F430F" w:rsidRDefault="003F430F" w:rsidP="003F430F">
      <w:pPr>
        <w:spacing w:line="240" w:lineRule="auto"/>
        <w:rPr>
          <w:szCs w:val="24"/>
        </w:rPr>
      </w:pPr>
      <w:r w:rsidRPr="003F430F">
        <w:t>Приведённые в форме сведения о физических и юридических лицах являются условными и указаны в качестве примера.</w:t>
      </w:r>
    </w:p>
    <w:p w:rsidR="003F430F" w:rsidRPr="003F430F" w:rsidRDefault="003F430F" w:rsidP="003F430F">
      <w:pPr>
        <w:pStyle w:val="2"/>
        <w:spacing w:line="240" w:lineRule="auto"/>
        <w:sectPr w:rsidR="003F430F" w:rsidRPr="003F430F" w:rsidSect="0084371C">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30"/>
      <w:bookmarkEnd w:id="1531"/>
      <w:bookmarkEnd w:id="1532"/>
      <w:bookmarkEnd w:id="1533"/>
      <w:bookmarkEnd w:id="1534"/>
    </w:p>
    <w:p w:rsidR="004F4D80" w:rsidRPr="008C4223" w:rsidRDefault="004F4D80" w:rsidP="004F4D80">
      <w:pPr>
        <w:pStyle w:val="3"/>
        <w:rPr>
          <w:szCs w:val="24"/>
        </w:rPr>
      </w:pPr>
      <w:bookmarkStart w:id="1535" w:name="_Toc343690587"/>
      <w:bookmarkStart w:id="1536" w:name="_Toc372294431"/>
      <w:bookmarkStart w:id="1537" w:name="_Toc379288899"/>
      <w:bookmarkStart w:id="1538" w:name="_Toc384734783"/>
      <w:bookmarkStart w:id="1539" w:name="_Toc396984081"/>
      <w:bookmarkStart w:id="1540" w:name="_Toc423423684"/>
      <w:bookmarkStart w:id="1541" w:name="_Toc439170713"/>
      <w:bookmarkStart w:id="1542" w:name="_Toc439172815"/>
      <w:bookmarkStart w:id="1543" w:name="_Toc439173256"/>
      <w:bookmarkStart w:id="1544" w:name="_Toc439238252"/>
      <w:bookmarkStart w:id="1545" w:name="_Toc439252799"/>
      <w:bookmarkStart w:id="1546" w:name="_Toc439323773"/>
      <w:bookmarkStart w:id="1547" w:name="_Toc440361408"/>
      <w:bookmarkStart w:id="1548" w:name="_Toc440376290"/>
      <w:bookmarkStart w:id="1549" w:name="_Toc440382548"/>
      <w:bookmarkStart w:id="1550" w:name="_Toc440447218"/>
      <w:bookmarkStart w:id="1551" w:name="_Toc440620898"/>
      <w:bookmarkStart w:id="1552" w:name="_Toc440631533"/>
      <w:bookmarkStart w:id="1553" w:name="_Toc440875772"/>
      <w:bookmarkStart w:id="1554" w:name="_Toc441131796"/>
      <w:bookmarkStart w:id="1555" w:name="_Toc465865239"/>
      <w:bookmarkStart w:id="1556" w:name="_Toc468976385"/>
      <w:bookmarkStart w:id="1557" w:name="_Toc469483114"/>
      <w:bookmarkStart w:id="1558" w:name="_Toc471897598"/>
      <w:r w:rsidRPr="008C4223">
        <w:rPr>
          <w:szCs w:val="24"/>
        </w:rPr>
        <w:t xml:space="preserve">Форма </w:t>
      </w:r>
      <w:bookmarkEnd w:id="1535"/>
      <w:bookmarkEnd w:id="1536"/>
      <w:bookmarkEnd w:id="1537"/>
      <w:bookmarkEnd w:id="1538"/>
      <w:bookmarkEnd w:id="1539"/>
      <w:bookmarkEnd w:id="1540"/>
      <w:bookmarkEnd w:id="1541"/>
      <w:bookmarkEnd w:id="1542"/>
      <w:bookmarkEnd w:id="1543"/>
      <w:bookmarkEnd w:id="1544"/>
      <w:bookmarkEnd w:id="1545"/>
      <w:r w:rsidR="000D70B6" w:rsidRPr="000D70B6">
        <w:rPr>
          <w:szCs w:val="24"/>
        </w:rPr>
        <w:t>Согласия на обработку персональных данных</w:t>
      </w:r>
      <w:bookmarkEnd w:id="1546"/>
      <w:bookmarkEnd w:id="1547"/>
      <w:bookmarkEnd w:id="1548"/>
      <w:bookmarkEnd w:id="1549"/>
      <w:bookmarkEnd w:id="1550"/>
      <w:bookmarkEnd w:id="1551"/>
      <w:bookmarkEnd w:id="1552"/>
      <w:bookmarkEnd w:id="1553"/>
      <w:bookmarkEnd w:id="1554"/>
      <w:bookmarkEnd w:id="1555"/>
      <w:bookmarkEnd w:id="1556"/>
      <w:bookmarkEnd w:id="1557"/>
      <w:bookmarkEnd w:id="1558"/>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00910732" w:rsidRPr="008B51A2">
        <w:rPr>
          <w:sz w:val="24"/>
          <w:szCs w:val="24"/>
        </w:rPr>
        <w:t>.1</w:t>
      </w:r>
      <w:r w:rsidRPr="008B51A2">
        <w:rPr>
          <w:sz w:val="24"/>
          <w:szCs w:val="24"/>
        </w:rPr>
        <w:t xml:space="preserve"> к письму о подаче оферты</w:t>
      </w:r>
      <w:r w:rsidRPr="008B51A2">
        <w:rPr>
          <w:sz w:val="24"/>
          <w:szCs w:val="24"/>
        </w:rPr>
        <w:br/>
        <w:t>от «____»_____________ </w:t>
      </w:r>
      <w:proofErr w:type="gramStart"/>
      <w:r w:rsidRPr="008B51A2">
        <w:rPr>
          <w:sz w:val="24"/>
          <w:szCs w:val="24"/>
        </w:rPr>
        <w:t>г</w:t>
      </w:r>
      <w:proofErr w:type="gramEnd"/>
      <w:r w:rsidRPr="008B51A2">
        <w:rPr>
          <w:sz w:val="24"/>
          <w:szCs w:val="24"/>
        </w:rPr>
        <w:t>.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3311F3" w:rsidRPr="008B51A2" w:rsidRDefault="003311F3" w:rsidP="003311F3">
      <w:pPr>
        <w:widowControl w:val="0"/>
        <w:tabs>
          <w:tab w:val="left" w:pos="0"/>
          <w:tab w:val="num" w:pos="1134"/>
        </w:tabs>
        <w:spacing w:line="240" w:lineRule="auto"/>
        <w:jc w:val="center"/>
        <w:outlineLvl w:val="1"/>
        <w:rPr>
          <w:b/>
          <w:sz w:val="26"/>
          <w:szCs w:val="26"/>
        </w:rPr>
      </w:pPr>
      <w:r w:rsidRPr="008B51A2">
        <w:rPr>
          <w:b/>
          <w:sz w:val="26"/>
          <w:szCs w:val="26"/>
        </w:rPr>
        <w:t xml:space="preserve">Согласие на обработку персональных данных </w:t>
      </w:r>
    </w:p>
    <w:p w:rsidR="003311F3" w:rsidRPr="008B51A2" w:rsidRDefault="003311F3" w:rsidP="003311F3">
      <w:pPr>
        <w:widowControl w:val="0"/>
        <w:tabs>
          <w:tab w:val="left" w:pos="0"/>
        </w:tabs>
        <w:spacing w:line="240" w:lineRule="auto"/>
        <w:jc w:val="center"/>
        <w:rPr>
          <w:b/>
          <w:snapToGrid w:val="0"/>
          <w:sz w:val="26"/>
          <w:szCs w:val="26"/>
        </w:rPr>
      </w:pPr>
      <w:r w:rsidRPr="008B51A2">
        <w:rPr>
          <w:b/>
          <w:snapToGrid w:val="0"/>
          <w:sz w:val="26"/>
          <w:szCs w:val="26"/>
        </w:rPr>
        <w:t xml:space="preserve">от «_____» ____________ 201____ г. </w:t>
      </w:r>
    </w:p>
    <w:p w:rsidR="003311F3" w:rsidRPr="008B51A2" w:rsidRDefault="003311F3" w:rsidP="003311F3">
      <w:pPr>
        <w:widowControl w:val="0"/>
        <w:spacing w:line="240" w:lineRule="auto"/>
        <w:jc w:val="center"/>
        <w:rPr>
          <w:sz w:val="26"/>
          <w:szCs w:val="26"/>
        </w:rPr>
      </w:pPr>
    </w:p>
    <w:p w:rsidR="00910732" w:rsidRPr="008B51A2" w:rsidRDefault="00910732" w:rsidP="00910732">
      <w:pPr>
        <w:autoSpaceDE w:val="0"/>
        <w:autoSpaceDN w:val="0"/>
        <w:adjustRightInd w:val="0"/>
        <w:spacing w:line="240" w:lineRule="auto"/>
        <w:ind w:firstLine="709"/>
        <w:rPr>
          <w:sz w:val="24"/>
          <w:szCs w:val="24"/>
        </w:rPr>
      </w:pPr>
      <w:proofErr w:type="gramStart"/>
      <w:r w:rsidRPr="008B51A2">
        <w:rPr>
          <w:sz w:val="24"/>
          <w:szCs w:val="24"/>
        </w:rPr>
        <w:t xml:space="preserve">Настоящим </w:t>
      </w:r>
      <w:r w:rsidRPr="008B51A2">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B51A2">
        <w:rPr>
          <w:sz w:val="24"/>
          <w:szCs w:val="24"/>
        </w:rPr>
        <w:t>,</w:t>
      </w:r>
      <w:r w:rsidRPr="008B51A2">
        <w:rPr>
          <w:b/>
          <w:i/>
          <w:sz w:val="24"/>
          <w:szCs w:val="24"/>
        </w:rPr>
        <w:t xml:space="preserve"> действующего на основании _________</w:t>
      </w:r>
      <w:r w:rsidRPr="008B51A2">
        <w:rPr>
          <w:i/>
          <w:sz w:val="24"/>
          <w:szCs w:val="24"/>
        </w:rPr>
        <w:t>_,</w:t>
      </w:r>
      <w:r w:rsidRPr="008B51A2">
        <w:rPr>
          <w:b/>
          <w:i/>
          <w:sz w:val="24"/>
          <w:szCs w:val="24"/>
        </w:rPr>
        <w:t xml:space="preserve"> </w:t>
      </w:r>
      <w:r w:rsidRPr="008B51A2">
        <w:rPr>
          <w:sz w:val="24"/>
          <w:szCs w:val="24"/>
        </w:rPr>
        <w:t xml:space="preserve">дает свое согласие на </w:t>
      </w:r>
      <w:r w:rsidRPr="008B51A2">
        <w:rPr>
          <w:snapToGrid w:val="0"/>
          <w:sz w:val="24"/>
          <w:szCs w:val="24"/>
        </w:rPr>
        <w:t>совершение ПАО «МРСК Центра», и ПАО «</w:t>
      </w:r>
      <w:proofErr w:type="spellStart"/>
      <w:r w:rsidRPr="008B51A2">
        <w:rPr>
          <w:snapToGrid w:val="0"/>
          <w:sz w:val="24"/>
          <w:szCs w:val="24"/>
        </w:rPr>
        <w:t>Россети</w:t>
      </w:r>
      <w:proofErr w:type="spellEnd"/>
      <w:r w:rsidRPr="008B51A2">
        <w:rPr>
          <w:snapToGrid w:val="0"/>
          <w:sz w:val="24"/>
          <w:szCs w:val="24"/>
        </w:rPr>
        <w:t>» действий, предусмотренных п. 3 ст. 3 ФЗ «О персональных данных» от 27.07.2006 № 152-ФЗ, в отношении</w:t>
      </w:r>
      <w:r w:rsidRPr="008B51A2">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8B51A2">
        <w:rPr>
          <w:sz w:val="24"/>
          <w:szCs w:val="24"/>
        </w:rPr>
        <w:t>субконтрагентов</w:t>
      </w:r>
      <w:proofErr w:type="spellEnd"/>
      <w:r w:rsidRPr="008B51A2">
        <w:rPr>
          <w:sz w:val="24"/>
          <w:szCs w:val="24"/>
        </w:rPr>
        <w:t xml:space="preserve"> и</w:t>
      </w:r>
      <w:proofErr w:type="gramEnd"/>
      <w:r w:rsidRPr="008B51A2">
        <w:rPr>
          <w:sz w:val="24"/>
          <w:szCs w:val="24"/>
        </w:rPr>
        <w:t xml:space="preserve"> </w:t>
      </w:r>
      <w:proofErr w:type="gramStart"/>
      <w:r w:rsidRPr="008B51A2">
        <w:rPr>
          <w:sz w:val="24"/>
          <w:szCs w:val="24"/>
        </w:rPr>
        <w:t>их собственников (участников, учредителей, акционеров), в том числе конечных бенефициаров (</w:t>
      </w:r>
      <w:r w:rsidRPr="008B51A2">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8B51A2">
        <w:rPr>
          <w:snapToGrid w:val="0"/>
          <w:sz w:val="24"/>
          <w:szCs w:val="24"/>
        </w:rPr>
        <w:t xml:space="preserve"> ИНН </w:t>
      </w:r>
      <w:r w:rsidRPr="008B51A2">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8B51A2">
        <w:rPr>
          <w:sz w:val="24"/>
          <w:szCs w:val="24"/>
        </w:rPr>
        <w:t>Росфинмониторинг</w:t>
      </w:r>
      <w:proofErr w:type="spellEnd"/>
      <w:r w:rsidRPr="008B51A2">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10732" w:rsidRPr="004E0F05" w:rsidRDefault="00910732" w:rsidP="00910732">
      <w:pPr>
        <w:spacing w:line="240" w:lineRule="auto"/>
        <w:ind w:firstLine="709"/>
        <w:rPr>
          <w:snapToGrid w:val="0"/>
          <w:sz w:val="24"/>
          <w:szCs w:val="24"/>
        </w:rPr>
      </w:pPr>
      <w:proofErr w:type="gramStart"/>
      <w:r w:rsidRPr="008B51A2">
        <w:rPr>
          <w:snapToGrid w:val="0"/>
          <w:sz w:val="24"/>
          <w:szCs w:val="24"/>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w:t>
      </w:r>
      <w:r w:rsidRPr="004E0F05">
        <w:rPr>
          <w:snapToGrid w:val="0"/>
          <w:sz w:val="24"/>
          <w:szCs w:val="24"/>
        </w:rPr>
        <w:t>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910732" w:rsidRPr="004E0F05" w:rsidRDefault="004E0F05" w:rsidP="00910732">
      <w:pPr>
        <w:spacing w:line="240" w:lineRule="auto"/>
        <w:ind w:firstLine="709"/>
        <w:rPr>
          <w:snapToGrid w:val="0"/>
          <w:sz w:val="24"/>
          <w:szCs w:val="24"/>
        </w:rPr>
      </w:pPr>
      <w:r w:rsidRPr="004E0F05">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4E0F05">
        <w:rPr>
          <w:snapToGrid w:val="0"/>
          <w:sz w:val="24"/>
          <w:szCs w:val="24"/>
        </w:rPr>
        <w:t>выполнения / отмены действия поручений Правительства Российской</w:t>
      </w:r>
      <w:proofErr w:type="gramEnd"/>
      <w:r w:rsidRPr="004E0F05">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r w:rsidR="00910732" w:rsidRPr="004E0F05">
        <w:rPr>
          <w:snapToGrid w:val="0"/>
          <w:sz w:val="24"/>
          <w:szCs w:val="24"/>
        </w:rPr>
        <w:t>.</w:t>
      </w:r>
    </w:p>
    <w:p w:rsidR="00910732" w:rsidRPr="008B51A2" w:rsidRDefault="00910732" w:rsidP="00910732">
      <w:pPr>
        <w:spacing w:line="240" w:lineRule="auto"/>
        <w:ind w:firstLine="709"/>
        <w:rPr>
          <w:snapToGrid w:val="0"/>
          <w:sz w:val="24"/>
          <w:szCs w:val="24"/>
        </w:rPr>
      </w:pPr>
    </w:p>
    <w:p w:rsidR="00910732" w:rsidRPr="008B51A2" w:rsidRDefault="00910732" w:rsidP="00910732">
      <w:pPr>
        <w:spacing w:line="240" w:lineRule="auto"/>
        <w:ind w:firstLine="0"/>
        <w:jc w:val="left"/>
        <w:rPr>
          <w:color w:val="000000"/>
          <w:sz w:val="24"/>
          <w:szCs w:val="24"/>
        </w:rPr>
      </w:pPr>
      <w:r w:rsidRPr="008B51A2">
        <w:rPr>
          <w:color w:val="000000"/>
          <w:sz w:val="24"/>
          <w:szCs w:val="24"/>
        </w:rPr>
        <w:t>_______________________                                                   ______________________</w:t>
      </w:r>
    </w:p>
    <w:p w:rsidR="00910732" w:rsidRPr="008B51A2" w:rsidRDefault="00910732" w:rsidP="00910732">
      <w:pPr>
        <w:spacing w:line="240" w:lineRule="auto"/>
        <w:ind w:firstLine="0"/>
        <w:jc w:val="left"/>
        <w:rPr>
          <w:sz w:val="24"/>
          <w:szCs w:val="24"/>
        </w:rPr>
      </w:pPr>
      <w:r w:rsidRPr="008B51A2">
        <w:rPr>
          <w:sz w:val="24"/>
          <w:szCs w:val="24"/>
        </w:rPr>
        <w:t>(Подпись уполномоченного представителя)                                      (Ф.И.О. и должность подписавшего)</w:t>
      </w:r>
    </w:p>
    <w:p w:rsidR="00910732" w:rsidRPr="008B51A2" w:rsidRDefault="00910732" w:rsidP="00910732">
      <w:pPr>
        <w:spacing w:line="240" w:lineRule="auto"/>
        <w:jc w:val="left"/>
        <w:rPr>
          <w:b/>
          <w:bCs w:val="0"/>
          <w:sz w:val="24"/>
          <w:szCs w:val="24"/>
        </w:rPr>
      </w:pPr>
      <w:r w:rsidRPr="008B51A2">
        <w:rPr>
          <w:b/>
          <w:bCs w:val="0"/>
          <w:sz w:val="24"/>
          <w:szCs w:val="24"/>
        </w:rPr>
        <w:t>М.П.</w:t>
      </w:r>
    </w:p>
    <w:p w:rsidR="00910732" w:rsidRPr="008B51A2" w:rsidRDefault="00910732" w:rsidP="00910732">
      <w:pPr>
        <w:spacing w:line="240" w:lineRule="auto"/>
        <w:jc w:val="left"/>
        <w:rPr>
          <w:b/>
          <w:bCs w:val="0"/>
          <w:sz w:val="24"/>
          <w:szCs w:val="24"/>
        </w:rPr>
      </w:pPr>
    </w:p>
    <w:p w:rsidR="00910732" w:rsidRPr="008B51A2" w:rsidRDefault="00910732" w:rsidP="00910732">
      <w:pPr>
        <w:spacing w:line="240" w:lineRule="auto"/>
        <w:ind w:firstLine="0"/>
        <w:jc w:val="left"/>
        <w:rPr>
          <w:bCs w:val="0"/>
          <w:sz w:val="24"/>
          <w:szCs w:val="24"/>
        </w:rPr>
      </w:pPr>
      <w:r w:rsidRPr="008B51A2">
        <w:rPr>
          <w:bCs w:val="0"/>
          <w:sz w:val="24"/>
          <w:szCs w:val="24"/>
        </w:rPr>
        <w:t>По поручению:</w:t>
      </w:r>
    </w:p>
    <w:p w:rsidR="00910732" w:rsidRPr="008B51A2" w:rsidRDefault="00910732" w:rsidP="00910732">
      <w:pPr>
        <w:spacing w:line="240" w:lineRule="auto"/>
        <w:ind w:firstLine="0"/>
        <w:jc w:val="left"/>
        <w:rPr>
          <w:bCs w:val="0"/>
          <w:sz w:val="24"/>
          <w:szCs w:val="24"/>
        </w:rPr>
      </w:pPr>
    </w:p>
    <w:p w:rsidR="00910732" w:rsidRPr="008B51A2" w:rsidRDefault="00910732" w:rsidP="00910732">
      <w:pPr>
        <w:spacing w:line="240" w:lineRule="auto"/>
        <w:jc w:val="left"/>
        <w:rPr>
          <w:b/>
          <w:bCs w:val="0"/>
          <w:sz w:val="24"/>
          <w:szCs w:val="24"/>
        </w:rPr>
      </w:pPr>
      <w:r w:rsidRPr="008B51A2">
        <w:rPr>
          <w:bCs w:val="0"/>
          <w:sz w:val="24"/>
          <w:szCs w:val="24"/>
        </w:rPr>
        <w:t xml:space="preserve">__________________ </w:t>
      </w:r>
      <w:r w:rsidRPr="008B51A2">
        <w:rPr>
          <w:b/>
          <w:i/>
          <w:sz w:val="24"/>
          <w:szCs w:val="24"/>
        </w:rPr>
        <w:t>{указывается</w:t>
      </w:r>
      <w:r w:rsidRPr="008B51A2">
        <w:rPr>
          <w:sz w:val="24"/>
          <w:szCs w:val="24"/>
        </w:rPr>
        <w:t xml:space="preserve"> </w:t>
      </w:r>
      <w:r w:rsidRPr="008B51A2">
        <w:rPr>
          <w:b/>
          <w:i/>
          <w:sz w:val="24"/>
          <w:szCs w:val="24"/>
        </w:rPr>
        <w:t>фамилия, имя, отчество субъекта персональных данных (собственника/бенефициара) и</w:t>
      </w:r>
      <w:r w:rsidRPr="008B51A2">
        <w:rPr>
          <w:sz w:val="24"/>
          <w:szCs w:val="24"/>
        </w:rPr>
        <w:t xml:space="preserve"> </w:t>
      </w:r>
      <w:r w:rsidRPr="008B51A2">
        <w:rPr>
          <w:b/>
          <w:i/>
          <w:sz w:val="24"/>
          <w:szCs w:val="24"/>
        </w:rPr>
        <w:t>реквизиты доверенности или иного документа, подтверждающего полномочия представителя}</w:t>
      </w: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59" w:name="_Toc439252801"/>
      <w:bookmarkStart w:id="1560" w:name="_Toc439323774"/>
      <w:bookmarkStart w:id="1561" w:name="_Toc440361409"/>
      <w:bookmarkStart w:id="1562" w:name="_Toc440376291"/>
      <w:bookmarkStart w:id="1563" w:name="_Toc440382549"/>
      <w:bookmarkStart w:id="1564" w:name="_Toc440447219"/>
      <w:bookmarkStart w:id="1565" w:name="_Toc440632380"/>
      <w:bookmarkStart w:id="1566" w:name="_Toc440875152"/>
      <w:bookmarkStart w:id="1567" w:name="_Toc441131139"/>
      <w:bookmarkStart w:id="1568" w:name="_Toc465774662"/>
      <w:bookmarkStart w:id="1569" w:name="_Toc465865240"/>
      <w:bookmarkStart w:id="1570" w:name="_Toc468976386"/>
      <w:bookmarkStart w:id="1571" w:name="_Toc469483115"/>
      <w:bookmarkStart w:id="1572" w:name="_Toc471897599"/>
      <w:r w:rsidRPr="008B51A2">
        <w:rPr>
          <w:szCs w:val="24"/>
        </w:rPr>
        <w:lastRenderedPageBreak/>
        <w:t>Инструкции по заполнению</w:t>
      </w:r>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p>
    <w:p w:rsidR="00910732" w:rsidRPr="008B51A2" w:rsidRDefault="00910732" w:rsidP="00910732">
      <w:pPr>
        <w:widowControl w:val="0"/>
        <w:numPr>
          <w:ilvl w:val="3"/>
          <w:numId w:val="1"/>
        </w:numPr>
        <w:spacing w:after="60" w:line="288" w:lineRule="auto"/>
        <w:rPr>
          <w:b/>
          <w:bCs w:val="0"/>
          <w:sz w:val="24"/>
          <w:szCs w:val="24"/>
        </w:rPr>
      </w:pPr>
      <w:r w:rsidRPr="008B51A2">
        <w:rPr>
          <w:b/>
          <w:bCs w:val="0"/>
          <w:sz w:val="24"/>
          <w:szCs w:val="24"/>
        </w:rPr>
        <w:t>Данная форма заполняется в случае, если согласие на представление (обработку) ПАО «МРСК Центра», ПАО «</w:t>
      </w:r>
      <w:proofErr w:type="spellStart"/>
      <w:r w:rsidRPr="008B51A2">
        <w:rPr>
          <w:b/>
          <w:bCs w:val="0"/>
          <w:sz w:val="24"/>
          <w:szCs w:val="24"/>
        </w:rPr>
        <w:t>Россети</w:t>
      </w:r>
      <w:proofErr w:type="spellEnd"/>
      <w:r w:rsidRPr="008B51A2">
        <w:rPr>
          <w:b/>
          <w:bCs w:val="0"/>
          <w:sz w:val="24"/>
          <w:szCs w:val="24"/>
        </w:rPr>
        <w:t xml:space="preserve">» и в уполномоченные государственные органы, персональных данных конечных бенефициаров </w:t>
      </w:r>
      <w:r w:rsidRPr="008B51A2">
        <w:rPr>
          <w:b/>
          <w:sz w:val="24"/>
          <w:szCs w:val="24"/>
        </w:rPr>
        <w:t xml:space="preserve">составляется </w:t>
      </w:r>
      <w:r w:rsidRPr="008B51A2">
        <w:rPr>
          <w:b/>
          <w:bCs w:val="0"/>
          <w:sz w:val="24"/>
          <w:szCs w:val="24"/>
        </w:rPr>
        <w:t>представителем субъект</w:t>
      </w:r>
      <w:proofErr w:type="gramStart"/>
      <w:r w:rsidRPr="008B51A2">
        <w:rPr>
          <w:b/>
          <w:bCs w:val="0"/>
          <w:sz w:val="24"/>
          <w:szCs w:val="24"/>
        </w:rPr>
        <w:t>а(</w:t>
      </w:r>
      <w:proofErr w:type="spellStart"/>
      <w:proofErr w:type="gramEnd"/>
      <w:r w:rsidRPr="008B51A2">
        <w:rPr>
          <w:b/>
          <w:bCs w:val="0"/>
          <w:sz w:val="24"/>
          <w:szCs w:val="24"/>
        </w:rPr>
        <w:t>ов</w:t>
      </w:r>
      <w:proofErr w:type="spellEnd"/>
      <w:r w:rsidRPr="008B51A2">
        <w:rPr>
          <w:b/>
          <w:bCs w:val="0"/>
          <w:sz w:val="24"/>
          <w:szCs w:val="24"/>
        </w:rPr>
        <w:t>) персональных данных на основании доверенности или иного документа, подтверждающего полномочия представителя.</w:t>
      </w:r>
    </w:p>
    <w:p w:rsidR="00910732" w:rsidRPr="008B51A2" w:rsidRDefault="00910732" w:rsidP="00910732">
      <w:pPr>
        <w:widowControl w:val="0"/>
        <w:numPr>
          <w:ilvl w:val="3"/>
          <w:numId w:val="1"/>
        </w:numPr>
        <w:spacing w:after="60" w:line="288" w:lineRule="auto"/>
        <w:rPr>
          <w:b/>
          <w:bCs w:val="0"/>
          <w:sz w:val="24"/>
          <w:szCs w:val="24"/>
        </w:rPr>
      </w:pPr>
      <w:proofErr w:type="gramStart"/>
      <w:r w:rsidRPr="008B51A2">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8B51A2">
        <w:rPr>
          <w:bCs w:val="0"/>
          <w:sz w:val="24"/>
          <w:szCs w:val="24"/>
        </w:rPr>
        <w:t>Россети</w:t>
      </w:r>
      <w:proofErr w:type="spellEnd"/>
      <w:r w:rsidRPr="008B51A2">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8B51A2">
        <w:rPr>
          <w:bCs w:val="0"/>
          <w:sz w:val="24"/>
          <w:szCs w:val="24"/>
        </w:rPr>
        <w:t>субконтрагентов</w:t>
      </w:r>
      <w:proofErr w:type="spellEnd"/>
      <w:r w:rsidRPr="008B51A2">
        <w:rPr>
          <w:bCs w:val="0"/>
          <w:sz w:val="24"/>
          <w:szCs w:val="24"/>
        </w:rPr>
        <w:t xml:space="preserve"> за предоставление Обществу данных о своих собственниках (участниках, учредителях, акционерах</w:t>
      </w:r>
      <w:proofErr w:type="gramEnd"/>
      <w:r w:rsidRPr="008B51A2">
        <w:rPr>
          <w:bCs w:val="0"/>
          <w:sz w:val="24"/>
          <w:szCs w:val="24"/>
        </w:rPr>
        <w:t xml:space="preserve">), в том числе бенефициарах и бенефициарах своего </w:t>
      </w:r>
      <w:proofErr w:type="spellStart"/>
      <w:r w:rsidRPr="008B51A2">
        <w:rPr>
          <w:bCs w:val="0"/>
          <w:sz w:val="24"/>
          <w:szCs w:val="24"/>
        </w:rPr>
        <w:t>субконтрагента</w:t>
      </w:r>
      <w:proofErr w:type="spellEnd"/>
      <w:r w:rsidRPr="008B51A2">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8B51A2">
        <w:rPr>
          <w:bCs w:val="0"/>
          <w:sz w:val="24"/>
          <w:szCs w:val="24"/>
        </w:rPr>
        <w:t>субконтрагентов</w:t>
      </w:r>
      <w:proofErr w:type="spellEnd"/>
      <w:r w:rsidRPr="008B51A2">
        <w:rPr>
          <w:bCs w:val="0"/>
          <w:sz w:val="24"/>
          <w:szCs w:val="24"/>
        </w:rPr>
        <w:t xml:space="preserve"> согласие на представление (обработку) ПАО «МРСК Центра», и ПАО «</w:t>
      </w:r>
      <w:proofErr w:type="spellStart"/>
      <w:r w:rsidRPr="008B51A2">
        <w:rPr>
          <w:bCs w:val="0"/>
          <w:sz w:val="24"/>
          <w:szCs w:val="24"/>
        </w:rPr>
        <w:t>Россети</w:t>
      </w:r>
      <w:proofErr w:type="spellEnd"/>
      <w:r w:rsidRPr="008B51A2">
        <w:rPr>
          <w:bCs w:val="0"/>
          <w:sz w:val="24"/>
          <w:szCs w:val="24"/>
        </w:rPr>
        <w:t>» и в уполномоченные государственные органы указанных сведений.</w:t>
      </w:r>
    </w:p>
    <w:p w:rsidR="00910732" w:rsidRPr="008B51A2" w:rsidRDefault="00910732" w:rsidP="00910732">
      <w:pPr>
        <w:widowControl w:val="0"/>
        <w:numPr>
          <w:ilvl w:val="3"/>
          <w:numId w:val="1"/>
        </w:numPr>
        <w:spacing w:after="60" w:line="288" w:lineRule="auto"/>
        <w:rPr>
          <w:b/>
          <w:bCs w:val="0"/>
          <w:sz w:val="24"/>
          <w:szCs w:val="24"/>
        </w:rPr>
      </w:pPr>
      <w:r w:rsidRPr="008B51A2">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10618F" w:rsidRDefault="0010618F">
      <w:pPr>
        <w:suppressAutoHyphens w:val="0"/>
        <w:spacing w:line="240" w:lineRule="auto"/>
        <w:ind w:firstLine="0"/>
        <w:jc w:val="left"/>
        <w:rPr>
          <w:lang w:eastAsia="ru-RU"/>
        </w:rPr>
      </w:pPr>
      <w:r>
        <w:rPr>
          <w:lang w:eastAsia="ru-RU"/>
        </w:rPr>
        <w:br w:type="page"/>
      </w:r>
    </w:p>
    <w:p w:rsidR="0010618F" w:rsidRPr="008B51A2" w:rsidRDefault="0010618F" w:rsidP="0010618F">
      <w:pPr>
        <w:pStyle w:val="3"/>
        <w:tabs>
          <w:tab w:val="num" w:pos="1134"/>
        </w:tabs>
        <w:rPr>
          <w:szCs w:val="24"/>
        </w:rPr>
      </w:pPr>
      <w:bookmarkStart w:id="1573" w:name="_Toc461808970"/>
      <w:bookmarkStart w:id="1574" w:name="_Toc464120680"/>
      <w:bookmarkStart w:id="1575" w:name="_Toc465774663"/>
      <w:bookmarkStart w:id="1576" w:name="_Toc465865241"/>
      <w:bookmarkStart w:id="1577" w:name="_Toc468976387"/>
      <w:bookmarkStart w:id="1578" w:name="_Toc469483116"/>
      <w:bookmarkStart w:id="1579" w:name="_Toc471897600"/>
      <w:r w:rsidRPr="008B51A2">
        <w:rPr>
          <w:szCs w:val="24"/>
        </w:rPr>
        <w:lastRenderedPageBreak/>
        <w:t>Форма Согласия на обработку персональных данных</w:t>
      </w:r>
      <w:bookmarkEnd w:id="1573"/>
      <w:bookmarkEnd w:id="1574"/>
      <w:bookmarkEnd w:id="1575"/>
      <w:bookmarkEnd w:id="1576"/>
      <w:bookmarkEnd w:id="1577"/>
      <w:bookmarkEnd w:id="1578"/>
      <w:bookmarkEnd w:id="1579"/>
    </w:p>
    <w:p w:rsidR="0010618F" w:rsidRPr="008B51A2" w:rsidRDefault="0010618F" w:rsidP="0010618F">
      <w:pPr>
        <w:tabs>
          <w:tab w:val="left" w:pos="4757"/>
        </w:tabs>
        <w:ind w:left="1134" w:firstLine="0"/>
        <w:jc w:val="left"/>
        <w:rPr>
          <w:sz w:val="24"/>
          <w:szCs w:val="24"/>
        </w:rPr>
      </w:pPr>
      <w:r w:rsidRPr="008B51A2">
        <w:rPr>
          <w:sz w:val="24"/>
          <w:szCs w:val="24"/>
        </w:rPr>
        <w:t>Приложение 13.2 к письму о подаче оферты</w:t>
      </w:r>
      <w:r w:rsidRPr="008B51A2">
        <w:rPr>
          <w:sz w:val="24"/>
          <w:szCs w:val="24"/>
        </w:rPr>
        <w:br/>
        <w:t>от «____»_____________ </w:t>
      </w:r>
      <w:proofErr w:type="gramStart"/>
      <w:r w:rsidRPr="008B51A2">
        <w:rPr>
          <w:sz w:val="24"/>
          <w:szCs w:val="24"/>
        </w:rPr>
        <w:t>г</w:t>
      </w:r>
      <w:proofErr w:type="gramEnd"/>
      <w:r w:rsidRPr="008B51A2">
        <w:rPr>
          <w:sz w:val="24"/>
          <w:szCs w:val="24"/>
        </w:rPr>
        <w:t>. №__________</w:t>
      </w:r>
    </w:p>
    <w:p w:rsidR="0010618F" w:rsidRPr="008B51A2" w:rsidRDefault="0010618F" w:rsidP="0010618F">
      <w:pPr>
        <w:contextualSpacing/>
        <w:jc w:val="right"/>
        <w:rPr>
          <w:szCs w:val="24"/>
        </w:rPr>
      </w:pPr>
    </w:p>
    <w:p w:rsidR="0010618F" w:rsidRPr="008B51A2" w:rsidRDefault="0010618F" w:rsidP="0010618F">
      <w:pPr>
        <w:rPr>
          <w:szCs w:val="24"/>
        </w:rPr>
      </w:pPr>
    </w:p>
    <w:p w:rsidR="0010618F" w:rsidRPr="008B51A2" w:rsidRDefault="0010618F" w:rsidP="0010618F">
      <w:pPr>
        <w:tabs>
          <w:tab w:val="left" w:pos="0"/>
          <w:tab w:val="num" w:pos="1134"/>
        </w:tabs>
        <w:jc w:val="center"/>
        <w:outlineLvl w:val="1"/>
        <w:rPr>
          <w:b/>
          <w:sz w:val="24"/>
          <w:szCs w:val="24"/>
        </w:rPr>
      </w:pPr>
      <w:bookmarkStart w:id="1580" w:name="_Toc461808971"/>
      <w:r w:rsidRPr="008B51A2">
        <w:rPr>
          <w:b/>
          <w:sz w:val="24"/>
          <w:szCs w:val="24"/>
        </w:rPr>
        <w:t>Согласие на обработку персональных данных</w:t>
      </w:r>
      <w:bookmarkEnd w:id="1580"/>
      <w:r w:rsidRPr="008B51A2">
        <w:rPr>
          <w:b/>
          <w:sz w:val="24"/>
          <w:szCs w:val="24"/>
        </w:rPr>
        <w:t xml:space="preserve"> </w:t>
      </w:r>
    </w:p>
    <w:p w:rsidR="0010618F" w:rsidRPr="008B51A2" w:rsidRDefault="0010618F" w:rsidP="0010618F">
      <w:pPr>
        <w:contextualSpacing/>
        <w:jc w:val="right"/>
        <w:rPr>
          <w:sz w:val="24"/>
          <w:szCs w:val="24"/>
        </w:rPr>
      </w:pPr>
      <w:r w:rsidRPr="008B51A2">
        <w:rPr>
          <w:b/>
          <w:snapToGrid w:val="0"/>
          <w:sz w:val="24"/>
          <w:szCs w:val="24"/>
        </w:rPr>
        <w:t>от «_____» ____________ 201____ г.</w:t>
      </w:r>
    </w:p>
    <w:p w:rsidR="0010618F" w:rsidRPr="008B51A2" w:rsidRDefault="0010618F" w:rsidP="0010618F">
      <w:pPr>
        <w:rPr>
          <w:sz w:val="24"/>
          <w:szCs w:val="24"/>
        </w:rPr>
      </w:pPr>
    </w:p>
    <w:p w:rsidR="0010618F" w:rsidRPr="008B51A2" w:rsidRDefault="0010618F" w:rsidP="0010618F">
      <w:pPr>
        <w:tabs>
          <w:tab w:val="left" w:pos="1134"/>
        </w:tabs>
        <w:spacing w:line="276" w:lineRule="auto"/>
        <w:rPr>
          <w:sz w:val="24"/>
          <w:szCs w:val="24"/>
        </w:rPr>
      </w:pPr>
      <w:r w:rsidRPr="008B51A2">
        <w:rPr>
          <w:sz w:val="24"/>
          <w:szCs w:val="24"/>
        </w:rPr>
        <w:t xml:space="preserve">     </w:t>
      </w:r>
      <w:proofErr w:type="gramStart"/>
      <w:r w:rsidRPr="008B51A2">
        <w:rPr>
          <w:sz w:val="24"/>
          <w:szCs w:val="24"/>
        </w:rPr>
        <w:t xml:space="preserve">Я, ________________________________________________ </w:t>
      </w:r>
      <w:r w:rsidRPr="008B51A2">
        <w:rPr>
          <w:i/>
          <w:sz w:val="24"/>
          <w:szCs w:val="24"/>
        </w:rPr>
        <w:t>(указать полностью ФИО собственника/бенефициара)</w:t>
      </w:r>
      <w:r w:rsidRPr="008B51A2">
        <w:rPr>
          <w:sz w:val="24"/>
          <w:szCs w:val="24"/>
        </w:rPr>
        <w:t xml:space="preserve">, зарегистрирован (а) по адресу: ______________________________________ </w:t>
      </w:r>
      <w:r w:rsidRPr="008B51A2">
        <w:rPr>
          <w:i/>
          <w:sz w:val="24"/>
          <w:szCs w:val="24"/>
        </w:rPr>
        <w:t>(указать полный адрес регистрации собственника/бенефициара)</w:t>
      </w:r>
      <w:r w:rsidRPr="008B51A2">
        <w:rPr>
          <w:sz w:val="24"/>
          <w:szCs w:val="24"/>
        </w:rPr>
        <w:t xml:space="preserve">, основной документ, удостоверяющий личность _____________________________ </w:t>
      </w:r>
      <w:r w:rsidRPr="008B51A2">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8B51A2">
        <w:rPr>
          <w:sz w:val="24"/>
          <w:szCs w:val="24"/>
        </w:rPr>
        <w:t xml:space="preserve">, дата, год и место рождения ____________________________ </w:t>
      </w:r>
      <w:r w:rsidRPr="008B51A2">
        <w:rPr>
          <w:i/>
          <w:sz w:val="24"/>
          <w:szCs w:val="24"/>
        </w:rPr>
        <w:t xml:space="preserve">(указать), </w:t>
      </w:r>
      <w:r w:rsidRPr="008B51A2">
        <w:rPr>
          <w:sz w:val="24"/>
          <w:szCs w:val="24"/>
        </w:rPr>
        <w:t>должность и место работы (</w:t>
      </w:r>
      <w:r w:rsidRPr="008B51A2">
        <w:rPr>
          <w:i/>
          <w:sz w:val="24"/>
          <w:szCs w:val="24"/>
        </w:rPr>
        <w:t>собственника/бенефициара</w:t>
      </w:r>
      <w:r w:rsidRPr="008B51A2">
        <w:rPr>
          <w:sz w:val="24"/>
          <w:szCs w:val="24"/>
        </w:rPr>
        <w:t xml:space="preserve">) ___________________________ </w:t>
      </w:r>
      <w:r w:rsidRPr="008B51A2">
        <w:rPr>
          <w:i/>
          <w:sz w:val="24"/>
          <w:szCs w:val="24"/>
        </w:rPr>
        <w:t>(указать полностью без сокращений)</w:t>
      </w:r>
      <w:r w:rsidRPr="008B51A2">
        <w:rPr>
          <w:sz w:val="24"/>
          <w:szCs w:val="24"/>
        </w:rPr>
        <w:t xml:space="preserve">, </w:t>
      </w:r>
      <w:proofErr w:type="gramEnd"/>
    </w:p>
    <w:p w:rsidR="0010618F" w:rsidRPr="008B51A2" w:rsidRDefault="0010618F" w:rsidP="0010618F">
      <w:pPr>
        <w:tabs>
          <w:tab w:val="left" w:pos="1134"/>
        </w:tabs>
        <w:spacing w:line="276" w:lineRule="auto"/>
        <w:rPr>
          <w:sz w:val="24"/>
          <w:szCs w:val="24"/>
        </w:rPr>
      </w:pPr>
      <w:proofErr w:type="gramStart"/>
      <w:r w:rsidRPr="008B51A2">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8B51A2">
        <w:rPr>
          <w:i/>
          <w:sz w:val="24"/>
          <w:szCs w:val="24"/>
        </w:rPr>
        <w:t>(указывается наименование Участника закупочной процедуры</w:t>
      </w:r>
      <w:r w:rsidRPr="008B51A2">
        <w:rPr>
          <w:sz w:val="24"/>
          <w:szCs w:val="24"/>
        </w:rPr>
        <w:t>) (зарегистрировано по адресу: _____________________,</w:t>
      </w:r>
      <w:proofErr w:type="gramEnd"/>
      <w:r w:rsidRPr="008B51A2">
        <w:rPr>
          <w:sz w:val="24"/>
          <w:szCs w:val="24"/>
        </w:rPr>
        <w:t xml:space="preserve"> ОГРН: ______________, ИНН: _________________, </w:t>
      </w:r>
      <w:proofErr w:type="gramStart"/>
      <w:r w:rsidRPr="008B51A2">
        <w:rPr>
          <w:sz w:val="24"/>
          <w:szCs w:val="24"/>
        </w:rPr>
        <w:t>КПП: ________________) в лице _________________________(</w:t>
      </w:r>
      <w:r w:rsidRPr="008B51A2">
        <w:rPr>
          <w:i/>
          <w:sz w:val="24"/>
          <w:szCs w:val="24"/>
        </w:rPr>
        <w:t>*)</w:t>
      </w:r>
      <w:r w:rsidRPr="008B51A2">
        <w:rPr>
          <w:sz w:val="24"/>
          <w:szCs w:val="24"/>
        </w:rPr>
        <w:t xml:space="preserve"> </w:t>
      </w:r>
      <w:r w:rsidRPr="008B51A2">
        <w:rPr>
          <w:i/>
          <w:sz w:val="24"/>
          <w:szCs w:val="24"/>
        </w:rPr>
        <w:t>(указать полностью должность и ФИО представителя Участника закупочной процедуры)</w:t>
      </w:r>
      <w:r w:rsidRPr="008B51A2">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8B51A2">
        <w:rPr>
          <w:sz w:val="24"/>
          <w:szCs w:val="24"/>
        </w:rPr>
        <w:t xml:space="preserve"> средств автоматизации или без использования таких сре</w:t>
      </w:r>
      <w:proofErr w:type="gramStart"/>
      <w:r w:rsidRPr="008B51A2">
        <w:rPr>
          <w:sz w:val="24"/>
          <w:szCs w:val="24"/>
        </w:rPr>
        <w:t>дств дл</w:t>
      </w:r>
      <w:proofErr w:type="gramEnd"/>
      <w:r w:rsidRPr="008B51A2">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8B51A2">
        <w:rPr>
          <w:i/>
          <w:sz w:val="24"/>
          <w:szCs w:val="24"/>
        </w:rPr>
        <w:t xml:space="preserve">, </w:t>
      </w:r>
      <w:r w:rsidRPr="008B51A2">
        <w:rPr>
          <w:sz w:val="24"/>
          <w:szCs w:val="24"/>
        </w:rPr>
        <w:t xml:space="preserve">Минэнерго России, </w:t>
      </w:r>
      <w:proofErr w:type="spellStart"/>
      <w:r w:rsidRPr="008B51A2">
        <w:rPr>
          <w:sz w:val="24"/>
          <w:szCs w:val="24"/>
        </w:rPr>
        <w:t>Росфинмониторинг</w:t>
      </w:r>
      <w:proofErr w:type="spellEnd"/>
      <w:r w:rsidRPr="008B51A2">
        <w:rPr>
          <w:sz w:val="24"/>
          <w:szCs w:val="24"/>
        </w:rPr>
        <w:t xml:space="preserve">, ФНС России, иным третьим лицам при необходимости. </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ind w:firstLine="0"/>
        <w:rPr>
          <w:sz w:val="24"/>
          <w:szCs w:val="24"/>
        </w:rPr>
      </w:pPr>
      <w:r w:rsidRPr="008B51A2">
        <w:rPr>
          <w:sz w:val="24"/>
          <w:szCs w:val="24"/>
        </w:rPr>
        <w:t>Настоящее согласие действует с момента его подписания.</w:t>
      </w: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1134"/>
        </w:tabs>
        <w:spacing w:line="276" w:lineRule="auto"/>
        <w:rPr>
          <w:sz w:val="24"/>
          <w:szCs w:val="24"/>
        </w:rPr>
      </w:pPr>
    </w:p>
    <w:p w:rsidR="0010618F" w:rsidRPr="008B51A2" w:rsidRDefault="0010618F" w:rsidP="0010618F">
      <w:pPr>
        <w:tabs>
          <w:tab w:val="left" w:pos="4757"/>
        </w:tabs>
        <w:ind w:firstLine="0"/>
        <w:jc w:val="left"/>
        <w:rPr>
          <w:i/>
          <w:sz w:val="24"/>
          <w:szCs w:val="24"/>
        </w:rPr>
      </w:pPr>
      <w:r w:rsidRPr="008B51A2">
        <w:rPr>
          <w:sz w:val="24"/>
          <w:szCs w:val="24"/>
        </w:rPr>
        <w:t xml:space="preserve">_________________________ </w:t>
      </w:r>
      <w:r w:rsidRPr="008B51A2">
        <w:rPr>
          <w:i/>
          <w:sz w:val="24"/>
          <w:szCs w:val="24"/>
        </w:rPr>
        <w:t>(подпись, расшифровка подписи собственника/бенефициара)</w:t>
      </w:r>
    </w:p>
    <w:p w:rsidR="0010618F" w:rsidRPr="008B51A2" w:rsidRDefault="0010618F" w:rsidP="0010618F">
      <w:pPr>
        <w:pStyle w:val="3"/>
        <w:tabs>
          <w:tab w:val="num" w:pos="1134"/>
        </w:tabs>
        <w:rPr>
          <w:szCs w:val="24"/>
        </w:rPr>
      </w:pPr>
      <w:r w:rsidRPr="008B51A2">
        <w:rPr>
          <w:b w:val="0"/>
          <w:szCs w:val="24"/>
        </w:rPr>
        <w:br w:type="page"/>
      </w:r>
      <w:bookmarkStart w:id="1581" w:name="_Toc461808972"/>
      <w:bookmarkStart w:id="1582" w:name="_Toc464120681"/>
      <w:bookmarkStart w:id="1583" w:name="_Toc465774664"/>
      <w:bookmarkStart w:id="1584" w:name="_Toc465865242"/>
      <w:bookmarkStart w:id="1585" w:name="_Toc468976388"/>
      <w:bookmarkStart w:id="1586" w:name="_Toc469483117"/>
      <w:bookmarkStart w:id="1587" w:name="_Toc471897601"/>
      <w:r w:rsidRPr="008B51A2">
        <w:rPr>
          <w:szCs w:val="24"/>
        </w:rPr>
        <w:lastRenderedPageBreak/>
        <w:t>Инструкции по заполнению</w:t>
      </w:r>
      <w:bookmarkEnd w:id="1581"/>
      <w:bookmarkEnd w:id="1582"/>
      <w:bookmarkEnd w:id="1583"/>
      <w:bookmarkEnd w:id="1584"/>
      <w:bookmarkEnd w:id="1585"/>
      <w:bookmarkEnd w:id="1586"/>
      <w:bookmarkEnd w:id="1587"/>
    </w:p>
    <w:p w:rsidR="0010618F" w:rsidRPr="008B51A2" w:rsidRDefault="0010618F" w:rsidP="0010618F">
      <w:pPr>
        <w:widowControl w:val="0"/>
        <w:numPr>
          <w:ilvl w:val="3"/>
          <w:numId w:val="1"/>
        </w:numPr>
        <w:spacing w:after="60" w:line="288" w:lineRule="auto"/>
        <w:rPr>
          <w:b/>
          <w:sz w:val="24"/>
          <w:szCs w:val="24"/>
        </w:rPr>
      </w:pPr>
      <w:r w:rsidRPr="008B51A2">
        <w:rPr>
          <w:b/>
          <w:bCs w:val="0"/>
          <w:sz w:val="24"/>
          <w:szCs w:val="24"/>
        </w:rPr>
        <w:t>Данная форма заполняется в случае, если согласие на представление (обработку) ПАО «МРСК Центра», ПАО «</w:t>
      </w:r>
      <w:proofErr w:type="spellStart"/>
      <w:r w:rsidRPr="008B51A2">
        <w:rPr>
          <w:b/>
          <w:bCs w:val="0"/>
          <w:sz w:val="24"/>
          <w:szCs w:val="24"/>
        </w:rPr>
        <w:t>Россети</w:t>
      </w:r>
      <w:proofErr w:type="spellEnd"/>
      <w:r w:rsidRPr="008B51A2">
        <w:rPr>
          <w:b/>
          <w:bCs w:val="0"/>
          <w:sz w:val="24"/>
          <w:szCs w:val="24"/>
        </w:rPr>
        <w:t xml:space="preserve">» и в уполномоченные государственные органы, персональных данных конечных бенефициаров </w:t>
      </w:r>
      <w:r w:rsidRPr="008B51A2">
        <w:rPr>
          <w:b/>
          <w:sz w:val="24"/>
          <w:szCs w:val="24"/>
        </w:rPr>
        <w:t>составляется собственниками/бенефициарами, являющимися физическими лицами.</w:t>
      </w:r>
    </w:p>
    <w:p w:rsidR="0010618F" w:rsidRPr="00583266" w:rsidRDefault="0010618F" w:rsidP="0010618F">
      <w:pPr>
        <w:widowControl w:val="0"/>
        <w:numPr>
          <w:ilvl w:val="3"/>
          <w:numId w:val="1"/>
        </w:numPr>
        <w:spacing w:after="60" w:line="288" w:lineRule="auto"/>
        <w:rPr>
          <w:b/>
          <w:sz w:val="24"/>
          <w:szCs w:val="24"/>
        </w:rPr>
      </w:pPr>
      <w:r w:rsidRPr="008B51A2">
        <w:rPr>
          <w:sz w:val="24"/>
          <w:szCs w:val="24"/>
        </w:rPr>
        <w:t>Согласие составляется всеми, без исключений, конечными собственниками/</w:t>
      </w:r>
      <w:r w:rsidRPr="00583266">
        <w:rPr>
          <w:sz w:val="24"/>
          <w:szCs w:val="24"/>
        </w:rPr>
        <w:t>бенефициарами, отраженными в  Приложении 12 к письму о подаче оферты «</w:t>
      </w:r>
      <w:r w:rsidR="00583266" w:rsidRPr="00583266">
        <w:rPr>
          <w:sz w:val="24"/>
          <w:szCs w:val="24"/>
        </w:rPr>
        <w:t>Справка о цепочке собственников участника закупочной процедуры, включая бенефициаров (в том числе конечных)</w:t>
      </w:r>
      <w:r w:rsidRPr="00583266">
        <w:rPr>
          <w:sz w:val="24"/>
          <w:szCs w:val="24"/>
        </w:rPr>
        <w:t>».</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10618F" w:rsidRPr="008B51A2" w:rsidRDefault="0010618F" w:rsidP="0010618F">
      <w:pPr>
        <w:widowControl w:val="0"/>
        <w:numPr>
          <w:ilvl w:val="3"/>
          <w:numId w:val="1"/>
        </w:numPr>
        <w:spacing w:after="60" w:line="288" w:lineRule="auto"/>
        <w:rPr>
          <w:b/>
          <w:sz w:val="24"/>
          <w:szCs w:val="24"/>
        </w:rPr>
      </w:pPr>
      <w:r w:rsidRPr="008B51A2">
        <w:rPr>
          <w:b/>
          <w:sz w:val="24"/>
          <w:szCs w:val="24"/>
        </w:rPr>
        <w:t>Согласие собственников/бенефициаров должно быть составлено с учетом всех, предусмотренных данной</w:t>
      </w:r>
      <w:r w:rsidRPr="008B51A2">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10618F" w:rsidRDefault="0010618F">
      <w:pPr>
        <w:suppressAutoHyphens w:val="0"/>
        <w:spacing w:line="240" w:lineRule="auto"/>
        <w:ind w:firstLine="0"/>
        <w:jc w:val="left"/>
        <w:rPr>
          <w:lang w:eastAsia="ru-RU"/>
        </w:rPr>
      </w:pP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88" w:name="_Ref440272256"/>
      <w:bookmarkStart w:id="1589" w:name="_Ref440272678"/>
      <w:bookmarkStart w:id="1590" w:name="_Ref440274944"/>
      <w:bookmarkStart w:id="1591" w:name="_Toc471897602"/>
      <w:r w:rsidRPr="007A6A39">
        <w:lastRenderedPageBreak/>
        <w:t>Соглашение о неустойке (форма 1</w:t>
      </w:r>
      <w:r w:rsidR="00635719">
        <w:t>4</w:t>
      </w:r>
      <w:r w:rsidRPr="007A6A39">
        <w:t>)</w:t>
      </w:r>
      <w:bookmarkEnd w:id="1588"/>
      <w:bookmarkEnd w:id="1589"/>
      <w:bookmarkEnd w:id="1590"/>
      <w:bookmarkEnd w:id="1591"/>
    </w:p>
    <w:p w:rsidR="007A6A39" w:rsidRPr="007A6A39" w:rsidRDefault="007A6A39" w:rsidP="007A6A39">
      <w:pPr>
        <w:pStyle w:val="3"/>
        <w:rPr>
          <w:szCs w:val="24"/>
        </w:rPr>
      </w:pPr>
      <w:bookmarkStart w:id="1592" w:name="_Toc439170715"/>
      <w:bookmarkStart w:id="1593" w:name="_Toc439172817"/>
      <w:bookmarkStart w:id="1594" w:name="_Toc439173259"/>
      <w:bookmarkStart w:id="1595" w:name="_Toc439238255"/>
      <w:bookmarkStart w:id="1596" w:name="_Toc439252803"/>
      <w:bookmarkStart w:id="1597" w:name="_Toc439323776"/>
      <w:bookmarkStart w:id="1598" w:name="_Toc440361411"/>
      <w:bookmarkStart w:id="1599" w:name="_Toc440376293"/>
      <w:bookmarkStart w:id="1600" w:name="_Toc440382551"/>
      <w:bookmarkStart w:id="1601" w:name="_Toc440447221"/>
      <w:bookmarkStart w:id="1602" w:name="_Toc440620901"/>
      <w:bookmarkStart w:id="1603" w:name="_Toc440631536"/>
      <w:bookmarkStart w:id="1604" w:name="_Toc440875775"/>
      <w:bookmarkStart w:id="1605" w:name="_Toc441131799"/>
      <w:bookmarkStart w:id="1606" w:name="_Toc465865244"/>
      <w:bookmarkStart w:id="1607" w:name="_Toc468976390"/>
      <w:bookmarkStart w:id="1608" w:name="_Toc469483119"/>
      <w:bookmarkStart w:id="1609" w:name="_Toc471897603"/>
      <w:r w:rsidRPr="007A6A39">
        <w:rPr>
          <w:szCs w:val="24"/>
        </w:rPr>
        <w:t>Форма соглашени</w:t>
      </w:r>
      <w:r w:rsidR="00E47073">
        <w:rPr>
          <w:szCs w:val="24"/>
        </w:rPr>
        <w:t>я</w:t>
      </w:r>
      <w:r w:rsidRPr="007A6A39">
        <w:rPr>
          <w:szCs w:val="24"/>
        </w:rPr>
        <w:t xml:space="preserve"> о неустойке</w:t>
      </w:r>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Default="00317FCD"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317FCD" w:rsidRDefault="00317FCD" w:rsidP="00317FC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12BD9">
        <w:rPr>
          <w:vertAlign w:val="subscript"/>
        </w:rPr>
        <w:fldChar w:fldCharType="begin"/>
      </w:r>
      <w:r>
        <w:rPr>
          <w:vertAlign w:val="subscript"/>
        </w:rPr>
        <w:instrText xml:space="preserve"> REF _Ref440275279 \r \h </w:instrText>
      </w:r>
      <w:r w:rsidR="00812BD9">
        <w:rPr>
          <w:vertAlign w:val="subscript"/>
        </w:rPr>
      </w:r>
      <w:r w:rsidR="00812BD9">
        <w:rPr>
          <w:vertAlign w:val="subscript"/>
        </w:rPr>
        <w:fldChar w:fldCharType="separate"/>
      </w:r>
      <w:r w:rsidR="00E33142">
        <w:rPr>
          <w:vertAlign w:val="subscript"/>
        </w:rPr>
        <w:t>1.1.4</w:t>
      </w:r>
      <w:r w:rsidR="00812BD9">
        <w:rPr>
          <w:vertAlign w:val="subscript"/>
        </w:rPr>
        <w:fldChar w:fldCharType="end"/>
      </w:r>
      <w:r>
        <w:rPr>
          <w:vertAlign w:val="subscript"/>
        </w:rPr>
        <w:t xml:space="preserve"> </w:t>
      </w:r>
      <w:r w:rsidRPr="00D904EF">
        <w:rPr>
          <w:vertAlign w:val="subscript"/>
        </w:rPr>
        <w:t>Документации по запросу предложений</w:t>
      </w:r>
    </w:p>
    <w:p w:rsidR="00317FCD" w:rsidRDefault="00317FCD" w:rsidP="00317FCD">
      <w:pPr>
        <w:pStyle w:val="afd"/>
        <w:tabs>
          <w:tab w:val="clear" w:pos="9360"/>
        </w:tabs>
        <w:suppressAutoHyphens w:val="0"/>
        <w:jc w:val="both"/>
        <w:rPr>
          <w:sz w:val="24"/>
          <w:szCs w:val="24"/>
        </w:rPr>
      </w:pPr>
    </w:p>
    <w:p w:rsidR="00317FCD" w:rsidRPr="008B51A2" w:rsidRDefault="00317FCD" w:rsidP="00317FCD">
      <w:pPr>
        <w:pStyle w:val="afd"/>
        <w:tabs>
          <w:tab w:val="clear" w:pos="9360"/>
        </w:tabs>
        <w:suppressAutoHyphens w:val="0"/>
        <w:jc w:val="both"/>
        <w:rPr>
          <w:sz w:val="24"/>
          <w:szCs w:val="24"/>
        </w:rPr>
      </w:pPr>
      <w:r w:rsidRPr="008B51A2">
        <w:rPr>
          <w:sz w:val="24"/>
          <w:szCs w:val="24"/>
        </w:rPr>
        <w:t xml:space="preserve">вне зависимости от формы и места проведения обязуется: 1) не изменять (не вносить изменения) </w:t>
      </w:r>
      <w:r w:rsidR="0010618F" w:rsidRPr="008B51A2">
        <w:rPr>
          <w:sz w:val="24"/>
          <w:szCs w:val="24"/>
        </w:rPr>
        <w:t xml:space="preserve">в Заявку </w:t>
      </w:r>
      <w:r w:rsidRPr="008B51A2">
        <w:rPr>
          <w:sz w:val="24"/>
          <w:szCs w:val="24"/>
        </w:rPr>
        <w:t xml:space="preserve">в течение срока ее действия после истечения срока окончания приема Заявок; 2) предоставлять достоверные и </w:t>
      </w:r>
      <w:r w:rsidR="0010618F" w:rsidRPr="008B51A2">
        <w:rPr>
          <w:sz w:val="24"/>
          <w:szCs w:val="24"/>
        </w:rPr>
        <w:t xml:space="preserve">нефальсифицированные </w:t>
      </w:r>
      <w:r w:rsidRPr="008B51A2">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0010618F" w:rsidRPr="008B51A2">
        <w:rPr>
          <w:sz w:val="24"/>
          <w:szCs w:val="24"/>
        </w:rPr>
        <w:t>4</w:t>
      </w:r>
      <w:r w:rsidRPr="008B51A2">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8B51A2">
        <w:rPr>
          <w:sz w:val="24"/>
          <w:szCs w:val="24"/>
        </w:rPr>
        <w:t xml:space="preserve"> (</w:t>
      </w:r>
      <w:r w:rsidRPr="008B51A2">
        <w:rPr>
          <w:i/>
          <w:sz w:val="24"/>
          <w:szCs w:val="24"/>
        </w:rPr>
        <w:t>Примечание: если такое обеспечение предусмотрено условиями запроса предложений</w:t>
      </w:r>
      <w:r w:rsidRPr="008B51A2">
        <w:rPr>
          <w:sz w:val="24"/>
          <w:szCs w:val="24"/>
        </w:rPr>
        <w:t>)</w:t>
      </w:r>
    </w:p>
    <w:p w:rsidR="00317FCD" w:rsidRPr="008B51A2" w:rsidRDefault="00317FCD"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8B51A2">
        <w:rPr>
          <w:sz w:val="24"/>
          <w:szCs w:val="24"/>
        </w:rPr>
        <w:t>в</w:t>
      </w:r>
      <w:proofErr w:type="gramEnd"/>
      <w:r w:rsidRPr="008B51A2">
        <w:rPr>
          <w:sz w:val="24"/>
          <w:szCs w:val="24"/>
        </w:rPr>
        <w:t xml:space="preserve"> _____________________________________________________________________________,</w:t>
      </w:r>
    </w:p>
    <w:p w:rsidR="00317FCD" w:rsidRPr="008B51A2" w:rsidRDefault="00317FCD" w:rsidP="00317FCD">
      <w:pPr>
        <w:pStyle w:val="afd"/>
        <w:tabs>
          <w:tab w:val="clear" w:pos="9360"/>
        </w:tabs>
        <w:suppressAutoHyphens w:val="0"/>
        <w:jc w:val="both"/>
        <w:rPr>
          <w:sz w:val="24"/>
          <w:szCs w:val="24"/>
        </w:rPr>
      </w:pPr>
      <w:r w:rsidRPr="008B51A2">
        <w:rPr>
          <w:vertAlign w:val="subscript"/>
        </w:rPr>
        <w:t xml:space="preserve">указывается предмет запроса предложений в соответствии с п. </w:t>
      </w:r>
      <w:r w:rsidR="004E0F05">
        <w:fldChar w:fldCharType="begin"/>
      </w:r>
      <w:r w:rsidR="004E0F05">
        <w:instrText xml:space="preserve"> REF _Ref440275279 \r \h  \* MERGEFORMAT </w:instrText>
      </w:r>
      <w:r w:rsidR="004E0F05">
        <w:fldChar w:fldCharType="separate"/>
      </w:r>
      <w:r w:rsidR="00E33142" w:rsidRPr="00E33142">
        <w:rPr>
          <w:vertAlign w:val="subscript"/>
        </w:rPr>
        <w:t>1.1.4</w:t>
      </w:r>
      <w:r w:rsidR="004E0F05">
        <w:fldChar w:fldCharType="end"/>
      </w:r>
      <w:r w:rsidRPr="008B51A2">
        <w:rPr>
          <w:vertAlign w:val="subscript"/>
        </w:rPr>
        <w:t xml:space="preserve"> Документации по запросу предложений</w:t>
      </w:r>
    </w:p>
    <w:p w:rsidR="00311F48" w:rsidRPr="008B51A2" w:rsidRDefault="00311F48" w:rsidP="00311F48">
      <w:pPr>
        <w:pStyle w:val="afd"/>
        <w:tabs>
          <w:tab w:val="clear" w:pos="9360"/>
        </w:tabs>
        <w:suppressAutoHyphens w:val="0"/>
        <w:ind w:left="709"/>
        <w:jc w:val="both"/>
        <w:rPr>
          <w:sz w:val="24"/>
          <w:szCs w:val="24"/>
        </w:rPr>
      </w:pPr>
    </w:p>
    <w:p w:rsidR="00311F48" w:rsidRPr="008B51A2" w:rsidRDefault="00311F48" w:rsidP="00311F48">
      <w:pPr>
        <w:pStyle w:val="afd"/>
        <w:tabs>
          <w:tab w:val="clear" w:pos="9360"/>
        </w:tabs>
        <w:suppressAutoHyphens w:val="0"/>
        <w:jc w:val="both"/>
        <w:rPr>
          <w:sz w:val="24"/>
          <w:szCs w:val="24"/>
        </w:rPr>
      </w:pPr>
    </w:p>
    <w:p w:rsidR="007A6A39" w:rsidRPr="008B51A2" w:rsidRDefault="007A6A39" w:rsidP="00311F48">
      <w:pPr>
        <w:pStyle w:val="afd"/>
        <w:tabs>
          <w:tab w:val="clear" w:pos="9360"/>
        </w:tabs>
        <w:suppressAutoHyphens w:val="0"/>
        <w:jc w:val="both"/>
        <w:rPr>
          <w:sz w:val="24"/>
          <w:szCs w:val="24"/>
        </w:rPr>
      </w:pPr>
      <w:r w:rsidRPr="008B51A2">
        <w:rPr>
          <w:sz w:val="24"/>
          <w:szCs w:val="24"/>
        </w:rPr>
        <w:t>указанные в п. 1 настоящего соглашения, Участник выплатит Организатору неустойку в размере</w:t>
      </w:r>
      <w:proofErr w:type="gramStart"/>
      <w:r w:rsidRPr="008B51A2">
        <w:rPr>
          <w:sz w:val="24"/>
          <w:szCs w:val="24"/>
        </w:rPr>
        <w:t xml:space="preserve"> _____________________ (_______________) </w:t>
      </w:r>
      <w:proofErr w:type="gramEnd"/>
      <w:r w:rsidRPr="008B51A2">
        <w:rPr>
          <w:sz w:val="24"/>
          <w:szCs w:val="24"/>
        </w:rPr>
        <w:t>рублей, в течение 5 (пяти) рабочих дней после получения письменного требования Организатора об уплате неустойки.</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Стороны установили и согласились с тем, что началом исчисления срока действия настоящего соглашения </w:t>
      </w:r>
      <w:r w:rsidR="005A2CAE" w:rsidRPr="008B51A2">
        <w:rPr>
          <w:sz w:val="24"/>
          <w:szCs w:val="24"/>
        </w:rPr>
        <w:t xml:space="preserve">будет считаться дата </w:t>
      </w:r>
      <w:r w:rsidR="00EA1723" w:rsidRPr="008B51A2">
        <w:rPr>
          <w:sz w:val="24"/>
          <w:szCs w:val="24"/>
        </w:rPr>
        <w:t>окончания приема</w:t>
      </w:r>
      <w:r w:rsidR="005A2CAE" w:rsidRPr="008B51A2">
        <w:rPr>
          <w:sz w:val="24"/>
          <w:szCs w:val="24"/>
        </w:rPr>
        <w:t xml:space="preserve"> поступивших на открытый запрос предложений</w:t>
      </w:r>
      <w:r w:rsidR="00EA1723" w:rsidRPr="008B51A2">
        <w:rPr>
          <w:sz w:val="24"/>
          <w:szCs w:val="24"/>
        </w:rPr>
        <w:t xml:space="preserve"> Заявок</w:t>
      </w:r>
      <w:r w:rsidR="005A2CAE" w:rsidRPr="008B51A2">
        <w:rPr>
          <w:sz w:val="24"/>
          <w:szCs w:val="24"/>
        </w:rPr>
        <w:t xml:space="preserve">. </w:t>
      </w:r>
    </w:p>
    <w:p w:rsidR="007A6A39" w:rsidRPr="008B51A2"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8B51A2">
        <w:rPr>
          <w:sz w:val="24"/>
          <w:szCs w:val="24"/>
        </w:rPr>
        <w:t xml:space="preserve">В случае если Участник будет признан победителем </w:t>
      </w:r>
      <w:r w:rsidR="00311F48" w:rsidRPr="008B51A2">
        <w:rPr>
          <w:sz w:val="24"/>
          <w:szCs w:val="24"/>
        </w:rPr>
        <w:t>запроса предложений</w:t>
      </w:r>
      <w:r w:rsidR="00D471C6" w:rsidRPr="008B51A2">
        <w:rPr>
          <w:sz w:val="24"/>
          <w:szCs w:val="24"/>
        </w:rPr>
        <w:t xml:space="preserve">, предложившим наилучшую заявку, либо единственным Участником, соответствующим </w:t>
      </w:r>
      <w:r w:rsidR="00D471C6" w:rsidRPr="008B51A2">
        <w:rPr>
          <w:sz w:val="24"/>
          <w:szCs w:val="24"/>
        </w:rPr>
        <w:lastRenderedPageBreak/>
        <w:t>требованиям документации о закупке,</w:t>
      </w:r>
      <w:r w:rsidRPr="008B51A2">
        <w:rPr>
          <w:sz w:val="24"/>
          <w:szCs w:val="24"/>
        </w:rPr>
        <w:t xml:space="preserve"> и исполнит все принятые на себя обязательства, а именно: 1) не изменит и/или не отзовет свою </w:t>
      </w:r>
      <w:r w:rsidR="00311F48" w:rsidRPr="008B51A2">
        <w:rPr>
          <w:sz w:val="24"/>
          <w:szCs w:val="24"/>
        </w:rPr>
        <w:t>Заявку</w:t>
      </w:r>
      <w:r w:rsidRPr="008B51A2">
        <w:rPr>
          <w:sz w:val="24"/>
          <w:szCs w:val="24"/>
        </w:rPr>
        <w:t xml:space="preserve"> в течение срока ее действия после истечения срока окончания приема </w:t>
      </w:r>
      <w:r w:rsidR="00311F48" w:rsidRPr="008B51A2">
        <w:rPr>
          <w:sz w:val="24"/>
          <w:szCs w:val="24"/>
        </w:rPr>
        <w:t>Заявок</w:t>
      </w:r>
      <w:r w:rsidRPr="008B51A2">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B51A2">
        <w:rPr>
          <w:sz w:val="24"/>
          <w:szCs w:val="24"/>
        </w:rPr>
        <w:t>Заявки</w:t>
      </w:r>
      <w:r w:rsidRPr="008B51A2">
        <w:rPr>
          <w:sz w:val="24"/>
          <w:szCs w:val="24"/>
        </w:rPr>
        <w:t xml:space="preserve">; </w:t>
      </w:r>
      <w:r w:rsidR="00311F48" w:rsidRPr="008B51A2">
        <w:rPr>
          <w:sz w:val="24"/>
          <w:szCs w:val="24"/>
        </w:rPr>
        <w:t>3</w:t>
      </w:r>
      <w:r w:rsidRPr="008B51A2">
        <w:rPr>
          <w:sz w:val="24"/>
          <w:szCs w:val="24"/>
        </w:rPr>
        <w:t xml:space="preserve">) заключит договор в установленном документацией по запросу предложений порядке; </w:t>
      </w:r>
      <w:proofErr w:type="gramStart"/>
      <w:r w:rsidR="00311F48" w:rsidRPr="008B51A2">
        <w:rPr>
          <w:sz w:val="24"/>
          <w:szCs w:val="24"/>
        </w:rPr>
        <w:t>4</w:t>
      </w:r>
      <w:r w:rsidRPr="008B51A2">
        <w:rPr>
          <w:sz w:val="24"/>
          <w:szCs w:val="24"/>
        </w:rPr>
        <w:t>) предоставит финансовое обеспечение по договору (</w:t>
      </w:r>
      <w:r w:rsidRPr="008B51A2">
        <w:rPr>
          <w:i/>
          <w:sz w:val="24"/>
          <w:szCs w:val="24"/>
        </w:rPr>
        <w:t>Примечание: если такое обеспечение предусмотрено условиями запроса предложений</w:t>
      </w:r>
      <w:r w:rsidRPr="008B51A2">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D471C6" w:rsidRPr="008B51A2">
        <w:rPr>
          <w:sz w:val="24"/>
          <w:szCs w:val="24"/>
        </w:rPr>
        <w:t>, предложившим наилучшую заявку, либо единственным Участником, соответствующим требованиям документации о закупке,</w:t>
      </w:r>
      <w:r w:rsidRPr="007A6A39">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48F0">
      <w:pPr>
        <w:pStyle w:val="afd"/>
        <w:numPr>
          <w:ilvl w:val="0"/>
          <w:numId w:val="65"/>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610" w:name="_Toc439170716"/>
      <w:bookmarkStart w:id="1611" w:name="_Toc439172818"/>
      <w:bookmarkStart w:id="1612" w:name="_Toc439173260"/>
      <w:bookmarkStart w:id="1613" w:name="_Toc439238256"/>
      <w:bookmarkStart w:id="1614" w:name="_Toc439252804"/>
      <w:bookmarkStart w:id="1615" w:name="_Toc439323777"/>
      <w:bookmarkStart w:id="1616" w:name="_Toc440361412"/>
      <w:bookmarkStart w:id="1617" w:name="_Toc440376294"/>
      <w:bookmarkStart w:id="1618" w:name="_Toc440382552"/>
      <w:bookmarkStart w:id="1619" w:name="_Toc440447222"/>
      <w:bookmarkStart w:id="1620" w:name="_Toc440620902"/>
      <w:bookmarkStart w:id="1621" w:name="_Toc440631537"/>
      <w:bookmarkStart w:id="1622" w:name="_Toc440875776"/>
      <w:bookmarkStart w:id="1623" w:name="_Toc441131800"/>
      <w:bookmarkStart w:id="1624" w:name="_Toc465865245"/>
      <w:bookmarkStart w:id="1625" w:name="_Toc468976391"/>
      <w:bookmarkStart w:id="1626" w:name="_Toc469483120"/>
      <w:bookmarkStart w:id="1627" w:name="_Toc471897604"/>
      <w:r w:rsidRPr="007857E5">
        <w:rPr>
          <w:szCs w:val="24"/>
        </w:rPr>
        <w:lastRenderedPageBreak/>
        <w:t>Инструкции по заполнению</w:t>
      </w:r>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28" w:name="_Ref467752100"/>
      <w:bookmarkStart w:id="1629" w:name="_Ref467752165"/>
      <w:bookmarkStart w:id="1630" w:name="_Ref467752316"/>
      <w:bookmarkStart w:id="1631" w:name="_Ref467752394"/>
      <w:bookmarkStart w:id="1632" w:name="_Toc471897605"/>
      <w:bookmarkStart w:id="1633" w:name="_Ref440272274"/>
      <w:bookmarkStart w:id="1634" w:name="_Ref440274756"/>
      <w:r w:rsidRPr="00CC5A3A">
        <w:lastRenderedPageBreak/>
        <w:t>Расписка  сдачи-приемки соглашения о неустойке (форма 1</w:t>
      </w:r>
      <w:r>
        <w:t>5</w:t>
      </w:r>
      <w:r w:rsidRPr="00CC5A3A">
        <w:t>)</w:t>
      </w:r>
      <w:bookmarkEnd w:id="1628"/>
      <w:bookmarkEnd w:id="1629"/>
      <w:bookmarkEnd w:id="1630"/>
      <w:bookmarkEnd w:id="1631"/>
      <w:bookmarkEnd w:id="1632"/>
    </w:p>
    <w:p w:rsidR="0010618F" w:rsidRPr="00CC5A3A" w:rsidRDefault="0010618F" w:rsidP="0010618F">
      <w:pPr>
        <w:pStyle w:val="3"/>
        <w:rPr>
          <w:szCs w:val="24"/>
        </w:rPr>
      </w:pPr>
      <w:bookmarkStart w:id="1635" w:name="_Toc465865247"/>
      <w:bookmarkStart w:id="1636" w:name="_Toc468976393"/>
      <w:bookmarkStart w:id="1637" w:name="_Toc469483122"/>
      <w:bookmarkStart w:id="1638" w:name="_Toc471897606"/>
      <w:r w:rsidRPr="00CC5A3A">
        <w:rPr>
          <w:szCs w:val="24"/>
        </w:rPr>
        <w:t>Форма Расписки  сдачи-приемки соглашения о неустойке</w:t>
      </w:r>
      <w:bookmarkEnd w:id="1635"/>
      <w:bookmarkEnd w:id="1636"/>
      <w:bookmarkEnd w:id="1637"/>
      <w:bookmarkEnd w:id="1638"/>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BC48F0">
      <w:pPr>
        <w:pStyle w:val="26"/>
        <w:pageBreakBefore/>
        <w:numPr>
          <w:ilvl w:val="2"/>
          <w:numId w:val="75"/>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39" w:name="_Toc465865248"/>
      <w:bookmarkStart w:id="1640" w:name="_Toc468976394"/>
      <w:bookmarkStart w:id="1641" w:name="_Toc469483123"/>
      <w:bookmarkStart w:id="1642" w:name="_Toc471897607"/>
      <w:r w:rsidRPr="00CC5A3A">
        <w:rPr>
          <w:szCs w:val="24"/>
        </w:rPr>
        <w:lastRenderedPageBreak/>
        <w:t>Инструкции по заполнению</w:t>
      </w:r>
      <w:bookmarkEnd w:id="1639"/>
      <w:bookmarkEnd w:id="1640"/>
      <w:bookmarkEnd w:id="1641"/>
      <w:bookmarkEnd w:id="1642"/>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BC48F0">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43" w:name="_Ref468195799"/>
      <w:bookmarkStart w:id="1644" w:name="_Toc47189760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33"/>
      <w:bookmarkEnd w:id="1634"/>
      <w:bookmarkEnd w:id="1643"/>
      <w:bookmarkEnd w:id="1644"/>
    </w:p>
    <w:p w:rsidR="007857E5" w:rsidRPr="00E47073" w:rsidRDefault="007857E5" w:rsidP="007857E5">
      <w:pPr>
        <w:pStyle w:val="3"/>
        <w:rPr>
          <w:szCs w:val="24"/>
        </w:rPr>
      </w:pPr>
      <w:bookmarkStart w:id="1645" w:name="_Toc439170718"/>
      <w:bookmarkStart w:id="1646" w:name="_Toc439172820"/>
      <w:bookmarkStart w:id="1647" w:name="_Toc439173262"/>
      <w:bookmarkStart w:id="1648" w:name="_Toc439238258"/>
      <w:bookmarkStart w:id="1649" w:name="_Toc439252806"/>
      <w:bookmarkStart w:id="1650" w:name="_Toc439323779"/>
      <w:bookmarkStart w:id="1651" w:name="_Toc440361414"/>
      <w:bookmarkStart w:id="1652" w:name="_Toc440376296"/>
      <w:bookmarkStart w:id="1653" w:name="_Toc440382554"/>
      <w:bookmarkStart w:id="1654" w:name="_Toc440447224"/>
      <w:bookmarkStart w:id="1655" w:name="_Toc440620904"/>
      <w:bookmarkStart w:id="1656" w:name="_Toc440631539"/>
      <w:bookmarkStart w:id="1657" w:name="_Toc440875778"/>
      <w:bookmarkStart w:id="1658" w:name="_Toc441131802"/>
      <w:bookmarkStart w:id="1659" w:name="_Toc465865250"/>
      <w:bookmarkStart w:id="1660" w:name="_Toc468976396"/>
      <w:bookmarkStart w:id="1661" w:name="_Toc469483125"/>
      <w:bookmarkStart w:id="1662" w:name="_Toc471897609"/>
      <w:r w:rsidRPr="00E47073">
        <w:rPr>
          <w:szCs w:val="24"/>
        </w:rPr>
        <w:t xml:space="preserve">Форма </w:t>
      </w:r>
      <w:bookmarkEnd w:id="1645"/>
      <w:r w:rsidR="00E47073" w:rsidRPr="00E47073">
        <w:rPr>
          <w:szCs w:val="24"/>
        </w:rPr>
        <w:t>согласия Участника налоговым органам на разглашение сведений, составляющих налоговую тайну</w:t>
      </w:r>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63" w:name="_Toc300142269"/>
      <w:bookmarkStart w:id="1664" w:name="_Toc309735391"/>
      <w:bookmarkStart w:id="1665"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63"/>
      <w:r w:rsidRPr="007857E5">
        <w:rPr>
          <w:b/>
          <w:bCs w:val="0"/>
          <w:snapToGrid w:val="0"/>
          <w:sz w:val="24"/>
          <w:szCs w:val="24"/>
        </w:rPr>
        <w:t xml:space="preserve"> </w:t>
      </w:r>
      <w:bookmarkEnd w:id="1664"/>
      <w:bookmarkEnd w:id="1665"/>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66" w:name="_Toc439170719"/>
      <w:bookmarkStart w:id="1667" w:name="_Toc439172821"/>
      <w:bookmarkStart w:id="1668" w:name="_Toc439173263"/>
      <w:bookmarkStart w:id="1669" w:name="_Toc439238259"/>
      <w:bookmarkStart w:id="1670" w:name="_Toc439252807"/>
      <w:bookmarkStart w:id="1671" w:name="_Toc439323780"/>
      <w:bookmarkStart w:id="1672" w:name="_Toc440361415"/>
      <w:bookmarkStart w:id="1673" w:name="_Toc440376297"/>
      <w:bookmarkStart w:id="1674" w:name="_Toc440382555"/>
      <w:bookmarkStart w:id="1675" w:name="_Toc440447225"/>
      <w:bookmarkStart w:id="1676" w:name="_Toc440620905"/>
      <w:bookmarkStart w:id="1677" w:name="_Toc440631540"/>
      <w:bookmarkStart w:id="1678" w:name="_Toc440875779"/>
      <w:bookmarkStart w:id="1679" w:name="_Toc441131803"/>
      <w:bookmarkStart w:id="1680" w:name="_Toc465865251"/>
      <w:bookmarkStart w:id="1681" w:name="_Toc468976397"/>
      <w:bookmarkStart w:id="1682" w:name="_Toc469483126"/>
      <w:bookmarkStart w:id="1683" w:name="_Toc471897610"/>
      <w:r w:rsidRPr="007857E5">
        <w:rPr>
          <w:szCs w:val="24"/>
        </w:rPr>
        <w:lastRenderedPageBreak/>
        <w:t>Инструкции по заполнению</w:t>
      </w:r>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61"/>
          <w:headerReference w:type="default" r:id="rId62"/>
          <w:footerReference w:type="even" r:id="rId63"/>
          <w:headerReference w:type="first" r:id="rId64"/>
          <w:footerReference w:type="first" r:id="rId6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84" w:name="_Ref93268095"/>
      <w:bookmarkStart w:id="1685" w:name="_Ref93268099"/>
      <w:bookmarkStart w:id="1686" w:name="_Toc98253958"/>
      <w:bookmarkStart w:id="1687" w:name="_Toc165173884"/>
      <w:bookmarkStart w:id="1688" w:name="_Toc423423678"/>
      <w:bookmarkStart w:id="1689" w:name="_Ref440272510"/>
      <w:bookmarkStart w:id="1690" w:name="_Ref440274961"/>
      <w:bookmarkStart w:id="1691" w:name="_Ref90381141"/>
      <w:bookmarkStart w:id="1692" w:name="_Toc90385121"/>
      <w:bookmarkStart w:id="1693" w:name="_Toc98253952"/>
      <w:bookmarkStart w:id="1694" w:name="_Toc165173878"/>
      <w:bookmarkStart w:id="1695" w:name="_Toc423427449"/>
      <w:bookmarkStart w:id="1696" w:name="_Toc47189761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84"/>
      <w:bookmarkEnd w:id="1685"/>
      <w:bookmarkEnd w:id="1686"/>
      <w:bookmarkEnd w:id="1687"/>
      <w:bookmarkEnd w:id="1688"/>
      <w:bookmarkEnd w:id="1689"/>
      <w:bookmarkEnd w:id="1690"/>
      <w:bookmarkEnd w:id="1691"/>
      <w:bookmarkEnd w:id="1692"/>
      <w:bookmarkEnd w:id="1693"/>
      <w:bookmarkEnd w:id="1694"/>
      <w:bookmarkEnd w:id="1695"/>
      <w:bookmarkEnd w:id="1696"/>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97" w:name="_Toc90385125"/>
      <w:bookmarkStart w:id="1698" w:name="_Toc439170705"/>
      <w:bookmarkStart w:id="1699" w:name="_Toc439172807"/>
      <w:bookmarkStart w:id="1700" w:name="_Toc439173268"/>
      <w:bookmarkStart w:id="1701" w:name="_Toc439238264"/>
      <w:bookmarkStart w:id="1702" w:name="_Toc439252812"/>
      <w:bookmarkStart w:id="1703" w:name="_Toc439323785"/>
      <w:bookmarkStart w:id="1704" w:name="_Toc440361420"/>
      <w:bookmarkStart w:id="1705" w:name="_Toc440376302"/>
      <w:bookmarkStart w:id="1706" w:name="_Toc440382560"/>
      <w:bookmarkStart w:id="1707" w:name="_Toc440447230"/>
      <w:bookmarkStart w:id="1708" w:name="_Toc440620910"/>
      <w:bookmarkStart w:id="1709" w:name="_Toc440631545"/>
      <w:bookmarkStart w:id="1710" w:name="_Toc440875781"/>
      <w:bookmarkStart w:id="1711" w:name="_Toc441131805"/>
      <w:bookmarkStart w:id="1712" w:name="_Toc465865253"/>
      <w:bookmarkStart w:id="1713" w:name="_Toc468976399"/>
      <w:bookmarkStart w:id="1714" w:name="_Toc469483128"/>
      <w:bookmarkStart w:id="1715" w:name="_Toc471897612"/>
      <w:r w:rsidRPr="00D904EF">
        <w:rPr>
          <w:szCs w:val="24"/>
        </w:rPr>
        <w:t xml:space="preserve">Форма </w:t>
      </w:r>
      <w:bookmarkEnd w:id="1697"/>
      <w:bookmarkEnd w:id="1698"/>
      <w:bookmarkEnd w:id="1699"/>
      <w:bookmarkEnd w:id="1700"/>
      <w:bookmarkEnd w:id="1701"/>
      <w:bookmarkEnd w:id="1702"/>
      <w:bookmarkEnd w:id="1703"/>
      <w:bookmarkEnd w:id="1704"/>
      <w:proofErr w:type="gramStart"/>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proofErr w:type="gramEnd"/>
      <w:r w:rsidR="00C718E2" w:rsidRPr="00843BBD">
        <w:rPr>
          <w:szCs w:val="24"/>
        </w:rPr>
        <w:t xml:space="preserve"> между </w:t>
      </w:r>
      <w:r w:rsidR="00C718E2">
        <w:t>Участником</w:t>
      </w:r>
      <w:r w:rsidR="00C718E2" w:rsidRPr="00843BBD">
        <w:rPr>
          <w:szCs w:val="24"/>
        </w:rPr>
        <w:t xml:space="preserve"> и </w:t>
      </w:r>
      <w:bookmarkEnd w:id="1705"/>
      <w:bookmarkEnd w:id="1706"/>
      <w:bookmarkEnd w:id="1707"/>
      <w:r w:rsidR="00D35266">
        <w:rPr>
          <w:szCs w:val="24"/>
        </w:rPr>
        <w:t>субподрядчиками</w:t>
      </w:r>
      <w:bookmarkEnd w:id="1708"/>
      <w:bookmarkEnd w:id="1709"/>
      <w:bookmarkEnd w:id="1710"/>
      <w:bookmarkEnd w:id="1711"/>
      <w:bookmarkEnd w:id="1712"/>
      <w:bookmarkEnd w:id="1713"/>
      <w:bookmarkEnd w:id="1714"/>
      <w:bookmarkEnd w:id="1715"/>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16" w:name="_Toc90385126"/>
      <w:bookmarkStart w:id="1717" w:name="_Toc98253959"/>
      <w:bookmarkStart w:id="1718" w:name="_Toc157248211"/>
      <w:bookmarkStart w:id="1719" w:name="_Toc157496580"/>
      <w:bookmarkStart w:id="1720" w:name="_Toc158206119"/>
      <w:bookmarkStart w:id="1721" w:name="_Toc164057804"/>
      <w:bookmarkStart w:id="1722" w:name="_Toc164137154"/>
      <w:bookmarkStart w:id="1723" w:name="_Toc164161314"/>
      <w:bookmarkStart w:id="1724" w:name="_Toc165173885"/>
      <w:r>
        <w:rPr>
          <w:b/>
          <w:szCs w:val="24"/>
        </w:rPr>
        <w:br w:type="page"/>
      </w:r>
    </w:p>
    <w:p w:rsidR="00635719" w:rsidRPr="00D904EF" w:rsidRDefault="00635719" w:rsidP="00635719">
      <w:pPr>
        <w:pStyle w:val="3"/>
        <w:rPr>
          <w:szCs w:val="24"/>
        </w:rPr>
      </w:pPr>
      <w:bookmarkStart w:id="1725" w:name="_Toc439170706"/>
      <w:bookmarkStart w:id="1726" w:name="_Toc439172808"/>
      <w:bookmarkStart w:id="1727" w:name="_Toc439173269"/>
      <w:bookmarkStart w:id="1728" w:name="_Toc439238265"/>
      <w:bookmarkStart w:id="1729" w:name="_Toc439252813"/>
      <w:bookmarkStart w:id="1730" w:name="_Toc439323786"/>
      <w:bookmarkStart w:id="1731" w:name="_Toc440361421"/>
      <w:bookmarkStart w:id="1732" w:name="_Toc440376303"/>
      <w:bookmarkStart w:id="1733" w:name="_Toc440382561"/>
      <w:bookmarkStart w:id="1734" w:name="_Toc440447231"/>
      <w:bookmarkStart w:id="1735" w:name="_Toc440620911"/>
      <w:bookmarkStart w:id="1736" w:name="_Toc440631546"/>
      <w:bookmarkStart w:id="1737" w:name="_Toc440875782"/>
      <w:bookmarkStart w:id="1738" w:name="_Toc441131806"/>
      <w:bookmarkStart w:id="1739" w:name="_Toc465865254"/>
      <w:bookmarkStart w:id="1740" w:name="_Toc468976400"/>
      <w:bookmarkStart w:id="1741" w:name="_Toc469483129"/>
      <w:bookmarkStart w:id="1742" w:name="_Toc471897613"/>
      <w:r w:rsidRPr="00D904EF">
        <w:rPr>
          <w:szCs w:val="24"/>
        </w:rPr>
        <w:lastRenderedPageBreak/>
        <w:t>Инструкции по заполнению</w:t>
      </w:r>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12BD9">
        <w:rPr>
          <w:sz w:val="24"/>
          <w:szCs w:val="24"/>
        </w:rPr>
        <w:fldChar w:fldCharType="begin"/>
      </w:r>
      <w:r w:rsidR="00C718E2">
        <w:rPr>
          <w:sz w:val="24"/>
          <w:szCs w:val="24"/>
        </w:rPr>
        <w:instrText xml:space="preserve"> REF _Ref440271628 \r \h </w:instrText>
      </w:r>
      <w:r w:rsidR="00812BD9">
        <w:rPr>
          <w:sz w:val="24"/>
          <w:szCs w:val="24"/>
        </w:rPr>
      </w:r>
      <w:r w:rsidR="00812BD9">
        <w:rPr>
          <w:sz w:val="24"/>
          <w:szCs w:val="24"/>
        </w:rPr>
        <w:fldChar w:fldCharType="separate"/>
      </w:r>
      <w:r w:rsidR="00E33142">
        <w:rPr>
          <w:sz w:val="24"/>
          <w:szCs w:val="24"/>
        </w:rPr>
        <w:t>3.3.9</w:t>
      </w:r>
      <w:r w:rsidR="00812BD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12BD9">
        <w:rPr>
          <w:sz w:val="24"/>
          <w:szCs w:val="24"/>
        </w:rPr>
        <w:fldChar w:fldCharType="begin"/>
      </w:r>
      <w:r w:rsidR="00D90031">
        <w:rPr>
          <w:sz w:val="24"/>
          <w:szCs w:val="24"/>
        </w:rPr>
        <w:instrText xml:space="preserve"> REF _Ref440274337 \r \h </w:instrText>
      </w:r>
      <w:r w:rsidR="00812BD9">
        <w:rPr>
          <w:sz w:val="24"/>
          <w:szCs w:val="24"/>
        </w:rPr>
      </w:r>
      <w:r w:rsidR="00812BD9">
        <w:rPr>
          <w:sz w:val="24"/>
          <w:szCs w:val="24"/>
        </w:rPr>
        <w:fldChar w:fldCharType="separate"/>
      </w:r>
      <w:r w:rsidR="00E33142">
        <w:rPr>
          <w:sz w:val="24"/>
          <w:szCs w:val="24"/>
        </w:rPr>
        <w:t>5.2</w:t>
      </w:r>
      <w:r w:rsidR="00812BD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12BD9">
        <w:rPr>
          <w:sz w:val="24"/>
          <w:szCs w:val="24"/>
        </w:rPr>
        <w:fldChar w:fldCharType="begin"/>
      </w:r>
      <w:r w:rsidR="00D90031">
        <w:rPr>
          <w:sz w:val="24"/>
          <w:szCs w:val="24"/>
        </w:rPr>
        <w:instrText xml:space="preserve"> REF _Ref440274366 \r \h </w:instrText>
      </w:r>
      <w:r w:rsidR="00812BD9">
        <w:rPr>
          <w:sz w:val="24"/>
          <w:szCs w:val="24"/>
        </w:rPr>
      </w:r>
      <w:r w:rsidR="00812BD9">
        <w:rPr>
          <w:sz w:val="24"/>
          <w:szCs w:val="24"/>
        </w:rPr>
        <w:fldChar w:fldCharType="separate"/>
      </w:r>
      <w:r w:rsidR="00E33142">
        <w:rPr>
          <w:sz w:val="24"/>
          <w:szCs w:val="24"/>
        </w:rPr>
        <w:t>5.4</w:t>
      </w:r>
      <w:r w:rsidR="00812BD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43" w:name="_Ref440376324"/>
      <w:bookmarkStart w:id="1744" w:name="_Ref440376401"/>
      <w:bookmarkStart w:id="1745" w:name="_Toc47189761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43"/>
      <w:bookmarkEnd w:id="1744"/>
      <w:bookmarkEnd w:id="1745"/>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46" w:name="_Toc440376305"/>
      <w:bookmarkStart w:id="1747" w:name="_Toc440382563"/>
      <w:bookmarkStart w:id="1748" w:name="_Toc440447233"/>
      <w:bookmarkStart w:id="1749" w:name="_Toc440620913"/>
      <w:bookmarkStart w:id="1750" w:name="_Toc440631548"/>
      <w:bookmarkStart w:id="1751" w:name="_Toc440875784"/>
      <w:bookmarkStart w:id="1752" w:name="_Toc441131808"/>
      <w:bookmarkStart w:id="1753" w:name="_Toc465865256"/>
      <w:bookmarkStart w:id="1754" w:name="_Toc468976402"/>
      <w:bookmarkStart w:id="1755" w:name="_Toc469483131"/>
      <w:bookmarkStart w:id="1756" w:name="_Toc471897615"/>
      <w:r w:rsidRPr="00D904EF">
        <w:rPr>
          <w:szCs w:val="24"/>
        </w:rPr>
        <w:t xml:space="preserve">Форма </w:t>
      </w:r>
      <w:proofErr w:type="gramStart"/>
      <w:r w:rsidRPr="00D904EF">
        <w:rPr>
          <w:szCs w:val="24"/>
        </w:rPr>
        <w:t xml:space="preserve">плана распределения объемов </w:t>
      </w:r>
      <w:r w:rsidR="009C7197">
        <w:rPr>
          <w:color w:val="000000"/>
          <w:szCs w:val="24"/>
        </w:rPr>
        <w:t>выполнения работ</w:t>
      </w:r>
      <w:proofErr w:type="gramEnd"/>
      <w:r w:rsidR="009C7197" w:rsidRPr="00843BBD">
        <w:rPr>
          <w:szCs w:val="24"/>
        </w:rPr>
        <w:t xml:space="preserve"> </w:t>
      </w:r>
      <w:r w:rsidRPr="00D904EF">
        <w:rPr>
          <w:szCs w:val="24"/>
        </w:rPr>
        <w:t>внутри коллективного Участника</w:t>
      </w:r>
      <w:bookmarkEnd w:id="1746"/>
      <w:bookmarkEnd w:id="1747"/>
      <w:bookmarkEnd w:id="1748"/>
      <w:bookmarkEnd w:id="1749"/>
      <w:bookmarkEnd w:id="1750"/>
      <w:bookmarkEnd w:id="1751"/>
      <w:bookmarkEnd w:id="1752"/>
      <w:bookmarkEnd w:id="1753"/>
      <w:bookmarkEnd w:id="1754"/>
      <w:bookmarkEnd w:id="1755"/>
      <w:bookmarkEnd w:id="1756"/>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BC48F0">
            <w:pPr>
              <w:pStyle w:val="aff1"/>
              <w:numPr>
                <w:ilvl w:val="0"/>
                <w:numId w:val="59"/>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57" w:name="_Toc440376306"/>
      <w:bookmarkStart w:id="1758" w:name="_Toc440382564"/>
      <w:bookmarkStart w:id="1759" w:name="_Toc440447234"/>
      <w:bookmarkStart w:id="1760" w:name="_Toc440620914"/>
      <w:bookmarkStart w:id="1761" w:name="_Toc440631549"/>
      <w:bookmarkStart w:id="1762" w:name="_Toc440875785"/>
      <w:bookmarkStart w:id="1763" w:name="_Toc441131809"/>
      <w:bookmarkStart w:id="1764" w:name="_Toc465865257"/>
      <w:bookmarkStart w:id="1765" w:name="_Toc468976403"/>
      <w:bookmarkStart w:id="1766" w:name="_Toc469483132"/>
      <w:bookmarkStart w:id="1767" w:name="_Toc471897616"/>
      <w:r w:rsidRPr="00D904EF">
        <w:rPr>
          <w:szCs w:val="24"/>
        </w:rPr>
        <w:lastRenderedPageBreak/>
        <w:t>Инструкции по заполнению</w:t>
      </w:r>
      <w:bookmarkEnd w:id="1757"/>
      <w:bookmarkEnd w:id="1758"/>
      <w:bookmarkEnd w:id="1759"/>
      <w:bookmarkEnd w:id="1760"/>
      <w:bookmarkEnd w:id="1761"/>
      <w:bookmarkEnd w:id="1762"/>
      <w:bookmarkEnd w:id="1763"/>
      <w:bookmarkEnd w:id="1764"/>
      <w:bookmarkEnd w:id="1765"/>
      <w:bookmarkEnd w:id="1766"/>
      <w:bookmarkEnd w:id="176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BD9">
        <w:rPr>
          <w:sz w:val="24"/>
          <w:szCs w:val="24"/>
        </w:rPr>
        <w:fldChar w:fldCharType="begin"/>
      </w:r>
      <w:r w:rsidR="00EA17A9">
        <w:rPr>
          <w:sz w:val="24"/>
          <w:szCs w:val="24"/>
        </w:rPr>
        <w:instrText xml:space="preserve"> REF _Ref440876703 \r \h </w:instrText>
      </w:r>
      <w:r w:rsidR="00812BD9">
        <w:rPr>
          <w:sz w:val="24"/>
          <w:szCs w:val="24"/>
        </w:rPr>
      </w:r>
      <w:r w:rsidR="00812BD9">
        <w:rPr>
          <w:sz w:val="24"/>
          <w:szCs w:val="24"/>
        </w:rPr>
        <w:fldChar w:fldCharType="separate"/>
      </w:r>
      <w:r w:rsidR="00E33142">
        <w:rPr>
          <w:sz w:val="24"/>
          <w:szCs w:val="24"/>
        </w:rPr>
        <w:t>3.3.10</w:t>
      </w:r>
      <w:r w:rsidR="00812BD9">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E33142">
        <w:rPr>
          <w:sz w:val="24"/>
          <w:szCs w:val="24"/>
        </w:rPr>
        <w:t>5.1</w:t>
      </w:r>
      <w:r w:rsidR="00812BD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12BD9">
        <w:rPr>
          <w:sz w:val="24"/>
          <w:szCs w:val="24"/>
        </w:rPr>
        <w:fldChar w:fldCharType="begin"/>
      </w:r>
      <w:r w:rsidR="00CA1534">
        <w:rPr>
          <w:sz w:val="24"/>
          <w:szCs w:val="24"/>
        </w:rPr>
        <w:instrText xml:space="preserve"> REF _Ref440274337 \r \h </w:instrText>
      </w:r>
      <w:r w:rsidR="00812BD9">
        <w:rPr>
          <w:sz w:val="24"/>
          <w:szCs w:val="24"/>
        </w:rPr>
      </w:r>
      <w:r w:rsidR="00812BD9">
        <w:rPr>
          <w:sz w:val="24"/>
          <w:szCs w:val="24"/>
        </w:rPr>
        <w:fldChar w:fldCharType="separate"/>
      </w:r>
      <w:r w:rsidR="00E33142">
        <w:rPr>
          <w:sz w:val="24"/>
          <w:szCs w:val="24"/>
        </w:rPr>
        <w:t>5.2</w:t>
      </w:r>
      <w:r w:rsidR="00812BD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12BD9">
        <w:rPr>
          <w:sz w:val="24"/>
          <w:szCs w:val="24"/>
        </w:rPr>
        <w:fldChar w:fldCharType="begin"/>
      </w:r>
      <w:r w:rsidR="00CA1534">
        <w:rPr>
          <w:sz w:val="24"/>
          <w:szCs w:val="24"/>
        </w:rPr>
        <w:instrText xml:space="preserve"> REF _Ref440274366 \r \h </w:instrText>
      </w:r>
      <w:r w:rsidR="00812BD9">
        <w:rPr>
          <w:sz w:val="24"/>
          <w:szCs w:val="24"/>
        </w:rPr>
      </w:r>
      <w:r w:rsidR="00812BD9">
        <w:rPr>
          <w:sz w:val="24"/>
          <w:szCs w:val="24"/>
        </w:rPr>
        <w:fldChar w:fldCharType="separate"/>
      </w:r>
      <w:r w:rsidR="00E33142">
        <w:rPr>
          <w:sz w:val="24"/>
          <w:szCs w:val="24"/>
        </w:rPr>
        <w:t>5.4</w:t>
      </w:r>
      <w:r w:rsidR="00812BD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2142" w:rsidRDefault="003D2142">
      <w:pPr>
        <w:spacing w:line="240" w:lineRule="auto"/>
      </w:pPr>
      <w:r>
        <w:separator/>
      </w:r>
    </w:p>
  </w:endnote>
  <w:endnote w:type="continuationSeparator" w:id="0">
    <w:p w:rsidR="003D2142" w:rsidRDefault="003D2142">
      <w:pPr>
        <w:spacing w:line="240" w:lineRule="auto"/>
      </w:pPr>
      <w:r>
        <w:continuationSeparator/>
      </w:r>
    </w:p>
  </w:endnote>
  <w:endnote w:id="1">
    <w:p w:rsidR="0084371C" w:rsidRPr="003F430F" w:rsidRDefault="0084371C" w:rsidP="003F430F">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4371C" w:rsidRDefault="0084371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Pr="00FA0376" w:rsidRDefault="0084371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B5B1A">
      <w:rPr>
        <w:noProof/>
        <w:sz w:val="16"/>
        <w:szCs w:val="16"/>
        <w:lang w:eastAsia="ru-RU"/>
      </w:rPr>
      <w:t>41</w:t>
    </w:r>
    <w:r w:rsidRPr="00FA0376">
      <w:rPr>
        <w:sz w:val="16"/>
        <w:szCs w:val="16"/>
        <w:lang w:eastAsia="ru-RU"/>
      </w:rPr>
      <w:fldChar w:fldCharType="end"/>
    </w:r>
  </w:p>
  <w:p w:rsidR="0084371C" w:rsidRPr="00EE0539" w:rsidRDefault="0084371C"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84371C">
      <w:rPr>
        <w:sz w:val="18"/>
        <w:szCs w:val="18"/>
      </w:rPr>
      <w:t xml:space="preserve">заключения Договоров </w:t>
    </w:r>
    <w:r w:rsidRPr="0084371C">
      <w:rPr>
        <w:color w:val="000000"/>
        <w:sz w:val="18"/>
        <w:szCs w:val="18"/>
      </w:rPr>
      <w:t xml:space="preserve">на </w:t>
    </w:r>
    <w:r w:rsidRPr="0084371C">
      <w:rPr>
        <w:iCs/>
        <w:sz w:val="18"/>
        <w:szCs w:val="18"/>
      </w:rPr>
      <w:t xml:space="preserve">выполнение работ по </w:t>
    </w:r>
    <w:r w:rsidR="00605306" w:rsidRPr="00605306">
      <w:rPr>
        <w:iCs/>
        <w:sz w:val="18"/>
        <w:szCs w:val="18"/>
      </w:rPr>
      <w:t>ремонту оборудования СВТ</w:t>
    </w:r>
    <w:r w:rsidRPr="00605306">
      <w:rPr>
        <w:snapToGrid w:val="0"/>
        <w:sz w:val="18"/>
        <w:szCs w:val="18"/>
      </w:rPr>
      <w:t xml:space="preserve"> для нужд ПАО «МРСК Центра» (филиала</w:t>
    </w:r>
    <w:r w:rsidRPr="00605306">
      <w:rPr>
        <w:sz w:val="18"/>
        <w:szCs w:val="18"/>
      </w:rPr>
      <w:t xml:space="preserve"> «</w:t>
    </w:r>
    <w:proofErr w:type="spellStart"/>
    <w:r w:rsidRPr="00605306">
      <w:rPr>
        <w:sz w:val="18"/>
        <w:szCs w:val="18"/>
      </w:rPr>
      <w:t>Орёлэнерго</w:t>
    </w:r>
    <w:proofErr w:type="spellEnd"/>
    <w:r w:rsidRPr="0084371C">
      <w:rPr>
        <w:snapToGrid w:val="0"/>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2142" w:rsidRDefault="003D2142">
      <w:pPr>
        <w:spacing w:line="240" w:lineRule="auto"/>
      </w:pPr>
      <w:r>
        <w:separator/>
      </w:r>
    </w:p>
  </w:footnote>
  <w:footnote w:type="continuationSeparator" w:id="0">
    <w:p w:rsidR="003D2142" w:rsidRDefault="003D2142">
      <w:pPr>
        <w:spacing w:line="240" w:lineRule="auto"/>
      </w:pPr>
      <w:r>
        <w:continuationSeparator/>
      </w:r>
    </w:p>
  </w:footnote>
  <w:footnote w:id="1">
    <w:p w:rsidR="0084371C" w:rsidRPr="00B36685" w:rsidRDefault="0084371C" w:rsidP="0072698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84371C" w:rsidRDefault="0084371C" w:rsidP="0072698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84371C" w:rsidRDefault="0084371C" w:rsidP="00726981">
      <w:pPr>
        <w:pStyle w:val="1ff4"/>
        <w:rPr>
          <w:rFonts w:ascii="Times New Roman" w:eastAsia="Times New Roman" w:hAnsi="Times New Roman" w:cs="Times New Roman"/>
          <w:lang w:eastAsia="ru-RU"/>
        </w:rPr>
      </w:pPr>
    </w:p>
  </w:footnote>
  <w:footnote w:id="3">
    <w:p w:rsidR="0084371C" w:rsidRPr="00F83889" w:rsidRDefault="0084371C"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84371C" w:rsidRPr="00F83889" w:rsidRDefault="0084371C"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84371C" w:rsidRPr="00F83889" w:rsidRDefault="0084371C"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84371C" w:rsidRPr="00F83889" w:rsidRDefault="0084371C" w:rsidP="004913D5">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84371C" w:rsidRDefault="0084371C"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Pr="00930031" w:rsidRDefault="0084371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371C" w:rsidRDefault="0084371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28547AC"/>
    <w:multiLevelType w:val="multilevel"/>
    <w:tmpl w:val="06A67B9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9">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1">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2">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4">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6">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9">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1">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7EA6C78"/>
    <w:multiLevelType w:val="multilevel"/>
    <w:tmpl w:val="369ED89A"/>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7">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0">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5">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9">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1">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3"/>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2"/>
  </w:num>
  <w:num w:numId="23">
    <w:abstractNumId w:val="100"/>
  </w:num>
  <w:num w:numId="24">
    <w:abstractNumId w:val="135"/>
  </w:num>
  <w:num w:numId="25">
    <w:abstractNumId w:val="121"/>
  </w:num>
  <w:num w:numId="26">
    <w:abstractNumId w:val="113"/>
  </w:num>
  <w:num w:numId="27">
    <w:abstractNumId w:val="76"/>
  </w:num>
  <w:num w:numId="28">
    <w:abstractNumId w:val="99"/>
  </w:num>
  <w:num w:numId="29">
    <w:abstractNumId w:val="137"/>
  </w:num>
  <w:num w:numId="30">
    <w:abstractNumId w:val="94"/>
  </w:num>
  <w:num w:numId="31">
    <w:abstractNumId w:val="95"/>
  </w:num>
  <w:num w:numId="32">
    <w:abstractNumId w:val="119"/>
  </w:num>
  <w:num w:numId="33">
    <w:abstractNumId w:val="144"/>
  </w:num>
  <w:num w:numId="34">
    <w:abstractNumId w:val="123"/>
  </w:num>
  <w:num w:numId="35">
    <w:abstractNumId w:val="112"/>
  </w:num>
  <w:num w:numId="36">
    <w:abstractNumId w:val="79"/>
  </w:num>
  <w:num w:numId="37">
    <w:abstractNumId w:val="81"/>
  </w:num>
  <w:num w:numId="38">
    <w:abstractNumId w:val="88"/>
  </w:num>
  <w:num w:numId="39">
    <w:abstractNumId w:val="96"/>
  </w:num>
  <w:num w:numId="40">
    <w:abstractNumId w:val="109"/>
  </w:num>
  <w:num w:numId="41">
    <w:abstractNumId w:val="82"/>
  </w:num>
  <w:num w:numId="42">
    <w:abstractNumId w:val="78"/>
  </w:num>
  <w:num w:numId="43">
    <w:abstractNumId w:val="142"/>
  </w:num>
  <w:num w:numId="44">
    <w:abstractNumId w:val="130"/>
  </w:num>
  <w:num w:numId="45">
    <w:abstractNumId w:val="0"/>
  </w:num>
  <w:num w:numId="46">
    <w:abstractNumId w:val="114"/>
  </w:num>
  <w:num w:numId="47">
    <w:abstractNumId w:val="127"/>
  </w:num>
  <w:num w:numId="48">
    <w:abstractNumId w:val="131"/>
  </w:num>
  <w:num w:numId="49">
    <w:abstractNumId w:val="122"/>
  </w:num>
  <w:num w:numId="50">
    <w:abstractNumId w:val="150"/>
  </w:num>
  <w:num w:numId="51">
    <w:abstractNumId w:val="91"/>
  </w:num>
  <w:num w:numId="52">
    <w:abstractNumId w:val="80"/>
  </w:num>
  <w:num w:numId="53">
    <w:abstractNumId w:val="134"/>
  </w:num>
  <w:num w:numId="54">
    <w:abstractNumId w:val="101"/>
  </w:num>
  <w:num w:numId="55">
    <w:abstractNumId w:val="83"/>
  </w:num>
  <w:num w:numId="56">
    <w:abstractNumId w:val="72"/>
  </w:num>
  <w:num w:numId="57">
    <w:abstractNumId w:val="106"/>
  </w:num>
  <w:num w:numId="58">
    <w:abstractNumId w:val="118"/>
  </w:num>
  <w:num w:numId="59">
    <w:abstractNumId w:val="73"/>
  </w:num>
  <w:num w:numId="60">
    <w:abstractNumId w:val="90"/>
  </w:num>
  <w:num w:numId="61">
    <w:abstractNumId w:val="74"/>
  </w:num>
  <w:num w:numId="62">
    <w:abstractNumId w:val="146"/>
  </w:num>
  <w:num w:numId="63">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38"/>
    <w:lvlOverride w:ilvl="0">
      <w:startOverride w:val="1"/>
    </w:lvlOverride>
  </w:num>
  <w:num w:numId="65">
    <w:abstractNumId w:val="77"/>
  </w:num>
  <w:num w:numId="66">
    <w:abstractNumId w:val="148"/>
  </w:num>
  <w:num w:numId="67">
    <w:abstractNumId w:val="86"/>
  </w:num>
  <w:num w:numId="68">
    <w:abstractNumId w:val="115"/>
  </w:num>
  <w:num w:numId="69">
    <w:abstractNumId w:val="97"/>
  </w:num>
  <w:num w:numId="70">
    <w:abstractNumId w:val="117"/>
  </w:num>
  <w:num w:numId="71">
    <w:abstractNumId w:val="1"/>
    <w:lvlOverride w:ilvl="0">
      <w:startOverride w:val="6"/>
    </w:lvlOverride>
    <w:lvlOverride w:ilvl="1">
      <w:startOverride w:val="4"/>
    </w:lvlOverride>
    <w:lvlOverride w:ilvl="2">
      <w:startOverride w:val="3"/>
    </w:lvlOverride>
    <w:lvlOverride w:ilvl="3">
      <w:startOverride w:val="1"/>
    </w:lvlOverride>
  </w:num>
  <w:num w:numId="72">
    <w:abstractNumId w:val="128"/>
  </w:num>
  <w:num w:numId="73">
    <w:abstractNumId w:val="147"/>
  </w:num>
  <w:num w:numId="74">
    <w:abstractNumId w:val="89"/>
  </w:num>
  <w:num w:numId="75">
    <w:abstractNumId w:val="116"/>
  </w:num>
  <w:num w:numId="76">
    <w:abstractNumId w:val="143"/>
  </w:num>
  <w:num w:numId="77">
    <w:abstractNumId w:val="13"/>
  </w:num>
  <w:num w:numId="78">
    <w:abstractNumId w:val="20"/>
  </w:num>
  <w:num w:numId="79">
    <w:abstractNumId w:val="149"/>
  </w:num>
  <w:num w:numId="80">
    <w:abstractNumId w:val="141"/>
  </w:num>
  <w:num w:numId="81">
    <w:abstractNumId w:val="139"/>
  </w:num>
  <w:num w:numId="82">
    <w:abstractNumId w:val="107"/>
  </w:num>
  <w:num w:numId="83">
    <w:abstractNumId w:val="133"/>
  </w:num>
  <w:num w:numId="84">
    <w:abstractNumId w:val="140"/>
  </w:num>
  <w:num w:numId="85">
    <w:abstractNumId w:val="110"/>
  </w:num>
  <w:num w:numId="86">
    <w:abstractNumId w:val="120"/>
  </w:num>
  <w:num w:numId="87">
    <w:abstractNumId w:val="98"/>
  </w:num>
  <w:num w:numId="88">
    <w:abstractNumId w:val="108"/>
  </w:num>
  <w:num w:numId="89">
    <w:abstractNumId w:val="125"/>
  </w:num>
  <w:num w:numId="9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02"/>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92"/>
  </w:num>
  <w:num w:numId="95">
    <w:abstractNumId w:val="124"/>
  </w:num>
  <w:num w:numId="96">
    <w:abstractNumId w:val="129"/>
  </w:num>
  <w:num w:numId="97">
    <w:abstractNumId w:val="105"/>
  </w:num>
  <w:num w:numId="98">
    <w:abstractNumId w:val="103"/>
  </w:num>
  <w:num w:numId="99">
    <w:abstractNumId w:val="1"/>
  </w:num>
  <w:num w:numId="100">
    <w:abstractNumId w:val="136"/>
  </w:num>
  <w:num w:numId="101">
    <w:abstractNumId w:val="145"/>
  </w:num>
  <w:num w:numId="102">
    <w:abstractNumId w:val="111"/>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1C79"/>
    <w:rsid w:val="001124F8"/>
    <w:rsid w:val="0011547D"/>
    <w:rsid w:val="00116E97"/>
    <w:rsid w:val="00123C70"/>
    <w:rsid w:val="001248B1"/>
    <w:rsid w:val="0012590A"/>
    <w:rsid w:val="001324A1"/>
    <w:rsid w:val="0013328C"/>
    <w:rsid w:val="00134962"/>
    <w:rsid w:val="00140353"/>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901DA"/>
    <w:rsid w:val="00192F71"/>
    <w:rsid w:val="00193067"/>
    <w:rsid w:val="0019725C"/>
    <w:rsid w:val="001A1D23"/>
    <w:rsid w:val="001A3C31"/>
    <w:rsid w:val="001A6511"/>
    <w:rsid w:val="001A7C23"/>
    <w:rsid w:val="001B1DBF"/>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2B6E"/>
    <w:rsid w:val="0022360B"/>
    <w:rsid w:val="00224D1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47A"/>
    <w:rsid w:val="002848CF"/>
    <w:rsid w:val="002853B8"/>
    <w:rsid w:val="00286C5A"/>
    <w:rsid w:val="0029211F"/>
    <w:rsid w:val="002946EF"/>
    <w:rsid w:val="00297FA1"/>
    <w:rsid w:val="002A08A6"/>
    <w:rsid w:val="002A0DBC"/>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2142"/>
    <w:rsid w:val="003D3D44"/>
    <w:rsid w:val="003D4D5E"/>
    <w:rsid w:val="003D726B"/>
    <w:rsid w:val="003D7C16"/>
    <w:rsid w:val="003E170D"/>
    <w:rsid w:val="003E63F6"/>
    <w:rsid w:val="003E7774"/>
    <w:rsid w:val="003F1F5E"/>
    <w:rsid w:val="003F22D7"/>
    <w:rsid w:val="003F3A69"/>
    <w:rsid w:val="003F430F"/>
    <w:rsid w:val="003F44A9"/>
    <w:rsid w:val="003F513C"/>
    <w:rsid w:val="003F5D3B"/>
    <w:rsid w:val="003F6889"/>
    <w:rsid w:val="004008AD"/>
    <w:rsid w:val="00400C79"/>
    <w:rsid w:val="00400D7D"/>
    <w:rsid w:val="00403042"/>
    <w:rsid w:val="00404BF4"/>
    <w:rsid w:val="00412590"/>
    <w:rsid w:val="00414AB1"/>
    <w:rsid w:val="00414CAF"/>
    <w:rsid w:val="00415D77"/>
    <w:rsid w:val="00416F2A"/>
    <w:rsid w:val="00420F24"/>
    <w:rsid w:val="00421F58"/>
    <w:rsid w:val="0042632C"/>
    <w:rsid w:val="00426B53"/>
    <w:rsid w:val="0043500C"/>
    <w:rsid w:val="004360F5"/>
    <w:rsid w:val="004406A6"/>
    <w:rsid w:val="00440928"/>
    <w:rsid w:val="00440EAE"/>
    <w:rsid w:val="00443E0B"/>
    <w:rsid w:val="00456188"/>
    <w:rsid w:val="00461F58"/>
    <w:rsid w:val="0046282D"/>
    <w:rsid w:val="004650AF"/>
    <w:rsid w:val="00467A32"/>
    <w:rsid w:val="00472FCD"/>
    <w:rsid w:val="00473053"/>
    <w:rsid w:val="0047380C"/>
    <w:rsid w:val="00473BFE"/>
    <w:rsid w:val="00473DEB"/>
    <w:rsid w:val="00474F01"/>
    <w:rsid w:val="004753D3"/>
    <w:rsid w:val="0048021C"/>
    <w:rsid w:val="004816F5"/>
    <w:rsid w:val="004834EF"/>
    <w:rsid w:val="00485506"/>
    <w:rsid w:val="00486F2D"/>
    <w:rsid w:val="00487FFC"/>
    <w:rsid w:val="004913D5"/>
    <w:rsid w:val="004925B9"/>
    <w:rsid w:val="00492C8B"/>
    <w:rsid w:val="00492CA3"/>
    <w:rsid w:val="00496CB3"/>
    <w:rsid w:val="004A0CCC"/>
    <w:rsid w:val="004A3882"/>
    <w:rsid w:val="004A3A59"/>
    <w:rsid w:val="004B027C"/>
    <w:rsid w:val="004B4126"/>
    <w:rsid w:val="004B5EB3"/>
    <w:rsid w:val="004C0F1F"/>
    <w:rsid w:val="004C2695"/>
    <w:rsid w:val="004C347E"/>
    <w:rsid w:val="004C5164"/>
    <w:rsid w:val="004C5DD3"/>
    <w:rsid w:val="004C7D00"/>
    <w:rsid w:val="004D17BD"/>
    <w:rsid w:val="004D19A8"/>
    <w:rsid w:val="004D1E07"/>
    <w:rsid w:val="004D431C"/>
    <w:rsid w:val="004D49AB"/>
    <w:rsid w:val="004E0F05"/>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2EA1"/>
    <w:rsid w:val="00573C94"/>
    <w:rsid w:val="005818B2"/>
    <w:rsid w:val="00583266"/>
    <w:rsid w:val="00584DFA"/>
    <w:rsid w:val="00586515"/>
    <w:rsid w:val="005878D5"/>
    <w:rsid w:val="00595528"/>
    <w:rsid w:val="00596921"/>
    <w:rsid w:val="005A2CAE"/>
    <w:rsid w:val="005A3827"/>
    <w:rsid w:val="005A3F4B"/>
    <w:rsid w:val="005A4D78"/>
    <w:rsid w:val="005A708D"/>
    <w:rsid w:val="005B074F"/>
    <w:rsid w:val="005B47BD"/>
    <w:rsid w:val="005B75A6"/>
    <w:rsid w:val="005C08CA"/>
    <w:rsid w:val="005C10C6"/>
    <w:rsid w:val="005C22A4"/>
    <w:rsid w:val="005C3F93"/>
    <w:rsid w:val="005C6F5D"/>
    <w:rsid w:val="005D16BC"/>
    <w:rsid w:val="005D4A00"/>
    <w:rsid w:val="005D7AA7"/>
    <w:rsid w:val="005E12FD"/>
    <w:rsid w:val="005E1A89"/>
    <w:rsid w:val="005E3DD2"/>
    <w:rsid w:val="005E7B4E"/>
    <w:rsid w:val="005F2732"/>
    <w:rsid w:val="005F2CCE"/>
    <w:rsid w:val="005F3722"/>
    <w:rsid w:val="005F514D"/>
    <w:rsid w:val="005F566D"/>
    <w:rsid w:val="005F7167"/>
    <w:rsid w:val="006008A2"/>
    <w:rsid w:val="00603444"/>
    <w:rsid w:val="00605306"/>
    <w:rsid w:val="0060721D"/>
    <w:rsid w:val="00612EAB"/>
    <w:rsid w:val="00617B2C"/>
    <w:rsid w:val="00620D7C"/>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580D"/>
    <w:rsid w:val="0064770F"/>
    <w:rsid w:val="00651B7D"/>
    <w:rsid w:val="00652223"/>
    <w:rsid w:val="006561C2"/>
    <w:rsid w:val="00656F5C"/>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6966"/>
    <w:rsid w:val="006B08E2"/>
    <w:rsid w:val="006B3CF3"/>
    <w:rsid w:val="006B43A1"/>
    <w:rsid w:val="006B4939"/>
    <w:rsid w:val="006B7986"/>
    <w:rsid w:val="006C6116"/>
    <w:rsid w:val="006C6F82"/>
    <w:rsid w:val="006C77D6"/>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46AD"/>
    <w:rsid w:val="007C5FCF"/>
    <w:rsid w:val="007D07A7"/>
    <w:rsid w:val="007D07F8"/>
    <w:rsid w:val="007D0EA7"/>
    <w:rsid w:val="007D7C50"/>
    <w:rsid w:val="007E216D"/>
    <w:rsid w:val="007E4290"/>
    <w:rsid w:val="007E756B"/>
    <w:rsid w:val="007E7A99"/>
    <w:rsid w:val="007F1742"/>
    <w:rsid w:val="007F3FB7"/>
    <w:rsid w:val="007F7125"/>
    <w:rsid w:val="007F76D6"/>
    <w:rsid w:val="007F7EB4"/>
    <w:rsid w:val="0080108A"/>
    <w:rsid w:val="00804801"/>
    <w:rsid w:val="00804BE0"/>
    <w:rsid w:val="00812BD9"/>
    <w:rsid w:val="00813F81"/>
    <w:rsid w:val="008247F3"/>
    <w:rsid w:val="00832D0A"/>
    <w:rsid w:val="008371E6"/>
    <w:rsid w:val="00841A6F"/>
    <w:rsid w:val="0084371C"/>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0AA1"/>
    <w:rsid w:val="0087274F"/>
    <w:rsid w:val="0087407B"/>
    <w:rsid w:val="008749DE"/>
    <w:rsid w:val="008843D2"/>
    <w:rsid w:val="00884D4A"/>
    <w:rsid w:val="0088633C"/>
    <w:rsid w:val="00886684"/>
    <w:rsid w:val="008907A8"/>
    <w:rsid w:val="00890D00"/>
    <w:rsid w:val="00891420"/>
    <w:rsid w:val="0089163E"/>
    <w:rsid w:val="00892301"/>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1997"/>
    <w:rsid w:val="009C5D09"/>
    <w:rsid w:val="009C7197"/>
    <w:rsid w:val="009C744E"/>
    <w:rsid w:val="009C7620"/>
    <w:rsid w:val="009C78C3"/>
    <w:rsid w:val="009D0FB4"/>
    <w:rsid w:val="009D22CA"/>
    <w:rsid w:val="009D4440"/>
    <w:rsid w:val="009D532D"/>
    <w:rsid w:val="009D59A4"/>
    <w:rsid w:val="009D6E76"/>
    <w:rsid w:val="009D7F01"/>
    <w:rsid w:val="009E049A"/>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0BC5"/>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4B30"/>
    <w:rsid w:val="00A5297C"/>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44E"/>
    <w:rsid w:val="00A957C9"/>
    <w:rsid w:val="00A95FEE"/>
    <w:rsid w:val="00A96E27"/>
    <w:rsid w:val="00AA02AB"/>
    <w:rsid w:val="00AA3D91"/>
    <w:rsid w:val="00AB2CB8"/>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5836"/>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B29FA"/>
    <w:rsid w:val="00CB510C"/>
    <w:rsid w:val="00CB5B1A"/>
    <w:rsid w:val="00CB6141"/>
    <w:rsid w:val="00CC3810"/>
    <w:rsid w:val="00CC3DAD"/>
    <w:rsid w:val="00CC4C3A"/>
    <w:rsid w:val="00CC54C2"/>
    <w:rsid w:val="00CC6D7C"/>
    <w:rsid w:val="00CD0A76"/>
    <w:rsid w:val="00CD1816"/>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66739"/>
    <w:rsid w:val="00D71BB9"/>
    <w:rsid w:val="00D71E6D"/>
    <w:rsid w:val="00D75CA2"/>
    <w:rsid w:val="00D77DCB"/>
    <w:rsid w:val="00D80639"/>
    <w:rsid w:val="00D80D09"/>
    <w:rsid w:val="00D82D37"/>
    <w:rsid w:val="00D84AC7"/>
    <w:rsid w:val="00D87E17"/>
    <w:rsid w:val="00D90031"/>
    <w:rsid w:val="00D904EF"/>
    <w:rsid w:val="00D92448"/>
    <w:rsid w:val="00D95A91"/>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56CB"/>
    <w:rsid w:val="00DE2870"/>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43E8"/>
    <w:rsid w:val="00F056E4"/>
    <w:rsid w:val="00F05E95"/>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35E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A743E"/>
    <w:rsid w:val="00FB00C0"/>
    <w:rsid w:val="00FB1839"/>
    <w:rsid w:val="00FB34FA"/>
    <w:rsid w:val="00FB55B8"/>
    <w:rsid w:val="00FB666F"/>
    <w:rsid w:val="00FB7116"/>
    <w:rsid w:val="00FB7C04"/>
    <w:rsid w:val="00FC1D5F"/>
    <w:rsid w:val="00FC4C06"/>
    <w:rsid w:val="00FD0E28"/>
    <w:rsid w:val="00FD529A"/>
    <w:rsid w:val="00FD5C76"/>
    <w:rsid w:val="00FE0052"/>
    <w:rsid w:val="00FE1CA6"/>
    <w:rsid w:val="00FE239E"/>
    <w:rsid w:val="00FE5303"/>
    <w:rsid w:val="00FE5731"/>
    <w:rsid w:val="00FE630F"/>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oleObject" Target="embeddings/oleObject1.bin"/><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image" Target="media/image4.wmf"/><Relationship Id="rId47" Type="http://schemas.openxmlformats.org/officeDocument/2006/relationships/header" Target="header12.xml"/><Relationship Id="rId50" Type="http://schemas.openxmlformats.org/officeDocument/2006/relationships/hyperlink" Target="mailto:doverie@mrsk-1.ru" TargetMode="External"/><Relationship Id="rId55" Type="http://schemas.openxmlformats.org/officeDocument/2006/relationships/hyperlink" Target="consultantplus://offline/ref=86C855FF9931DA9E8282C60C4DADA77D6E3EF501C72B67668DFC4D0EA1y5xAN" TargetMode="External"/><Relationship Id="rId63" Type="http://schemas.openxmlformats.org/officeDocument/2006/relationships/footer" Target="footer1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9" Type="http://schemas.openxmlformats.org/officeDocument/2006/relationships/hyperlink" Target="http://www.rosseti.ru/about/anticorruptionpolicy/policy/index.ph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footer" Target="footer6.xml"/><Relationship Id="rId37" Type="http://schemas.openxmlformats.org/officeDocument/2006/relationships/hyperlink" Target="mailto:zabolotskaya.mv@mrsk-1.ru" TargetMode="External"/><Relationship Id="rId40" Type="http://schemas.openxmlformats.org/officeDocument/2006/relationships/image" Target="media/image3.wmf"/><Relationship Id="rId45" Type="http://schemas.openxmlformats.org/officeDocument/2006/relationships/header" Target="header11.xml"/><Relationship Id="rId53" Type="http://schemas.openxmlformats.org/officeDocument/2006/relationships/hyperlink" Target="consultantplus://offline/ref=86C855FF9931DA9E8282C60C4DADA77D6E3EFB01C62B67668DFC4D0EA1y5xAN" TargetMode="External"/><Relationship Id="rId58" Type="http://schemas.openxmlformats.org/officeDocument/2006/relationships/hyperlink" Target="consultantplus://offline/ref=B7E04B8F5BC345C22463EADCAE81D93CF0C11310A0643D58FEE589F49Ff2C9L" TargetMode="External"/><Relationship Id="rId66"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s://etp.rosseti.ru" TargetMode="External"/><Relationship Id="rId28" Type="http://schemas.openxmlformats.org/officeDocument/2006/relationships/footer" Target="footer5.xml"/><Relationship Id="rId36" Type="http://schemas.openxmlformats.org/officeDocument/2006/relationships/hyperlink" Target="https://rmsp.nalog.ru" TargetMode="External"/><Relationship Id="rId49" Type="http://schemas.openxmlformats.org/officeDocument/2006/relationships/hyperlink" Target="http://www.rosseti.ru/about/contacts/opinion/" TargetMode="External"/><Relationship Id="rId57" Type="http://schemas.openxmlformats.org/officeDocument/2006/relationships/hyperlink" Target="consultantplus://offline/ref=86C855FF9931DA9E8282C60C4DADA77D6D37F30BC92667668DFC4D0EA1y5xAN" TargetMode="External"/><Relationship Id="rId61"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eader" Target="header10.xml"/><Relationship Id="rId52" Type="http://schemas.openxmlformats.org/officeDocument/2006/relationships/hyperlink" Target="consultantplus://offline/ref=86C855FF9931DA9E8282C60C4DADA77D6E3FF20BC62667668DFC4D0EA1y5xAN" TargetMode="External"/><Relationship Id="rId60" Type="http://schemas.openxmlformats.org/officeDocument/2006/relationships/hyperlink" Target="consultantplus://offline/ref=B7E04B8F5BC345C22463EADCAE81D93CF4CA1215A36F6052F6BC85F6f9C8L" TargetMode="External"/><Relationship Id="rId65"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oleObject" Target="embeddings/oleObject3.bin"/><Relationship Id="rId48" Type="http://schemas.openxmlformats.org/officeDocument/2006/relationships/footer" Target="footer9.xml"/><Relationship Id="rId56" Type="http://schemas.openxmlformats.org/officeDocument/2006/relationships/hyperlink" Target="consultantplus://offline/ref=86C855FF9931DA9E8282C60C4DADA77D6E3EF501C72B67668DFC4D0EA1y5xAN" TargetMode="External"/><Relationship Id="rId64" Type="http://schemas.openxmlformats.org/officeDocument/2006/relationships/header" Target="header15.xml"/><Relationship Id="rId8" Type="http://schemas.openxmlformats.org/officeDocument/2006/relationships/endnotes" Target="endnotes.xml"/><Relationship Id="rId51" Type="http://schemas.openxmlformats.org/officeDocument/2006/relationships/footer" Target="footer10.xm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header" Target="header9.xml"/><Relationship Id="rId38" Type="http://schemas.openxmlformats.org/officeDocument/2006/relationships/image" Target="media/image2.wmf"/><Relationship Id="rId46" Type="http://schemas.openxmlformats.org/officeDocument/2006/relationships/footer" Target="footer8.xml"/><Relationship Id="rId59" Type="http://schemas.openxmlformats.org/officeDocument/2006/relationships/hyperlink" Target="consultantplus://offline/ref=B7E04B8F5BC345C22463EADCAE81D93CF0C11310A0643D58FEE589F49Ff2C9L" TargetMode="External"/><Relationship Id="rId67" Type="http://schemas.openxmlformats.org/officeDocument/2006/relationships/theme" Target="theme/theme1.xml"/><Relationship Id="rId20" Type="http://schemas.openxmlformats.org/officeDocument/2006/relationships/hyperlink" Target="mailto:alisov.ma@mrsk-1.ru" TargetMode="External"/><Relationship Id="rId41" Type="http://schemas.openxmlformats.org/officeDocument/2006/relationships/oleObject" Target="embeddings/oleObject2.bin"/><Relationship Id="rId54" Type="http://schemas.openxmlformats.org/officeDocument/2006/relationships/hyperlink" Target="consultantplus://offline/ref=86C855FF9931DA9E8282C60C4DADA77D6D37F30BC92667668DFC4D0EA1y5xAN" TargetMode="External"/><Relationship Id="rId62" Type="http://schemas.openxmlformats.org/officeDocument/2006/relationships/header" Target="header1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17253-B28E-43AD-A3AA-FB9626DB9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93</Pages>
  <Words>29925</Words>
  <Characters>170577</Characters>
  <Application>Microsoft Office Word</Application>
  <DocSecurity>0</DocSecurity>
  <Lines>1421</Lines>
  <Paragraphs>400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200102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Ноздрина Оксана Николаевна</cp:lastModifiedBy>
  <cp:revision>130</cp:revision>
  <cp:lastPrinted>2015-12-29T14:27:00Z</cp:lastPrinted>
  <dcterms:created xsi:type="dcterms:W3CDTF">2016-01-15T08:52:00Z</dcterms:created>
  <dcterms:modified xsi:type="dcterms:W3CDTF">2018-04-04T07:45:00Z</dcterms:modified>
</cp:coreProperties>
</file>