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4328B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15D4F" w:rsidRPr="00115D4F" w:rsidRDefault="00115D4F" w:rsidP="00A13E63">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0B4B6A8F" wp14:editId="6743A6DF">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15D4F" w:rsidRPr="00115D4F" w:rsidRDefault="00115D4F" w:rsidP="00115D4F">
      <w:pPr>
        <w:spacing w:line="240" w:lineRule="auto"/>
        <w:jc w:val="right"/>
        <w:rPr>
          <w:sz w:val="24"/>
          <w:szCs w:val="24"/>
        </w:rPr>
      </w:pPr>
      <w:r w:rsidRPr="00115D4F">
        <w:rPr>
          <w:sz w:val="24"/>
          <w:szCs w:val="24"/>
        </w:rPr>
        <w:t>Председатель закупочной комиссии -</w:t>
      </w:r>
    </w:p>
    <w:p w:rsidR="00115D4F" w:rsidRPr="00115D4F" w:rsidRDefault="00115D4F" w:rsidP="00115D4F">
      <w:pPr>
        <w:spacing w:line="240" w:lineRule="auto"/>
        <w:jc w:val="right"/>
        <w:rPr>
          <w:sz w:val="24"/>
          <w:szCs w:val="24"/>
        </w:rPr>
      </w:pPr>
      <w:r w:rsidRPr="00115D4F">
        <w:rPr>
          <w:sz w:val="24"/>
          <w:szCs w:val="24"/>
        </w:rPr>
        <w:t xml:space="preserve">заместитель генерального директора </w:t>
      </w:r>
    </w:p>
    <w:p w:rsidR="00115D4F" w:rsidRPr="00115D4F" w:rsidRDefault="00115D4F" w:rsidP="00115D4F">
      <w:pPr>
        <w:spacing w:line="240" w:lineRule="auto"/>
        <w:jc w:val="right"/>
        <w:rPr>
          <w:sz w:val="24"/>
          <w:szCs w:val="24"/>
        </w:rPr>
      </w:pPr>
      <w:r w:rsidRPr="00115D4F">
        <w:rPr>
          <w:sz w:val="24"/>
          <w:szCs w:val="24"/>
        </w:rPr>
        <w:t>директор филиала ОАО «МРСК Центра» -                                                                                                                                             «Тамбовэнерго»</w:t>
      </w:r>
    </w:p>
    <w:p w:rsidR="007556FF" w:rsidRPr="00C12FA4" w:rsidRDefault="00115D4F" w:rsidP="00115D4F">
      <w:pPr>
        <w:spacing w:line="240" w:lineRule="auto"/>
        <w:jc w:val="right"/>
        <w:rPr>
          <w:sz w:val="24"/>
          <w:szCs w:val="24"/>
        </w:rPr>
      </w:pPr>
      <w:r w:rsidRPr="00115D4F">
        <w:rPr>
          <w:sz w:val="24"/>
          <w:szCs w:val="24"/>
        </w:rPr>
        <w:t>________________ В.А. Сыщиков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15D4F" w:rsidRPr="00115D4F">
        <w:rPr>
          <w:b/>
          <w:sz w:val="24"/>
          <w:szCs w:val="24"/>
        </w:rPr>
        <w:t xml:space="preserve">Договора на выполнение работ </w:t>
      </w:r>
      <w:r w:rsidR="00B7404F" w:rsidRPr="00B7404F">
        <w:rPr>
          <w:b/>
          <w:sz w:val="24"/>
          <w:szCs w:val="24"/>
        </w:rPr>
        <w:t>по заправке и восстановлению картриджей</w:t>
      </w:r>
      <w:r w:rsidR="00115D4F" w:rsidRPr="00115D4F">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15D4F">
        <w:rPr>
          <w:sz w:val="24"/>
          <w:szCs w:val="24"/>
        </w:rPr>
        <w:t>Тамбов</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115D4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15D4F" w:rsidRPr="00115D4F">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115D4F" w:rsidRPr="00115D4F">
          <w:rPr>
            <w:rStyle w:val="a7"/>
            <w:iCs/>
            <w:sz w:val="24"/>
            <w:szCs w:val="24"/>
          </w:rPr>
          <w:t>kobeleva.ey@mrsk-1.ru</w:t>
        </w:r>
      </w:hyperlink>
      <w:r w:rsidR="00467A32" w:rsidRPr="00D053C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D75F59">
        <w:rPr>
          <w:b/>
          <w:sz w:val="24"/>
          <w:szCs w:val="24"/>
          <w:highlight w:val="yellow"/>
        </w:rPr>
        <w:t>16</w:t>
      </w:r>
      <w:r w:rsidRPr="00862664">
        <w:rPr>
          <w:b/>
          <w:sz w:val="24"/>
          <w:szCs w:val="24"/>
          <w:highlight w:val="yellow"/>
        </w:rPr>
        <w:t xml:space="preserve">» </w:t>
      </w:r>
      <w:r w:rsidR="00D75F59">
        <w:rPr>
          <w:b/>
          <w:sz w:val="24"/>
          <w:szCs w:val="24"/>
          <w:highlight w:val="yellow"/>
        </w:rPr>
        <w:t>марта</w:t>
      </w:r>
      <w:r w:rsidRPr="00862664">
        <w:rPr>
          <w:b/>
          <w:sz w:val="24"/>
          <w:szCs w:val="24"/>
          <w:highlight w:val="yellow"/>
        </w:rPr>
        <w:t xml:space="preserve"> </w:t>
      </w:r>
      <w:r w:rsidR="009C1997">
        <w:rPr>
          <w:b/>
          <w:sz w:val="24"/>
          <w:szCs w:val="24"/>
          <w:highlight w:val="yellow"/>
        </w:rPr>
        <w:t>2018</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E33142" w:rsidRPr="00E33142">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3C633E">
        <w:rPr>
          <w:sz w:val="24"/>
          <w:szCs w:val="24"/>
        </w:rPr>
        <w:t xml:space="preserve">, </w:t>
      </w:r>
      <w:r w:rsidR="003C633E" w:rsidRPr="003C633E">
        <w:rPr>
          <w:sz w:val="24"/>
          <w:szCs w:val="24"/>
          <w:lang w:eastAsia="ru-RU"/>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115D4F">
        <w:rPr>
          <w:sz w:val="24"/>
          <w:szCs w:val="24"/>
        </w:rPr>
        <w:t>О</w:t>
      </w:r>
      <w:r w:rsidRPr="00115D4F">
        <w:rPr>
          <w:sz w:val="24"/>
          <w:szCs w:val="24"/>
        </w:rPr>
        <w:t xml:space="preserve">ткрытого запроса предложений (далее – запрос предложений) </w:t>
      </w:r>
      <w:bookmarkEnd w:id="10"/>
      <w:r w:rsidR="004B5EB3" w:rsidRPr="00115D4F">
        <w:rPr>
          <w:sz w:val="24"/>
          <w:szCs w:val="24"/>
        </w:rPr>
        <w:t xml:space="preserve">на право заключения </w:t>
      </w:r>
      <w:r w:rsidR="00115D4F" w:rsidRPr="00115D4F">
        <w:rPr>
          <w:sz w:val="24"/>
          <w:szCs w:val="24"/>
        </w:rPr>
        <w:t xml:space="preserve">Договора на выполнение работ </w:t>
      </w:r>
      <w:r w:rsidR="00B7404F" w:rsidRPr="00B7404F">
        <w:rPr>
          <w:sz w:val="24"/>
          <w:szCs w:val="24"/>
        </w:rPr>
        <w:t>на выполнение работ по заправке и восстановлению картриджей</w:t>
      </w:r>
      <w:r w:rsidR="00115D4F" w:rsidRPr="00115D4F">
        <w:rPr>
          <w:sz w:val="24"/>
          <w:szCs w:val="24"/>
        </w:rPr>
        <w:t xml:space="preserve"> для нужд ПАО «МРСК Центра» (филиала «Тамбовэнерго»)</w:t>
      </w:r>
      <w:r w:rsidR="00862664" w:rsidRPr="00115D4F">
        <w:rPr>
          <w:sz w:val="24"/>
          <w:szCs w:val="24"/>
        </w:rPr>
        <w:t>, расположенного по адресу: РФ, 392680, г. Тамбов, ул. Моршанское шоссе, д. 23</w:t>
      </w:r>
      <w:r w:rsidRPr="00115D4F">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115D4F">
          <w:rPr>
            <w:rStyle w:val="a7"/>
            <w:sz w:val="24"/>
            <w:szCs w:val="24"/>
          </w:rPr>
          <w:t>etp.rosseti.ru</w:t>
        </w:r>
      </w:hyperlink>
      <w:r w:rsidR="00862664" w:rsidRPr="00115D4F">
        <w:rPr>
          <w:sz w:val="24"/>
          <w:szCs w:val="24"/>
        </w:rPr>
        <w:t xml:space="preserve"> </w:t>
      </w:r>
      <w:r w:rsidR="00702B2C" w:rsidRPr="00115D4F">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15D4F" w:rsidRPr="00115D4F">
        <w:rPr>
          <w:sz w:val="24"/>
          <w:szCs w:val="24"/>
        </w:rPr>
        <w:t xml:space="preserve">Договора </w:t>
      </w:r>
      <w:r w:rsidR="00B7404F" w:rsidRPr="00B7404F">
        <w:rPr>
          <w:sz w:val="24"/>
          <w:szCs w:val="24"/>
        </w:rPr>
        <w:t>на выполнение работ по заправке и восстановлению картриджей</w:t>
      </w:r>
      <w:r w:rsidR="00115D4F" w:rsidRPr="00115D4F">
        <w:rPr>
          <w:sz w:val="24"/>
          <w:szCs w:val="24"/>
        </w:rPr>
        <w:t xml:space="preserve"> для нужд ПАО «МРСК Центра» (филиала «Тамбовэнерго»)</w:t>
      </w:r>
      <w:r w:rsidR="00702B2C" w:rsidRPr="00115D4F">
        <w:rPr>
          <w:sz w:val="24"/>
          <w:szCs w:val="24"/>
        </w:rPr>
        <w:t>.</w:t>
      </w:r>
    </w:p>
    <w:p w:rsidR="008C4223" w:rsidRPr="00115D4F"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115D4F">
        <w:rPr>
          <w:b/>
          <w:sz w:val="24"/>
          <w:szCs w:val="24"/>
        </w:rPr>
        <w:t>1 (один)</w:t>
      </w:r>
      <w:r w:rsidRPr="00115D4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115D4F">
        <w:rPr>
          <w:sz w:val="24"/>
          <w:szCs w:val="24"/>
        </w:rPr>
        <w:t xml:space="preserve">Частичное </w:t>
      </w:r>
      <w:r w:rsidR="00BE644E" w:rsidRPr="00115D4F">
        <w:rPr>
          <w:sz w:val="24"/>
          <w:szCs w:val="24"/>
        </w:rPr>
        <w:t>выполнение работ</w:t>
      </w:r>
      <w:r w:rsidRPr="00115D4F">
        <w:rPr>
          <w:sz w:val="24"/>
          <w:szCs w:val="24"/>
        </w:rPr>
        <w:t xml:space="preserve"> не допускается</w:t>
      </w:r>
      <w:r w:rsidRPr="00E71A48">
        <w:rPr>
          <w:sz w:val="24"/>
          <w:szCs w:val="24"/>
        </w:rPr>
        <w:t>.</w:t>
      </w:r>
    </w:p>
    <w:p w:rsidR="00717F60" w:rsidRPr="00115D4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115D4F">
        <w:rPr>
          <w:sz w:val="24"/>
          <w:szCs w:val="24"/>
        </w:rPr>
        <w:t xml:space="preserve">: </w:t>
      </w:r>
      <w:r w:rsidR="00115D4F" w:rsidRPr="00115D4F">
        <w:rPr>
          <w:b/>
          <w:sz w:val="24"/>
          <w:szCs w:val="24"/>
        </w:rPr>
        <w:t>С момента заключения договора по 31.12.2018 года</w:t>
      </w:r>
      <w:r w:rsidR="00717F60" w:rsidRPr="00115D4F">
        <w:rPr>
          <w:sz w:val="24"/>
          <w:szCs w:val="24"/>
        </w:rPr>
        <w:t>.</w:t>
      </w:r>
      <w:bookmarkEnd w:id="19"/>
    </w:p>
    <w:p w:rsidR="008D2928" w:rsidRPr="00115D4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w:t>
      </w:r>
      <w:r w:rsidR="00366652" w:rsidRPr="00115D4F">
        <w:rPr>
          <w:sz w:val="24"/>
          <w:szCs w:val="24"/>
        </w:rPr>
        <w:t xml:space="preserve">осуществляться </w:t>
      </w:r>
      <w:r w:rsidR="005B47BD" w:rsidRPr="00115D4F">
        <w:rPr>
          <w:b/>
          <w:sz w:val="24"/>
          <w:szCs w:val="24"/>
        </w:rPr>
        <w:t>на объектах</w:t>
      </w:r>
      <w:r w:rsidR="00D00D5E" w:rsidRPr="00115D4F">
        <w:rPr>
          <w:b/>
          <w:sz w:val="24"/>
          <w:szCs w:val="24"/>
        </w:rPr>
        <w:t>, указанны</w:t>
      </w:r>
      <w:r w:rsidR="005B47BD" w:rsidRPr="00115D4F">
        <w:rPr>
          <w:b/>
          <w:sz w:val="24"/>
          <w:szCs w:val="24"/>
        </w:rPr>
        <w:t>х</w:t>
      </w:r>
      <w:r w:rsidR="00D00D5E" w:rsidRPr="00115D4F">
        <w:rPr>
          <w:b/>
          <w:sz w:val="24"/>
          <w:szCs w:val="24"/>
        </w:rPr>
        <w:t xml:space="preserve"> в Приложении №1 настоящей Документации</w:t>
      </w:r>
      <w:r w:rsidR="00366652" w:rsidRPr="00115D4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115D4F">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w:t>
      </w:r>
      <w:r w:rsidR="00BE644E" w:rsidRPr="008423B6">
        <w:rPr>
          <w:sz w:val="24"/>
          <w:szCs w:val="24"/>
        </w:rPr>
        <w:t>фактуры</w:t>
      </w:r>
      <w:bookmarkEnd w:id="21"/>
      <w:r w:rsidR="00DF0011" w:rsidRPr="008423B6">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B7404F" w:rsidP="00216641">
      <w:pPr>
        <w:widowControl w:val="0"/>
        <w:shd w:val="clear" w:color="auto" w:fill="FFFFFF"/>
        <w:tabs>
          <w:tab w:val="left" w:pos="1701"/>
        </w:tabs>
        <w:autoSpaceDE w:val="0"/>
        <w:spacing w:after="100" w:line="264" w:lineRule="auto"/>
        <w:ind w:right="17" w:firstLine="0"/>
        <w:rPr>
          <w:bCs w:val="0"/>
          <w:sz w:val="24"/>
          <w:szCs w:val="24"/>
        </w:rPr>
      </w:pPr>
      <w:r w:rsidRPr="00B7404F">
        <w:rPr>
          <w:bCs w:val="0"/>
          <w:sz w:val="24"/>
          <w:szCs w:val="24"/>
          <w:lang w:eastAsia="ru-RU"/>
        </w:rPr>
        <w:t>847 461,00 (Восемьсот сорок семь тысяч четыреста шестьдесят один) рубль 00 копеек РФ, без учета НДС; НДС составляет 152 542,98 (Сто пятьдесят две тысячи пятьсот сорок два) рубля 98 копеек РФ; 1 000 003,98 (Один миллион три) рубля 98 копеек РФ, с учетом НДС</w:t>
      </w:r>
      <w:r w:rsidR="008423B6" w:rsidRPr="008423B6">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w:t>
      </w:r>
      <w:r w:rsidR="008423B6">
        <w:rPr>
          <w:bCs w:val="0"/>
          <w:sz w:val="24"/>
          <w:szCs w:val="24"/>
        </w:rPr>
        <w:t xml:space="preserve">,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423B6">
        <w:rPr>
          <w:bCs w:val="0"/>
          <w:sz w:val="24"/>
          <w:szCs w:val="24"/>
        </w:rPr>
        <w:t>,</w:t>
      </w:r>
      <w:r w:rsidR="008423B6" w:rsidRPr="008423B6">
        <w:rPr>
          <w:sz w:val="24"/>
          <w:szCs w:val="24"/>
        </w:rPr>
        <w:t xml:space="preserve"> 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 Источник ссылки не найден.</w:t>
      </w:r>
      <w:r w:rsidR="00812BD9" w:rsidRPr="00D95A91">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w:t>
      </w:r>
      <w:r w:rsidRPr="00D95A91">
        <w:rPr>
          <w:color w:val="000000"/>
          <w:sz w:val="24"/>
          <w:szCs w:val="24"/>
        </w:rPr>
        <w:lastRenderedPageBreak/>
        <w:t>договор, идентичный предмету и сопоставимый с объемом и суммой работ/услуг договора по данной закупочной процедуре;</w:t>
      </w:r>
    </w:p>
    <w:p w:rsidR="008423B6" w:rsidRDefault="008423B6" w:rsidP="00CF39D0">
      <w:pPr>
        <w:numPr>
          <w:ilvl w:val="0"/>
          <w:numId w:val="21"/>
        </w:numPr>
        <w:suppressAutoHyphens w:val="0"/>
        <w:spacing w:line="264" w:lineRule="auto"/>
        <w:rPr>
          <w:sz w:val="24"/>
          <w:szCs w:val="24"/>
          <w:lang w:eastAsia="ru-RU"/>
        </w:rPr>
      </w:pPr>
      <w:r w:rsidRPr="008423B6">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 xml:space="preserve">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8423B6">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8423B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8423B6" w:rsidRPr="008423B6">
        <w:rPr>
          <w:bCs/>
          <w:sz w:val="24"/>
          <w:szCs w:val="24"/>
        </w:rPr>
        <w:t xml:space="preserve">РФ, 392680, г. Тамбов, ул. Моршанское шоссе, 23, каб. №205, исполнительный сотрудник – </w:t>
      </w:r>
      <w:r w:rsidR="008423B6" w:rsidRPr="008423B6">
        <w:rPr>
          <w:bCs/>
          <w:iCs/>
          <w:sz w:val="24"/>
          <w:szCs w:val="24"/>
        </w:rPr>
        <w:t>Кобелева Елена Юрьевна, контактный телефон: (4752) 57-82-06</w:t>
      </w:r>
      <w:r w:rsidRPr="008423B6">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w:t>
      </w:r>
      <w:r w:rsidRPr="008423B6">
        <w:rPr>
          <w:rFonts w:eastAsia="Calibri"/>
          <w:szCs w:val="24"/>
          <w:lang w:eastAsia="en-US"/>
        </w:rPr>
        <w:t xml:space="preserve">почту </w:t>
      </w:r>
      <w:r w:rsidR="008423B6" w:rsidRPr="008423B6">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8423B6" w:rsidRPr="008423B6">
        <w:rPr>
          <w:rFonts w:eastAsia="Calibri"/>
          <w:szCs w:val="24"/>
          <w:u w:val="single"/>
          <w:lang w:eastAsia="en-US"/>
        </w:rPr>
        <w:t>kobeleva.ey@mrsk-1.ru</w:t>
      </w:r>
      <w:r w:rsidRPr="008423B6">
        <w:rPr>
          <w:rFonts w:eastAsia="Calibri"/>
          <w:szCs w:val="24"/>
          <w:lang w:eastAsia="en-US"/>
        </w:rPr>
        <w:t>.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8423B6" w:rsidRPr="002D5CFA" w:rsidRDefault="008423B6" w:rsidP="008423B6">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D75F59">
        <w:rPr>
          <w:b/>
          <w:bCs w:val="0"/>
          <w:sz w:val="24"/>
          <w:szCs w:val="24"/>
          <w:highlight w:val="yellow"/>
        </w:rPr>
        <w:t>02</w:t>
      </w:r>
      <w:r w:rsidR="002B5044" w:rsidRPr="005818B2">
        <w:rPr>
          <w:b/>
          <w:bCs w:val="0"/>
          <w:sz w:val="24"/>
          <w:szCs w:val="24"/>
          <w:highlight w:val="yellow"/>
        </w:rPr>
        <w:t xml:space="preserve"> </w:t>
      </w:r>
      <w:r w:rsidR="00D75F59">
        <w:rPr>
          <w:b/>
          <w:bCs w:val="0"/>
          <w:sz w:val="24"/>
          <w:szCs w:val="24"/>
          <w:highlight w:val="yellow"/>
        </w:rPr>
        <w:t>апреля</w:t>
      </w:r>
      <w:bookmarkStart w:id="583" w:name="_GoBack"/>
      <w:bookmarkEnd w:id="583"/>
      <w:r w:rsidR="002B5044" w:rsidRPr="005818B2">
        <w:rPr>
          <w:b/>
          <w:bCs w:val="0"/>
          <w:sz w:val="24"/>
          <w:szCs w:val="24"/>
          <w:highlight w:val="yellow"/>
        </w:rPr>
        <w:t xml:space="preserve"> </w:t>
      </w:r>
      <w:r w:rsidR="009C1997">
        <w:rPr>
          <w:b/>
          <w:bCs w:val="0"/>
          <w:sz w:val="24"/>
          <w:szCs w:val="24"/>
          <w:highlight w:val="yellow"/>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23B6"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8423B6">
        <w:rPr>
          <w:sz w:val="24"/>
          <w:szCs w:val="24"/>
        </w:rPr>
        <w:t>в Приложении №3 к настоящей Документации).</w:t>
      </w:r>
    </w:p>
    <w:p w:rsidR="00845038" w:rsidRPr="008423B6"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8423B6">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9pt;height:60.45pt" o:ole="" fillcolor="window">
            <v:imagedata r:id="rId33" o:title=""/>
          </v:shape>
          <o:OLEObject Type="Embed" ProgID="Equation.3" ShapeID="_x0000_i1025" DrawAspect="Content" ObjectID="_1582611076"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pt;height:21.75pt" o:ole="">
            <v:imagedata r:id="rId35" o:title=""/>
          </v:shape>
          <o:OLEObject Type="Embed" ProgID="Equation.3" ShapeID="_x0000_i1026" DrawAspect="Content" ObjectID="_1582611077"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9pt;height:21.75pt" o:ole="">
            <v:imagedata r:id="rId37" o:title=""/>
          </v:shape>
          <o:OLEObject Type="Embed" ProgID="Equation.3" ShapeID="_x0000_i1027" DrawAspect="Content" ObjectID="_1582611078"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C96738">
        <w:rPr>
          <w:b w:val="0"/>
          <w:szCs w:val="24"/>
        </w:rPr>
        <w:t>Лоту №1 (подраздел</w:t>
      </w:r>
      <w:r w:rsidR="00A154B7">
        <w:rPr>
          <w:b w:val="0"/>
          <w:szCs w:val="24"/>
        </w:rPr>
        <w:t xml:space="preserve">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115D4F">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115D4F">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115D4F">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115D4F">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115D4F">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115D4F">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115D4F">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115D4F">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115D4F">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115D4F">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8B5" w:rsidRDefault="004328B5">
      <w:pPr>
        <w:spacing w:line="240" w:lineRule="auto"/>
      </w:pPr>
      <w:r>
        <w:separator/>
      </w:r>
    </w:p>
  </w:endnote>
  <w:endnote w:type="continuationSeparator" w:id="0">
    <w:p w:rsidR="004328B5" w:rsidRDefault="004328B5">
      <w:pPr>
        <w:spacing w:line="240" w:lineRule="auto"/>
      </w:pPr>
      <w:r>
        <w:continuationSeparator/>
      </w:r>
    </w:p>
  </w:endnote>
  <w:endnote w:id="1">
    <w:p w:rsidR="00115D4F" w:rsidRPr="003F430F" w:rsidRDefault="00115D4F"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15D4F" w:rsidRDefault="00115D4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Pr="00FA0376" w:rsidRDefault="00115D4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75F59">
      <w:rPr>
        <w:noProof/>
        <w:sz w:val="16"/>
        <w:szCs w:val="16"/>
        <w:lang w:eastAsia="ru-RU"/>
      </w:rPr>
      <w:t>29</w:t>
    </w:r>
    <w:r w:rsidRPr="00FA0376">
      <w:rPr>
        <w:sz w:val="16"/>
        <w:szCs w:val="16"/>
        <w:lang w:eastAsia="ru-RU"/>
      </w:rPr>
      <w:fldChar w:fldCharType="end"/>
    </w:r>
  </w:p>
  <w:p w:rsidR="00115D4F" w:rsidRPr="00EE0539" w:rsidRDefault="00115D4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15D4F">
      <w:rPr>
        <w:sz w:val="18"/>
        <w:szCs w:val="18"/>
      </w:rPr>
      <w:t xml:space="preserve">Договора </w:t>
    </w:r>
    <w:r w:rsidR="00B7404F" w:rsidRPr="00B7404F">
      <w:rPr>
        <w:sz w:val="18"/>
        <w:szCs w:val="18"/>
      </w:rPr>
      <w:t>на выполнение работ по заправке и восстановлению картриджей</w:t>
    </w:r>
    <w:r w:rsidRPr="00115D4F">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8B5" w:rsidRDefault="004328B5">
      <w:pPr>
        <w:spacing w:line="240" w:lineRule="auto"/>
      </w:pPr>
      <w:r>
        <w:separator/>
      </w:r>
    </w:p>
  </w:footnote>
  <w:footnote w:type="continuationSeparator" w:id="0">
    <w:p w:rsidR="004328B5" w:rsidRDefault="004328B5">
      <w:pPr>
        <w:spacing w:line="240" w:lineRule="auto"/>
      </w:pPr>
      <w:r>
        <w:continuationSeparator/>
      </w:r>
    </w:p>
  </w:footnote>
  <w:footnote w:id="1">
    <w:p w:rsidR="00115D4F" w:rsidRPr="00B36685" w:rsidRDefault="00115D4F"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15D4F" w:rsidRDefault="00115D4F"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15D4F" w:rsidRDefault="00115D4F" w:rsidP="00726981">
      <w:pPr>
        <w:pStyle w:val="1ff4"/>
        <w:rPr>
          <w:rFonts w:ascii="Times New Roman" w:eastAsia="Times New Roman" w:hAnsi="Times New Roman" w:cs="Times New Roman"/>
          <w:lang w:eastAsia="ru-RU"/>
        </w:rPr>
      </w:pPr>
    </w:p>
  </w:footnote>
  <w:footnote w:id="3">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15D4F" w:rsidRPr="00F83889" w:rsidRDefault="00115D4F"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15D4F" w:rsidRDefault="00115D4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Pr="00930031" w:rsidRDefault="00115D4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5D4F"/>
    <w:rsid w:val="00116E97"/>
    <w:rsid w:val="00123A5A"/>
    <w:rsid w:val="00123C70"/>
    <w:rsid w:val="001248B1"/>
    <w:rsid w:val="0012590A"/>
    <w:rsid w:val="001307E0"/>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C633E"/>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28B5"/>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1DB"/>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23B6"/>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0ED2"/>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404F"/>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07A2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738"/>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5F59"/>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867348-FA68-4F5D-8781-702C9AC2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8423B6"/>
    <w:rPr>
      <w:b/>
      <w:bCs/>
      <w:shd w:val="clear" w:color="auto" w:fill="FFFFFF"/>
    </w:rPr>
  </w:style>
  <w:style w:type="paragraph" w:customStyle="1" w:styleId="2f7">
    <w:name w:val="Основной текст (2)"/>
    <w:basedOn w:val="a2"/>
    <w:link w:val="2f6"/>
    <w:uiPriority w:val="99"/>
    <w:rsid w:val="008423B6"/>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eader" Target="header10.xml"/><Relationship Id="rId21" Type="http://schemas.openxmlformats.org/officeDocument/2006/relationships/header" Target="header5.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5.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4.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image" Target="media/image1.emf"/><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image" Target="media/image3.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FEDD1-FC51-4182-BAAF-3584C77F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93</Pages>
  <Words>29896</Words>
  <Characters>170410</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199907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131</cp:revision>
  <cp:lastPrinted>2015-12-29T14:27:00Z</cp:lastPrinted>
  <dcterms:created xsi:type="dcterms:W3CDTF">2016-01-15T08:52:00Z</dcterms:created>
  <dcterms:modified xsi:type="dcterms:W3CDTF">2018-03-15T06:25:00Z</dcterms:modified>
</cp:coreProperties>
</file>