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48556F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63964" w:rsidRPr="000D67AD" w:rsidRDefault="00B6396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63964" w:rsidRPr="000D67AD" w:rsidRDefault="00B6396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63964" w:rsidRPr="000D67AD" w:rsidRDefault="00B6396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63964" w:rsidRPr="000D67AD" w:rsidRDefault="00B6396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63964" w:rsidRPr="000D67AD" w:rsidRDefault="00B6396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63964" w:rsidRPr="000D67AD" w:rsidRDefault="00B6396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63964" w:rsidRPr="000D67AD" w:rsidRDefault="00B63964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63964" w:rsidRPr="000D67AD" w:rsidRDefault="00B63964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63964" w:rsidRPr="000D67AD" w:rsidRDefault="00B6396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63964" w:rsidRPr="000519E7" w:rsidRDefault="00B6396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0519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0519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0519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519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0519E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0519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519E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Pr="004D0657" w:rsidRDefault="007556FF" w:rsidP="007556FF">
      <w:pPr>
        <w:spacing w:line="240" w:lineRule="auto"/>
        <w:jc w:val="right"/>
        <w:rPr>
          <w:sz w:val="24"/>
          <w:szCs w:val="24"/>
        </w:rPr>
      </w:pPr>
      <w:r w:rsidRPr="004D0657">
        <w:rPr>
          <w:sz w:val="24"/>
          <w:szCs w:val="24"/>
        </w:rPr>
        <w:t>Председатель закупочной комиссии -</w:t>
      </w:r>
    </w:p>
    <w:p w:rsidR="004D0657" w:rsidRDefault="004D0657" w:rsidP="007556FF">
      <w:pPr>
        <w:spacing w:line="240" w:lineRule="auto"/>
        <w:jc w:val="right"/>
        <w:rPr>
          <w:sz w:val="24"/>
          <w:szCs w:val="24"/>
        </w:rPr>
      </w:pPr>
      <w:r w:rsidRPr="004D0657">
        <w:rPr>
          <w:sz w:val="24"/>
          <w:szCs w:val="24"/>
        </w:rPr>
        <w:t>начальник Управления логистики и</w:t>
      </w:r>
    </w:p>
    <w:p w:rsidR="004D0657" w:rsidRDefault="004D0657" w:rsidP="007556FF">
      <w:pPr>
        <w:spacing w:line="240" w:lineRule="auto"/>
        <w:jc w:val="right"/>
        <w:rPr>
          <w:sz w:val="24"/>
          <w:szCs w:val="24"/>
        </w:rPr>
      </w:pPr>
      <w:r w:rsidRPr="004D0657">
        <w:rPr>
          <w:sz w:val="24"/>
          <w:szCs w:val="24"/>
        </w:rPr>
        <w:t>матер</w:t>
      </w:r>
      <w:r>
        <w:rPr>
          <w:sz w:val="24"/>
          <w:szCs w:val="24"/>
        </w:rPr>
        <w:t>иально-технического обеспечения</w:t>
      </w:r>
    </w:p>
    <w:p w:rsidR="004D0657" w:rsidRDefault="004D0657" w:rsidP="007556FF">
      <w:pPr>
        <w:spacing w:line="240" w:lineRule="auto"/>
        <w:jc w:val="right"/>
        <w:rPr>
          <w:sz w:val="24"/>
          <w:szCs w:val="24"/>
        </w:rPr>
      </w:pPr>
      <w:r w:rsidRPr="004D0657">
        <w:rPr>
          <w:sz w:val="24"/>
          <w:szCs w:val="24"/>
        </w:rPr>
        <w:t>филиала ПАО «МРСК Центра» -</w:t>
      </w:r>
    </w:p>
    <w:p w:rsidR="007556FF" w:rsidRPr="00C12FA4" w:rsidRDefault="004D0657" w:rsidP="007556FF">
      <w:pPr>
        <w:spacing w:line="240" w:lineRule="auto"/>
        <w:jc w:val="right"/>
        <w:rPr>
          <w:sz w:val="24"/>
          <w:szCs w:val="24"/>
        </w:rPr>
      </w:pPr>
      <w:r w:rsidRPr="004D0657">
        <w:rPr>
          <w:sz w:val="24"/>
          <w:szCs w:val="24"/>
        </w:rPr>
        <w:t>«Смоленскэнерго»</w:t>
      </w:r>
    </w:p>
    <w:p w:rsidR="007556FF" w:rsidRPr="00C12FA4" w:rsidRDefault="007556FF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>____________________ Д.</w:t>
      </w:r>
      <w:r w:rsidR="004D0657">
        <w:rPr>
          <w:sz w:val="24"/>
          <w:szCs w:val="24"/>
        </w:rPr>
        <w:t>М. Ковалев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>«</w:t>
      </w:r>
      <w:r w:rsidR="004D0657">
        <w:rPr>
          <w:sz w:val="24"/>
          <w:szCs w:val="24"/>
        </w:rPr>
        <w:t>06</w:t>
      </w:r>
      <w:r w:rsidRPr="00C12FA4">
        <w:rPr>
          <w:sz w:val="24"/>
          <w:szCs w:val="24"/>
        </w:rPr>
        <w:t xml:space="preserve">» </w:t>
      </w:r>
      <w:r w:rsidR="004D0657">
        <w:rPr>
          <w:sz w:val="24"/>
          <w:szCs w:val="24"/>
        </w:rPr>
        <w:t xml:space="preserve">апреля </w:t>
      </w:r>
      <w:r w:rsidR="00631273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</w:t>
      </w:r>
      <w:r w:rsidR="00863F0C">
        <w:rPr>
          <w:b/>
          <w:kern w:val="36"/>
          <w:sz w:val="24"/>
          <w:szCs w:val="24"/>
        </w:rPr>
        <w:t>окол №0134-СМ-17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4D0657">
        <w:rPr>
          <w:b/>
          <w:kern w:val="36"/>
          <w:sz w:val="24"/>
          <w:szCs w:val="24"/>
        </w:rPr>
        <w:t>06</w:t>
      </w:r>
      <w:r w:rsidRPr="00C12FA4">
        <w:rPr>
          <w:b/>
          <w:kern w:val="36"/>
          <w:sz w:val="24"/>
          <w:szCs w:val="24"/>
        </w:rPr>
        <w:t xml:space="preserve">» </w:t>
      </w:r>
      <w:r w:rsidR="004D0657">
        <w:rPr>
          <w:b/>
          <w:kern w:val="36"/>
          <w:sz w:val="24"/>
          <w:szCs w:val="24"/>
        </w:rPr>
        <w:t xml:space="preserve">апреля </w:t>
      </w:r>
      <w:r w:rsidR="00631273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4D0657">
        <w:rPr>
          <w:b/>
          <w:sz w:val="24"/>
          <w:szCs w:val="24"/>
        </w:rPr>
        <w:t>Договор</w:t>
      </w:r>
      <w:r w:rsidR="004D0657" w:rsidRPr="004D0657">
        <w:rPr>
          <w:b/>
          <w:sz w:val="24"/>
          <w:szCs w:val="24"/>
        </w:rPr>
        <w:t>а</w:t>
      </w:r>
      <w:proofErr w:type="gramEnd"/>
      <w:r w:rsidR="00366652" w:rsidRPr="004D0657">
        <w:rPr>
          <w:b/>
          <w:sz w:val="24"/>
          <w:szCs w:val="24"/>
        </w:rPr>
        <w:t xml:space="preserve"> на </w:t>
      </w:r>
      <w:r w:rsidR="004D0657" w:rsidRPr="004D0657">
        <w:rPr>
          <w:b/>
          <w:sz w:val="24"/>
          <w:szCs w:val="24"/>
        </w:rPr>
        <w:t>выполнение проектно-изыскательских работ по объекту «Строительство помещения поста охраны при въезде на территорию Починковского, Новодугинского и Руднянского РЭС» для нужд ПАО «МРСК Центра» (филиала «Смоленскэнерго»)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>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B63964" w:rsidRDefault="00717F60" w:rsidP="00B63964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B63964" w:rsidRDefault="00717F60" w:rsidP="00B63964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41EA0" w:rsidRDefault="00441EA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41EA0" w:rsidRDefault="00441EA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41EA0" w:rsidRPr="00C12FA4" w:rsidRDefault="00441EA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394B58">
        <w:rPr>
          <w:sz w:val="24"/>
          <w:szCs w:val="24"/>
        </w:rPr>
        <w:t>Смоленск</w:t>
      </w:r>
      <w:r w:rsidRPr="00C12FA4">
        <w:rPr>
          <w:sz w:val="24"/>
          <w:szCs w:val="24"/>
        </w:rPr>
        <w:br/>
      </w:r>
      <w:r w:rsidR="00631273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AD7AB8" w:rsidRDefault="00893B0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AD7AB8">
        <w:rPr>
          <w:noProof/>
        </w:rPr>
        <w:t>1</w:t>
      </w:r>
      <w:r w:rsidR="00AD7A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AD7AB8">
        <w:rPr>
          <w:noProof/>
        </w:rPr>
        <w:t>Общие положения</w:t>
      </w:r>
      <w:r w:rsidR="00AD7AB8">
        <w:rPr>
          <w:noProof/>
        </w:rPr>
        <w:tab/>
      </w:r>
      <w:r>
        <w:rPr>
          <w:noProof/>
        </w:rPr>
        <w:fldChar w:fldCharType="begin"/>
      </w:r>
      <w:r w:rsidR="00AD7AB8">
        <w:rPr>
          <w:noProof/>
        </w:rPr>
        <w:instrText xml:space="preserve"> PAGEREF _Toc471898510 \h </w:instrText>
      </w:r>
      <w:r>
        <w:rPr>
          <w:noProof/>
        </w:rPr>
      </w:r>
      <w:r>
        <w:rPr>
          <w:noProof/>
        </w:rPr>
        <w:fldChar w:fldCharType="separate"/>
      </w:r>
      <w:r w:rsidR="008C13BB">
        <w:rPr>
          <w:noProof/>
        </w:rPr>
        <w:t>4</w:t>
      </w:r>
      <w:r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_Toc471898511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4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_Toc471898512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5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_Toc471898513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6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_Toc471898514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6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_Toc471898515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7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работ с разбиением заказа на лоты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_Toc471898516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8</w:t>
      </w:r>
      <w:r w:rsidR="00893B00">
        <w:rPr>
          <w:noProof/>
        </w:rPr>
        <w:fldChar w:fldCharType="end"/>
      </w:r>
    </w:p>
    <w:p w:rsidR="00AD7AB8" w:rsidRDefault="00AD7A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A63B28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_Toc471898523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10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_Toc471898524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10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63B28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_Toc471898528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10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63B28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63B28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_Toc471898532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11</w:t>
      </w:r>
      <w:r w:rsidR="00893B00">
        <w:rPr>
          <w:noProof/>
        </w:rPr>
        <w:fldChar w:fldCharType="end"/>
      </w:r>
    </w:p>
    <w:p w:rsidR="00AD7AB8" w:rsidRDefault="00AD7A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_Toc471898540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13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_Toc471898541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13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_Toc471898544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13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_Toc471898545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13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_Toc471898560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29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_Toc471898563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29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_Toc471898564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29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_Toc471898569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31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7AB8">
        <w:rPr>
          <w:noProof/>
        </w:rPr>
        <w:t>О приоритете закупки работ, выполняемых российскими лицами, по отношению к работам, выполняемым иностранными лицами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_Toc471898570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33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_Toc471898577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34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_Toc471898578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34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63B28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63B28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_Toc471898579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34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_Toc471898580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35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Подрядчика по Договору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_Toc471898581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36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63B28">
        <w:rPr>
          <w:bCs w:val="0"/>
          <w:noProof/>
          <w:snapToGrid w:val="0"/>
          <w:lang w:eastAsia="ru-RU"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63B28">
        <w:rPr>
          <w:bCs w:val="0"/>
          <w:noProof/>
          <w:snapToGrid w:val="0"/>
          <w:lang w:eastAsia="ru-RU"/>
        </w:rPr>
        <w:t>Уведомление о результатах запроса предложений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_Toc471898582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37</w:t>
      </w:r>
      <w:r w:rsidR="00893B00">
        <w:rPr>
          <w:noProof/>
        </w:rPr>
        <w:fldChar w:fldCharType="end"/>
      </w:r>
    </w:p>
    <w:p w:rsidR="00AD7AB8" w:rsidRDefault="00AD7A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A63B28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_Toc471898585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38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работ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_Toc471898586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38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работам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_Toc471898588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38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_Toc471898590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38</w:t>
      </w:r>
      <w:r w:rsidR="00893B00">
        <w:rPr>
          <w:noProof/>
        </w:rPr>
        <w:fldChar w:fldCharType="end"/>
      </w:r>
    </w:p>
    <w:p w:rsidR="00AD7AB8" w:rsidRDefault="00AD7A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_Toc471898592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39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_Toc471898593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39</w:t>
      </w:r>
      <w:r w:rsidR="00893B00">
        <w:rPr>
          <w:noProof/>
        </w:rPr>
        <w:fldChar w:fldCharType="end"/>
      </w:r>
    </w:p>
    <w:p w:rsidR="00AD7AB8" w:rsidRDefault="00AD7A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_Toc471898596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43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A63B28">
        <w:rPr>
          <w:bCs w:val="0"/>
          <w:noProof/>
        </w:rPr>
        <w:t>работ</w:t>
      </w:r>
      <w:r w:rsidRPr="00A63B28">
        <w:rPr>
          <w:b w:val="0"/>
          <w:noProof/>
        </w:rPr>
        <w:t xml:space="preserve"> </w:t>
      </w:r>
      <w:r>
        <w:rPr>
          <w:noProof/>
        </w:rPr>
        <w:t>(форма 2)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_Toc471898598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45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63B28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63B28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_Toc471898601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47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работ (форма 4)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_Toc471898604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49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выполнения работ (форма 5)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_Toc471898607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51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63B28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63B28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_Toc471898610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53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_Toc471898613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55</w:t>
      </w:r>
      <w:r w:rsidR="00893B00">
        <w:rPr>
          <w:noProof/>
        </w:rPr>
        <w:fldChar w:fldCharType="end"/>
      </w:r>
    </w:p>
    <w:p w:rsidR="00AD7AB8" w:rsidRDefault="00AD7A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_Toc471898614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55</w:t>
      </w:r>
      <w:r w:rsidR="00893B00">
        <w:rPr>
          <w:noProof/>
        </w:rPr>
        <w:fldChar w:fldCharType="end"/>
      </w:r>
    </w:p>
    <w:p w:rsidR="00AD7AB8" w:rsidRDefault="00AD7A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Участника/субподрядчика/члена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_Toc471898615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57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_Toc471898617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62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_Toc471898620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64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_Toc471898623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66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_Toc471898626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69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_Toc471898629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71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_Toc471898632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74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_Toc471898637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78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_Toc471898640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81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_Toc471898643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83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63B28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A63B28">
        <w:rPr>
          <w:noProof/>
          <w:color w:val="000000"/>
        </w:rPr>
        <w:t>выполнения работ</w:t>
      </w:r>
      <w:r>
        <w:rPr>
          <w:noProof/>
        </w:rPr>
        <w:t xml:space="preserve"> между Участником и субподрядчиками </w:t>
      </w:r>
      <w:r w:rsidRPr="00A63B28">
        <w:rPr>
          <w:noProof/>
          <w:color w:val="000000"/>
        </w:rPr>
        <w:t>(форма 17)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_Toc471898646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85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63B28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A63B28">
        <w:rPr>
          <w:noProof/>
          <w:color w:val="000000"/>
        </w:rPr>
        <w:t>выполнения работ</w:t>
      </w:r>
      <w:r>
        <w:rPr>
          <w:noProof/>
        </w:rPr>
        <w:t xml:space="preserve"> внутри коллективного Участника </w:t>
      </w:r>
      <w:r w:rsidRPr="00A63B28">
        <w:rPr>
          <w:noProof/>
          <w:color w:val="000000"/>
        </w:rPr>
        <w:t>(форма 18)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_Toc471898649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8C13BB">
        <w:rPr>
          <w:noProof/>
        </w:rPr>
        <w:t>87</w:t>
      </w:r>
      <w:r w:rsidR="00893B00">
        <w:rPr>
          <w:noProof/>
        </w:rPr>
        <w:fldChar w:fldCharType="end"/>
      </w:r>
    </w:p>
    <w:p w:rsidR="00717F60" w:rsidRPr="00E71A48" w:rsidRDefault="00893B0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851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8511"/>
      <w:bookmarkEnd w:id="8"/>
      <w:r w:rsidRPr="00E71A48">
        <w:t>Общие сведения о процедуре запроса предложений</w:t>
      </w:r>
      <w:bookmarkEnd w:id="9"/>
    </w:p>
    <w:p w:rsidR="005B75A6" w:rsidRPr="004D065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4D0657" w:rsidRPr="00E37346">
        <w:rPr>
          <w:iCs/>
          <w:sz w:val="24"/>
          <w:szCs w:val="24"/>
        </w:rPr>
        <w:t xml:space="preserve">ведущий специалист </w:t>
      </w:r>
      <w:r w:rsidR="004D0657" w:rsidRPr="00E37346">
        <w:rPr>
          <w:sz w:val="24"/>
          <w:szCs w:val="24"/>
        </w:rPr>
        <w:t>отдела закупочной деятельности Управления логистики и материально-технического обеспечения филиала ПАО «МРСК Центра» - «Смоленскэнерго»</w:t>
      </w:r>
      <w:r w:rsidR="004D0657" w:rsidRPr="00E37346">
        <w:rPr>
          <w:iCs/>
          <w:sz w:val="24"/>
          <w:szCs w:val="24"/>
        </w:rPr>
        <w:t xml:space="preserve"> Лебедев А.А., контактный телефон (4812) 42-95-08, </w:t>
      </w:r>
      <w:r w:rsidR="004D0657" w:rsidRPr="00E37346">
        <w:rPr>
          <w:sz w:val="24"/>
          <w:szCs w:val="24"/>
        </w:rPr>
        <w:t xml:space="preserve">адрес </w:t>
      </w:r>
      <w:r w:rsidR="004D0657" w:rsidRPr="00626094">
        <w:rPr>
          <w:sz w:val="24"/>
          <w:szCs w:val="24"/>
        </w:rPr>
        <w:t>электронной почты:</w:t>
      </w:r>
      <w:r w:rsidR="004D0657" w:rsidRPr="00626094">
        <w:rPr>
          <w:iCs/>
          <w:sz w:val="24"/>
          <w:szCs w:val="24"/>
        </w:rPr>
        <w:t xml:space="preserve"> </w:t>
      </w:r>
      <w:hyperlink r:id="rId18" w:history="1">
        <w:r w:rsidR="004D0657" w:rsidRPr="00626094">
          <w:rPr>
            <w:rStyle w:val="a7"/>
            <w:sz w:val="24"/>
            <w:szCs w:val="24"/>
          </w:rPr>
          <w:t>Lebedev.AAL@mrsk-1.ru</w:t>
        </w:r>
      </w:hyperlink>
      <w:r w:rsidR="004D0657" w:rsidRPr="00626094">
        <w:rPr>
          <w:iCs/>
          <w:sz w:val="24"/>
          <w:szCs w:val="24"/>
        </w:rPr>
        <w:t>, ответственное лицо –</w:t>
      </w:r>
      <w:r w:rsidR="004D0657" w:rsidRPr="00626094">
        <w:rPr>
          <w:sz w:val="24"/>
          <w:szCs w:val="24"/>
        </w:rPr>
        <w:t xml:space="preserve"> </w:t>
      </w:r>
      <w:r w:rsidR="004D0657" w:rsidRPr="00626094">
        <w:rPr>
          <w:iCs/>
          <w:sz w:val="24"/>
          <w:szCs w:val="24"/>
        </w:rPr>
        <w:t xml:space="preserve">Кудрявцева Татьяна Владимировна, контактный телефон (4812) 42-95-56, адрес электронной почты: </w:t>
      </w:r>
      <w:hyperlink r:id="rId19" w:history="1">
        <w:proofErr w:type="gramStart"/>
        <w:r w:rsidR="004D0657" w:rsidRPr="00626094">
          <w:rPr>
            <w:rStyle w:val="a7"/>
            <w:iCs/>
            <w:sz w:val="24"/>
            <w:szCs w:val="24"/>
          </w:rPr>
          <w:t>Kudryavtseva.TV@mrsk-1.ru</w:t>
        </w:r>
      </w:hyperlink>
      <w:r w:rsidR="004D0657" w:rsidRPr="00626094">
        <w:rPr>
          <w:iCs/>
          <w:sz w:val="24"/>
          <w:szCs w:val="24"/>
        </w:rPr>
        <w:t xml:space="preserve">,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5F473A">
        <w:rPr>
          <w:sz w:val="24"/>
          <w:szCs w:val="24"/>
        </w:rPr>
        <w:t xml:space="preserve">опубликованным </w:t>
      </w:r>
      <w:r w:rsidRPr="005F473A">
        <w:rPr>
          <w:b/>
          <w:sz w:val="24"/>
          <w:szCs w:val="24"/>
        </w:rPr>
        <w:t>«</w:t>
      </w:r>
      <w:r w:rsidR="00862664" w:rsidRPr="005F473A">
        <w:rPr>
          <w:b/>
          <w:sz w:val="24"/>
          <w:szCs w:val="24"/>
        </w:rPr>
        <w:t>1</w:t>
      </w:r>
      <w:r w:rsidR="000519E7">
        <w:rPr>
          <w:b/>
          <w:sz w:val="24"/>
          <w:szCs w:val="24"/>
        </w:rPr>
        <w:t>2</w:t>
      </w:r>
      <w:r w:rsidRPr="005F473A">
        <w:rPr>
          <w:b/>
          <w:sz w:val="24"/>
          <w:szCs w:val="24"/>
        </w:rPr>
        <w:t xml:space="preserve">» </w:t>
      </w:r>
      <w:r w:rsidR="004D0657" w:rsidRPr="005F473A">
        <w:rPr>
          <w:b/>
          <w:sz w:val="24"/>
          <w:szCs w:val="24"/>
        </w:rPr>
        <w:t>апреля</w:t>
      </w:r>
      <w:r w:rsidRPr="005F473A">
        <w:rPr>
          <w:b/>
          <w:sz w:val="24"/>
          <w:szCs w:val="24"/>
        </w:rPr>
        <w:t xml:space="preserve"> </w:t>
      </w:r>
      <w:r w:rsidR="00631273" w:rsidRPr="005F473A">
        <w:rPr>
          <w:b/>
          <w:sz w:val="24"/>
          <w:szCs w:val="24"/>
        </w:rPr>
        <w:t>2017</w:t>
      </w:r>
      <w:r w:rsidRPr="005F473A">
        <w:rPr>
          <w:b/>
          <w:sz w:val="24"/>
          <w:szCs w:val="24"/>
        </w:rPr>
        <w:t xml:space="preserve"> г.</w:t>
      </w:r>
      <w:r w:rsidRPr="005F473A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7D5654">
        <w:fldChar w:fldCharType="begin"/>
      </w:r>
      <w:r w:rsidR="007D5654">
        <w:instrText xml:space="preserve"> REF _Ref440269836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1.1.2</w:t>
      </w:r>
      <w:r w:rsidR="007D5654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 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>ткрытого запроса предложений (далее</w:t>
      </w:r>
      <w:proofErr w:type="gramEnd"/>
      <w:r w:rsidRPr="00862664">
        <w:rPr>
          <w:sz w:val="24"/>
          <w:szCs w:val="24"/>
        </w:rPr>
        <w:t xml:space="preserve">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366652" w:rsidRPr="004D0657">
        <w:rPr>
          <w:sz w:val="24"/>
          <w:szCs w:val="24"/>
        </w:rPr>
        <w:t>Договор</w:t>
      </w:r>
      <w:r w:rsidR="004D0657" w:rsidRPr="004D0657">
        <w:rPr>
          <w:sz w:val="24"/>
          <w:szCs w:val="24"/>
        </w:rPr>
        <w:t>а</w:t>
      </w:r>
      <w:r w:rsidR="00366652" w:rsidRPr="004D0657">
        <w:rPr>
          <w:sz w:val="24"/>
          <w:szCs w:val="24"/>
        </w:rPr>
        <w:t xml:space="preserve"> на </w:t>
      </w:r>
      <w:r w:rsidR="004D0657" w:rsidRPr="004D0657">
        <w:rPr>
          <w:sz w:val="24"/>
          <w:szCs w:val="24"/>
        </w:rPr>
        <w:t xml:space="preserve">выполнение проектно-изыскательских работ по объекту «Строительство помещения поста охраны при въезде на территорию Починковского, Новодугинского и Руднянского РЭС» </w:t>
      </w:r>
      <w:r w:rsidR="00366652" w:rsidRPr="004D0657">
        <w:rPr>
          <w:sz w:val="24"/>
          <w:szCs w:val="24"/>
        </w:rPr>
        <w:t>для нужд ПАО «МРСК Центра»</w:t>
      </w:r>
      <w:r w:rsidR="00702B2C" w:rsidRPr="00366652">
        <w:rPr>
          <w:sz w:val="24"/>
          <w:szCs w:val="24"/>
        </w:rPr>
        <w:t xml:space="preserve"> </w:t>
      </w:r>
      <w:r w:rsidR="00862664" w:rsidRPr="004D0657">
        <w:rPr>
          <w:sz w:val="24"/>
          <w:szCs w:val="24"/>
        </w:rPr>
        <w:t xml:space="preserve">(филиала «Смоленскэнерго», расположенного по адресу: </w:t>
      </w:r>
      <w:proofErr w:type="gramStart"/>
      <w:r w:rsidR="00862664" w:rsidRPr="004D0657">
        <w:rPr>
          <w:sz w:val="24"/>
          <w:szCs w:val="24"/>
        </w:rPr>
        <w:t xml:space="preserve">РФ, 214019, г. Смоленск, ул. </w:t>
      </w:r>
      <w:proofErr w:type="spellStart"/>
      <w:r w:rsidR="00862664" w:rsidRPr="004D0657">
        <w:rPr>
          <w:sz w:val="24"/>
          <w:szCs w:val="24"/>
        </w:rPr>
        <w:t>Тенишевой</w:t>
      </w:r>
      <w:proofErr w:type="spellEnd"/>
      <w:r w:rsidR="00862664" w:rsidRPr="004D0657">
        <w:rPr>
          <w:sz w:val="24"/>
          <w:szCs w:val="24"/>
        </w:rPr>
        <w:t>, д. 33)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4D065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4D0657">
        <w:rPr>
          <w:sz w:val="24"/>
          <w:szCs w:val="24"/>
        </w:rPr>
        <w:t xml:space="preserve">использованием функционала </w:t>
      </w:r>
      <w:r w:rsidR="00702B2C" w:rsidRPr="004D0657">
        <w:rPr>
          <w:sz w:val="24"/>
          <w:szCs w:val="24"/>
        </w:rPr>
        <w:t>электронной торговой площадк</w:t>
      </w:r>
      <w:r w:rsidR="00414AB1" w:rsidRPr="004D0657">
        <w:rPr>
          <w:sz w:val="24"/>
          <w:szCs w:val="24"/>
        </w:rPr>
        <w:t>и</w:t>
      </w:r>
      <w:r w:rsidR="00702B2C" w:rsidRPr="004D0657">
        <w:rPr>
          <w:sz w:val="24"/>
          <w:szCs w:val="24"/>
        </w:rPr>
        <w:t xml:space="preserve"> </w:t>
      </w:r>
      <w:r w:rsidR="000D70B6" w:rsidRPr="004D0657">
        <w:rPr>
          <w:sz w:val="24"/>
          <w:szCs w:val="24"/>
        </w:rPr>
        <w:t>П</w:t>
      </w:r>
      <w:r w:rsidR="00702B2C" w:rsidRPr="004D0657">
        <w:rPr>
          <w:sz w:val="24"/>
          <w:szCs w:val="24"/>
        </w:rPr>
        <w:t xml:space="preserve">АО «Россети» </w:t>
      </w:r>
      <w:hyperlink r:id="rId22" w:history="1">
        <w:r w:rsidR="00862664" w:rsidRPr="004D0657">
          <w:rPr>
            <w:rStyle w:val="a7"/>
            <w:sz w:val="24"/>
            <w:szCs w:val="24"/>
          </w:rPr>
          <w:t>etp.rosseti.ru</w:t>
        </w:r>
      </w:hyperlink>
      <w:r w:rsidR="00862664" w:rsidRPr="004D0657">
        <w:rPr>
          <w:sz w:val="24"/>
          <w:szCs w:val="24"/>
        </w:rPr>
        <w:t xml:space="preserve"> </w:t>
      </w:r>
      <w:r w:rsidR="00702B2C" w:rsidRPr="004D0657">
        <w:rPr>
          <w:sz w:val="24"/>
          <w:szCs w:val="24"/>
        </w:rPr>
        <w:t>(далее — ЭТП)</w:t>
      </w:r>
      <w:r w:rsidR="005B75A6" w:rsidRPr="004D0657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4D0657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r w:rsidR="00123C70" w:rsidRPr="004D0657">
        <w:rPr>
          <w:sz w:val="24"/>
          <w:szCs w:val="24"/>
        </w:rPr>
        <w:t>Договор</w:t>
      </w:r>
      <w:r w:rsidR="004D0657" w:rsidRPr="004D0657">
        <w:rPr>
          <w:sz w:val="24"/>
          <w:szCs w:val="24"/>
        </w:rPr>
        <w:t>а</w:t>
      </w:r>
      <w:r w:rsidR="00A40714" w:rsidRPr="004D0657">
        <w:rPr>
          <w:sz w:val="24"/>
          <w:szCs w:val="24"/>
        </w:rPr>
        <w:t xml:space="preserve"> </w:t>
      </w:r>
      <w:r w:rsidR="00366652" w:rsidRPr="004D0657">
        <w:rPr>
          <w:sz w:val="24"/>
          <w:szCs w:val="24"/>
        </w:rPr>
        <w:t xml:space="preserve">на </w:t>
      </w:r>
      <w:bookmarkEnd w:id="17"/>
      <w:r w:rsidR="004D0657" w:rsidRPr="004D0657">
        <w:rPr>
          <w:sz w:val="24"/>
          <w:szCs w:val="24"/>
        </w:rPr>
        <w:t>выполнение проектно-изыскательских работ по объекту «Строительство помещения поста охраны при въезде на территорию Починковского, Новодугинского и Руднянского РЭС» для нужд ПАО «МРСК Центра» (филиала «Смоленскэнерго»)</w:t>
      </w:r>
      <w:r w:rsidR="00702B2C" w:rsidRPr="004D0657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4D0657">
        <w:rPr>
          <w:sz w:val="24"/>
          <w:szCs w:val="24"/>
        </w:rPr>
        <w:t xml:space="preserve">Количество лотов: </w:t>
      </w:r>
      <w:r w:rsidRPr="004D0657">
        <w:rPr>
          <w:b/>
          <w:sz w:val="24"/>
          <w:szCs w:val="24"/>
        </w:rPr>
        <w:t>1 (один)</w:t>
      </w:r>
      <w:r w:rsidRPr="004D0657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BE644E">
        <w:rPr>
          <w:sz w:val="24"/>
          <w:szCs w:val="24"/>
        </w:rPr>
        <w:t>выполнение работ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E71A48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BE644E">
        <w:rPr>
          <w:sz w:val="24"/>
          <w:szCs w:val="24"/>
        </w:rPr>
        <w:t>выполнения работ</w:t>
      </w:r>
      <w:r w:rsidR="00717F60" w:rsidRPr="00E71A48">
        <w:rPr>
          <w:sz w:val="24"/>
          <w:szCs w:val="24"/>
        </w:rPr>
        <w:t xml:space="preserve">: </w:t>
      </w:r>
      <w:r w:rsidR="004D0657" w:rsidRPr="00D835F9">
        <w:rPr>
          <w:sz w:val="24"/>
          <w:szCs w:val="24"/>
        </w:rPr>
        <w:t>в течение 90 календарных дней с момента заключения Договора</w:t>
      </w:r>
      <w:r w:rsidR="00717F60" w:rsidRPr="00E71A48">
        <w:rPr>
          <w:sz w:val="24"/>
          <w:szCs w:val="24"/>
        </w:rPr>
        <w:t>.</w:t>
      </w:r>
      <w:bookmarkEnd w:id="19"/>
    </w:p>
    <w:p w:rsidR="008D2928" w:rsidRPr="00366652" w:rsidRDefault="00BE644E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>
        <w:rPr>
          <w:sz w:val="24"/>
          <w:szCs w:val="24"/>
        </w:rPr>
        <w:t>Выполнение работ</w:t>
      </w:r>
      <w:r w:rsidR="00366652" w:rsidRPr="00366652">
        <w:rPr>
          <w:sz w:val="24"/>
          <w:szCs w:val="24"/>
        </w:rPr>
        <w:t xml:space="preserve"> Участником будет осуществляться </w:t>
      </w:r>
      <w:r w:rsidR="004D0657" w:rsidRPr="005B5B64">
        <w:rPr>
          <w:sz w:val="24"/>
          <w:szCs w:val="24"/>
        </w:rPr>
        <w:t>на территории Российской Федерации</w:t>
      </w:r>
      <w:r w:rsidR="00366652" w:rsidRPr="00366652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BE644E" w:rsidRPr="002F4103">
        <w:rPr>
          <w:sz w:val="24"/>
          <w:szCs w:val="24"/>
        </w:rPr>
        <w:t>безналичный расчет, в течение 30 (тридцати) рабочих дней с момента подписания</w:t>
      </w:r>
      <w:r w:rsidR="00BE644E">
        <w:rPr>
          <w:sz w:val="24"/>
          <w:szCs w:val="24"/>
        </w:rPr>
        <w:t xml:space="preserve"> сторонами</w:t>
      </w:r>
      <w:r w:rsidR="00BE644E" w:rsidRPr="002F4103">
        <w:rPr>
          <w:sz w:val="24"/>
          <w:szCs w:val="24"/>
        </w:rPr>
        <w:t xml:space="preserve"> </w:t>
      </w:r>
      <w:r w:rsidR="00BE644E">
        <w:rPr>
          <w:sz w:val="24"/>
          <w:szCs w:val="24"/>
        </w:rPr>
        <w:t>Акта приемки выполненных работ и предоставления счета-фактуры</w:t>
      </w:r>
      <w:r w:rsidR="00BE644E" w:rsidRPr="002F4103">
        <w:rPr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893B00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893B00">
        <w:rPr>
          <w:iCs/>
          <w:sz w:val="24"/>
          <w:szCs w:val="24"/>
        </w:rPr>
      </w:r>
      <w:r w:rsidR="00893B00">
        <w:rPr>
          <w:iCs/>
          <w:sz w:val="24"/>
          <w:szCs w:val="24"/>
        </w:rPr>
        <w:fldChar w:fldCharType="separate"/>
      </w:r>
      <w:r w:rsidR="001B2D1B">
        <w:rPr>
          <w:iCs/>
          <w:sz w:val="24"/>
          <w:szCs w:val="24"/>
        </w:rPr>
        <w:t>3</w:t>
      </w:r>
      <w:r w:rsidR="00893B00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7F76D6">
        <w:rPr>
          <w:sz w:val="24"/>
          <w:szCs w:val="24"/>
        </w:rPr>
        <w:t>выполняемым работам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893B00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1B2D1B">
        <w:rPr>
          <w:sz w:val="24"/>
          <w:szCs w:val="24"/>
        </w:rPr>
        <w:t>4</w:t>
      </w:r>
      <w:r w:rsidR="00893B00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7D5654">
        <w:fldChar w:fldCharType="begin"/>
      </w:r>
      <w:r w:rsidR="007D5654">
        <w:instrText xml:space="preserve"> REF _Ref305973574 \r \h  \* MERGEFORMAT </w:instrText>
      </w:r>
      <w:r w:rsidR="007D5654">
        <w:fldChar w:fldCharType="separate"/>
      </w:r>
      <w:r w:rsidR="001B2D1B">
        <w:t>2</w:t>
      </w:r>
      <w:r w:rsidR="007D5654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893B00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893B00">
        <w:rPr>
          <w:iCs/>
          <w:sz w:val="24"/>
          <w:szCs w:val="24"/>
        </w:rPr>
      </w:r>
      <w:r w:rsidR="00893B00">
        <w:rPr>
          <w:iCs/>
          <w:sz w:val="24"/>
          <w:szCs w:val="24"/>
        </w:rPr>
        <w:fldChar w:fldCharType="separate"/>
      </w:r>
      <w:r w:rsidR="001B2D1B">
        <w:rPr>
          <w:iCs/>
          <w:sz w:val="24"/>
          <w:szCs w:val="24"/>
        </w:rPr>
        <w:t>5</w:t>
      </w:r>
      <w:r w:rsidR="00893B00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441EA0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92410">
        <w:rPr>
          <w:sz w:val="24"/>
          <w:szCs w:val="24"/>
        </w:rPr>
        <w:lastRenderedPageBreak/>
        <w:t>В случае</w:t>
      </w:r>
      <w:proofErr w:type="gramStart"/>
      <w:r w:rsidRPr="00392410">
        <w:rPr>
          <w:sz w:val="24"/>
          <w:szCs w:val="24"/>
        </w:rPr>
        <w:t>,</w:t>
      </w:r>
      <w:proofErr w:type="gramEnd"/>
      <w:r w:rsidRPr="00392410">
        <w:rPr>
          <w:sz w:val="24"/>
          <w:szCs w:val="24"/>
        </w:rPr>
        <w:t xml:space="preserve"> если </w:t>
      </w:r>
      <w:r w:rsidR="00BE644E" w:rsidRPr="00392410">
        <w:rPr>
          <w:sz w:val="24"/>
          <w:szCs w:val="24"/>
        </w:rPr>
        <w:t>сроки выполнения работ</w:t>
      </w:r>
      <w:r w:rsidR="00366652" w:rsidRPr="00392410">
        <w:rPr>
          <w:sz w:val="24"/>
          <w:szCs w:val="24"/>
        </w:rPr>
        <w:t>, форма и порядок оплаты</w:t>
      </w:r>
      <w:r w:rsidRPr="00392410">
        <w:rPr>
          <w:sz w:val="24"/>
          <w:szCs w:val="24"/>
        </w:rPr>
        <w:t xml:space="preserve">, указанные в </w:t>
      </w:r>
      <w:proofErr w:type="spellStart"/>
      <w:r w:rsidRPr="00392410">
        <w:rPr>
          <w:sz w:val="24"/>
          <w:szCs w:val="24"/>
        </w:rPr>
        <w:t>п.п</w:t>
      </w:r>
      <w:proofErr w:type="spellEnd"/>
      <w:r w:rsidRPr="00392410">
        <w:rPr>
          <w:sz w:val="24"/>
          <w:szCs w:val="24"/>
        </w:rPr>
        <w:t xml:space="preserve">. </w:t>
      </w:r>
      <w:r w:rsidR="007D5654">
        <w:fldChar w:fldCharType="begin"/>
      </w:r>
      <w:r w:rsidR="007D5654">
        <w:instrText xml:space="preserve"> REF _Ref440270637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1.1.5</w:t>
      </w:r>
      <w:r w:rsidR="007D5654">
        <w:fldChar w:fldCharType="end"/>
      </w:r>
      <w:r w:rsidRPr="00392410">
        <w:rPr>
          <w:sz w:val="24"/>
          <w:szCs w:val="24"/>
        </w:rPr>
        <w:t xml:space="preserve">, </w:t>
      </w:r>
      <w:r w:rsidR="007D5654">
        <w:fldChar w:fldCharType="begin"/>
      </w:r>
      <w:r w:rsidR="007D5654">
        <w:instrText xml:space="preserve"> REF _Ref440270663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1.1.7</w:t>
      </w:r>
      <w:r w:rsidR="007D5654">
        <w:fldChar w:fldCharType="end"/>
      </w:r>
      <w:r w:rsidRPr="00392410">
        <w:rPr>
          <w:sz w:val="24"/>
          <w:szCs w:val="24"/>
        </w:rPr>
        <w:t xml:space="preserve"> настоящей Документации, противоречат соответствующим </w:t>
      </w:r>
      <w:r w:rsidR="00BE644E" w:rsidRPr="00392410">
        <w:rPr>
          <w:sz w:val="24"/>
          <w:szCs w:val="24"/>
        </w:rPr>
        <w:t>срокам выполнения работ</w:t>
      </w:r>
      <w:r w:rsidR="00366652" w:rsidRPr="00392410">
        <w:rPr>
          <w:sz w:val="24"/>
          <w:szCs w:val="24"/>
        </w:rPr>
        <w:t xml:space="preserve">, </w:t>
      </w:r>
      <w:r w:rsidR="00366652" w:rsidRPr="00AC6F87">
        <w:rPr>
          <w:sz w:val="24"/>
          <w:szCs w:val="24"/>
        </w:rPr>
        <w:t>форме и порядку оплаты</w:t>
      </w:r>
      <w:r w:rsidRPr="00AC6F87">
        <w:rPr>
          <w:sz w:val="24"/>
          <w:szCs w:val="24"/>
        </w:rPr>
        <w:t>, указанным в Приложении №1 (Техническ</w:t>
      </w:r>
      <w:r w:rsidR="00A154B7" w:rsidRPr="00AC6F87">
        <w:rPr>
          <w:sz w:val="24"/>
          <w:szCs w:val="24"/>
        </w:rPr>
        <w:t>ом</w:t>
      </w:r>
      <w:r w:rsidRPr="00AC6F87">
        <w:rPr>
          <w:sz w:val="24"/>
          <w:szCs w:val="24"/>
        </w:rPr>
        <w:t xml:space="preserve"> задани</w:t>
      </w:r>
      <w:r w:rsidR="00A154B7" w:rsidRPr="00AC6F87">
        <w:rPr>
          <w:sz w:val="24"/>
          <w:szCs w:val="24"/>
        </w:rPr>
        <w:t>и</w:t>
      </w:r>
      <w:r w:rsidRPr="00AC6F87">
        <w:rPr>
          <w:sz w:val="24"/>
          <w:szCs w:val="24"/>
        </w:rPr>
        <w:t xml:space="preserve">) </w:t>
      </w:r>
      <w:r w:rsidR="00AC6F87" w:rsidRPr="00AC6F87">
        <w:rPr>
          <w:sz w:val="24"/>
          <w:szCs w:val="24"/>
        </w:rPr>
        <w:t>и/или в Приложении №2 (проекте Договора)</w:t>
      </w:r>
      <w:r w:rsidR="00AC6F87" w:rsidRPr="00AC6F87">
        <w:rPr>
          <w:bCs w:val="0"/>
          <w:iCs/>
          <w:szCs w:val="24"/>
        </w:rPr>
        <w:t xml:space="preserve"> </w:t>
      </w:r>
      <w:r w:rsidRPr="00AC6F87">
        <w:rPr>
          <w:sz w:val="24"/>
          <w:szCs w:val="24"/>
        </w:rPr>
        <w:t xml:space="preserve">к настоящей Документации, Участники при подготовке Заявок </w:t>
      </w:r>
      <w:r w:rsidRPr="00441EA0">
        <w:rPr>
          <w:sz w:val="24"/>
          <w:szCs w:val="24"/>
        </w:rPr>
        <w:t xml:space="preserve">должны руководствоваться условиями, указанными в </w:t>
      </w:r>
      <w:proofErr w:type="spellStart"/>
      <w:r w:rsidRPr="00441EA0">
        <w:rPr>
          <w:sz w:val="24"/>
          <w:szCs w:val="24"/>
        </w:rPr>
        <w:t>п.п</w:t>
      </w:r>
      <w:proofErr w:type="spellEnd"/>
      <w:r w:rsidRPr="00441EA0">
        <w:rPr>
          <w:sz w:val="24"/>
          <w:szCs w:val="24"/>
        </w:rPr>
        <w:t xml:space="preserve">. </w:t>
      </w:r>
      <w:r w:rsidR="007D5654">
        <w:fldChar w:fldCharType="begin"/>
      </w:r>
      <w:r w:rsidR="007D5654">
        <w:instrText xml:space="preserve"> REF _Ref440270637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1.1.5</w:t>
      </w:r>
      <w:r w:rsidR="007D5654">
        <w:fldChar w:fldCharType="end"/>
      </w:r>
      <w:r w:rsidR="008D2928" w:rsidRPr="00441EA0">
        <w:rPr>
          <w:sz w:val="24"/>
          <w:szCs w:val="24"/>
        </w:rPr>
        <w:t xml:space="preserve">, </w:t>
      </w:r>
      <w:r w:rsidR="007D5654">
        <w:fldChar w:fldCharType="begin"/>
      </w:r>
      <w:r w:rsidR="007D5654">
        <w:instrText xml:space="preserve"> REF _Ref440270663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1.1.7</w:t>
      </w:r>
      <w:r w:rsidR="007D5654">
        <w:fldChar w:fldCharType="end"/>
      </w:r>
      <w:r w:rsidRPr="00441EA0">
        <w:rPr>
          <w:sz w:val="24"/>
          <w:szCs w:val="24"/>
        </w:rPr>
        <w:t xml:space="preserve"> настоящей Документации.</w:t>
      </w:r>
    </w:p>
    <w:p w:rsidR="002A47D1" w:rsidRPr="00441EA0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441EA0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6E6294" w:rsidRPr="00441EA0">
        <w:rPr>
          <w:sz w:val="24"/>
          <w:szCs w:val="24"/>
        </w:rPr>
        <w:t xml:space="preserve">выполнения работ и </w:t>
      </w:r>
      <w:r w:rsidRPr="00441EA0">
        <w:rPr>
          <w:sz w:val="24"/>
          <w:szCs w:val="24"/>
        </w:rPr>
        <w:t xml:space="preserve">оплаты, не хуже условий указанных в п. </w:t>
      </w:r>
      <w:r w:rsidR="006E6294" w:rsidRPr="00441EA0">
        <w:rPr>
          <w:sz w:val="24"/>
          <w:szCs w:val="24"/>
        </w:rPr>
        <w:t xml:space="preserve">п. </w:t>
      </w:r>
      <w:r w:rsidR="007D5654">
        <w:fldChar w:fldCharType="begin"/>
      </w:r>
      <w:r w:rsidR="007D5654">
        <w:instrText xml:space="preserve"> REF _Ref440270637 \r \h  \* MERGEFORMAT </w:instrText>
      </w:r>
      <w:r w:rsidR="007D5654">
        <w:fldChar w:fldCharType="separate"/>
      </w:r>
      <w:r w:rsidR="001B2D1B" w:rsidRPr="001B2D1B">
        <w:rPr>
          <w:bCs w:val="0"/>
          <w:iCs/>
          <w:sz w:val="24"/>
          <w:szCs w:val="24"/>
        </w:rPr>
        <w:t>1.1.5</w:t>
      </w:r>
      <w:r w:rsidR="007D5654">
        <w:fldChar w:fldCharType="end"/>
      </w:r>
      <w:r w:rsidR="006E6294" w:rsidRPr="00441EA0">
        <w:rPr>
          <w:bCs w:val="0"/>
          <w:iCs/>
          <w:sz w:val="24"/>
          <w:szCs w:val="24"/>
        </w:rPr>
        <w:t xml:space="preserve"> и</w:t>
      </w:r>
      <w:r w:rsidR="006E6294" w:rsidRPr="00441EA0">
        <w:rPr>
          <w:sz w:val="24"/>
          <w:szCs w:val="24"/>
        </w:rPr>
        <w:t xml:space="preserve"> </w:t>
      </w:r>
      <w:r w:rsidR="007D5654">
        <w:fldChar w:fldCharType="begin"/>
      </w:r>
      <w:r w:rsidR="007D5654">
        <w:instrText xml:space="preserve"> REF _Ref440270663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1.1.7</w:t>
      </w:r>
      <w:r w:rsidR="007D5654">
        <w:fldChar w:fldCharType="end"/>
      </w:r>
      <w:r w:rsidRPr="00441EA0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441EA0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8512"/>
      <w:r w:rsidRPr="00441EA0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441EA0">
        <w:rPr>
          <w:bCs w:val="0"/>
          <w:sz w:val="24"/>
          <w:szCs w:val="24"/>
        </w:rPr>
        <w:t>Запрос предложений</w:t>
      </w:r>
      <w:r w:rsidRPr="00441EA0">
        <w:rPr>
          <w:sz w:val="24"/>
          <w:szCs w:val="24"/>
        </w:rPr>
        <w:t xml:space="preserve"> </w:t>
      </w:r>
      <w:r w:rsidRPr="00441EA0">
        <w:rPr>
          <w:bCs w:val="0"/>
          <w:sz w:val="24"/>
          <w:szCs w:val="24"/>
        </w:rPr>
        <w:t xml:space="preserve">проводится в соответствии с </w:t>
      </w:r>
      <w:r w:rsidR="0022360B" w:rsidRPr="00441EA0">
        <w:rPr>
          <w:bCs w:val="0"/>
          <w:sz w:val="24"/>
          <w:szCs w:val="24"/>
        </w:rPr>
        <w:t>Единым Стандартом</w:t>
      </w:r>
      <w:r w:rsidR="0022360B" w:rsidRPr="0022360B">
        <w:rPr>
          <w:bCs w:val="0"/>
          <w:sz w:val="24"/>
          <w:szCs w:val="24"/>
        </w:rPr>
        <w:t xml:space="preserve">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7D5654">
        <w:fldChar w:fldCharType="begin"/>
      </w:r>
      <w:r w:rsidR="007D5654">
        <w:instrText xml:space="preserve"> REF _Ref305973033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3.2</w:t>
      </w:r>
      <w:r w:rsidR="007D5654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8513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441EA0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441EA0">
        <w:rPr>
          <w:color w:val="000000"/>
          <w:sz w:val="24"/>
          <w:szCs w:val="24"/>
        </w:rPr>
        <w:t>Участник</w:t>
      </w:r>
      <w:r w:rsidR="00717F60" w:rsidRPr="00441EA0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441EA0">
        <w:rPr>
          <w:color w:val="000000"/>
          <w:sz w:val="24"/>
          <w:szCs w:val="24"/>
        </w:rPr>
        <w:t>Заявк</w:t>
      </w:r>
      <w:r w:rsidR="00717F60" w:rsidRPr="00441EA0">
        <w:rPr>
          <w:color w:val="000000"/>
          <w:sz w:val="24"/>
          <w:szCs w:val="24"/>
        </w:rPr>
        <w:t xml:space="preserve">и в электронном виде на ЭТП (подраздел </w:t>
      </w:r>
      <w:r w:rsidR="007D5654">
        <w:fldChar w:fldCharType="begin"/>
      </w:r>
      <w:r w:rsidR="007D5654">
        <w:instrText xml:space="preserve"> REF _Ref191386109 \n \h  \* MERGEFORMAT </w:instrText>
      </w:r>
      <w:r w:rsidR="007D5654">
        <w:fldChar w:fldCharType="separate"/>
      </w:r>
      <w:r w:rsidR="001B2D1B" w:rsidRPr="001B2D1B">
        <w:rPr>
          <w:color w:val="000000"/>
          <w:sz w:val="24"/>
          <w:szCs w:val="24"/>
        </w:rPr>
        <w:t>3.3.2</w:t>
      </w:r>
      <w:r w:rsidR="007D5654">
        <w:fldChar w:fldCharType="end"/>
      </w:r>
      <w:r w:rsidR="00721B30" w:rsidRPr="00441EA0">
        <w:rPr>
          <w:color w:val="000000"/>
          <w:sz w:val="24"/>
          <w:szCs w:val="24"/>
        </w:rPr>
        <w:t>)</w:t>
      </w:r>
      <w:r w:rsidR="00F21407" w:rsidRPr="00441EA0">
        <w:rPr>
          <w:bCs w:val="0"/>
          <w:sz w:val="24"/>
          <w:szCs w:val="24"/>
        </w:rPr>
        <w:t xml:space="preserve">, </w:t>
      </w:r>
      <w:r w:rsidR="006E6294" w:rsidRPr="00441EA0">
        <w:rPr>
          <w:sz w:val="24"/>
          <w:szCs w:val="24"/>
        </w:rPr>
        <w:t xml:space="preserve">за исключением Соглашения о неустойке (подраздел </w:t>
      </w:r>
      <w:r w:rsidR="007D5654">
        <w:fldChar w:fldCharType="begin"/>
      </w:r>
      <w:r w:rsidR="007D5654">
        <w:instrText xml:space="preserve"> REF _Ref440272256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5.14</w:t>
      </w:r>
      <w:r w:rsidR="007D5654">
        <w:fldChar w:fldCharType="end"/>
      </w:r>
      <w:r w:rsidR="006E6294" w:rsidRPr="00441EA0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7D5654">
        <w:fldChar w:fldCharType="begin"/>
      </w:r>
      <w:r w:rsidR="007D5654">
        <w:instrText xml:space="preserve"> REF _Ref468352385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5.15</w:t>
      </w:r>
      <w:r w:rsidR="007D5654">
        <w:fldChar w:fldCharType="end"/>
      </w:r>
      <w:r w:rsidR="006E6294" w:rsidRPr="00441EA0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441EA0">
        <w:rPr>
          <w:color w:val="000000"/>
          <w:sz w:val="24"/>
          <w:szCs w:val="24"/>
        </w:rPr>
        <w:t>.</w:t>
      </w:r>
      <w:proofErr w:type="gramEnd"/>
      <w:r w:rsidR="00717F60" w:rsidRPr="00441EA0">
        <w:rPr>
          <w:color w:val="000000"/>
          <w:sz w:val="24"/>
          <w:szCs w:val="24"/>
        </w:rPr>
        <w:t xml:space="preserve"> При нарушении этого требования, </w:t>
      </w:r>
      <w:r w:rsidRPr="00441EA0">
        <w:rPr>
          <w:color w:val="000000"/>
          <w:sz w:val="24"/>
          <w:szCs w:val="24"/>
        </w:rPr>
        <w:t>Участник</w:t>
      </w:r>
      <w:r w:rsidR="00717F60" w:rsidRPr="00441EA0">
        <w:rPr>
          <w:color w:val="000000"/>
          <w:sz w:val="24"/>
          <w:szCs w:val="24"/>
        </w:rPr>
        <w:t xml:space="preserve"> </w:t>
      </w:r>
      <w:r w:rsidR="007C0F1C" w:rsidRPr="00441EA0">
        <w:rPr>
          <w:color w:val="000000"/>
          <w:sz w:val="24"/>
          <w:szCs w:val="24"/>
        </w:rPr>
        <w:t>будет</w:t>
      </w:r>
      <w:r w:rsidR="00717F60" w:rsidRPr="00441EA0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8514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7D5654">
        <w:fldChar w:fldCharType="begin"/>
      </w:r>
      <w:r w:rsidR="007D5654">
        <w:instrText xml:space="preserve"> REF _Ref191386164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 xml:space="preserve"> 1.4.1 </w:t>
      </w:r>
      <w:r w:rsidR="007D5654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7D5654">
        <w:fldChar w:fldCharType="begin"/>
      </w:r>
      <w:r w:rsidR="007D5654">
        <w:instrText xml:space="preserve"> REF _Ref306978606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 xml:space="preserve"> 1.4.2 </w:t>
      </w:r>
      <w:r w:rsidR="007D5654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8515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7D5654">
        <w:fldChar w:fldCharType="begin"/>
      </w:r>
      <w:r w:rsidR="007D5654">
        <w:instrText xml:space="preserve"> REF _Ref306114966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3.3.11</w:t>
      </w:r>
      <w:r w:rsidR="007D5654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8516"/>
      <w:bookmarkStart w:id="52" w:name="_Ref306144164"/>
      <w:r w:rsidRPr="00F647F7">
        <w:t xml:space="preserve">Закупка </w:t>
      </w:r>
      <w:r w:rsidR="007F76D6">
        <w:t>работ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20802"/>
      <w:bookmarkStart w:id="59" w:name="_Toc440631437"/>
      <w:bookmarkStart w:id="60" w:name="_Toc440875677"/>
      <w:bookmarkStart w:id="61" w:name="_Toc441131701"/>
      <w:bookmarkStart w:id="62" w:name="_Toc468352725"/>
      <w:bookmarkStart w:id="63" w:name="_Toc468352848"/>
      <w:bookmarkStart w:id="64" w:name="_Toc468355830"/>
      <w:bookmarkStart w:id="65" w:name="_Toc469480706"/>
      <w:bookmarkStart w:id="66" w:name="_Toc47189851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893B00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893B00">
        <w:rPr>
          <w:b w:val="0"/>
        </w:rPr>
      </w:r>
      <w:r w:rsidR="00893B00">
        <w:rPr>
          <w:b w:val="0"/>
        </w:rPr>
        <w:fldChar w:fldCharType="separate"/>
      </w:r>
      <w:r w:rsidR="001B2D1B">
        <w:rPr>
          <w:b w:val="0"/>
        </w:rPr>
        <w:t>1.1.4</w:t>
      </w:r>
      <w:r w:rsidR="00893B00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20803"/>
      <w:bookmarkStart w:id="73" w:name="_Toc440631438"/>
      <w:bookmarkStart w:id="74" w:name="_Toc440875678"/>
      <w:bookmarkStart w:id="75" w:name="_Toc441131702"/>
      <w:bookmarkStart w:id="76" w:name="_Toc468352726"/>
      <w:bookmarkStart w:id="77" w:name="_Toc468352849"/>
      <w:bookmarkStart w:id="78" w:name="_Toc468355831"/>
      <w:bookmarkStart w:id="79" w:name="_Toc469480707"/>
      <w:bookmarkStart w:id="80" w:name="_Toc47189851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7D5654">
        <w:fldChar w:fldCharType="begin"/>
      </w:r>
      <w:r w:rsidR="007D5654">
        <w:instrText xml:space="preserve"> REF _Ref305973147 \r \h  \* MERGEFORMAT </w:instrText>
      </w:r>
      <w:r w:rsidR="007D5654">
        <w:fldChar w:fldCharType="separate"/>
      </w:r>
      <w:r w:rsidR="001B2D1B" w:rsidRPr="001B2D1B">
        <w:rPr>
          <w:b w:val="0"/>
          <w:szCs w:val="24"/>
        </w:rPr>
        <w:t>3.3</w:t>
      </w:r>
      <w:r w:rsidR="007D5654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20804"/>
      <w:bookmarkStart w:id="87" w:name="_Toc440631439"/>
      <w:bookmarkStart w:id="88" w:name="_Toc440875679"/>
      <w:bookmarkStart w:id="89" w:name="_Toc441131703"/>
      <w:bookmarkStart w:id="90" w:name="_Toc468352727"/>
      <w:bookmarkStart w:id="91" w:name="_Toc468352850"/>
      <w:bookmarkStart w:id="92" w:name="_Toc468355832"/>
      <w:bookmarkStart w:id="93" w:name="_Toc469480708"/>
      <w:bookmarkStart w:id="94" w:name="_Toc471898519"/>
      <w:r w:rsidRPr="002D4BC6">
        <w:rPr>
          <w:b w:val="0"/>
          <w:szCs w:val="24"/>
        </w:rPr>
        <w:t xml:space="preserve">Письмо о подаче оферты (подраздел </w:t>
      </w:r>
      <w:r w:rsidR="007D5654">
        <w:fldChar w:fldCharType="begin"/>
      </w:r>
      <w:r w:rsidR="007D5654">
        <w:instrText xml:space="preserve"> REF _Ref55336310 \r \h  \* MERGEFORMAT </w:instrText>
      </w:r>
      <w:r w:rsidR="007D5654">
        <w:fldChar w:fldCharType="separate"/>
      </w:r>
      <w:r w:rsidR="001B2D1B" w:rsidRPr="001B2D1B">
        <w:rPr>
          <w:b w:val="0"/>
          <w:szCs w:val="24"/>
        </w:rPr>
        <w:t>5.1</w:t>
      </w:r>
      <w:r w:rsidR="007D5654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20805"/>
      <w:bookmarkStart w:id="101" w:name="_Toc440631440"/>
      <w:bookmarkStart w:id="102" w:name="_Toc440875680"/>
      <w:bookmarkStart w:id="103" w:name="_Toc441131704"/>
      <w:bookmarkStart w:id="104" w:name="_Toc468352728"/>
      <w:bookmarkStart w:id="105" w:name="_Toc468352851"/>
      <w:bookmarkStart w:id="106" w:name="_Toc468355833"/>
      <w:bookmarkStart w:id="107" w:name="_Toc469480709"/>
      <w:bookmarkStart w:id="108" w:name="_Toc471898520"/>
      <w:r w:rsidRPr="002D4BC6">
        <w:rPr>
          <w:b w:val="0"/>
          <w:szCs w:val="24"/>
        </w:rPr>
        <w:t>Сводная таблица стоимости</w:t>
      </w:r>
      <w:r w:rsidR="001C4BB0" w:rsidRPr="001C4BB0">
        <w:rPr>
          <w:bCs w:val="0"/>
          <w:szCs w:val="24"/>
        </w:rPr>
        <w:t xml:space="preserve"> </w:t>
      </w:r>
      <w:r w:rsidR="001C4BB0" w:rsidRPr="001C4BB0">
        <w:rPr>
          <w:b w:val="0"/>
          <w:szCs w:val="24"/>
        </w:rPr>
        <w:t>работ</w:t>
      </w:r>
      <w:r w:rsidRPr="002D4BC6">
        <w:rPr>
          <w:b w:val="0"/>
          <w:szCs w:val="24"/>
        </w:rPr>
        <w:t xml:space="preserve"> (подраздел </w:t>
      </w:r>
      <w:r w:rsidR="007D5654">
        <w:fldChar w:fldCharType="begin"/>
      </w:r>
      <w:r w:rsidR="007D5654">
        <w:instrText xml:space="preserve"> REF _Ref440284918 \r \h  \* MERGEFORMAT </w:instrText>
      </w:r>
      <w:r w:rsidR="007D5654">
        <w:fldChar w:fldCharType="separate"/>
      </w:r>
      <w:r w:rsidR="001B2D1B" w:rsidRPr="001B2D1B">
        <w:rPr>
          <w:b w:val="0"/>
          <w:szCs w:val="24"/>
        </w:rPr>
        <w:t>5.2</w:t>
      </w:r>
      <w:r w:rsidR="007D5654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7D5654">
        <w:fldChar w:fldCharType="begin"/>
      </w:r>
      <w:r w:rsidR="007D5654">
        <w:instrText xml:space="preserve"> REF _Ref440537086 \r \h  \* MERGEFORMAT </w:instrText>
      </w:r>
      <w:r w:rsidR="007D5654">
        <w:fldChar w:fldCharType="separate"/>
      </w:r>
      <w:r w:rsidR="001B2D1B" w:rsidRPr="001B2D1B">
        <w:rPr>
          <w:b w:val="0"/>
          <w:bCs w:val="0"/>
          <w:szCs w:val="24"/>
        </w:rPr>
        <w:t>5.3</w:t>
      </w:r>
      <w:r w:rsidR="007D5654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7F76D6">
        <w:rPr>
          <w:b w:val="0"/>
          <w:szCs w:val="24"/>
        </w:rPr>
        <w:t>выполнения работ</w:t>
      </w:r>
      <w:r w:rsidRPr="002D4BC6">
        <w:rPr>
          <w:b w:val="0"/>
          <w:szCs w:val="24"/>
        </w:rPr>
        <w:t xml:space="preserve"> (подраздел </w:t>
      </w:r>
      <w:r w:rsidR="007D5654">
        <w:fldChar w:fldCharType="begin"/>
      </w:r>
      <w:r w:rsidR="007D5654">
        <w:instrText xml:space="preserve"> REF _Ref440284947 \r \h  \* MERGEFORMAT </w:instrText>
      </w:r>
      <w:r w:rsidR="007D5654">
        <w:fldChar w:fldCharType="separate"/>
      </w:r>
      <w:r w:rsidR="001B2D1B" w:rsidRPr="001B2D1B">
        <w:rPr>
          <w:b w:val="0"/>
          <w:szCs w:val="24"/>
        </w:rPr>
        <w:t>5.4</w:t>
      </w:r>
      <w:r w:rsidR="007D5654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 xml:space="preserve">оплаты </w:t>
      </w:r>
      <w:r w:rsidR="007F76D6">
        <w:rPr>
          <w:b w:val="0"/>
          <w:szCs w:val="24"/>
        </w:rPr>
        <w:t>выполнения работ</w:t>
      </w:r>
      <w:r w:rsidR="00B8118F" w:rsidRPr="002D4BC6">
        <w:rPr>
          <w:b w:val="0"/>
          <w:szCs w:val="24"/>
        </w:rPr>
        <w:t xml:space="preserve"> (подраздел </w:t>
      </w:r>
      <w:r w:rsidR="00893B00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893B00">
        <w:rPr>
          <w:b w:val="0"/>
          <w:szCs w:val="24"/>
        </w:rPr>
      </w:r>
      <w:r w:rsidR="00893B00">
        <w:rPr>
          <w:b w:val="0"/>
          <w:szCs w:val="24"/>
        </w:rPr>
        <w:fldChar w:fldCharType="separate"/>
      </w:r>
      <w:r w:rsidR="001B2D1B">
        <w:rPr>
          <w:b w:val="0"/>
          <w:szCs w:val="24"/>
        </w:rPr>
        <w:t>5.5</w:t>
      </w:r>
      <w:r w:rsidR="00893B00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893B00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893B00">
        <w:rPr>
          <w:b w:val="0"/>
          <w:szCs w:val="24"/>
        </w:rPr>
      </w:r>
      <w:r w:rsidR="00893B00">
        <w:rPr>
          <w:b w:val="0"/>
          <w:szCs w:val="24"/>
        </w:rPr>
        <w:fldChar w:fldCharType="separate"/>
      </w:r>
      <w:r w:rsidR="001B2D1B">
        <w:rPr>
          <w:b w:val="0"/>
          <w:szCs w:val="24"/>
        </w:rPr>
        <w:t>5.6</w:t>
      </w:r>
      <w:r w:rsidR="00893B00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20806"/>
      <w:bookmarkStart w:id="115" w:name="_Toc440631441"/>
      <w:bookmarkStart w:id="116" w:name="_Toc440875681"/>
      <w:bookmarkStart w:id="117" w:name="_Toc441131705"/>
      <w:bookmarkStart w:id="118" w:name="_Toc468352729"/>
      <w:bookmarkStart w:id="119" w:name="_Toc468352852"/>
      <w:bookmarkStart w:id="120" w:name="_Toc468355834"/>
      <w:bookmarkStart w:id="121" w:name="_Toc469480710"/>
      <w:bookmarkStart w:id="122" w:name="_Toc47189852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893B00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893B00">
        <w:rPr>
          <w:b w:val="0"/>
          <w:szCs w:val="24"/>
        </w:rPr>
      </w:r>
      <w:r w:rsidR="00893B00">
        <w:rPr>
          <w:b w:val="0"/>
          <w:szCs w:val="24"/>
        </w:rPr>
        <w:fldChar w:fldCharType="separate"/>
      </w:r>
      <w:r w:rsidR="001B2D1B">
        <w:rPr>
          <w:b w:val="0"/>
          <w:szCs w:val="24"/>
        </w:rPr>
        <w:t>3.3.14</w:t>
      </w:r>
      <w:r w:rsidR="00893B00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 xml:space="preserve">объема </w:t>
      </w:r>
      <w:r w:rsidR="007F76D6">
        <w:rPr>
          <w:b w:val="0"/>
          <w:szCs w:val="24"/>
        </w:rPr>
        <w:t>работ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20807"/>
      <w:bookmarkStart w:id="129" w:name="_Toc440631442"/>
      <w:bookmarkStart w:id="130" w:name="_Toc440875682"/>
      <w:bookmarkStart w:id="131" w:name="_Toc441131706"/>
      <w:bookmarkStart w:id="132" w:name="_Toc468352730"/>
      <w:bookmarkStart w:id="133" w:name="_Toc468352853"/>
      <w:bookmarkStart w:id="134" w:name="_Toc468355835"/>
      <w:bookmarkStart w:id="135" w:name="_Toc469480711"/>
      <w:bookmarkStart w:id="136" w:name="_Toc471898522"/>
      <w:r w:rsidRPr="002D4BC6">
        <w:rPr>
          <w:b w:val="0"/>
          <w:szCs w:val="24"/>
        </w:rPr>
        <w:lastRenderedPageBreak/>
        <w:t>Оценка заявок (подраздел</w:t>
      </w:r>
      <w:r w:rsidR="00A659FB">
        <w:rPr>
          <w:b w:val="0"/>
          <w:szCs w:val="24"/>
        </w:rPr>
        <w:t xml:space="preserve"> </w:t>
      </w:r>
      <w:r w:rsidR="00893B00">
        <w:rPr>
          <w:b w:val="0"/>
          <w:szCs w:val="24"/>
        </w:rPr>
        <w:fldChar w:fldCharType="begin"/>
      </w:r>
      <w:r w:rsidR="00A659FB">
        <w:rPr>
          <w:b w:val="0"/>
          <w:szCs w:val="24"/>
        </w:rPr>
        <w:instrText xml:space="preserve"> REF _Ref468202194 \r \h </w:instrText>
      </w:r>
      <w:r w:rsidR="00893B00">
        <w:rPr>
          <w:b w:val="0"/>
          <w:szCs w:val="24"/>
        </w:rPr>
      </w:r>
      <w:r w:rsidR="00893B00">
        <w:rPr>
          <w:b w:val="0"/>
          <w:szCs w:val="24"/>
        </w:rPr>
        <w:fldChar w:fldCharType="separate"/>
      </w:r>
      <w:r w:rsidR="001B2D1B">
        <w:rPr>
          <w:b w:val="0"/>
          <w:szCs w:val="24"/>
        </w:rPr>
        <w:t>3.6</w:t>
      </w:r>
      <w:r w:rsidR="00893B00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AD7AB8">
        <w:rPr>
          <w:b w:val="0"/>
          <w:szCs w:val="24"/>
        </w:rPr>
        <w:t xml:space="preserve"> </w:t>
      </w:r>
      <w:r w:rsidR="00893B00">
        <w:rPr>
          <w:b w:val="0"/>
          <w:szCs w:val="24"/>
        </w:rPr>
        <w:fldChar w:fldCharType="begin"/>
      </w:r>
      <w:r w:rsidR="00AD7AB8">
        <w:rPr>
          <w:b w:val="0"/>
          <w:szCs w:val="24"/>
        </w:rPr>
        <w:instrText xml:space="preserve"> REF _Ref471898107 \r \h </w:instrText>
      </w:r>
      <w:r w:rsidR="00893B00">
        <w:rPr>
          <w:b w:val="0"/>
          <w:szCs w:val="24"/>
        </w:rPr>
      </w:r>
      <w:r w:rsidR="00893B00">
        <w:rPr>
          <w:b w:val="0"/>
          <w:szCs w:val="24"/>
        </w:rPr>
        <w:fldChar w:fldCharType="separate"/>
      </w:r>
      <w:r w:rsidR="001B2D1B">
        <w:rPr>
          <w:b w:val="0"/>
          <w:szCs w:val="24"/>
        </w:rPr>
        <w:t>3.9</w:t>
      </w:r>
      <w:r w:rsidR="00893B00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71898523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71898524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20810"/>
      <w:bookmarkStart w:id="155" w:name="_Toc440631445"/>
      <w:bookmarkStart w:id="156" w:name="_Toc440875685"/>
      <w:bookmarkStart w:id="157" w:name="_Toc441131709"/>
      <w:bookmarkStart w:id="158" w:name="_Toc468352733"/>
      <w:bookmarkStart w:id="159" w:name="_Toc468352856"/>
      <w:bookmarkStart w:id="160" w:name="_Toc468355838"/>
      <w:bookmarkStart w:id="161" w:name="_Toc469480714"/>
      <w:bookmarkStart w:id="162" w:name="_Toc471898525"/>
      <w:r w:rsidRPr="006238AF">
        <w:rPr>
          <w:b w:val="0"/>
        </w:rPr>
        <w:t xml:space="preserve">Проект договора на </w:t>
      </w:r>
      <w:r w:rsidR="00392410">
        <w:rPr>
          <w:b w:val="0"/>
        </w:rPr>
        <w:t>выполнение работ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20811"/>
      <w:bookmarkStart w:id="174" w:name="_Toc440631446"/>
      <w:bookmarkStart w:id="175" w:name="_Toc440875686"/>
      <w:bookmarkStart w:id="176" w:name="_Toc441131710"/>
      <w:bookmarkStart w:id="177" w:name="_Toc468352734"/>
      <w:bookmarkStart w:id="178" w:name="_Toc468352857"/>
      <w:bookmarkStart w:id="179" w:name="_Toc468355839"/>
      <w:bookmarkStart w:id="180" w:name="_Toc469480715"/>
      <w:bookmarkStart w:id="181" w:name="_Toc47189852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A659FB">
        <w:rPr>
          <w:b w:val="0"/>
        </w:rPr>
        <w:t xml:space="preserve"> </w:t>
      </w:r>
      <w:r w:rsidR="00893B00">
        <w:rPr>
          <w:b w:val="0"/>
        </w:rPr>
        <w:fldChar w:fldCharType="begin"/>
      </w:r>
      <w:r w:rsidR="00A659FB">
        <w:rPr>
          <w:b w:val="0"/>
        </w:rPr>
        <w:instrText xml:space="preserve"> REF _Ref440361531 \r \h </w:instrText>
      </w:r>
      <w:r w:rsidR="00893B00">
        <w:rPr>
          <w:b w:val="0"/>
        </w:rPr>
      </w:r>
      <w:r w:rsidR="00893B00">
        <w:rPr>
          <w:b w:val="0"/>
        </w:rPr>
        <w:fldChar w:fldCharType="separate"/>
      </w:r>
      <w:r w:rsidR="001B2D1B">
        <w:rPr>
          <w:b w:val="0"/>
        </w:rPr>
        <w:t>5.6</w:t>
      </w:r>
      <w:r w:rsidR="00893B00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20812"/>
      <w:bookmarkStart w:id="193" w:name="_Toc440631447"/>
      <w:bookmarkStart w:id="194" w:name="_Toc440875687"/>
      <w:bookmarkStart w:id="195" w:name="_Toc441131711"/>
      <w:bookmarkStart w:id="196" w:name="_Toc468352735"/>
      <w:bookmarkStart w:id="197" w:name="_Toc468352858"/>
      <w:bookmarkStart w:id="198" w:name="_Toc468355840"/>
      <w:bookmarkStart w:id="199" w:name="_Toc469480716"/>
      <w:bookmarkStart w:id="200" w:name="_Toc47189852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71898528"/>
      <w:r w:rsidRPr="003303E9">
        <w:rPr>
          <w:bCs w:val="0"/>
        </w:rPr>
        <w:t>Антикоррупционная оговорка, включаемая в проект договора</w:t>
      </w:r>
      <w:bookmarkEnd w:id="201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7"/>
      <w:bookmarkStart w:id="203" w:name="_Toc439252709"/>
      <w:bookmarkStart w:id="204" w:name="_Toc439323567"/>
      <w:bookmarkStart w:id="205" w:name="_Toc439323683"/>
      <w:bookmarkStart w:id="206" w:name="_Toc440361317"/>
      <w:bookmarkStart w:id="207" w:name="_Toc440376072"/>
      <w:bookmarkStart w:id="208" w:name="_Toc440376199"/>
      <w:bookmarkStart w:id="209" w:name="_Toc440382464"/>
      <w:bookmarkStart w:id="210" w:name="_Toc440447134"/>
      <w:bookmarkStart w:id="211" w:name="_Toc440620814"/>
      <w:bookmarkStart w:id="212" w:name="_Toc440631449"/>
      <w:bookmarkStart w:id="213" w:name="_Toc440875689"/>
      <w:bookmarkStart w:id="214" w:name="_Toc441131713"/>
      <w:bookmarkStart w:id="215" w:name="_Toc468352737"/>
      <w:bookmarkStart w:id="216" w:name="_Toc468352860"/>
      <w:bookmarkStart w:id="217" w:name="_Toc468355842"/>
      <w:bookmarkStart w:id="218" w:name="_Toc469480718"/>
      <w:bookmarkStart w:id="219" w:name="_Toc47189852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893B00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893B00">
        <w:rPr>
          <w:b w:val="0"/>
        </w:rPr>
      </w:r>
      <w:r w:rsidR="00893B00">
        <w:rPr>
          <w:b w:val="0"/>
        </w:rPr>
        <w:fldChar w:fldCharType="separate"/>
      </w:r>
      <w:r w:rsidR="001B2D1B">
        <w:rPr>
          <w:b w:val="0"/>
        </w:rPr>
        <w:t>2.2.3</w:t>
      </w:r>
      <w:r w:rsidR="00893B00">
        <w:rPr>
          <w:b w:val="0"/>
        </w:rPr>
        <w:fldChar w:fldCharType="end"/>
      </w:r>
      <w:r w:rsidRPr="003303E9">
        <w:rPr>
          <w:b w:val="0"/>
        </w:rPr>
        <w:t>).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8"/>
      <w:bookmarkStart w:id="221" w:name="_Toc439252710"/>
      <w:bookmarkStart w:id="222" w:name="_Toc439323568"/>
      <w:bookmarkStart w:id="223" w:name="_Toc439323684"/>
      <w:bookmarkStart w:id="224" w:name="_Toc440361318"/>
      <w:bookmarkStart w:id="225" w:name="_Toc440376073"/>
      <w:bookmarkStart w:id="226" w:name="_Toc440376200"/>
      <w:bookmarkStart w:id="227" w:name="_Toc440382465"/>
      <w:bookmarkStart w:id="228" w:name="_Toc440447135"/>
      <w:bookmarkStart w:id="229" w:name="_Toc440620815"/>
      <w:bookmarkStart w:id="230" w:name="_Toc440631450"/>
      <w:bookmarkStart w:id="231" w:name="_Toc440875690"/>
      <w:bookmarkStart w:id="232" w:name="_Toc441131714"/>
      <w:bookmarkStart w:id="233" w:name="_Toc468352738"/>
      <w:bookmarkStart w:id="234" w:name="_Toc468352861"/>
      <w:bookmarkStart w:id="235" w:name="_Toc468355843"/>
      <w:bookmarkStart w:id="236" w:name="_Toc469480719"/>
      <w:bookmarkStart w:id="237" w:name="_Toc47189853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8" w:name="_Toc439238159"/>
      <w:bookmarkStart w:id="239" w:name="_Toc439252711"/>
      <w:bookmarkStart w:id="240" w:name="_Toc439323569"/>
      <w:bookmarkStart w:id="241" w:name="_Toc439323685"/>
      <w:bookmarkStart w:id="242" w:name="_Ref440270867"/>
      <w:bookmarkStart w:id="243" w:name="_Toc440361319"/>
      <w:bookmarkStart w:id="244" w:name="_Toc440376074"/>
      <w:bookmarkStart w:id="245" w:name="_Toc440376201"/>
      <w:bookmarkStart w:id="246" w:name="_Toc440382466"/>
      <w:bookmarkStart w:id="247" w:name="_Toc440447136"/>
      <w:bookmarkStart w:id="248" w:name="_Toc440620816"/>
      <w:bookmarkStart w:id="249" w:name="_Toc440631451"/>
      <w:bookmarkStart w:id="250" w:name="_Toc440875691"/>
      <w:bookmarkStart w:id="251" w:name="_Toc441131715"/>
      <w:bookmarkStart w:id="252" w:name="_Toc468352739"/>
      <w:bookmarkStart w:id="253" w:name="_Toc468352862"/>
      <w:bookmarkStart w:id="254" w:name="_Toc468355844"/>
      <w:bookmarkStart w:id="255" w:name="_Toc469480720"/>
      <w:bookmarkStart w:id="256" w:name="_Toc471898531"/>
      <w:r w:rsidRPr="003303E9">
        <w:rPr>
          <w:b w:val="0"/>
        </w:rPr>
        <w:t>Текст Антикоррупционной оговорки:</w:t>
      </w:r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98170A" w:rsidRPr="00796F09" w:rsidRDefault="0098170A" w:rsidP="0098170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98170A" w:rsidRPr="00796F09" w:rsidRDefault="0098170A" w:rsidP="0098170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98170A" w:rsidRPr="00796F09" w:rsidRDefault="0098170A" w:rsidP="0098170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98170A" w:rsidRPr="00796F09" w:rsidRDefault="0098170A" w:rsidP="0098170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98170A" w:rsidRPr="00796F09" w:rsidRDefault="0098170A" w:rsidP="0098170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98170A" w:rsidRPr="00796F09" w:rsidRDefault="0098170A" w:rsidP="0098170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98170A" w:rsidRPr="00796F09" w:rsidRDefault="0098170A" w:rsidP="0098170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98170A" w:rsidRPr="00796F09" w:rsidRDefault="0098170A" w:rsidP="0098170A">
      <w:pPr>
        <w:spacing w:line="240" w:lineRule="auto"/>
        <w:ind w:firstLine="709"/>
        <w:rPr>
          <w:sz w:val="24"/>
          <w:szCs w:val="24"/>
        </w:rPr>
      </w:pPr>
    </w:p>
    <w:p w:rsidR="0098170A" w:rsidRPr="00796F09" w:rsidRDefault="0098170A" w:rsidP="0098170A">
      <w:pPr>
        <w:spacing w:line="240" w:lineRule="auto"/>
        <w:ind w:firstLine="709"/>
        <w:rPr>
          <w:sz w:val="24"/>
          <w:szCs w:val="24"/>
        </w:rPr>
      </w:pPr>
    </w:p>
    <w:p w:rsidR="0098170A" w:rsidRPr="00796F09" w:rsidRDefault="0098170A" w:rsidP="0098170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98170A" w:rsidRPr="00796F09" w:rsidRDefault="0098170A" w:rsidP="0098170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7" w:name="_Ref303622434"/>
      <w:bookmarkStart w:id="258" w:name="_Ref303624273"/>
      <w:bookmarkStart w:id="259" w:name="_Ref303682476"/>
      <w:bookmarkStart w:id="260" w:name="_Ref303683017"/>
      <w:bookmarkEnd w:id="257"/>
      <w:bookmarkEnd w:id="258"/>
      <w:bookmarkEnd w:id="259"/>
      <w:bookmarkEnd w:id="260"/>
    </w:p>
    <w:p w:rsidR="002E5FEB" w:rsidRPr="00F31976" w:rsidRDefault="002E5FEB" w:rsidP="002E5FEB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1" w:name="_Toc469470557"/>
      <w:bookmarkStart w:id="262" w:name="_Toc471898532"/>
      <w:r w:rsidRPr="00F31976">
        <w:rPr>
          <w:bCs w:val="0"/>
        </w:rPr>
        <w:t>Дополнительные условия, включаемые в проект договора</w:t>
      </w:r>
      <w:bookmarkEnd w:id="261"/>
      <w:bookmarkEnd w:id="262"/>
    </w:p>
    <w:p w:rsidR="002E5FEB" w:rsidRPr="00F31976" w:rsidRDefault="002E5FEB" w:rsidP="002E5FEB">
      <w:pPr>
        <w:pStyle w:val="3"/>
        <w:ind w:left="0" w:firstLine="709"/>
        <w:jc w:val="both"/>
        <w:rPr>
          <w:b w:val="0"/>
        </w:rPr>
      </w:pPr>
      <w:bookmarkStart w:id="263" w:name="_Toc469470558"/>
      <w:bookmarkStart w:id="264" w:name="_Toc469480722"/>
      <w:bookmarkStart w:id="265" w:name="_Toc47189853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893B0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893B00">
        <w:rPr>
          <w:b w:val="0"/>
        </w:rPr>
      </w:r>
      <w:r w:rsidR="00893B00">
        <w:rPr>
          <w:b w:val="0"/>
        </w:rPr>
        <w:fldChar w:fldCharType="separate"/>
      </w:r>
      <w:r w:rsidR="001B2D1B">
        <w:rPr>
          <w:b w:val="0"/>
        </w:rPr>
        <w:t>2.3.3</w:t>
      </w:r>
      <w:r w:rsidR="00893B00">
        <w:rPr>
          <w:b w:val="0"/>
        </w:rPr>
        <w:fldChar w:fldCharType="end"/>
      </w:r>
      <w:r w:rsidRPr="00F31976">
        <w:rPr>
          <w:b w:val="0"/>
        </w:rPr>
        <w:t>).</w:t>
      </w:r>
      <w:bookmarkEnd w:id="263"/>
      <w:bookmarkEnd w:id="264"/>
      <w:bookmarkEnd w:id="265"/>
    </w:p>
    <w:p w:rsidR="002E5FEB" w:rsidRPr="00F31976" w:rsidRDefault="002E5FEB" w:rsidP="002E5FEB">
      <w:pPr>
        <w:pStyle w:val="3"/>
        <w:ind w:left="0" w:firstLine="709"/>
        <w:jc w:val="both"/>
        <w:rPr>
          <w:b w:val="0"/>
          <w:szCs w:val="24"/>
        </w:rPr>
      </w:pPr>
      <w:bookmarkStart w:id="266" w:name="_Toc469470559"/>
      <w:bookmarkStart w:id="267" w:name="_Toc469480723"/>
      <w:bookmarkStart w:id="268" w:name="_Toc47189853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6"/>
      <w:bookmarkEnd w:id="267"/>
      <w:bookmarkEnd w:id="268"/>
    </w:p>
    <w:p w:rsidR="002E5FEB" w:rsidRPr="00F31976" w:rsidRDefault="002E5FEB" w:rsidP="002E5FEB">
      <w:pPr>
        <w:pStyle w:val="3"/>
        <w:ind w:left="0" w:firstLine="709"/>
        <w:jc w:val="both"/>
        <w:rPr>
          <w:b w:val="0"/>
          <w:szCs w:val="24"/>
        </w:rPr>
      </w:pPr>
      <w:bookmarkStart w:id="269" w:name="_Ref469470272"/>
      <w:bookmarkStart w:id="270" w:name="_Toc469470560"/>
      <w:bookmarkStart w:id="271" w:name="_Toc469480724"/>
      <w:bookmarkStart w:id="272" w:name="_Toc47189853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69"/>
      <w:bookmarkEnd w:id="270"/>
      <w:bookmarkEnd w:id="271"/>
      <w:bookmarkEnd w:id="272"/>
    </w:p>
    <w:p w:rsidR="002E5FEB" w:rsidRPr="00F31976" w:rsidRDefault="002E5FEB" w:rsidP="002E5FEB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3" w:name="_Toc469470561"/>
      <w:bookmarkStart w:id="274" w:name="_Toc469480725"/>
      <w:bookmarkStart w:id="275" w:name="_Toc47189853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3"/>
      <w:bookmarkEnd w:id="274"/>
      <w:bookmarkEnd w:id="275"/>
    </w:p>
    <w:p w:rsidR="002E5FEB" w:rsidRPr="00F31976" w:rsidRDefault="002E5FEB" w:rsidP="002E5FEB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6" w:name="_Toc469470562"/>
      <w:bookmarkStart w:id="277" w:name="_Toc469480726"/>
      <w:bookmarkStart w:id="278" w:name="_Toc47189853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76"/>
      <w:bookmarkEnd w:id="277"/>
      <w:bookmarkEnd w:id="278"/>
    </w:p>
    <w:p w:rsidR="002E5FEB" w:rsidRPr="00F31976" w:rsidRDefault="002E5FEB" w:rsidP="002E5FEB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9" w:name="_Toc469470563"/>
      <w:bookmarkStart w:id="280" w:name="_Toc469480727"/>
      <w:bookmarkStart w:id="281" w:name="_Toc47189853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79"/>
      <w:bookmarkEnd w:id="280"/>
      <w:bookmarkEnd w:id="281"/>
    </w:p>
    <w:p w:rsidR="002E5FEB" w:rsidRPr="007E5B28" w:rsidRDefault="002E5FEB" w:rsidP="002E5FEB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4"/>
      <w:bookmarkStart w:id="283" w:name="_Toc469480728"/>
      <w:bookmarkStart w:id="284" w:name="_Toc47189853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2"/>
      <w:bookmarkEnd w:id="283"/>
      <w:bookmarkEnd w:id="28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85" w:name="_Ref303711222"/>
      <w:bookmarkStart w:id="286" w:name="_Ref311232052"/>
      <w:bookmarkStart w:id="287" w:name="_Toc47189854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85"/>
      <w:r w:rsidR="00D51A0B" w:rsidRPr="00E71A48">
        <w:rPr>
          <w:szCs w:val="24"/>
        </w:rPr>
        <w:t>Заявок</w:t>
      </w:r>
      <w:bookmarkEnd w:id="286"/>
      <w:bookmarkEnd w:id="28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8" w:name="_Toc47189854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8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89" w:name="_Toc439323688"/>
      <w:bookmarkStart w:id="290" w:name="_Toc440361322"/>
      <w:bookmarkStart w:id="291" w:name="_Toc440376077"/>
      <w:bookmarkStart w:id="292" w:name="_Toc440376204"/>
      <w:bookmarkStart w:id="293" w:name="_Toc440382469"/>
      <w:bookmarkStart w:id="294" w:name="_Toc440447139"/>
      <w:bookmarkStart w:id="295" w:name="_Toc440620819"/>
      <w:bookmarkStart w:id="296" w:name="_Toc440631454"/>
      <w:bookmarkStart w:id="297" w:name="_Toc440875694"/>
      <w:bookmarkStart w:id="298" w:name="_Toc441131718"/>
      <w:bookmarkStart w:id="299" w:name="_Toc468352742"/>
      <w:bookmarkStart w:id="300" w:name="_Toc468352865"/>
      <w:bookmarkStart w:id="301" w:name="_Toc468355847"/>
      <w:bookmarkStart w:id="302" w:name="_Toc469480731"/>
      <w:bookmarkStart w:id="303" w:name="_Toc47189854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7D5654">
        <w:fldChar w:fldCharType="begin"/>
      </w:r>
      <w:r w:rsidR="007D5654">
        <w:instrText xml:space="preserve"> REF _Ref305973033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3.2</w:t>
      </w:r>
      <w:r w:rsidR="007D5654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7D5654">
        <w:fldChar w:fldCharType="begin"/>
      </w:r>
      <w:r w:rsidR="007D5654">
        <w:instrText xml:space="preserve"> REF _Ref305973147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3.3</w:t>
      </w:r>
      <w:r w:rsidR="007D5654">
        <w:fldChar w:fldCharType="end"/>
      </w:r>
      <w:r w:rsidR="00893B00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93B00" w:rsidRPr="00E71A48">
        <w:rPr>
          <w:bCs w:val="0"/>
          <w:sz w:val="24"/>
          <w:szCs w:val="24"/>
        </w:rPr>
      </w:r>
      <w:r w:rsidR="00893B00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04" w:name="__RefNumPara__828_922829174"/>
      <w:bookmarkEnd w:id="304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893B00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93B00" w:rsidRPr="00E71A48">
        <w:rPr>
          <w:bCs w:val="0"/>
          <w:sz w:val="24"/>
          <w:szCs w:val="24"/>
        </w:rPr>
      </w:r>
      <w:r w:rsidR="00893B00" w:rsidRPr="00E71A48">
        <w:rPr>
          <w:bCs w:val="0"/>
          <w:sz w:val="24"/>
          <w:szCs w:val="24"/>
        </w:rPr>
        <w:fldChar w:fldCharType="end"/>
      </w:r>
      <w:r w:rsidR="007D5654">
        <w:fldChar w:fldCharType="begin"/>
      </w:r>
      <w:r w:rsidR="007D5654">
        <w:instrText xml:space="preserve"> REF _Ref305973214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3.4</w:t>
      </w:r>
      <w:r w:rsidR="007D5654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7D5654">
        <w:fldChar w:fldCharType="begin"/>
      </w:r>
      <w:r w:rsidR="007D5654">
        <w:instrText xml:space="preserve"> REF _Ref303683883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3.5</w:t>
      </w:r>
      <w:r w:rsidR="007D5654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05" w:name="__RefNumPara__832_922829174"/>
      <w:bookmarkEnd w:id="305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893B00">
        <w:fldChar w:fldCharType="begin"/>
      </w:r>
      <w:r w:rsidR="00A659FB">
        <w:rPr>
          <w:bCs w:val="0"/>
          <w:sz w:val="24"/>
          <w:szCs w:val="24"/>
        </w:rPr>
        <w:instrText xml:space="preserve"> REF _Ref468202194 \r \h </w:instrText>
      </w:r>
      <w:r w:rsidR="00893B00">
        <w:fldChar w:fldCharType="separate"/>
      </w:r>
      <w:r w:rsidR="001B2D1B">
        <w:rPr>
          <w:bCs w:val="0"/>
          <w:sz w:val="24"/>
          <w:szCs w:val="24"/>
        </w:rPr>
        <w:t>3.6</w:t>
      </w:r>
      <w:r w:rsidR="00893B00">
        <w:fldChar w:fldCharType="end"/>
      </w:r>
      <w:r w:rsidR="00893B00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93B00" w:rsidRPr="00E71A48">
        <w:rPr>
          <w:bCs w:val="0"/>
          <w:sz w:val="24"/>
          <w:szCs w:val="24"/>
        </w:rPr>
      </w:r>
      <w:r w:rsidR="00893B00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06" w:name="__RefNumPara__834_922829174"/>
      <w:bookmarkEnd w:id="306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7D5654">
        <w:fldChar w:fldCharType="begin"/>
      </w:r>
      <w:r w:rsidR="007D5654">
        <w:instrText xml:space="preserve"> REF _Ref303250967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3.7</w:t>
      </w:r>
      <w:r w:rsidR="007D5654">
        <w:fldChar w:fldCharType="end"/>
      </w:r>
      <w:r w:rsidR="00893B00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93B00" w:rsidRPr="00E71A48">
        <w:rPr>
          <w:bCs w:val="0"/>
          <w:sz w:val="24"/>
          <w:szCs w:val="24"/>
        </w:rPr>
      </w:r>
      <w:r w:rsidR="00893B00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07" w:name="__RefNumPara__836_922829174"/>
      <w:bookmarkEnd w:id="307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93B00">
        <w:fldChar w:fldCharType="begin"/>
      </w:r>
      <w:r w:rsidR="00AD7AB8">
        <w:rPr>
          <w:bCs w:val="0"/>
          <w:sz w:val="24"/>
          <w:szCs w:val="24"/>
        </w:rPr>
        <w:instrText xml:space="preserve"> REF _Ref471898107 \r \h </w:instrText>
      </w:r>
      <w:r w:rsidR="00893B00">
        <w:fldChar w:fldCharType="separate"/>
      </w:r>
      <w:r w:rsidR="001B2D1B">
        <w:rPr>
          <w:bCs w:val="0"/>
          <w:sz w:val="24"/>
          <w:szCs w:val="24"/>
        </w:rPr>
        <w:t>3.9</w:t>
      </w:r>
      <w:r w:rsidR="00893B00">
        <w:fldChar w:fldCharType="end"/>
      </w:r>
      <w:r w:rsidR="00893B00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93B00" w:rsidRPr="00E71A48">
        <w:rPr>
          <w:bCs w:val="0"/>
          <w:sz w:val="24"/>
          <w:szCs w:val="24"/>
        </w:rPr>
      </w:r>
      <w:r w:rsidR="00893B00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AD7AB8">
        <w:rPr>
          <w:bCs w:val="0"/>
          <w:sz w:val="24"/>
          <w:szCs w:val="24"/>
        </w:rPr>
        <w:t xml:space="preserve"> </w:t>
      </w:r>
      <w:r w:rsidR="00893B00">
        <w:fldChar w:fldCharType="begin"/>
      </w:r>
      <w:r w:rsidR="00AD7AB8">
        <w:rPr>
          <w:bCs w:val="0"/>
          <w:sz w:val="24"/>
          <w:szCs w:val="24"/>
        </w:rPr>
        <w:instrText xml:space="preserve"> REF _Ref468355339 \r \h </w:instrText>
      </w:r>
      <w:r w:rsidR="00893B00">
        <w:fldChar w:fldCharType="separate"/>
      </w:r>
      <w:r w:rsidR="001B2D1B">
        <w:rPr>
          <w:bCs w:val="0"/>
          <w:sz w:val="24"/>
          <w:szCs w:val="24"/>
        </w:rPr>
        <w:t>3.12</w:t>
      </w:r>
      <w:r w:rsidR="00893B00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0E5003">
        <w:rPr>
          <w:bCs w:val="0"/>
          <w:sz w:val="24"/>
          <w:szCs w:val="24"/>
        </w:rPr>
        <w:t>Подрядчика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7D5654">
        <w:fldChar w:fldCharType="begin"/>
      </w:r>
      <w:r w:rsidR="007D5654">
        <w:instrText xml:space="preserve"> REF _Ref306140410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3.13</w:t>
      </w:r>
      <w:r w:rsidR="007D5654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D5654">
        <w:fldChar w:fldCharType="begin"/>
      </w:r>
      <w:r w:rsidR="007D5654">
        <w:instrText xml:space="preserve"> REF _Ref306140451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3.14</w:t>
      </w:r>
      <w:r w:rsidR="007D5654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08" w:name="_Toc439323689"/>
      <w:bookmarkStart w:id="309" w:name="_Toc440361323"/>
      <w:bookmarkStart w:id="310" w:name="_Toc440376078"/>
      <w:bookmarkStart w:id="311" w:name="_Toc440376205"/>
      <w:bookmarkStart w:id="312" w:name="_Toc440382470"/>
      <w:bookmarkStart w:id="313" w:name="_Toc440447140"/>
      <w:bookmarkStart w:id="314" w:name="_Toc440620820"/>
      <w:bookmarkStart w:id="315" w:name="_Toc440631455"/>
      <w:bookmarkStart w:id="316" w:name="_Toc440875695"/>
      <w:bookmarkStart w:id="317" w:name="_Toc441131719"/>
      <w:bookmarkStart w:id="318" w:name="_Toc468352743"/>
      <w:bookmarkStart w:id="319" w:name="_Toc468352866"/>
      <w:bookmarkStart w:id="320" w:name="_Toc468355848"/>
      <w:bookmarkStart w:id="321" w:name="_Toc469480732"/>
      <w:bookmarkStart w:id="322" w:name="_Toc47189854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441EA0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441EA0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441EA0">
        <w:rPr>
          <w:sz w:val="24"/>
          <w:szCs w:val="24"/>
          <w:lang w:eastAsia="ru-RU"/>
        </w:rPr>
        <w:t>П</w:t>
      </w:r>
      <w:r w:rsidR="0099066F" w:rsidRPr="00441EA0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441EA0">
        <w:rPr>
          <w:sz w:val="24"/>
          <w:szCs w:val="24"/>
          <w:lang w:eastAsia="ru-RU"/>
        </w:rPr>
        <w:t>З</w:t>
      </w:r>
      <w:r w:rsidR="0089163E" w:rsidRPr="00441EA0">
        <w:rPr>
          <w:sz w:val="24"/>
          <w:szCs w:val="24"/>
          <w:lang w:eastAsia="ru-RU"/>
        </w:rPr>
        <w:t xml:space="preserve">апроса предложений </w:t>
      </w:r>
      <w:r w:rsidR="0099066F" w:rsidRPr="00441EA0">
        <w:rPr>
          <w:sz w:val="24"/>
          <w:szCs w:val="24"/>
          <w:lang w:eastAsia="ru-RU"/>
        </w:rPr>
        <w:t xml:space="preserve">и </w:t>
      </w:r>
      <w:r w:rsidR="006E6294" w:rsidRPr="00441EA0">
        <w:rPr>
          <w:sz w:val="24"/>
          <w:szCs w:val="24"/>
        </w:rPr>
        <w:t xml:space="preserve">подписанные членами </w:t>
      </w:r>
      <w:r w:rsidR="002946EF" w:rsidRPr="00441EA0">
        <w:rPr>
          <w:sz w:val="24"/>
          <w:szCs w:val="24"/>
          <w:lang w:eastAsia="ru-RU"/>
        </w:rPr>
        <w:t xml:space="preserve">Закупочной </w:t>
      </w:r>
      <w:r w:rsidR="0099066F" w:rsidRPr="00441EA0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441EA0">
        <w:rPr>
          <w:sz w:val="24"/>
          <w:szCs w:val="24"/>
          <w:lang w:eastAsia="ru-RU"/>
        </w:rPr>
        <w:t>П</w:t>
      </w:r>
      <w:r w:rsidR="0099066F" w:rsidRPr="00441EA0">
        <w:rPr>
          <w:sz w:val="24"/>
          <w:szCs w:val="24"/>
          <w:lang w:eastAsia="ru-RU"/>
        </w:rPr>
        <w:t>ротоколов</w:t>
      </w:r>
      <w:r w:rsidR="0099066F" w:rsidRPr="00E71A48">
        <w:rPr>
          <w:sz w:val="24"/>
          <w:szCs w:val="24"/>
          <w:lang w:eastAsia="ru-RU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23" w:name="_Ref303250835"/>
      <w:bookmarkStart w:id="324" w:name="_Ref305973033"/>
      <w:bookmarkStart w:id="325" w:name="_Toc471898544"/>
      <w:bookmarkStart w:id="326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23"/>
      <w:r w:rsidRPr="00E71A48">
        <w:t xml:space="preserve"> по запросу предложений</w:t>
      </w:r>
      <w:bookmarkEnd w:id="324"/>
      <w:bookmarkEnd w:id="325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7D5654">
        <w:fldChar w:fldCharType="begin"/>
      </w:r>
      <w:r w:rsidR="007D5654">
        <w:instrText xml:space="preserve"> REF _Ref302563524 \n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1.1.1</w:t>
      </w:r>
      <w:r w:rsidR="007D5654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27" w:name="__RefNumPara__444_922829174"/>
      <w:bookmarkStart w:id="328" w:name="_Ref191386216"/>
      <w:bookmarkStart w:id="329" w:name="_Ref305973147"/>
      <w:bookmarkStart w:id="330" w:name="_Toc471898545"/>
      <w:bookmarkEnd w:id="326"/>
      <w:bookmarkEnd w:id="327"/>
      <w:r w:rsidRPr="00E71A48">
        <w:t xml:space="preserve">Подготовка </w:t>
      </w:r>
      <w:bookmarkEnd w:id="328"/>
      <w:r w:rsidRPr="00E71A48">
        <w:t>Заявок</w:t>
      </w:r>
      <w:bookmarkEnd w:id="329"/>
      <w:bookmarkEnd w:id="33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1" w:name="_Ref306114638"/>
      <w:bookmarkStart w:id="332" w:name="_Toc440361326"/>
      <w:bookmarkStart w:id="333" w:name="_Toc440376081"/>
      <w:bookmarkStart w:id="334" w:name="_Toc440376208"/>
      <w:bookmarkStart w:id="335" w:name="_Toc440382473"/>
      <w:bookmarkStart w:id="336" w:name="_Toc440447143"/>
      <w:bookmarkStart w:id="337" w:name="_Toc440620823"/>
      <w:bookmarkStart w:id="338" w:name="_Toc440631458"/>
      <w:bookmarkStart w:id="339" w:name="_Toc440875698"/>
      <w:bookmarkStart w:id="340" w:name="_Toc441131722"/>
      <w:bookmarkStart w:id="341" w:name="_Toc468352746"/>
      <w:bookmarkStart w:id="342" w:name="_Toc468352869"/>
      <w:bookmarkStart w:id="343" w:name="_Toc468355851"/>
      <w:bookmarkStart w:id="344" w:name="_Toc469480735"/>
      <w:bookmarkStart w:id="345" w:name="_Toc47189854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6" w:name="_Ref4405477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  <w:bookmarkEnd w:id="346"/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893B00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893B00">
        <w:rPr>
          <w:bCs w:val="0"/>
          <w:sz w:val="24"/>
          <w:szCs w:val="24"/>
        </w:rPr>
      </w:r>
      <w:r w:rsidR="00893B00">
        <w:rPr>
          <w:bCs w:val="0"/>
          <w:sz w:val="24"/>
          <w:szCs w:val="24"/>
        </w:rPr>
        <w:fldChar w:fldCharType="separate"/>
      </w:r>
      <w:r w:rsidR="001B2D1B">
        <w:rPr>
          <w:bCs w:val="0"/>
          <w:sz w:val="24"/>
          <w:szCs w:val="24"/>
        </w:rPr>
        <w:t>5.1</w:t>
      </w:r>
      <w:r w:rsidR="00893B00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lastRenderedPageBreak/>
        <w:t xml:space="preserve">Сводную таблицу стоимости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3E170D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893B00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893B00">
        <w:rPr>
          <w:bCs w:val="0"/>
          <w:sz w:val="24"/>
          <w:szCs w:val="24"/>
        </w:rPr>
      </w:r>
      <w:r w:rsidR="00893B00">
        <w:rPr>
          <w:bCs w:val="0"/>
          <w:sz w:val="24"/>
          <w:szCs w:val="24"/>
        </w:rPr>
        <w:fldChar w:fldCharType="separate"/>
      </w:r>
      <w:r w:rsidR="001B2D1B">
        <w:rPr>
          <w:bCs w:val="0"/>
          <w:sz w:val="24"/>
          <w:szCs w:val="24"/>
        </w:rPr>
        <w:t>5.2</w:t>
      </w:r>
      <w:r w:rsidR="00893B00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93B00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893B00">
        <w:rPr>
          <w:bCs w:val="0"/>
          <w:sz w:val="24"/>
          <w:szCs w:val="24"/>
        </w:rPr>
      </w:r>
      <w:r w:rsidR="00893B00">
        <w:rPr>
          <w:bCs w:val="0"/>
          <w:sz w:val="24"/>
          <w:szCs w:val="24"/>
        </w:rPr>
        <w:fldChar w:fldCharType="separate"/>
      </w:r>
      <w:r w:rsidR="001B2D1B">
        <w:rPr>
          <w:bCs w:val="0"/>
          <w:sz w:val="24"/>
          <w:szCs w:val="24"/>
        </w:rPr>
        <w:t>5.3</w:t>
      </w:r>
      <w:r w:rsidR="00893B00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392410">
        <w:rPr>
          <w:bCs w:val="0"/>
          <w:sz w:val="24"/>
          <w:szCs w:val="24"/>
        </w:rPr>
        <w:t>выполнения работ</w:t>
      </w:r>
      <w:r w:rsidR="00F030B1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893B00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893B00">
        <w:rPr>
          <w:bCs w:val="0"/>
          <w:sz w:val="24"/>
          <w:szCs w:val="24"/>
        </w:rPr>
      </w:r>
      <w:r w:rsidR="00893B00">
        <w:rPr>
          <w:bCs w:val="0"/>
          <w:sz w:val="24"/>
          <w:szCs w:val="24"/>
        </w:rPr>
        <w:fldChar w:fldCharType="separate"/>
      </w:r>
      <w:r w:rsidR="001B2D1B">
        <w:rPr>
          <w:bCs w:val="0"/>
          <w:sz w:val="24"/>
          <w:szCs w:val="24"/>
        </w:rPr>
        <w:t>5.4</w:t>
      </w:r>
      <w:r w:rsidR="00893B00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 xml:space="preserve">оплаты </w:t>
      </w:r>
      <w:r w:rsidR="00392410">
        <w:rPr>
          <w:bCs w:val="0"/>
          <w:sz w:val="24"/>
          <w:szCs w:val="24"/>
        </w:rPr>
        <w:t>выполнения работ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893B00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893B00">
        <w:rPr>
          <w:bCs w:val="0"/>
          <w:sz w:val="24"/>
          <w:szCs w:val="24"/>
        </w:rPr>
      </w:r>
      <w:r w:rsidR="00893B00">
        <w:rPr>
          <w:bCs w:val="0"/>
          <w:sz w:val="24"/>
          <w:szCs w:val="24"/>
        </w:rPr>
        <w:fldChar w:fldCharType="separate"/>
      </w:r>
      <w:r w:rsidR="001B2D1B">
        <w:rPr>
          <w:bCs w:val="0"/>
          <w:sz w:val="24"/>
          <w:szCs w:val="24"/>
        </w:rPr>
        <w:t>5.5</w:t>
      </w:r>
      <w:r w:rsidR="00893B00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7D5654">
        <w:fldChar w:fldCharType="begin"/>
      </w:r>
      <w:r w:rsidR="007D5654">
        <w:instrText xml:space="preserve"> REF _Ref191386407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3.3.8</w:t>
      </w:r>
      <w:r w:rsidR="007D5654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441EA0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форме и в соответствии с инструкциями, </w:t>
      </w:r>
      <w:r w:rsidRPr="00441EA0">
        <w:rPr>
          <w:bCs w:val="0"/>
          <w:sz w:val="24"/>
          <w:szCs w:val="24"/>
        </w:rPr>
        <w:t xml:space="preserve">приведенными в настоящей </w:t>
      </w:r>
      <w:r w:rsidR="00AE0F91" w:rsidRPr="00441EA0">
        <w:rPr>
          <w:bCs w:val="0"/>
          <w:sz w:val="24"/>
          <w:szCs w:val="24"/>
        </w:rPr>
        <w:t>Д</w:t>
      </w:r>
      <w:r w:rsidRPr="00441EA0">
        <w:rPr>
          <w:bCs w:val="0"/>
          <w:sz w:val="24"/>
          <w:szCs w:val="24"/>
        </w:rPr>
        <w:t>окументации (</w:t>
      </w:r>
      <w:r w:rsidR="003F3A69" w:rsidRPr="00441EA0">
        <w:rPr>
          <w:bCs w:val="0"/>
          <w:spacing w:val="-2"/>
          <w:sz w:val="24"/>
          <w:szCs w:val="24"/>
        </w:rPr>
        <w:t>под</w:t>
      </w:r>
      <w:r w:rsidR="003F3A69" w:rsidRPr="00441EA0">
        <w:rPr>
          <w:bCs w:val="0"/>
          <w:sz w:val="24"/>
          <w:szCs w:val="24"/>
        </w:rPr>
        <w:t>раздел</w:t>
      </w:r>
      <w:r w:rsidRPr="00441EA0">
        <w:rPr>
          <w:bCs w:val="0"/>
          <w:sz w:val="24"/>
          <w:szCs w:val="24"/>
        </w:rPr>
        <w:t xml:space="preserve"> </w:t>
      </w:r>
      <w:r w:rsidR="007D5654">
        <w:fldChar w:fldCharType="begin"/>
      </w:r>
      <w:r w:rsidR="007D5654">
        <w:instrText xml:space="preserve"> REF _Ref440361610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5.6</w:t>
      </w:r>
      <w:r w:rsidR="007D5654">
        <w:fldChar w:fldCharType="end"/>
      </w:r>
      <w:r w:rsidR="00B71B9D" w:rsidRPr="00441EA0">
        <w:rPr>
          <w:bCs w:val="0"/>
          <w:sz w:val="24"/>
          <w:szCs w:val="24"/>
        </w:rPr>
        <w:t>);</w:t>
      </w:r>
    </w:p>
    <w:p w:rsidR="00717F60" w:rsidRPr="00441EA0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441EA0">
        <w:rPr>
          <w:bCs w:val="0"/>
          <w:sz w:val="24"/>
          <w:szCs w:val="24"/>
        </w:rPr>
        <w:t>Участник</w:t>
      </w:r>
      <w:r w:rsidRPr="00441EA0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441EA0" w:rsidRDefault="006E6294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7" w:name="_Ref303683384"/>
      <w:r w:rsidRPr="00441EA0">
        <w:rPr>
          <w:bCs w:val="0"/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441EA0">
        <w:rPr>
          <w:bCs w:val="0"/>
          <w:sz w:val="24"/>
          <w:szCs w:val="24"/>
        </w:rPr>
        <w:t>:</w:t>
      </w:r>
      <w:bookmarkEnd w:id="347"/>
    </w:p>
    <w:p w:rsidR="00717F60" w:rsidRPr="00441EA0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>Письмо о подаче оферты (</w:t>
      </w:r>
      <w:r w:rsidR="00A154B7" w:rsidRPr="00441EA0">
        <w:rPr>
          <w:bCs w:val="0"/>
          <w:spacing w:val="-2"/>
          <w:sz w:val="24"/>
          <w:szCs w:val="24"/>
        </w:rPr>
        <w:t>под</w:t>
      </w:r>
      <w:r w:rsidR="00A154B7" w:rsidRPr="00441EA0">
        <w:rPr>
          <w:bCs w:val="0"/>
          <w:sz w:val="24"/>
          <w:szCs w:val="24"/>
        </w:rPr>
        <w:t>раздел</w:t>
      </w:r>
      <w:r w:rsidR="00F86B89" w:rsidRPr="00441EA0">
        <w:rPr>
          <w:bCs w:val="0"/>
          <w:sz w:val="24"/>
          <w:szCs w:val="24"/>
          <w:lang w:eastAsia="ru-RU"/>
        </w:rPr>
        <w:t xml:space="preserve"> </w:t>
      </w:r>
      <w:r w:rsidR="007D5654">
        <w:fldChar w:fldCharType="begin"/>
      </w:r>
      <w:r w:rsidR="007D5654">
        <w:instrText xml:space="preserve"> REF _Ref55336310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  <w:lang w:eastAsia="ru-RU"/>
        </w:rPr>
        <w:t>5.1</w:t>
      </w:r>
      <w:r w:rsidR="007D5654">
        <w:fldChar w:fldCharType="end"/>
      </w:r>
      <w:r w:rsidRPr="00441EA0">
        <w:rPr>
          <w:bCs w:val="0"/>
          <w:sz w:val="24"/>
          <w:szCs w:val="24"/>
        </w:rPr>
        <w:t>);</w:t>
      </w:r>
    </w:p>
    <w:p w:rsidR="006E6294" w:rsidRPr="00441EA0" w:rsidRDefault="006E6294" w:rsidP="006E6294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441EA0">
        <w:rPr>
          <w:sz w:val="24"/>
          <w:szCs w:val="24"/>
        </w:rPr>
        <w:t xml:space="preserve">Антикоррупционные обязательства (подраздел </w:t>
      </w:r>
      <w:r w:rsidR="007D5654">
        <w:fldChar w:fldCharType="begin"/>
      </w:r>
      <w:r w:rsidR="007D5654">
        <w:instrText xml:space="preserve"> REF _Ref440271964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5.1.3</w:t>
      </w:r>
      <w:r w:rsidR="007D5654">
        <w:fldChar w:fldCharType="end"/>
      </w:r>
      <w:r w:rsidRPr="00441EA0">
        <w:rPr>
          <w:sz w:val="24"/>
          <w:szCs w:val="24"/>
        </w:rPr>
        <w:t>);</w:t>
      </w:r>
    </w:p>
    <w:p w:rsidR="00F463E8" w:rsidRPr="00441EA0" w:rsidRDefault="006E6294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41EA0">
        <w:rPr>
          <w:sz w:val="24"/>
          <w:szCs w:val="24"/>
        </w:rPr>
        <w:t>Докумен</w:t>
      </w:r>
      <w:proofErr w:type="gramStart"/>
      <w:r w:rsidRPr="00441EA0">
        <w:rPr>
          <w:sz w:val="24"/>
          <w:szCs w:val="24"/>
        </w:rPr>
        <w:t>т(</w:t>
      </w:r>
      <w:proofErr w:type="gramEnd"/>
      <w:r w:rsidRPr="00441EA0">
        <w:rPr>
          <w:sz w:val="24"/>
          <w:szCs w:val="24"/>
        </w:rPr>
        <w:t xml:space="preserve">ы) в соответствии с </w:t>
      </w:r>
      <w:proofErr w:type="spellStart"/>
      <w:r w:rsidRPr="00441EA0">
        <w:rPr>
          <w:sz w:val="24"/>
          <w:szCs w:val="24"/>
        </w:rPr>
        <w:t>пп</w:t>
      </w:r>
      <w:proofErr w:type="spellEnd"/>
      <w:r w:rsidRPr="00441EA0">
        <w:rPr>
          <w:sz w:val="24"/>
          <w:szCs w:val="24"/>
        </w:rPr>
        <w:t>.</w:t>
      </w:r>
      <w:r w:rsidR="00F463E8" w:rsidRPr="00441EA0">
        <w:rPr>
          <w:sz w:val="24"/>
          <w:szCs w:val="24"/>
        </w:rPr>
        <w:t xml:space="preserve"> </w:t>
      </w:r>
      <w:r w:rsidR="007D5654">
        <w:fldChar w:fldCharType="begin"/>
      </w:r>
      <w:r w:rsidR="007D5654">
        <w:instrText xml:space="preserve"> REF _Ref440279062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б)</w:t>
      </w:r>
      <w:r w:rsidR="007D5654">
        <w:fldChar w:fldCharType="end"/>
      </w:r>
      <w:r w:rsidR="00F463E8" w:rsidRPr="00441EA0">
        <w:rPr>
          <w:sz w:val="24"/>
          <w:szCs w:val="24"/>
        </w:rPr>
        <w:t xml:space="preserve"> п. </w:t>
      </w:r>
      <w:r w:rsidR="007D5654">
        <w:fldChar w:fldCharType="begin"/>
      </w:r>
      <w:r w:rsidR="007D5654">
        <w:instrText xml:space="preserve"> REF _Ref306005578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3.3.8.3</w:t>
      </w:r>
      <w:r w:rsidR="007D5654">
        <w:fldChar w:fldCharType="end"/>
      </w:r>
      <w:r w:rsidR="00F463E8" w:rsidRPr="00441EA0">
        <w:rPr>
          <w:sz w:val="24"/>
          <w:szCs w:val="24"/>
        </w:rPr>
        <w:t>;</w:t>
      </w:r>
    </w:p>
    <w:p w:rsidR="006E6294" w:rsidRPr="00441EA0" w:rsidRDefault="006E6294" w:rsidP="006E6294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 xml:space="preserve">Техническое предложение </w:t>
      </w:r>
      <w:r w:rsidRPr="00441EA0">
        <w:rPr>
          <w:bCs w:val="0"/>
          <w:spacing w:val="-1"/>
          <w:sz w:val="24"/>
          <w:szCs w:val="24"/>
        </w:rPr>
        <w:t>(</w:t>
      </w:r>
      <w:r w:rsidRPr="00441EA0">
        <w:rPr>
          <w:bCs w:val="0"/>
          <w:spacing w:val="-2"/>
          <w:sz w:val="24"/>
          <w:szCs w:val="24"/>
        </w:rPr>
        <w:t>под</w:t>
      </w:r>
      <w:r w:rsidRPr="00441EA0">
        <w:rPr>
          <w:bCs w:val="0"/>
          <w:sz w:val="24"/>
          <w:szCs w:val="24"/>
        </w:rPr>
        <w:t xml:space="preserve">раздел </w:t>
      </w:r>
      <w:r w:rsidR="007D5654">
        <w:fldChar w:fldCharType="begin"/>
      </w:r>
      <w:r w:rsidR="007D5654">
        <w:instrText xml:space="preserve"> REF _Ref440537086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5.3</w:t>
      </w:r>
      <w:r w:rsidR="007D5654">
        <w:fldChar w:fldCharType="end"/>
      </w:r>
      <w:r w:rsidRPr="00441EA0">
        <w:rPr>
          <w:bCs w:val="0"/>
          <w:spacing w:val="-1"/>
          <w:sz w:val="24"/>
          <w:szCs w:val="24"/>
        </w:rPr>
        <w:t>)</w:t>
      </w:r>
      <w:r w:rsidRPr="00441EA0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6E6294" w:rsidRPr="00441EA0" w:rsidRDefault="006E6294" w:rsidP="006E6294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>Сводная таблица стоимости работ</w:t>
      </w:r>
      <w:r w:rsidRPr="00441EA0">
        <w:rPr>
          <w:szCs w:val="24"/>
        </w:rPr>
        <w:t xml:space="preserve"> </w:t>
      </w:r>
      <w:r w:rsidRPr="00441EA0">
        <w:rPr>
          <w:bCs w:val="0"/>
          <w:sz w:val="24"/>
          <w:szCs w:val="24"/>
        </w:rPr>
        <w:t>(</w:t>
      </w:r>
      <w:r w:rsidRPr="00441EA0">
        <w:rPr>
          <w:bCs w:val="0"/>
          <w:spacing w:val="-2"/>
          <w:sz w:val="24"/>
          <w:szCs w:val="24"/>
        </w:rPr>
        <w:t>под</w:t>
      </w:r>
      <w:r w:rsidRPr="00441EA0">
        <w:rPr>
          <w:bCs w:val="0"/>
          <w:sz w:val="24"/>
          <w:szCs w:val="24"/>
        </w:rPr>
        <w:t>раздел</w:t>
      </w:r>
      <w:r w:rsidRPr="00441EA0">
        <w:rPr>
          <w:bCs w:val="0"/>
          <w:sz w:val="24"/>
          <w:szCs w:val="24"/>
          <w:lang w:eastAsia="ru-RU"/>
        </w:rPr>
        <w:t xml:space="preserve"> </w:t>
      </w:r>
      <w:r w:rsidR="007D5654">
        <w:fldChar w:fldCharType="begin"/>
      </w:r>
      <w:r w:rsidR="007D5654">
        <w:instrText xml:space="preserve"> REF _Ref440274913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  <w:lang w:eastAsia="ru-RU"/>
        </w:rPr>
        <w:t>5.2</w:t>
      </w:r>
      <w:r w:rsidR="007D5654">
        <w:fldChar w:fldCharType="end"/>
      </w:r>
      <w:r w:rsidRPr="00441EA0">
        <w:rPr>
          <w:bCs w:val="0"/>
          <w:sz w:val="24"/>
          <w:szCs w:val="24"/>
        </w:rPr>
        <w:t>);</w:t>
      </w:r>
    </w:p>
    <w:p w:rsidR="006E6294" w:rsidRPr="00441EA0" w:rsidRDefault="006E6294" w:rsidP="006E6294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>График выполнения работ (</w:t>
      </w:r>
      <w:r w:rsidRPr="00441EA0">
        <w:rPr>
          <w:bCs w:val="0"/>
          <w:spacing w:val="-2"/>
          <w:sz w:val="24"/>
          <w:szCs w:val="24"/>
        </w:rPr>
        <w:t>под</w:t>
      </w:r>
      <w:r w:rsidRPr="00441EA0">
        <w:rPr>
          <w:bCs w:val="0"/>
          <w:sz w:val="24"/>
          <w:szCs w:val="24"/>
        </w:rPr>
        <w:t>раздел</w:t>
      </w:r>
      <w:r w:rsidRPr="00441EA0">
        <w:rPr>
          <w:bCs w:val="0"/>
          <w:sz w:val="24"/>
          <w:szCs w:val="24"/>
          <w:lang w:eastAsia="ru-RU"/>
        </w:rPr>
        <w:t xml:space="preserve"> </w:t>
      </w:r>
      <w:r w:rsidR="007D5654">
        <w:fldChar w:fldCharType="begin"/>
      </w:r>
      <w:r w:rsidR="007D5654">
        <w:instrText xml:space="preserve"> REF _Ref440274902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  <w:lang w:eastAsia="ru-RU"/>
        </w:rPr>
        <w:t>5.4</w:t>
      </w:r>
      <w:r w:rsidR="007D5654">
        <w:fldChar w:fldCharType="end"/>
      </w:r>
      <w:r w:rsidRPr="00441EA0">
        <w:rPr>
          <w:bCs w:val="0"/>
          <w:sz w:val="24"/>
          <w:szCs w:val="24"/>
        </w:rPr>
        <w:t>);</w:t>
      </w:r>
    </w:p>
    <w:p w:rsidR="006E6294" w:rsidRPr="00441EA0" w:rsidRDefault="006E6294" w:rsidP="006E6294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>График оплаты выполнения работ (</w:t>
      </w:r>
      <w:r w:rsidRPr="00441EA0">
        <w:rPr>
          <w:bCs w:val="0"/>
          <w:spacing w:val="-2"/>
          <w:sz w:val="24"/>
          <w:szCs w:val="24"/>
        </w:rPr>
        <w:t>под</w:t>
      </w:r>
      <w:r w:rsidRPr="00441EA0">
        <w:rPr>
          <w:bCs w:val="0"/>
          <w:sz w:val="24"/>
          <w:szCs w:val="24"/>
        </w:rPr>
        <w:t xml:space="preserve">раздел </w:t>
      </w:r>
      <w:r w:rsidR="007D5654">
        <w:fldChar w:fldCharType="begin"/>
      </w:r>
      <w:r w:rsidR="007D5654">
        <w:instrText xml:space="preserve"> REF _Ref440361959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5.5</w:t>
      </w:r>
      <w:r w:rsidR="007D5654">
        <w:fldChar w:fldCharType="end"/>
      </w:r>
      <w:r w:rsidRPr="00441EA0">
        <w:rPr>
          <w:bCs w:val="0"/>
          <w:sz w:val="24"/>
          <w:szCs w:val="24"/>
        </w:rPr>
        <w:t>);</w:t>
      </w:r>
    </w:p>
    <w:p w:rsidR="006E6294" w:rsidRPr="00441EA0" w:rsidRDefault="006E6294" w:rsidP="006E6294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>Протокол разногласий к проекту Договора (</w:t>
      </w:r>
      <w:r w:rsidRPr="00441EA0">
        <w:rPr>
          <w:bCs w:val="0"/>
          <w:spacing w:val="-2"/>
          <w:sz w:val="24"/>
          <w:szCs w:val="24"/>
        </w:rPr>
        <w:t>под</w:t>
      </w:r>
      <w:r w:rsidRPr="00441EA0">
        <w:rPr>
          <w:bCs w:val="0"/>
          <w:sz w:val="24"/>
          <w:szCs w:val="24"/>
        </w:rPr>
        <w:t>раздел</w:t>
      </w:r>
      <w:r w:rsidRPr="00441EA0">
        <w:rPr>
          <w:bCs w:val="0"/>
          <w:sz w:val="24"/>
          <w:szCs w:val="24"/>
          <w:lang w:eastAsia="ru-RU"/>
        </w:rPr>
        <w:t xml:space="preserve"> </w:t>
      </w:r>
      <w:r w:rsidR="007D5654">
        <w:fldChar w:fldCharType="begin"/>
      </w:r>
      <w:r w:rsidR="007D5654">
        <w:instrText xml:space="preserve"> REF _Ref440361610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5.6</w:t>
      </w:r>
      <w:r w:rsidR="007D5654">
        <w:fldChar w:fldCharType="end"/>
      </w:r>
      <w:r w:rsidRPr="00441EA0">
        <w:rPr>
          <w:bCs w:val="0"/>
          <w:sz w:val="24"/>
          <w:szCs w:val="24"/>
          <w:lang w:eastAsia="ru-RU"/>
        </w:rPr>
        <w:t>)</w:t>
      </w:r>
      <w:r w:rsidRPr="00441EA0">
        <w:rPr>
          <w:bCs w:val="0"/>
          <w:sz w:val="24"/>
          <w:szCs w:val="24"/>
        </w:rPr>
        <w:t>;</w:t>
      </w:r>
    </w:p>
    <w:p w:rsidR="00717F60" w:rsidRPr="00441EA0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 xml:space="preserve">Анкета </w:t>
      </w:r>
      <w:r w:rsidR="009C744E" w:rsidRPr="00441EA0">
        <w:rPr>
          <w:bCs w:val="0"/>
          <w:sz w:val="24"/>
          <w:szCs w:val="24"/>
        </w:rPr>
        <w:t>Участник</w:t>
      </w:r>
      <w:r w:rsidRPr="00441EA0">
        <w:rPr>
          <w:bCs w:val="0"/>
          <w:sz w:val="24"/>
          <w:szCs w:val="24"/>
        </w:rPr>
        <w:t>а запроса предложений (</w:t>
      </w:r>
      <w:r w:rsidR="00A154B7" w:rsidRPr="00441EA0">
        <w:rPr>
          <w:bCs w:val="0"/>
          <w:spacing w:val="-2"/>
          <w:sz w:val="24"/>
          <w:szCs w:val="24"/>
        </w:rPr>
        <w:t>под</w:t>
      </w:r>
      <w:r w:rsidR="00A154B7" w:rsidRPr="00441EA0">
        <w:rPr>
          <w:bCs w:val="0"/>
          <w:sz w:val="24"/>
          <w:szCs w:val="24"/>
        </w:rPr>
        <w:t>раздел</w:t>
      </w:r>
      <w:r w:rsidR="00F86B89" w:rsidRPr="00441EA0">
        <w:rPr>
          <w:bCs w:val="0"/>
          <w:sz w:val="24"/>
          <w:szCs w:val="24"/>
          <w:lang w:eastAsia="ru-RU"/>
        </w:rPr>
        <w:t xml:space="preserve"> </w:t>
      </w:r>
      <w:r w:rsidR="007D5654">
        <w:fldChar w:fldCharType="begin"/>
      </w:r>
      <w:r w:rsidR="007D5654">
        <w:instrText xml:space="preserve"> REF _Ref444163763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  <w:lang w:eastAsia="ru-RU"/>
        </w:rPr>
        <w:t>5.7.1</w:t>
      </w:r>
      <w:r w:rsidR="007D5654">
        <w:fldChar w:fldCharType="end"/>
      </w:r>
      <w:r w:rsidRPr="00441EA0">
        <w:rPr>
          <w:bCs w:val="0"/>
          <w:sz w:val="24"/>
          <w:szCs w:val="24"/>
        </w:rPr>
        <w:t>)</w:t>
      </w:r>
      <w:r w:rsidR="008357B4" w:rsidRPr="00441EA0">
        <w:rPr>
          <w:bCs w:val="0"/>
          <w:sz w:val="24"/>
          <w:szCs w:val="24"/>
        </w:rPr>
        <w:t xml:space="preserve"> </w:t>
      </w:r>
      <w:r w:rsidR="008357B4" w:rsidRPr="00441EA0">
        <w:rPr>
          <w:sz w:val="24"/>
          <w:szCs w:val="24"/>
        </w:rPr>
        <w:t xml:space="preserve">с приложением </w:t>
      </w:r>
      <w:proofErr w:type="gramStart"/>
      <w:r w:rsidR="008357B4" w:rsidRPr="00441EA0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8357B4" w:rsidRPr="00441EA0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8357B4" w:rsidRPr="00441EA0">
        <w:rPr>
          <w:bCs w:val="0"/>
          <w:sz w:val="24"/>
          <w:szCs w:val="24"/>
        </w:rPr>
        <w:t>Word</w:t>
      </w:r>
      <w:proofErr w:type="spellEnd"/>
      <w:r w:rsidRPr="00441EA0">
        <w:rPr>
          <w:bCs w:val="0"/>
          <w:sz w:val="24"/>
          <w:szCs w:val="24"/>
        </w:rPr>
        <w:t>;</w:t>
      </w:r>
    </w:p>
    <w:p w:rsidR="00250D0D" w:rsidRPr="00441EA0" w:rsidRDefault="00250D0D" w:rsidP="00250D0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441EA0">
        <w:rPr>
          <w:sz w:val="24"/>
          <w:szCs w:val="24"/>
        </w:rPr>
        <w:t xml:space="preserve">Декларация о соответствии Участника/субподрядчика/члена Коллективного участника критериям отнесения к субъектам малого и среднего предпринимательства (подраздел </w:t>
      </w:r>
      <w:r w:rsidR="007D5654">
        <w:fldChar w:fldCharType="begin"/>
      </w:r>
      <w:r w:rsidR="007D5654">
        <w:instrText xml:space="preserve"> REF _Ref444163784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5.7.2</w:t>
      </w:r>
      <w:r w:rsidR="007D5654">
        <w:fldChar w:fldCharType="end"/>
      </w:r>
      <w:r w:rsidRPr="00441EA0">
        <w:rPr>
          <w:sz w:val="24"/>
          <w:szCs w:val="24"/>
        </w:rPr>
        <w:t>) – предоставляется только теми Участниками/субподрядчиками/</w:t>
      </w:r>
      <w:r w:rsidRPr="00441EA0">
        <w:rPr>
          <w:sz w:val="24"/>
          <w:szCs w:val="24"/>
        </w:rPr>
        <w:br/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2A5B99" w:rsidRPr="00441EA0">
        <w:rPr>
          <w:sz w:val="24"/>
          <w:szCs w:val="24"/>
        </w:rPr>
        <w:t xml:space="preserve">статья 4 Федерального закона Российской Федерации </w:t>
      </w:r>
      <w:r w:rsidR="002A5B99" w:rsidRPr="00441EA0">
        <w:rPr>
          <w:bCs w:val="0"/>
          <w:sz w:val="24"/>
          <w:szCs w:val="24"/>
        </w:rPr>
        <w:t xml:space="preserve">№209-ФЗ от 24.07.2007 с изменениями </w:t>
      </w:r>
      <w:r w:rsidR="002A5B99" w:rsidRPr="00441EA0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="002A5B99" w:rsidRPr="00441EA0">
        <w:rPr>
          <w:sz w:val="24"/>
          <w:szCs w:val="24"/>
        </w:rPr>
        <w:t xml:space="preserve"> </w:t>
      </w:r>
      <w:proofErr w:type="gramStart"/>
      <w:r w:rsidR="002A5B99" w:rsidRPr="00441EA0">
        <w:rPr>
          <w:sz w:val="24"/>
          <w:szCs w:val="24"/>
        </w:rPr>
        <w:t>Российской Федерации»</w:t>
      </w:r>
      <w:r w:rsidRPr="00441EA0">
        <w:rPr>
          <w:sz w:val="24"/>
          <w:szCs w:val="24"/>
        </w:rPr>
        <w:t>)</w:t>
      </w:r>
      <w:r w:rsidR="00A90840" w:rsidRPr="00441EA0">
        <w:rPr>
          <w:sz w:val="24"/>
          <w:szCs w:val="24"/>
        </w:rPr>
        <w:t>.</w:t>
      </w:r>
      <w:proofErr w:type="gramEnd"/>
      <w:r w:rsidR="00A90840" w:rsidRPr="00441EA0">
        <w:rPr>
          <w:sz w:val="24"/>
          <w:szCs w:val="24"/>
        </w:rPr>
        <w:t xml:space="preserve"> В случае</w:t>
      </w:r>
      <w:proofErr w:type="gramStart"/>
      <w:r w:rsidR="00A90840" w:rsidRPr="00441EA0">
        <w:rPr>
          <w:sz w:val="24"/>
          <w:szCs w:val="24"/>
        </w:rPr>
        <w:t>,</w:t>
      </w:r>
      <w:proofErr w:type="gramEnd"/>
      <w:r w:rsidR="00A90840" w:rsidRPr="00441EA0">
        <w:rPr>
          <w:sz w:val="24"/>
          <w:szCs w:val="24"/>
        </w:rPr>
        <w:t xml:space="preserve"> если Участник/субподрядчик/член Коллективного участника не относится</w:t>
      </w:r>
      <w:r w:rsidR="00A90840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AD45AF" w:rsidRPr="00AD45AF">
        <w:rPr>
          <w:sz w:val="24"/>
          <w:szCs w:val="24"/>
        </w:rPr>
        <w:t xml:space="preserve">. </w:t>
      </w:r>
      <w:r w:rsidR="00AD45AF" w:rsidRPr="00AD45AF">
        <w:rPr>
          <w:bCs w:val="0"/>
          <w:sz w:val="24"/>
          <w:szCs w:val="24"/>
        </w:rPr>
        <w:t xml:space="preserve">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</w:t>
      </w:r>
      <w:r w:rsidR="00AD45AF" w:rsidRPr="00441EA0">
        <w:rPr>
          <w:bCs w:val="0"/>
          <w:sz w:val="24"/>
          <w:szCs w:val="24"/>
        </w:rPr>
        <w:t>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Pr="00441EA0">
        <w:rPr>
          <w:bCs w:val="0"/>
          <w:sz w:val="24"/>
          <w:szCs w:val="24"/>
        </w:rPr>
        <w:t>;</w:t>
      </w:r>
    </w:p>
    <w:p w:rsidR="00717F60" w:rsidRPr="00441EA0" w:rsidRDefault="002A5B99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441EA0">
        <w:rPr>
          <w:bCs w:val="0"/>
          <w:sz w:val="24"/>
          <w:szCs w:val="24"/>
        </w:rPr>
        <w:t xml:space="preserve">(подраздел </w:t>
      </w:r>
      <w:r w:rsidR="007D5654">
        <w:fldChar w:fldCharType="begin"/>
      </w:r>
      <w:r w:rsidR="007D5654">
        <w:instrText xml:space="preserve"> REF _Ref306005578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3.3.8.3</w:t>
      </w:r>
      <w:r w:rsidR="007D5654">
        <w:fldChar w:fldCharType="end"/>
      </w:r>
      <w:r w:rsidR="00F463E8" w:rsidRPr="00441EA0">
        <w:rPr>
          <w:bCs w:val="0"/>
          <w:sz w:val="24"/>
          <w:szCs w:val="24"/>
        </w:rPr>
        <w:t>, за исключением документ</w:t>
      </w:r>
      <w:r w:rsidR="00FA5339" w:rsidRPr="00441EA0">
        <w:rPr>
          <w:bCs w:val="0"/>
          <w:sz w:val="24"/>
          <w:szCs w:val="24"/>
        </w:rPr>
        <w:t>ов</w:t>
      </w:r>
      <w:r w:rsidR="00F463E8" w:rsidRPr="00441EA0">
        <w:rPr>
          <w:bCs w:val="0"/>
          <w:sz w:val="24"/>
          <w:szCs w:val="24"/>
        </w:rPr>
        <w:t>, указанн</w:t>
      </w:r>
      <w:r w:rsidR="00FA5339" w:rsidRPr="00441EA0">
        <w:rPr>
          <w:bCs w:val="0"/>
          <w:sz w:val="24"/>
          <w:szCs w:val="24"/>
        </w:rPr>
        <w:t>ых</w:t>
      </w:r>
      <w:r w:rsidR="00F463E8" w:rsidRPr="00441EA0">
        <w:rPr>
          <w:bCs w:val="0"/>
          <w:sz w:val="24"/>
          <w:szCs w:val="24"/>
        </w:rPr>
        <w:t xml:space="preserve"> в </w:t>
      </w:r>
      <w:proofErr w:type="spellStart"/>
      <w:r w:rsidR="00F463E8" w:rsidRPr="00441EA0">
        <w:rPr>
          <w:sz w:val="24"/>
          <w:szCs w:val="24"/>
        </w:rPr>
        <w:t>пп</w:t>
      </w:r>
      <w:proofErr w:type="spellEnd"/>
      <w:r w:rsidR="00F463E8" w:rsidRPr="00441EA0">
        <w:rPr>
          <w:sz w:val="24"/>
          <w:szCs w:val="24"/>
        </w:rPr>
        <w:t xml:space="preserve">. </w:t>
      </w:r>
      <w:r w:rsidR="007D5654">
        <w:fldChar w:fldCharType="begin"/>
      </w:r>
      <w:r w:rsidR="007D5654">
        <w:instrText xml:space="preserve"> REF _Ref440279062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б)</w:t>
      </w:r>
      <w:r w:rsidR="007D5654">
        <w:fldChar w:fldCharType="end"/>
      </w:r>
      <w:r w:rsidR="00FA5339" w:rsidRPr="00441EA0">
        <w:rPr>
          <w:sz w:val="24"/>
          <w:szCs w:val="24"/>
        </w:rPr>
        <w:t>,</w:t>
      </w:r>
      <w:r w:rsidR="007638F4" w:rsidRPr="00441EA0">
        <w:rPr>
          <w:sz w:val="24"/>
          <w:szCs w:val="24"/>
        </w:rPr>
        <w:t xml:space="preserve"> </w:t>
      </w:r>
      <w:r w:rsidR="00893B00">
        <w:fldChar w:fldCharType="begin"/>
      </w:r>
      <w:r w:rsidR="008C6479">
        <w:instrText xml:space="preserve"> REF _Ref440372326 \r \h  \* MERGEFORMAT </w:instrText>
      </w:r>
      <w:r w:rsidR="00893B00">
        <w:fldChar w:fldCharType="separate"/>
      </w:r>
      <w:r w:rsidR="001B2D1B" w:rsidRPr="001B2D1B">
        <w:rPr>
          <w:sz w:val="24"/>
          <w:szCs w:val="24"/>
        </w:rPr>
        <w:t>д)</w:t>
      </w:r>
      <w:r w:rsidR="00893B00">
        <w:fldChar w:fldCharType="end"/>
      </w:r>
      <w:r w:rsidR="007638F4" w:rsidRPr="00441EA0">
        <w:rPr>
          <w:sz w:val="24"/>
          <w:szCs w:val="24"/>
        </w:rPr>
        <w:t>,</w:t>
      </w:r>
      <w:r w:rsidR="00FA5339" w:rsidRPr="00441EA0">
        <w:rPr>
          <w:sz w:val="24"/>
          <w:szCs w:val="24"/>
        </w:rPr>
        <w:t xml:space="preserve"> </w:t>
      </w:r>
      <w:r w:rsidR="007D5654">
        <w:fldChar w:fldCharType="begin"/>
      </w:r>
      <w:r w:rsidR="007D5654">
        <w:instrText xml:space="preserve"> REF _Ref440371812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м)</w:t>
      </w:r>
      <w:r w:rsidR="007D5654">
        <w:fldChar w:fldCharType="end"/>
      </w:r>
      <w:r w:rsidR="00FA5339" w:rsidRPr="00441EA0">
        <w:rPr>
          <w:sz w:val="24"/>
          <w:szCs w:val="24"/>
        </w:rPr>
        <w:t xml:space="preserve">, </w:t>
      </w:r>
      <w:r w:rsidR="00893B00">
        <w:fldChar w:fldCharType="begin"/>
      </w:r>
      <w:r w:rsidR="008C6479">
        <w:instrText xml:space="preserve"> REF _Ref440371822 \r \h  \* MERGEFORMAT </w:instrText>
      </w:r>
      <w:r w:rsidR="00893B00">
        <w:fldChar w:fldCharType="separate"/>
      </w:r>
      <w:r w:rsidR="001B2D1B" w:rsidRPr="001B2D1B">
        <w:rPr>
          <w:sz w:val="24"/>
          <w:szCs w:val="24"/>
        </w:rPr>
        <w:t>н)</w:t>
      </w:r>
      <w:r w:rsidR="00893B00">
        <w:fldChar w:fldCharType="end"/>
      </w:r>
      <w:r w:rsidR="00F21407" w:rsidRPr="00441EA0">
        <w:rPr>
          <w:sz w:val="24"/>
          <w:szCs w:val="24"/>
        </w:rPr>
        <w:t xml:space="preserve">, </w:t>
      </w:r>
      <w:r w:rsidR="007D5654">
        <w:fldChar w:fldCharType="begin"/>
      </w:r>
      <w:r w:rsidR="007D5654">
        <w:instrText xml:space="preserve"> REF _Ref442189588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у)</w:t>
      </w:r>
      <w:r w:rsidR="007D5654">
        <w:fldChar w:fldCharType="end"/>
      </w:r>
      <w:r w:rsidR="00F463E8" w:rsidRPr="00441EA0">
        <w:rPr>
          <w:sz w:val="24"/>
          <w:szCs w:val="24"/>
        </w:rPr>
        <w:t xml:space="preserve"> п. </w:t>
      </w:r>
      <w:r w:rsidR="007D5654">
        <w:fldChar w:fldCharType="begin"/>
      </w:r>
      <w:r w:rsidR="007D5654">
        <w:instrText xml:space="preserve"> REF _Ref306005578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3.3.8.3</w:t>
      </w:r>
      <w:r w:rsidR="007D5654">
        <w:fldChar w:fldCharType="end"/>
      </w:r>
      <w:r w:rsidR="00D90031" w:rsidRPr="00441EA0">
        <w:rPr>
          <w:bCs w:val="0"/>
          <w:sz w:val="24"/>
          <w:szCs w:val="24"/>
        </w:rPr>
        <w:t>)</w:t>
      </w:r>
      <w:r w:rsidR="00AD3EBC" w:rsidRPr="00441EA0">
        <w:rPr>
          <w:bCs w:val="0"/>
          <w:sz w:val="24"/>
          <w:szCs w:val="24"/>
        </w:rPr>
        <w:t>;</w:t>
      </w:r>
    </w:p>
    <w:p w:rsidR="00D57D88" w:rsidRPr="00441EA0" w:rsidRDefault="00D57D88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 xml:space="preserve">Если Заявка подается Участником с привлечением </w:t>
      </w:r>
      <w:r w:rsidR="0046282D" w:rsidRPr="00441EA0">
        <w:rPr>
          <w:bCs w:val="0"/>
          <w:sz w:val="24"/>
          <w:szCs w:val="24"/>
        </w:rPr>
        <w:t>субподрядчиков</w:t>
      </w:r>
      <w:r w:rsidR="002A5B99" w:rsidRPr="00441EA0">
        <w:rPr>
          <w:bCs w:val="0"/>
          <w:sz w:val="24"/>
          <w:szCs w:val="24"/>
        </w:rPr>
        <w:t>,</w:t>
      </w:r>
      <w:r w:rsidRPr="00441EA0">
        <w:rPr>
          <w:bCs w:val="0"/>
          <w:sz w:val="24"/>
          <w:szCs w:val="24"/>
        </w:rPr>
        <w:t xml:space="preserve"> </w:t>
      </w:r>
      <w:r w:rsidR="002A5B99" w:rsidRPr="00441EA0">
        <w:rPr>
          <w:bCs w:val="0"/>
          <w:sz w:val="24"/>
          <w:szCs w:val="24"/>
        </w:rPr>
        <w:t xml:space="preserve">то дополнительно в состав Заявки включаются документы, указанные в подразделе </w:t>
      </w:r>
      <w:r w:rsidR="007D5654">
        <w:fldChar w:fldCharType="begin"/>
      </w:r>
      <w:r w:rsidR="007D5654">
        <w:instrText xml:space="preserve"> REF _Ref306143446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3.3.9.3</w:t>
      </w:r>
      <w:r w:rsidR="007D5654">
        <w:fldChar w:fldCharType="end"/>
      </w:r>
      <w:r w:rsidR="002A5B99" w:rsidRPr="00441EA0">
        <w:rPr>
          <w:sz w:val="24"/>
          <w:szCs w:val="24"/>
        </w:rPr>
        <w:t xml:space="preserve">. </w:t>
      </w:r>
      <w:r w:rsidR="002A5B99" w:rsidRPr="00441EA0">
        <w:rPr>
          <w:bCs w:val="0"/>
          <w:sz w:val="24"/>
          <w:szCs w:val="24"/>
        </w:rPr>
        <w:t xml:space="preserve">Документы для каждого соисполнителя готовятся с оформлением отдельного архива «Документы </w:t>
      </w:r>
      <w:r w:rsidR="002A5B99" w:rsidRPr="00441EA0">
        <w:rPr>
          <w:bCs w:val="0"/>
          <w:sz w:val="24"/>
          <w:szCs w:val="24"/>
        </w:rPr>
        <w:lastRenderedPageBreak/>
        <w:t>соисполнителя _________________»</w:t>
      </w:r>
      <w:r w:rsidRPr="00441EA0">
        <w:rPr>
          <w:bCs w:val="0"/>
          <w:sz w:val="24"/>
          <w:szCs w:val="24"/>
        </w:rPr>
        <w:t>;</w:t>
      </w:r>
    </w:p>
    <w:p w:rsidR="000E746F" w:rsidRPr="00441EA0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>Если Заявка подается коллективным</w:t>
      </w:r>
      <w:r w:rsidR="00511D7F">
        <w:rPr>
          <w:bCs w:val="0"/>
          <w:sz w:val="24"/>
          <w:szCs w:val="24"/>
        </w:rPr>
        <w:t xml:space="preserve"> Участником</w:t>
      </w:r>
      <w:r w:rsidR="002A5B99" w:rsidRPr="00441EA0">
        <w:rPr>
          <w:bCs w:val="0"/>
          <w:sz w:val="24"/>
          <w:szCs w:val="24"/>
        </w:rPr>
        <w:t xml:space="preserve">, то дополнительно в состав Заявки включаются документы, указанные в подразделе </w:t>
      </w:r>
      <w:r w:rsidR="007D5654">
        <w:fldChar w:fldCharType="begin"/>
      </w:r>
      <w:r w:rsidR="007D5654">
        <w:instrText xml:space="preserve"> REF _Ref468350819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3.3.10.7</w:t>
      </w:r>
      <w:r w:rsidR="007D5654">
        <w:fldChar w:fldCharType="end"/>
      </w:r>
      <w:r w:rsidR="002A5B99" w:rsidRPr="00441EA0">
        <w:t>.</w:t>
      </w:r>
      <w:r w:rsidR="002A5B99" w:rsidRPr="00441EA0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2A5B99" w:rsidRPr="00441EA0" w:rsidRDefault="002A5B99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441EA0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7D5654">
        <w:fldChar w:fldCharType="begin"/>
      </w:r>
      <w:r w:rsidR="007D5654">
        <w:instrText xml:space="preserve"> REF _Ref442263553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3.3.14.4</w:t>
      </w:r>
      <w:r w:rsidR="007D5654">
        <w:fldChar w:fldCharType="end"/>
      </w:r>
      <w:r w:rsidRPr="00441EA0">
        <w:rPr>
          <w:sz w:val="24"/>
          <w:szCs w:val="24"/>
        </w:rPr>
        <w:t>).</w:t>
      </w:r>
      <w:proofErr w:type="gramEnd"/>
    </w:p>
    <w:p w:rsidR="00717F60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8" w:name="_Ref306004660"/>
      <w:r w:rsidRPr="00441EA0">
        <w:rPr>
          <w:bCs w:val="0"/>
          <w:sz w:val="24"/>
          <w:szCs w:val="24"/>
        </w:rPr>
        <w:t>Участник</w:t>
      </w:r>
      <w:r w:rsidR="00717F60" w:rsidRPr="00441EA0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441EA0">
        <w:rPr>
          <w:bCs w:val="0"/>
          <w:sz w:val="24"/>
          <w:szCs w:val="24"/>
        </w:rPr>
        <w:t>Заявк</w:t>
      </w:r>
      <w:r w:rsidR="00717F60" w:rsidRPr="00441EA0">
        <w:rPr>
          <w:bCs w:val="0"/>
          <w:sz w:val="24"/>
          <w:szCs w:val="24"/>
        </w:rPr>
        <w:t>у</w:t>
      </w:r>
      <w:r w:rsidR="00717F60" w:rsidRPr="00E71A48">
        <w:rPr>
          <w:bCs w:val="0"/>
          <w:sz w:val="24"/>
          <w:szCs w:val="24"/>
        </w:rPr>
        <w:t xml:space="preserve">. В случае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348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893B00">
        <w:rPr>
          <w:bCs w:val="0"/>
          <w:sz w:val="24"/>
          <w:szCs w:val="24"/>
        </w:rPr>
        <w:fldChar w:fldCharType="begin"/>
      </w:r>
      <w:r w:rsidR="00D24034">
        <w:rPr>
          <w:bCs w:val="0"/>
          <w:sz w:val="24"/>
          <w:szCs w:val="24"/>
        </w:rPr>
        <w:instrText xml:space="preserve"> REF _Ref440270602 \r \h </w:instrText>
      </w:r>
      <w:r w:rsidR="00893B00">
        <w:rPr>
          <w:bCs w:val="0"/>
          <w:sz w:val="24"/>
          <w:szCs w:val="24"/>
        </w:rPr>
      </w:r>
      <w:r w:rsidR="00893B00">
        <w:rPr>
          <w:bCs w:val="0"/>
          <w:sz w:val="24"/>
          <w:szCs w:val="24"/>
        </w:rPr>
        <w:fldChar w:fldCharType="separate"/>
      </w:r>
      <w:r w:rsidR="001B2D1B">
        <w:rPr>
          <w:bCs w:val="0"/>
          <w:sz w:val="24"/>
          <w:szCs w:val="24"/>
        </w:rPr>
        <w:t>5</w:t>
      </w:r>
      <w:r w:rsidR="00893B00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441EA0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должна быть </w:t>
      </w:r>
      <w:r w:rsidR="00717F60" w:rsidRPr="00441EA0">
        <w:rPr>
          <w:bCs w:val="0"/>
          <w:sz w:val="24"/>
          <w:szCs w:val="24"/>
        </w:rPr>
        <w:t xml:space="preserve">подготовлена в электронной форме с использованием функционала ЭТП (подраздел </w:t>
      </w:r>
      <w:r w:rsidR="007D5654">
        <w:fldChar w:fldCharType="begin"/>
      </w:r>
      <w:r w:rsidR="007D5654">
        <w:instrText xml:space="preserve"> REF _Ref191386419 \n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3.3.2</w:t>
      </w:r>
      <w:r w:rsidR="007D5654">
        <w:fldChar w:fldCharType="end"/>
      </w:r>
      <w:r w:rsidR="00717F60" w:rsidRPr="00441EA0">
        <w:rPr>
          <w:bCs w:val="0"/>
          <w:sz w:val="24"/>
          <w:szCs w:val="24"/>
        </w:rPr>
        <w:t>)</w:t>
      </w:r>
      <w:r w:rsidR="00F21407" w:rsidRPr="00441EA0">
        <w:rPr>
          <w:bCs w:val="0"/>
          <w:sz w:val="24"/>
          <w:szCs w:val="24"/>
        </w:rPr>
        <w:t xml:space="preserve">, </w:t>
      </w:r>
      <w:r w:rsidR="002A5B99" w:rsidRPr="00441EA0">
        <w:rPr>
          <w:sz w:val="24"/>
          <w:szCs w:val="24"/>
        </w:rPr>
        <w:t xml:space="preserve">за исключением Соглашения о неустойке (подраздел </w:t>
      </w:r>
      <w:r w:rsidR="007D5654">
        <w:fldChar w:fldCharType="begin"/>
      </w:r>
      <w:r w:rsidR="007D5654">
        <w:instrText xml:space="preserve"> REF _Ref440272256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5.14</w:t>
      </w:r>
      <w:r w:rsidR="007D5654">
        <w:fldChar w:fldCharType="end"/>
      </w:r>
      <w:r w:rsidR="002A5B99" w:rsidRPr="00441EA0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7D5654">
        <w:fldChar w:fldCharType="begin"/>
      </w:r>
      <w:r w:rsidR="007D5654">
        <w:instrText xml:space="preserve"> REF _Ref468352446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5.15</w:t>
      </w:r>
      <w:r w:rsidR="007D5654">
        <w:fldChar w:fldCharType="end"/>
      </w:r>
      <w:r w:rsidR="002A5B99" w:rsidRPr="00441EA0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441EA0">
        <w:rPr>
          <w:bCs w:val="0"/>
          <w:sz w:val="24"/>
          <w:szCs w:val="24"/>
        </w:rPr>
        <w:t>.</w:t>
      </w:r>
      <w:proofErr w:type="gramEnd"/>
    </w:p>
    <w:p w:rsidR="00BD40A3" w:rsidRPr="00441EA0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9" w:name="_Ref55279015"/>
      <w:bookmarkStart w:id="350" w:name="_Ref55279017"/>
      <w:r w:rsidRPr="00441EA0">
        <w:rPr>
          <w:bCs w:val="0"/>
          <w:sz w:val="24"/>
          <w:szCs w:val="24"/>
        </w:rPr>
        <w:t>Каждый документ, входящий</w:t>
      </w:r>
      <w:r w:rsidRPr="000E5AC7">
        <w:rPr>
          <w:bCs w:val="0"/>
          <w:sz w:val="24"/>
          <w:szCs w:val="24"/>
        </w:rPr>
        <w:t xml:space="preserve">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441EA0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441EA0">
        <w:rPr>
          <w:bCs w:val="0"/>
          <w:sz w:val="24"/>
          <w:szCs w:val="24"/>
        </w:rPr>
        <w:t>образом</w:t>
      </w:r>
      <w:proofErr w:type="gramEnd"/>
      <w:r w:rsidRPr="00441EA0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2A5B99" w:rsidRPr="00441EA0">
        <w:rPr>
          <w:bCs w:val="0"/>
          <w:sz w:val="24"/>
          <w:szCs w:val="24"/>
        </w:rPr>
        <w:t xml:space="preserve">копия доверенности </w:t>
      </w:r>
      <w:r w:rsidRPr="00441EA0">
        <w:rPr>
          <w:bCs w:val="0"/>
          <w:sz w:val="24"/>
          <w:szCs w:val="24"/>
        </w:rPr>
        <w:t xml:space="preserve">прикладывается к </w:t>
      </w:r>
      <w:r w:rsidR="00F056E4" w:rsidRPr="00441EA0">
        <w:rPr>
          <w:bCs w:val="0"/>
          <w:sz w:val="24"/>
          <w:szCs w:val="24"/>
        </w:rPr>
        <w:t>Заявке</w:t>
      </w:r>
      <w:r w:rsidRPr="00441EA0">
        <w:rPr>
          <w:bCs w:val="0"/>
          <w:sz w:val="24"/>
          <w:szCs w:val="24"/>
        </w:rPr>
        <w:t>.</w:t>
      </w:r>
      <w:bookmarkEnd w:id="349"/>
    </w:p>
    <w:p w:rsidR="00BD40A3" w:rsidRPr="00441EA0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1" w:name="_Ref195087786"/>
      <w:r w:rsidRPr="00441EA0">
        <w:rPr>
          <w:bCs w:val="0"/>
          <w:sz w:val="24"/>
          <w:szCs w:val="24"/>
        </w:rPr>
        <w:t xml:space="preserve">Каждый документ, входящий в </w:t>
      </w:r>
      <w:r w:rsidR="00BA1AEC" w:rsidRPr="00441EA0">
        <w:rPr>
          <w:bCs w:val="0"/>
          <w:sz w:val="24"/>
          <w:szCs w:val="24"/>
        </w:rPr>
        <w:t>Заявку</w:t>
      </w:r>
      <w:r w:rsidRPr="00441EA0">
        <w:rPr>
          <w:bCs w:val="0"/>
          <w:sz w:val="24"/>
          <w:szCs w:val="24"/>
        </w:rPr>
        <w:t>, должен быть скреплен печатью Участника.</w:t>
      </w:r>
      <w:bookmarkEnd w:id="350"/>
      <w:bookmarkEnd w:id="351"/>
    </w:p>
    <w:p w:rsidR="00BD40A3" w:rsidRPr="00441EA0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41EA0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2A5B99" w:rsidRPr="00441EA0">
        <w:rPr>
          <w:sz w:val="24"/>
          <w:szCs w:val="24"/>
        </w:rPr>
        <w:t>Заявку Участника</w:t>
      </w:r>
      <w:r w:rsidRPr="00441EA0">
        <w:rPr>
          <w:sz w:val="24"/>
          <w:szCs w:val="24"/>
        </w:rPr>
        <w:t>.</w:t>
      </w:r>
    </w:p>
    <w:p w:rsidR="00BD40A3" w:rsidRPr="00C22199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22199">
        <w:rPr>
          <w:sz w:val="24"/>
          <w:szCs w:val="24"/>
        </w:rPr>
        <w:t xml:space="preserve">Участник в </w:t>
      </w:r>
      <w:r w:rsidR="000A00E6" w:rsidRPr="00C22199">
        <w:rPr>
          <w:bCs w:val="0"/>
          <w:sz w:val="24"/>
          <w:szCs w:val="24"/>
        </w:rPr>
        <w:t xml:space="preserve">Графике оплаты </w:t>
      </w:r>
      <w:r w:rsidR="007F76D6" w:rsidRPr="00C22199">
        <w:rPr>
          <w:bCs w:val="0"/>
          <w:sz w:val="24"/>
          <w:szCs w:val="24"/>
        </w:rPr>
        <w:t>выполнения работ</w:t>
      </w:r>
      <w:r w:rsidR="000A00E6" w:rsidRPr="00C22199">
        <w:rPr>
          <w:bCs w:val="0"/>
          <w:sz w:val="24"/>
          <w:szCs w:val="24"/>
        </w:rPr>
        <w:t xml:space="preserve"> (</w:t>
      </w:r>
      <w:r w:rsidR="000A00E6" w:rsidRPr="00C22199">
        <w:rPr>
          <w:bCs w:val="0"/>
          <w:spacing w:val="-2"/>
          <w:sz w:val="24"/>
          <w:szCs w:val="24"/>
        </w:rPr>
        <w:t>под</w:t>
      </w:r>
      <w:r w:rsidR="000A00E6" w:rsidRPr="00C22199">
        <w:rPr>
          <w:bCs w:val="0"/>
          <w:sz w:val="24"/>
          <w:szCs w:val="24"/>
        </w:rPr>
        <w:t xml:space="preserve">раздел </w:t>
      </w:r>
      <w:r w:rsidR="007D5654">
        <w:fldChar w:fldCharType="begin"/>
      </w:r>
      <w:r w:rsidR="007D5654">
        <w:instrText xml:space="preserve"> REF _Ref440361959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5.5</w:t>
      </w:r>
      <w:r w:rsidR="007D5654">
        <w:fldChar w:fldCharType="end"/>
      </w:r>
      <w:r w:rsidR="000A00E6" w:rsidRPr="00C22199">
        <w:rPr>
          <w:bCs w:val="0"/>
          <w:sz w:val="24"/>
          <w:szCs w:val="24"/>
        </w:rPr>
        <w:t>)</w:t>
      </w:r>
      <w:r w:rsidRPr="00C22199">
        <w:rPr>
          <w:sz w:val="24"/>
          <w:szCs w:val="24"/>
        </w:rPr>
        <w:t xml:space="preserve"> должен указать условия оплаты за </w:t>
      </w:r>
      <w:r w:rsidR="00676267">
        <w:rPr>
          <w:sz w:val="24"/>
          <w:szCs w:val="24"/>
        </w:rPr>
        <w:t>выполняемые работы</w:t>
      </w:r>
      <w:r w:rsidRPr="00C22199">
        <w:rPr>
          <w:sz w:val="24"/>
          <w:szCs w:val="24"/>
        </w:rPr>
        <w:t xml:space="preserve">, а в Графике </w:t>
      </w:r>
      <w:r w:rsidR="007F76D6" w:rsidRPr="00C22199">
        <w:rPr>
          <w:bCs w:val="0"/>
          <w:sz w:val="24"/>
          <w:szCs w:val="24"/>
        </w:rPr>
        <w:t>выполнения работ</w:t>
      </w:r>
      <w:r w:rsidRPr="00C22199">
        <w:rPr>
          <w:sz w:val="24"/>
          <w:szCs w:val="24"/>
        </w:rPr>
        <w:t xml:space="preserve"> </w:t>
      </w:r>
      <w:r w:rsidR="00B71B9D" w:rsidRPr="00C22199">
        <w:rPr>
          <w:bCs w:val="0"/>
          <w:sz w:val="24"/>
          <w:szCs w:val="24"/>
        </w:rPr>
        <w:t xml:space="preserve">(раздел </w:t>
      </w:r>
      <w:r w:rsidR="007D5654">
        <w:fldChar w:fldCharType="begin"/>
      </w:r>
      <w:r w:rsidR="007D5654">
        <w:instrText xml:space="preserve"> REF _Ref440271036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5.4</w:t>
      </w:r>
      <w:r w:rsidR="007D5654">
        <w:fldChar w:fldCharType="end"/>
      </w:r>
      <w:r w:rsidR="00B71B9D" w:rsidRPr="00C22199">
        <w:rPr>
          <w:bCs w:val="0"/>
          <w:sz w:val="24"/>
          <w:szCs w:val="24"/>
        </w:rPr>
        <w:t>)</w:t>
      </w:r>
      <w:r w:rsidRPr="00C22199">
        <w:rPr>
          <w:sz w:val="24"/>
          <w:szCs w:val="24"/>
        </w:rPr>
        <w:t xml:space="preserve"> – условия по срокам </w:t>
      </w:r>
      <w:r w:rsidR="007F76D6" w:rsidRPr="00C22199">
        <w:rPr>
          <w:sz w:val="24"/>
          <w:szCs w:val="24"/>
        </w:rPr>
        <w:t>выполнения работ</w:t>
      </w:r>
      <w:r w:rsidRPr="00C22199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C22199">
        <w:rPr>
          <w:bCs w:val="0"/>
          <w:spacing w:val="-2"/>
          <w:sz w:val="24"/>
          <w:szCs w:val="24"/>
        </w:rPr>
        <w:t>(</w:t>
      </w:r>
      <w:r w:rsidR="003F3A69" w:rsidRPr="00C22199">
        <w:rPr>
          <w:bCs w:val="0"/>
          <w:spacing w:val="-2"/>
          <w:sz w:val="24"/>
          <w:szCs w:val="24"/>
        </w:rPr>
        <w:t>под</w:t>
      </w:r>
      <w:r w:rsidR="003F3A69" w:rsidRPr="00C22199">
        <w:rPr>
          <w:bCs w:val="0"/>
          <w:sz w:val="24"/>
          <w:szCs w:val="24"/>
        </w:rPr>
        <w:t>раздел</w:t>
      </w:r>
      <w:r w:rsidR="00B71B9D" w:rsidRPr="00C22199">
        <w:rPr>
          <w:bCs w:val="0"/>
          <w:sz w:val="24"/>
          <w:szCs w:val="24"/>
        </w:rPr>
        <w:t xml:space="preserve"> </w:t>
      </w:r>
      <w:r w:rsidR="007D5654">
        <w:fldChar w:fldCharType="begin"/>
      </w:r>
      <w:r w:rsidR="007D5654">
        <w:instrText xml:space="preserve"> REF _Ref55336310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5.1</w:t>
      </w:r>
      <w:r w:rsidR="007D5654">
        <w:fldChar w:fldCharType="end"/>
      </w:r>
      <w:r w:rsidR="00B71B9D" w:rsidRPr="00C22199">
        <w:rPr>
          <w:bCs w:val="0"/>
          <w:sz w:val="24"/>
          <w:szCs w:val="24"/>
          <w:lang w:eastAsia="ru-RU"/>
        </w:rPr>
        <w:t>)</w:t>
      </w:r>
      <w:r w:rsidRPr="00C22199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C22199">
        <w:rPr>
          <w:bCs w:val="0"/>
          <w:spacing w:val="-2"/>
          <w:sz w:val="24"/>
          <w:szCs w:val="24"/>
        </w:rPr>
        <w:t>(</w:t>
      </w:r>
      <w:r w:rsidR="00B71B9D" w:rsidRPr="00C22199">
        <w:rPr>
          <w:bCs w:val="0"/>
          <w:sz w:val="24"/>
          <w:szCs w:val="24"/>
        </w:rPr>
        <w:t xml:space="preserve">раздел </w:t>
      </w:r>
      <w:r w:rsidR="007D5654">
        <w:fldChar w:fldCharType="begin"/>
      </w:r>
      <w:r w:rsidR="007D5654">
        <w:instrText xml:space="preserve"> REF _Ref55336310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5.1</w:t>
      </w:r>
      <w:r w:rsidR="007D5654">
        <w:fldChar w:fldCharType="end"/>
      </w:r>
      <w:r w:rsidR="00B71B9D" w:rsidRPr="00C22199">
        <w:rPr>
          <w:bCs w:val="0"/>
          <w:sz w:val="24"/>
          <w:szCs w:val="24"/>
          <w:lang w:eastAsia="ru-RU"/>
        </w:rPr>
        <w:t>)</w:t>
      </w:r>
      <w:r w:rsidRPr="00C22199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2" w:name="_Ref115076752"/>
      <w:bookmarkStart w:id="353" w:name="_Ref191386109"/>
      <w:bookmarkStart w:id="354" w:name="_Ref191386419"/>
      <w:bookmarkStart w:id="355" w:name="_Toc440361327"/>
      <w:bookmarkStart w:id="356" w:name="_Toc440376082"/>
      <w:bookmarkStart w:id="357" w:name="_Toc440376209"/>
      <w:bookmarkStart w:id="358" w:name="_Toc440382474"/>
      <w:bookmarkStart w:id="359" w:name="_Toc440447144"/>
      <w:bookmarkStart w:id="360" w:name="_Toc440620824"/>
      <w:bookmarkStart w:id="361" w:name="_Toc440631459"/>
      <w:bookmarkStart w:id="362" w:name="_Toc440875699"/>
      <w:bookmarkStart w:id="363" w:name="_Toc441131723"/>
      <w:bookmarkStart w:id="364" w:name="_Toc468352747"/>
      <w:bookmarkStart w:id="365" w:name="_Toc468352870"/>
      <w:bookmarkStart w:id="366" w:name="_Toc468355852"/>
      <w:bookmarkStart w:id="367" w:name="_Toc469480736"/>
      <w:bookmarkStart w:id="368" w:name="_Toc471898547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2"/>
      <w:bookmarkEnd w:id="353"/>
      <w:bookmarkEnd w:id="354"/>
      <w:r w:rsidRPr="00E71A48">
        <w:rPr>
          <w:szCs w:val="24"/>
        </w:rPr>
        <w:t>ЭТП</w:t>
      </w:r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441EA0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441EA0">
        <w:rPr>
          <w:bCs w:val="0"/>
          <w:sz w:val="24"/>
          <w:szCs w:val="24"/>
        </w:rPr>
        <w:t>Заявк</w:t>
      </w:r>
      <w:r w:rsidRPr="00441EA0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441EA0" w:rsidRDefault="00717F60" w:rsidP="00E71A48">
      <w:pPr>
        <w:pStyle w:val="3"/>
        <w:spacing w:line="264" w:lineRule="auto"/>
        <w:rPr>
          <w:szCs w:val="24"/>
        </w:rPr>
      </w:pPr>
      <w:bookmarkStart w:id="369" w:name="_Ref115076807"/>
      <w:bookmarkStart w:id="370" w:name="_Toc440361328"/>
      <w:bookmarkStart w:id="371" w:name="_Toc440376083"/>
      <w:bookmarkStart w:id="372" w:name="_Toc440376210"/>
      <w:bookmarkStart w:id="373" w:name="_Toc440382475"/>
      <w:bookmarkStart w:id="374" w:name="_Toc440447145"/>
      <w:bookmarkStart w:id="375" w:name="_Toc440620825"/>
      <w:bookmarkStart w:id="376" w:name="_Toc440631460"/>
      <w:bookmarkStart w:id="377" w:name="_Toc440875700"/>
      <w:bookmarkStart w:id="378" w:name="_Toc441131724"/>
      <w:bookmarkStart w:id="379" w:name="_Toc468352748"/>
      <w:bookmarkStart w:id="380" w:name="_Toc468352871"/>
      <w:bookmarkStart w:id="381" w:name="_Toc468355853"/>
      <w:bookmarkStart w:id="382" w:name="_Toc469480737"/>
      <w:bookmarkStart w:id="383" w:name="_Toc471898548"/>
      <w:r w:rsidRPr="00441EA0">
        <w:rPr>
          <w:szCs w:val="24"/>
        </w:rPr>
        <w:t xml:space="preserve">Порядок подготовки </w:t>
      </w:r>
      <w:r w:rsidR="004B5EB3" w:rsidRPr="00441EA0">
        <w:rPr>
          <w:szCs w:val="24"/>
        </w:rPr>
        <w:t>Заявк</w:t>
      </w:r>
      <w:r w:rsidRPr="00441EA0">
        <w:rPr>
          <w:szCs w:val="24"/>
        </w:rPr>
        <w:t xml:space="preserve">и в письменной </w:t>
      </w:r>
      <w:r w:rsidR="00BE6742" w:rsidRPr="00441EA0">
        <w:rPr>
          <w:szCs w:val="24"/>
        </w:rPr>
        <w:t xml:space="preserve">(бумажной) </w:t>
      </w:r>
      <w:r w:rsidRPr="00441EA0">
        <w:rPr>
          <w:szCs w:val="24"/>
        </w:rPr>
        <w:t>форме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717F60" w:rsidRPr="00441EA0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4" w:name="_Ref191386548"/>
      <w:r w:rsidRPr="00441EA0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BE6742" w:rsidRPr="00441EA0">
        <w:rPr>
          <w:sz w:val="24"/>
          <w:szCs w:val="24"/>
        </w:rPr>
        <w:t xml:space="preserve">(бумажной) </w:t>
      </w:r>
      <w:r w:rsidRPr="00441EA0">
        <w:rPr>
          <w:bCs w:val="0"/>
          <w:sz w:val="24"/>
          <w:szCs w:val="24"/>
        </w:rPr>
        <w:t xml:space="preserve">форме не </w:t>
      </w:r>
      <w:r w:rsidRPr="00441EA0">
        <w:rPr>
          <w:bCs w:val="0"/>
          <w:sz w:val="24"/>
          <w:szCs w:val="24"/>
        </w:rPr>
        <w:lastRenderedPageBreak/>
        <w:t>предусмотрено</w:t>
      </w:r>
      <w:r w:rsidR="00F21407" w:rsidRPr="00441EA0">
        <w:rPr>
          <w:bCs w:val="0"/>
          <w:sz w:val="24"/>
          <w:szCs w:val="24"/>
        </w:rPr>
        <w:t xml:space="preserve">, </w:t>
      </w:r>
      <w:r w:rsidR="002A5B99" w:rsidRPr="00441EA0">
        <w:rPr>
          <w:sz w:val="24"/>
          <w:szCs w:val="24"/>
        </w:rPr>
        <w:t xml:space="preserve">за исключением Соглашения о неустойке (подраздел </w:t>
      </w:r>
      <w:r w:rsidR="007D5654">
        <w:fldChar w:fldCharType="begin"/>
      </w:r>
      <w:r w:rsidR="007D5654">
        <w:instrText xml:space="preserve"> REF _Ref440272256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5.14</w:t>
      </w:r>
      <w:r w:rsidR="007D5654">
        <w:fldChar w:fldCharType="end"/>
      </w:r>
      <w:r w:rsidR="002A5B99" w:rsidRPr="00441EA0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7D5654">
        <w:fldChar w:fldCharType="begin"/>
      </w:r>
      <w:r w:rsidR="007D5654">
        <w:instrText xml:space="preserve"> REF _Ref468352456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5.15</w:t>
      </w:r>
      <w:r w:rsidR="007D5654">
        <w:fldChar w:fldCharType="end"/>
      </w:r>
      <w:r w:rsidR="002A5B99" w:rsidRPr="00441EA0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441EA0">
        <w:rPr>
          <w:bCs w:val="0"/>
          <w:sz w:val="24"/>
          <w:szCs w:val="24"/>
        </w:rPr>
        <w:t>.</w:t>
      </w:r>
      <w:bookmarkEnd w:id="384"/>
    </w:p>
    <w:p w:rsidR="00717F60" w:rsidRPr="00441EA0" w:rsidRDefault="00717F60" w:rsidP="00E71A48">
      <w:pPr>
        <w:pStyle w:val="3"/>
        <w:spacing w:line="264" w:lineRule="auto"/>
        <w:rPr>
          <w:szCs w:val="24"/>
        </w:rPr>
      </w:pPr>
      <w:bookmarkStart w:id="385" w:name="_Ref306008743"/>
      <w:bookmarkStart w:id="386" w:name="_Toc440361329"/>
      <w:bookmarkStart w:id="387" w:name="_Toc440376084"/>
      <w:bookmarkStart w:id="388" w:name="_Toc440376211"/>
      <w:bookmarkStart w:id="389" w:name="_Toc440382476"/>
      <w:bookmarkStart w:id="390" w:name="_Toc440447146"/>
      <w:bookmarkStart w:id="391" w:name="_Toc440620826"/>
      <w:bookmarkStart w:id="392" w:name="_Toc440631461"/>
      <w:bookmarkStart w:id="393" w:name="_Toc440875701"/>
      <w:bookmarkStart w:id="394" w:name="_Toc441131725"/>
      <w:bookmarkStart w:id="395" w:name="_Toc468352749"/>
      <w:bookmarkStart w:id="396" w:name="_Toc468352872"/>
      <w:bookmarkStart w:id="397" w:name="_Toc468355854"/>
      <w:bookmarkStart w:id="398" w:name="_Toc469480738"/>
      <w:bookmarkStart w:id="399" w:name="_Toc471898549"/>
      <w:r w:rsidRPr="00441EA0">
        <w:rPr>
          <w:szCs w:val="24"/>
        </w:rPr>
        <w:t xml:space="preserve">Требования к сроку действия </w:t>
      </w:r>
      <w:r w:rsidR="004B5EB3" w:rsidRPr="00441EA0">
        <w:rPr>
          <w:szCs w:val="24"/>
        </w:rPr>
        <w:t>Заявк</w:t>
      </w:r>
      <w:r w:rsidRPr="00441EA0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0" w:name="_Ref303683455"/>
      <w:r w:rsidRPr="00441EA0">
        <w:rPr>
          <w:bCs w:val="0"/>
          <w:sz w:val="24"/>
          <w:szCs w:val="24"/>
        </w:rPr>
        <w:t>Заявк</w:t>
      </w:r>
      <w:r w:rsidR="00717F60" w:rsidRPr="00441EA0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441EA0">
        <w:rPr>
          <w:bCs w:val="0"/>
          <w:sz w:val="24"/>
          <w:szCs w:val="24"/>
        </w:rPr>
        <w:t>Участник</w:t>
      </w:r>
      <w:r w:rsidR="00717F60" w:rsidRPr="00441EA0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441EA0">
        <w:rPr>
          <w:bCs w:val="0"/>
          <w:sz w:val="24"/>
          <w:szCs w:val="24"/>
        </w:rPr>
        <w:t>90</w:t>
      </w:r>
      <w:r w:rsidR="00717F60" w:rsidRPr="00441EA0">
        <w:rPr>
          <w:bCs w:val="0"/>
          <w:sz w:val="24"/>
          <w:szCs w:val="24"/>
        </w:rPr>
        <w:t xml:space="preserve"> календарных дней со</w:t>
      </w:r>
      <w:r w:rsidR="00717F60" w:rsidRPr="00D71E6D">
        <w:rPr>
          <w:bCs w:val="0"/>
          <w:sz w:val="24"/>
          <w:szCs w:val="24"/>
        </w:rPr>
        <w:t xml:space="preserve">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7D5654">
        <w:fldChar w:fldCharType="begin"/>
      </w:r>
      <w:r w:rsidR="007D5654">
        <w:instrText xml:space="preserve"> REF _Ref440289953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3.4.1.3</w:t>
      </w:r>
      <w:r w:rsidR="007D5654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0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</w:t>
      </w:r>
      <w:r w:rsidR="003B082A">
        <w:rPr>
          <w:bCs w:val="0"/>
          <w:sz w:val="24"/>
          <w:szCs w:val="24"/>
        </w:rPr>
        <w:t>служит</w:t>
      </w:r>
      <w:r w:rsidRPr="00E71A48">
        <w:rPr>
          <w:bCs w:val="0"/>
          <w:sz w:val="24"/>
          <w:szCs w:val="24"/>
        </w:rPr>
        <w:t xml:space="preserve">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1" w:name="_Toc440361330"/>
      <w:bookmarkStart w:id="402" w:name="_Toc440376085"/>
      <w:bookmarkStart w:id="403" w:name="_Toc440376212"/>
      <w:bookmarkStart w:id="404" w:name="_Toc440382477"/>
      <w:bookmarkStart w:id="405" w:name="_Toc440447147"/>
      <w:bookmarkStart w:id="406" w:name="_Toc440620827"/>
      <w:bookmarkStart w:id="407" w:name="_Toc440631462"/>
      <w:bookmarkStart w:id="408" w:name="_Toc440875702"/>
      <w:bookmarkStart w:id="409" w:name="_Toc441131726"/>
      <w:bookmarkStart w:id="410" w:name="_Toc468352750"/>
      <w:bookmarkStart w:id="411" w:name="_Toc468352873"/>
      <w:bookmarkStart w:id="412" w:name="_Toc468355855"/>
      <w:bookmarkStart w:id="413" w:name="_Toc469480739"/>
      <w:bookmarkStart w:id="414" w:name="_Toc47189855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5" w:name="_Toc440361331"/>
      <w:bookmarkStart w:id="416" w:name="_Toc440376086"/>
      <w:bookmarkStart w:id="417" w:name="_Toc440376213"/>
      <w:bookmarkStart w:id="418" w:name="_Toc440382478"/>
      <w:bookmarkStart w:id="419" w:name="_Toc440447148"/>
      <w:bookmarkStart w:id="420" w:name="_Toc440620828"/>
      <w:bookmarkStart w:id="421" w:name="_Toc440631463"/>
      <w:bookmarkStart w:id="422" w:name="_Toc440875703"/>
      <w:bookmarkStart w:id="423" w:name="_Toc441131727"/>
      <w:bookmarkStart w:id="424" w:name="_Toc468352751"/>
      <w:bookmarkStart w:id="425" w:name="_Toc468352874"/>
      <w:bookmarkStart w:id="426" w:name="_Toc468355856"/>
      <w:bookmarkStart w:id="427" w:name="_Toc469480740"/>
      <w:bookmarkStart w:id="428" w:name="_Toc47189855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8E6B67">
        <w:rPr>
          <w:bCs w:val="0"/>
          <w:sz w:val="24"/>
          <w:szCs w:val="24"/>
        </w:rPr>
        <w:t>рублях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8E6B67">
        <w:rPr>
          <w:bCs w:val="0"/>
          <w:sz w:val="24"/>
          <w:szCs w:val="24"/>
        </w:rPr>
        <w:t>рубли РФ</w:t>
      </w:r>
      <w:r w:rsidRPr="00E71A48">
        <w:rPr>
          <w:bCs w:val="0"/>
          <w:sz w:val="24"/>
          <w:szCs w:val="24"/>
        </w:rPr>
        <w:t xml:space="preserve">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8E6B67">
        <w:rPr>
          <w:bCs w:val="0"/>
          <w:sz w:val="24"/>
          <w:szCs w:val="24"/>
        </w:rPr>
        <w:t>рублях РФ</w:t>
      </w:r>
      <w:r w:rsidRPr="00E71A48">
        <w:rPr>
          <w:bCs w:val="0"/>
          <w:sz w:val="24"/>
          <w:szCs w:val="24"/>
        </w:rPr>
        <w:t xml:space="preserve"> 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29" w:name="_Toc440361332"/>
      <w:bookmarkStart w:id="430" w:name="_Toc440376087"/>
      <w:bookmarkStart w:id="431" w:name="_Toc440376214"/>
      <w:bookmarkStart w:id="432" w:name="_Toc440382479"/>
      <w:bookmarkStart w:id="433" w:name="_Toc440447149"/>
      <w:bookmarkStart w:id="434" w:name="_Toc440620829"/>
      <w:bookmarkStart w:id="435" w:name="_Toc440631464"/>
      <w:bookmarkStart w:id="436" w:name="_Toc440875704"/>
      <w:bookmarkStart w:id="437" w:name="_Toc441131728"/>
      <w:bookmarkStart w:id="438" w:name="_Toc468352752"/>
      <w:bookmarkStart w:id="439" w:name="_Toc468352875"/>
      <w:bookmarkStart w:id="440" w:name="_Ref468355619"/>
      <w:bookmarkStart w:id="441" w:name="_Toc468355857"/>
      <w:bookmarkStart w:id="442" w:name="_Toc469480741"/>
      <w:bookmarkStart w:id="443" w:name="_Toc471898552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44" w:name="_Ref440549152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44"/>
    </w:p>
    <w:p w:rsidR="00155DAF" w:rsidRPr="00B63964" w:rsidRDefault="00216641" w:rsidP="00732047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B63964">
        <w:rPr>
          <w:b/>
          <w:bCs w:val="0"/>
          <w:sz w:val="24"/>
          <w:szCs w:val="24"/>
          <w:u w:val="single"/>
        </w:rPr>
        <w:t>По Лоту №1:</w:t>
      </w:r>
      <w:r w:rsidR="00717F60" w:rsidRPr="00B63964">
        <w:rPr>
          <w:bCs w:val="0"/>
          <w:sz w:val="24"/>
          <w:szCs w:val="24"/>
        </w:rPr>
        <w:t xml:space="preserve"> </w:t>
      </w:r>
      <w:r w:rsidR="00B63964" w:rsidRPr="00B63964">
        <w:rPr>
          <w:b/>
          <w:sz w:val="24"/>
          <w:szCs w:val="24"/>
        </w:rPr>
        <w:t>93 858,00</w:t>
      </w:r>
      <w:r w:rsidR="00B63964" w:rsidRPr="00B63964">
        <w:rPr>
          <w:sz w:val="24"/>
          <w:szCs w:val="24"/>
        </w:rPr>
        <w:t xml:space="preserve"> (Девяносто три тысячи восемьсот пятьдесят восемь) рублей 00</w:t>
      </w:r>
      <w:r w:rsidR="00155DAF" w:rsidRPr="00B63964">
        <w:rPr>
          <w:sz w:val="24"/>
          <w:szCs w:val="24"/>
        </w:rPr>
        <w:t xml:space="preserve"> копеек РФ, без учета НДС; НДС составляет </w:t>
      </w:r>
      <w:r w:rsidR="00B63964" w:rsidRPr="00B63964">
        <w:rPr>
          <w:b/>
          <w:sz w:val="24"/>
          <w:szCs w:val="24"/>
        </w:rPr>
        <w:t>16 894,44</w:t>
      </w:r>
      <w:r w:rsidR="00B63964" w:rsidRPr="00B63964">
        <w:rPr>
          <w:sz w:val="24"/>
          <w:szCs w:val="24"/>
        </w:rPr>
        <w:t xml:space="preserve"> (Шестнадцать тысяч восемьсот девяносто четыре) рубля 44 </w:t>
      </w:r>
      <w:r w:rsidR="00B63964">
        <w:rPr>
          <w:sz w:val="24"/>
          <w:szCs w:val="24"/>
        </w:rPr>
        <w:t>копейки</w:t>
      </w:r>
      <w:r w:rsidR="00155DAF" w:rsidRPr="00B63964">
        <w:rPr>
          <w:sz w:val="24"/>
          <w:szCs w:val="24"/>
        </w:rPr>
        <w:t xml:space="preserve"> РФ; </w:t>
      </w:r>
      <w:r w:rsidR="00B63964" w:rsidRPr="00B63964">
        <w:rPr>
          <w:b/>
          <w:sz w:val="24"/>
          <w:szCs w:val="24"/>
        </w:rPr>
        <w:t>110 752,44</w:t>
      </w:r>
      <w:r w:rsidR="00B63964" w:rsidRPr="00B63964">
        <w:rPr>
          <w:sz w:val="24"/>
          <w:szCs w:val="24"/>
        </w:rPr>
        <w:t xml:space="preserve"> (Сто десять тысяч семьсот пятьдесят два) рубля 44 </w:t>
      </w:r>
      <w:r w:rsidR="00B63964">
        <w:rPr>
          <w:sz w:val="24"/>
          <w:szCs w:val="24"/>
        </w:rPr>
        <w:t>копейки</w:t>
      </w:r>
      <w:r w:rsidR="00B63964" w:rsidRPr="00B63964">
        <w:rPr>
          <w:sz w:val="24"/>
          <w:szCs w:val="24"/>
        </w:rPr>
        <w:t xml:space="preserve"> </w:t>
      </w:r>
      <w:r w:rsidR="00155DAF" w:rsidRPr="00B63964">
        <w:rPr>
          <w:sz w:val="24"/>
          <w:szCs w:val="24"/>
        </w:rPr>
        <w:t>РФ, с учетом НДС</w:t>
      </w:r>
      <w:r w:rsidR="00732047" w:rsidRPr="00B63964">
        <w:rPr>
          <w:sz w:val="24"/>
          <w:szCs w:val="24"/>
        </w:rPr>
        <w:t>.</w:t>
      </w:r>
    </w:p>
    <w:p w:rsidR="004F657D" w:rsidRPr="00441EA0" w:rsidRDefault="00C57595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предложенная </w:t>
      </w:r>
      <w:r w:rsidRPr="00441EA0">
        <w:rPr>
          <w:sz w:val="24"/>
          <w:szCs w:val="24"/>
        </w:rPr>
        <w:t xml:space="preserve">Участником цена превышает установленную начальную (максимальную) цену </w:t>
      </w:r>
      <w:r w:rsidR="002E3639" w:rsidRPr="00441EA0">
        <w:rPr>
          <w:sz w:val="24"/>
          <w:szCs w:val="24"/>
        </w:rPr>
        <w:t>Договора (Лота)</w:t>
      </w:r>
      <w:r w:rsidR="004F657D" w:rsidRPr="00441EA0">
        <w:rPr>
          <w:bCs w:val="0"/>
          <w:sz w:val="24"/>
          <w:szCs w:val="24"/>
        </w:rPr>
        <w:t>.</w:t>
      </w:r>
    </w:p>
    <w:p w:rsidR="00546518" w:rsidRPr="00441EA0" w:rsidRDefault="002A5B99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41EA0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Договора (Лота) по данному филиалу</w:t>
      </w:r>
      <w:r w:rsidR="00546518" w:rsidRPr="00441EA0">
        <w:rPr>
          <w:sz w:val="24"/>
          <w:szCs w:val="24"/>
        </w:rPr>
        <w:t>.</w:t>
      </w:r>
    </w:p>
    <w:p w:rsidR="004F657D" w:rsidRPr="00441EA0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 xml:space="preserve">Цена в письме о подаче оферты </w:t>
      </w:r>
      <w:r w:rsidR="003F3A69" w:rsidRPr="00441EA0">
        <w:rPr>
          <w:bCs w:val="0"/>
          <w:spacing w:val="-2"/>
          <w:sz w:val="24"/>
          <w:szCs w:val="24"/>
        </w:rPr>
        <w:t>(под</w:t>
      </w:r>
      <w:r w:rsidR="003F3A69" w:rsidRPr="00441EA0">
        <w:rPr>
          <w:bCs w:val="0"/>
          <w:sz w:val="24"/>
          <w:szCs w:val="24"/>
        </w:rPr>
        <w:t xml:space="preserve">раздел </w:t>
      </w:r>
      <w:r w:rsidR="007D5654">
        <w:fldChar w:fldCharType="begin"/>
      </w:r>
      <w:r w:rsidR="007D5654">
        <w:instrText xml:space="preserve"> REF _Ref55336310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5.1</w:t>
      </w:r>
      <w:r w:rsidR="007D5654">
        <w:fldChar w:fldCharType="end"/>
      </w:r>
      <w:r w:rsidR="003F3A69" w:rsidRPr="00441EA0">
        <w:rPr>
          <w:bCs w:val="0"/>
          <w:sz w:val="24"/>
          <w:szCs w:val="24"/>
          <w:lang w:eastAsia="ru-RU"/>
        </w:rPr>
        <w:t>)</w:t>
      </w:r>
      <w:r w:rsidRPr="00441EA0">
        <w:rPr>
          <w:bCs w:val="0"/>
          <w:sz w:val="24"/>
          <w:szCs w:val="24"/>
        </w:rPr>
        <w:t xml:space="preserve">, поданной Участником, должна </w:t>
      </w:r>
      <w:r w:rsidRPr="00441EA0">
        <w:rPr>
          <w:bCs w:val="0"/>
          <w:sz w:val="24"/>
          <w:szCs w:val="24"/>
        </w:rPr>
        <w:lastRenderedPageBreak/>
        <w:t xml:space="preserve">соответствовать цене, указанной в </w:t>
      </w:r>
      <w:r w:rsidR="00546518" w:rsidRPr="00441EA0">
        <w:rPr>
          <w:bCs w:val="0"/>
          <w:sz w:val="24"/>
          <w:szCs w:val="24"/>
        </w:rPr>
        <w:t>Сводной таблице стоимости</w:t>
      </w:r>
      <w:r w:rsidRPr="00441EA0">
        <w:rPr>
          <w:bCs w:val="0"/>
          <w:sz w:val="24"/>
          <w:szCs w:val="24"/>
        </w:rPr>
        <w:t xml:space="preserve"> </w:t>
      </w:r>
      <w:r w:rsidR="001C4BB0" w:rsidRPr="00441EA0">
        <w:rPr>
          <w:bCs w:val="0"/>
          <w:sz w:val="24"/>
          <w:szCs w:val="24"/>
        </w:rPr>
        <w:t>работ</w:t>
      </w:r>
      <w:r w:rsidR="001C4BB0" w:rsidRPr="00441EA0">
        <w:rPr>
          <w:szCs w:val="24"/>
        </w:rPr>
        <w:t xml:space="preserve"> </w:t>
      </w:r>
      <w:r w:rsidR="003F3A69" w:rsidRPr="00441EA0">
        <w:rPr>
          <w:bCs w:val="0"/>
          <w:sz w:val="24"/>
          <w:szCs w:val="24"/>
        </w:rPr>
        <w:t>(</w:t>
      </w:r>
      <w:r w:rsidR="003F3A69" w:rsidRPr="00441EA0">
        <w:rPr>
          <w:bCs w:val="0"/>
          <w:spacing w:val="-2"/>
          <w:sz w:val="24"/>
          <w:szCs w:val="24"/>
        </w:rPr>
        <w:t>под</w:t>
      </w:r>
      <w:r w:rsidR="003F3A69" w:rsidRPr="00441EA0">
        <w:rPr>
          <w:bCs w:val="0"/>
          <w:sz w:val="24"/>
          <w:szCs w:val="24"/>
        </w:rPr>
        <w:t xml:space="preserve">раздел </w:t>
      </w:r>
      <w:r w:rsidR="007D5654">
        <w:fldChar w:fldCharType="begin"/>
      </w:r>
      <w:r w:rsidR="007D5654">
        <w:instrText xml:space="preserve"> REF _Ref440271072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5.2</w:t>
      </w:r>
      <w:r w:rsidR="007D5654">
        <w:fldChar w:fldCharType="end"/>
      </w:r>
      <w:r w:rsidR="003F3A69" w:rsidRPr="00441EA0">
        <w:rPr>
          <w:bCs w:val="0"/>
          <w:sz w:val="24"/>
          <w:szCs w:val="24"/>
        </w:rPr>
        <w:t>)</w:t>
      </w:r>
      <w:r w:rsidR="00EA1723" w:rsidRPr="00441EA0">
        <w:rPr>
          <w:bCs w:val="0"/>
          <w:sz w:val="24"/>
          <w:szCs w:val="24"/>
        </w:rPr>
        <w:t xml:space="preserve"> </w:t>
      </w:r>
      <w:r w:rsidR="00EA1723" w:rsidRPr="00441EA0">
        <w:rPr>
          <w:sz w:val="24"/>
          <w:szCs w:val="24"/>
        </w:rPr>
        <w:t xml:space="preserve">и Графике оплаты </w:t>
      </w:r>
      <w:r w:rsidR="007F76D6" w:rsidRPr="00441EA0">
        <w:rPr>
          <w:sz w:val="24"/>
          <w:szCs w:val="24"/>
        </w:rPr>
        <w:t>выполнения работ</w:t>
      </w:r>
      <w:r w:rsidR="00EA1723" w:rsidRPr="00441EA0">
        <w:rPr>
          <w:sz w:val="24"/>
          <w:szCs w:val="24"/>
        </w:rPr>
        <w:t xml:space="preserve"> (подраздел </w:t>
      </w:r>
      <w:r w:rsidR="007D5654">
        <w:fldChar w:fldCharType="begin"/>
      </w:r>
      <w:r w:rsidR="007D5654">
        <w:instrText xml:space="preserve"> REF _Ref440361439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5.5</w:t>
      </w:r>
      <w:r w:rsidR="007D5654">
        <w:fldChar w:fldCharType="end"/>
      </w:r>
      <w:r w:rsidR="00EA1723" w:rsidRPr="00441EA0">
        <w:rPr>
          <w:sz w:val="24"/>
          <w:szCs w:val="24"/>
        </w:rPr>
        <w:t>)</w:t>
      </w:r>
      <w:r w:rsidR="002A5B99" w:rsidRPr="00441EA0">
        <w:rPr>
          <w:bCs w:val="0"/>
          <w:sz w:val="24"/>
          <w:szCs w:val="24"/>
        </w:rPr>
        <w:t xml:space="preserve"> и </w:t>
      </w:r>
      <w:r w:rsidR="002A5B99" w:rsidRPr="00441EA0">
        <w:rPr>
          <w:sz w:val="24"/>
          <w:szCs w:val="24"/>
        </w:rPr>
        <w:t>на «котировочной доске» ЭТП</w:t>
      </w:r>
      <w:r w:rsidRPr="00441EA0">
        <w:rPr>
          <w:bCs w:val="0"/>
          <w:sz w:val="24"/>
          <w:szCs w:val="24"/>
        </w:rPr>
        <w:t>. В противном случае Заявк</w:t>
      </w:r>
      <w:r w:rsidR="009F10B1" w:rsidRPr="00441EA0">
        <w:rPr>
          <w:bCs w:val="0"/>
          <w:sz w:val="24"/>
          <w:szCs w:val="24"/>
        </w:rPr>
        <w:t>а</w:t>
      </w:r>
      <w:r w:rsidRPr="00441EA0">
        <w:rPr>
          <w:bCs w:val="0"/>
          <w:sz w:val="24"/>
          <w:szCs w:val="24"/>
        </w:rPr>
        <w:t xml:space="preserve"> Участника будет отклонен</w:t>
      </w:r>
      <w:r w:rsidR="009F10B1" w:rsidRPr="00441EA0">
        <w:rPr>
          <w:bCs w:val="0"/>
          <w:sz w:val="24"/>
          <w:szCs w:val="24"/>
        </w:rPr>
        <w:t>а</w:t>
      </w:r>
      <w:r w:rsidRPr="00441EA0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рамках оценочной стадии, предусмотренной пунктом </w:t>
      </w:r>
      <w:r w:rsidR="00893B00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893B00">
        <w:rPr>
          <w:bCs w:val="0"/>
          <w:sz w:val="24"/>
          <w:szCs w:val="24"/>
        </w:rPr>
      </w:r>
      <w:r w:rsidR="00893B00">
        <w:rPr>
          <w:bCs w:val="0"/>
          <w:sz w:val="24"/>
          <w:szCs w:val="24"/>
        </w:rPr>
        <w:fldChar w:fldCharType="separate"/>
      </w:r>
      <w:r w:rsidR="001B2D1B">
        <w:rPr>
          <w:bCs w:val="0"/>
          <w:sz w:val="24"/>
          <w:szCs w:val="24"/>
        </w:rPr>
        <w:t>3.6.4</w:t>
      </w:r>
      <w:r w:rsidR="00893B00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B305E2" w:rsidRPr="008A0DCD" w:rsidRDefault="00B305E2" w:rsidP="00B305E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8A0DC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7D5654">
        <w:fldChar w:fldCharType="begin"/>
      </w:r>
      <w:r w:rsidR="007D5654">
        <w:instrText xml:space="preserve"> REF _Ref465670219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3.11</w:t>
      </w:r>
      <w:r w:rsidR="007D5654">
        <w:fldChar w:fldCharType="end"/>
      </w:r>
      <w:r w:rsidRPr="008A0DCD">
        <w:rPr>
          <w:bCs w:val="0"/>
          <w:sz w:val="24"/>
          <w:szCs w:val="24"/>
        </w:rPr>
        <w:t xml:space="preserve"> данной документации. 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445" w:name="_Ref191386407"/>
      <w:bookmarkStart w:id="446" w:name="_Ref191386526"/>
      <w:bookmarkStart w:id="447" w:name="_Toc440361333"/>
      <w:bookmarkStart w:id="448" w:name="_Toc440376088"/>
      <w:bookmarkStart w:id="449" w:name="_Toc440376215"/>
      <w:bookmarkStart w:id="450" w:name="_Toc440382480"/>
      <w:bookmarkStart w:id="451" w:name="_Toc440447150"/>
      <w:bookmarkStart w:id="452" w:name="_Toc440620830"/>
      <w:bookmarkStart w:id="453" w:name="_Toc440631465"/>
      <w:bookmarkStart w:id="454" w:name="_Toc440875705"/>
      <w:bookmarkStart w:id="455" w:name="_Toc441131729"/>
      <w:bookmarkStart w:id="456" w:name="_Toc468352753"/>
      <w:bookmarkStart w:id="457" w:name="_Toc468352876"/>
      <w:bookmarkStart w:id="458" w:name="_Toc468355858"/>
      <w:bookmarkStart w:id="459" w:name="_Toc469480742"/>
      <w:bookmarkStart w:id="460" w:name="_Toc471898553"/>
      <w:bookmarkStart w:id="46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r w:rsidRPr="00E71A48">
        <w:rPr>
          <w:szCs w:val="24"/>
        </w:rPr>
        <w:t xml:space="preserve"> </w:t>
      </w:r>
    </w:p>
    <w:p w:rsidR="00E71628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2" w:name="_Ref93090116"/>
      <w:bookmarkStart w:id="463" w:name="_Ref191386482"/>
      <w:bookmarkStart w:id="464" w:name="_Ref440291364"/>
      <w:bookmarkEnd w:id="461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462"/>
      <w:r w:rsidRPr="00E71A48">
        <w:rPr>
          <w:bCs w:val="0"/>
          <w:sz w:val="24"/>
          <w:szCs w:val="24"/>
        </w:rPr>
        <w:t>:</w:t>
      </w:r>
      <w:bookmarkStart w:id="465" w:name="_Ref306004833"/>
      <w:bookmarkEnd w:id="463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Pr="000F4365">
        <w:rPr>
          <w:bCs w:val="0"/>
          <w:sz w:val="24"/>
          <w:szCs w:val="24"/>
        </w:rPr>
        <w:t xml:space="preserve">. </w:t>
      </w:r>
      <w:proofErr w:type="gramStart"/>
      <w:r w:rsidR="00362EA4" w:rsidRPr="00362EA4">
        <w:rPr>
          <w:bCs w:val="0"/>
          <w:sz w:val="24"/>
          <w:szCs w:val="24"/>
        </w:rPr>
        <w:t xml:space="preserve">Дополнительные требования к </w:t>
      </w:r>
      <w:r w:rsidR="000E5003">
        <w:rPr>
          <w:bCs w:val="0"/>
          <w:sz w:val="24"/>
          <w:szCs w:val="24"/>
        </w:rPr>
        <w:t>субподрядчикам</w:t>
      </w:r>
      <w:r w:rsidR="00362EA4" w:rsidRPr="00362EA4">
        <w:rPr>
          <w:bCs w:val="0"/>
          <w:sz w:val="24"/>
          <w:szCs w:val="24"/>
        </w:rPr>
        <w:t xml:space="preserve"> и порядку подтверждения их соответствия установленным требованиям приведены в пункте </w:t>
      </w:r>
      <w:r w:rsidR="007D5654">
        <w:fldChar w:fldCharType="begin"/>
      </w:r>
      <w:r w:rsidR="007D5654">
        <w:instrText xml:space="preserve"> REF _Ref191386451 \n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3.3.9</w:t>
      </w:r>
      <w:r w:rsidR="007D5654">
        <w:fldChar w:fldCharType="end"/>
      </w:r>
      <w:r w:rsidR="00362EA4" w:rsidRPr="00362EA4">
        <w:rPr>
          <w:bCs w:val="0"/>
          <w:sz w:val="24"/>
          <w:szCs w:val="24"/>
        </w:rPr>
        <w:t>.</w:t>
      </w:r>
      <w:r w:rsidR="00036006" w:rsidRPr="000F4365">
        <w:rPr>
          <w:bCs w:val="0"/>
          <w:sz w:val="24"/>
          <w:szCs w:val="24"/>
        </w:rPr>
        <w:t xml:space="preserve"> </w:t>
      </w:r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893B00">
        <w:fldChar w:fldCharType="begin"/>
      </w:r>
      <w:r w:rsidR="001E2AA2">
        <w:rPr>
          <w:bCs w:val="0"/>
          <w:sz w:val="24"/>
          <w:szCs w:val="24"/>
        </w:rPr>
        <w:instrText xml:space="preserve"> REF _Ref440876618 \r \h </w:instrText>
      </w:r>
      <w:r w:rsidR="00893B00">
        <w:fldChar w:fldCharType="separate"/>
      </w:r>
      <w:r w:rsidR="001B2D1B">
        <w:rPr>
          <w:bCs w:val="0"/>
          <w:sz w:val="24"/>
          <w:szCs w:val="24"/>
        </w:rPr>
        <w:t>3.3.10</w:t>
      </w:r>
      <w:r w:rsidR="00893B00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464"/>
      <w:bookmarkEnd w:id="465"/>
      <w:proofErr w:type="gramEnd"/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6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6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46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467"/>
      <w:bookmarkEnd w:id="468"/>
    </w:p>
    <w:p w:rsidR="00717F60" w:rsidRPr="00441EA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</w:t>
      </w:r>
      <w:r w:rsidRPr="00441EA0">
        <w:rPr>
          <w:bCs w:val="0"/>
          <w:sz w:val="24"/>
          <w:szCs w:val="24"/>
        </w:rPr>
        <w:t xml:space="preserve">ликвидации, должно отсутствовать решение арбитражного суда о признании </w:t>
      </w:r>
      <w:r w:rsidR="009C744E" w:rsidRPr="00441EA0">
        <w:rPr>
          <w:bCs w:val="0"/>
          <w:sz w:val="24"/>
          <w:szCs w:val="24"/>
        </w:rPr>
        <w:t>Участник</w:t>
      </w:r>
      <w:r w:rsidRPr="00441EA0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2A5B99" w:rsidRPr="00441EA0">
        <w:rPr>
          <w:bCs w:val="0"/>
          <w:sz w:val="24"/>
          <w:szCs w:val="24"/>
        </w:rPr>
        <w:t>Участника не должен</w:t>
      </w:r>
      <w:r w:rsidRPr="00441EA0">
        <w:rPr>
          <w:bCs w:val="0"/>
          <w:sz w:val="24"/>
          <w:szCs w:val="24"/>
        </w:rPr>
        <w:t xml:space="preserve"> быть наложен арест, </w:t>
      </w:r>
      <w:r w:rsidRPr="00441EA0">
        <w:rPr>
          <w:sz w:val="24"/>
          <w:szCs w:val="24"/>
          <w:lang w:eastAsia="ru-RU"/>
        </w:rPr>
        <w:t>экономическая</w:t>
      </w:r>
      <w:r w:rsidRPr="00441EA0">
        <w:rPr>
          <w:bCs w:val="0"/>
          <w:sz w:val="24"/>
          <w:szCs w:val="24"/>
        </w:rPr>
        <w:t xml:space="preserve"> деятельность </w:t>
      </w:r>
      <w:r w:rsidR="009C744E" w:rsidRPr="00441EA0">
        <w:rPr>
          <w:bCs w:val="0"/>
          <w:sz w:val="24"/>
          <w:szCs w:val="24"/>
        </w:rPr>
        <w:t>Участник</w:t>
      </w:r>
      <w:r w:rsidRPr="00441EA0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441EA0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69" w:name="_Ref306032457"/>
      <w:proofErr w:type="gramStart"/>
      <w:r w:rsidRPr="00441EA0">
        <w:rPr>
          <w:sz w:val="24"/>
          <w:szCs w:val="24"/>
          <w:lang w:eastAsia="ru-RU"/>
        </w:rPr>
        <w:t xml:space="preserve">не быть включенным в </w:t>
      </w:r>
      <w:r w:rsidRPr="00441EA0">
        <w:rPr>
          <w:rFonts w:eastAsia="Arial Unicode MS"/>
          <w:sz w:val="24"/>
          <w:szCs w:val="24"/>
          <w:lang w:eastAsia="ru-RU"/>
        </w:rPr>
        <w:t>Реестр</w:t>
      </w:r>
      <w:r w:rsidRPr="00441EA0">
        <w:rPr>
          <w:sz w:val="24"/>
          <w:szCs w:val="24"/>
          <w:lang w:eastAsia="ru-RU"/>
        </w:rPr>
        <w:t xml:space="preserve"> недобросовестных поставщиков</w:t>
      </w:r>
      <w:r w:rsidRPr="00441EA0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441EA0">
        <w:rPr>
          <w:sz w:val="24"/>
          <w:szCs w:val="24"/>
          <w:lang w:eastAsia="ru-RU"/>
        </w:rPr>
        <w:t xml:space="preserve"> либо в </w:t>
      </w:r>
      <w:r w:rsidRPr="00441EA0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9D7BB1" w:rsidRPr="00441EA0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441EA0">
        <w:rPr>
          <w:rFonts w:eastAsia="Arial Unicode MS"/>
          <w:sz w:val="24"/>
          <w:szCs w:val="24"/>
          <w:lang w:eastAsia="ru-RU"/>
        </w:rPr>
        <w:t>;</w:t>
      </w:r>
      <w:bookmarkEnd w:id="469"/>
      <w:proofErr w:type="gramEnd"/>
    </w:p>
    <w:p w:rsidR="00DC7643" w:rsidRPr="00441EA0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441EA0">
        <w:rPr>
          <w:sz w:val="24"/>
          <w:szCs w:val="24"/>
        </w:rPr>
        <w:t>должен иметь соответствующие разрешающие документы</w:t>
      </w:r>
      <w:r w:rsidR="001B1DBF" w:rsidRPr="00441EA0">
        <w:rPr>
          <w:sz w:val="24"/>
          <w:szCs w:val="24"/>
        </w:rPr>
        <w:t xml:space="preserve"> (допуски СРО, лицензии)</w:t>
      </w:r>
      <w:r w:rsidRPr="00441EA0">
        <w:rPr>
          <w:sz w:val="24"/>
          <w:szCs w:val="24"/>
        </w:rPr>
        <w:t xml:space="preserve"> на выполнение видов деятельности в рамках Договора (в случае, если наличие данных разрешающих документов необходимо для </w:t>
      </w:r>
      <w:r w:rsidR="007F76D6" w:rsidRPr="00441EA0">
        <w:rPr>
          <w:sz w:val="24"/>
          <w:szCs w:val="24"/>
        </w:rPr>
        <w:t>выполнения работ</w:t>
      </w:r>
      <w:r w:rsidRPr="00441EA0">
        <w:rPr>
          <w:sz w:val="24"/>
          <w:szCs w:val="24"/>
        </w:rPr>
        <w:t xml:space="preserve">, указанных в п. </w:t>
      </w:r>
      <w:r w:rsidR="007D5654">
        <w:fldChar w:fldCharType="begin"/>
      </w:r>
      <w:r w:rsidR="007D5654">
        <w:instrText xml:space="preserve"> REF _Ref440275279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1.1.4</w:t>
      </w:r>
      <w:r w:rsidR="007D5654">
        <w:fldChar w:fldCharType="end"/>
      </w:r>
      <w:r w:rsidRPr="00441EA0">
        <w:rPr>
          <w:sz w:val="24"/>
          <w:szCs w:val="24"/>
        </w:rPr>
        <w:t xml:space="preserve"> и разделе </w:t>
      </w:r>
      <w:r w:rsidR="007D5654">
        <w:fldChar w:fldCharType="begin"/>
      </w:r>
      <w:r w:rsidR="007D5654">
        <w:instrText xml:space="preserve"> REF _Ref440270568 \r \h  \* MERGEFORMAT </w:instrText>
      </w:r>
      <w:r w:rsidR="007D5654">
        <w:fldChar w:fldCharType="separate"/>
      </w:r>
      <w:r w:rsidR="001B2D1B">
        <w:t>4</w:t>
      </w:r>
      <w:r w:rsidR="007D5654">
        <w:fldChar w:fldCharType="end"/>
      </w:r>
      <w:r w:rsidRPr="00441EA0">
        <w:rPr>
          <w:sz w:val="24"/>
          <w:szCs w:val="24"/>
        </w:rPr>
        <w:t>, в соответствии с требованиями законод</w:t>
      </w:r>
      <w:r w:rsidR="001B1DBF" w:rsidRPr="00441EA0">
        <w:rPr>
          <w:sz w:val="24"/>
          <w:szCs w:val="24"/>
        </w:rPr>
        <w:t>ательства Российской Федерации);</w:t>
      </w:r>
    </w:p>
    <w:p w:rsidR="009D7F01" w:rsidRPr="00441EA0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441EA0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2A5B99" w:rsidRPr="00441EA0">
        <w:rPr>
          <w:color w:val="000000"/>
          <w:sz w:val="24"/>
          <w:szCs w:val="24"/>
          <w:lang w:eastAsia="ru-RU"/>
        </w:rPr>
        <w:t>знаниями и репутацией</w:t>
      </w:r>
      <w:r w:rsidRPr="00441EA0">
        <w:rPr>
          <w:color w:val="000000"/>
          <w:sz w:val="24"/>
          <w:szCs w:val="24"/>
          <w:lang w:eastAsia="ru-RU"/>
        </w:rPr>
        <w:t>, иметь ресурсные возможности</w:t>
      </w:r>
      <w:r w:rsidR="001B1DBF" w:rsidRPr="00441EA0">
        <w:rPr>
          <w:color w:val="000000"/>
          <w:sz w:val="24"/>
          <w:szCs w:val="24"/>
          <w:lang w:eastAsia="ru-RU"/>
        </w:rPr>
        <w:t>:</w:t>
      </w:r>
      <w:r w:rsidRPr="00441EA0">
        <w:rPr>
          <w:color w:val="000000"/>
          <w:sz w:val="24"/>
          <w:szCs w:val="24"/>
          <w:lang w:eastAsia="ru-RU"/>
        </w:rPr>
        <w:t xml:space="preserve"> </w:t>
      </w:r>
    </w:p>
    <w:p w:rsidR="009D7F01" w:rsidRPr="00441EA0" w:rsidRDefault="009D7F01" w:rsidP="00E775F0">
      <w:pPr>
        <w:widowControl w:val="0"/>
        <w:numPr>
          <w:ilvl w:val="0"/>
          <w:numId w:val="46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1EA0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1B1DBF" w:rsidRPr="00441EA0">
        <w:rPr>
          <w:color w:val="000000"/>
          <w:sz w:val="24"/>
          <w:szCs w:val="24"/>
          <w:lang w:eastAsia="ru-RU"/>
        </w:rPr>
        <w:t>выполнения</w:t>
      </w:r>
      <w:r w:rsidR="00B76768" w:rsidRPr="00441EA0">
        <w:rPr>
          <w:color w:val="000000"/>
          <w:sz w:val="24"/>
          <w:szCs w:val="24"/>
          <w:lang w:eastAsia="ru-RU"/>
        </w:rPr>
        <w:t xml:space="preserve"> </w:t>
      </w:r>
      <w:r w:rsidRPr="00441EA0">
        <w:rPr>
          <w:color w:val="000000"/>
          <w:sz w:val="24"/>
          <w:szCs w:val="24"/>
          <w:lang w:eastAsia="ru-RU"/>
        </w:rPr>
        <w:t xml:space="preserve">аналогичных </w:t>
      </w:r>
      <w:r w:rsidR="001B1DBF" w:rsidRPr="00441EA0">
        <w:rPr>
          <w:color w:val="000000"/>
          <w:sz w:val="24"/>
          <w:szCs w:val="24"/>
          <w:lang w:eastAsia="ru-RU"/>
        </w:rPr>
        <w:t>работ</w:t>
      </w:r>
      <w:r w:rsidR="009F4858" w:rsidRPr="00441EA0">
        <w:rPr>
          <w:color w:val="000000"/>
          <w:sz w:val="24"/>
          <w:szCs w:val="24"/>
          <w:lang w:eastAsia="ru-RU"/>
        </w:rPr>
        <w:t xml:space="preserve"> </w:t>
      </w:r>
      <w:r w:rsidR="00796BE6" w:rsidRPr="00441EA0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1EA0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1EA0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1EA0">
        <w:rPr>
          <w:color w:val="000000"/>
          <w:sz w:val="24"/>
          <w:szCs w:val="24"/>
          <w:lang w:eastAsia="ru-RU"/>
        </w:rPr>
        <w:t xml:space="preserve"> по </w:t>
      </w:r>
      <w:r w:rsidR="001B1DBF" w:rsidRPr="00441EA0">
        <w:rPr>
          <w:color w:val="000000"/>
          <w:sz w:val="24"/>
          <w:szCs w:val="24"/>
          <w:lang w:eastAsia="ru-RU"/>
        </w:rPr>
        <w:t>выполняемым работам</w:t>
      </w:r>
      <w:r w:rsidR="00036006" w:rsidRPr="00441EA0">
        <w:rPr>
          <w:color w:val="000000"/>
          <w:sz w:val="24"/>
          <w:szCs w:val="24"/>
          <w:lang w:eastAsia="ru-RU"/>
        </w:rPr>
        <w:t xml:space="preserve"> (в </w:t>
      </w:r>
      <w:proofErr w:type="spellStart"/>
      <w:r w:rsidR="00036006" w:rsidRPr="00441EA0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1EA0">
        <w:rPr>
          <w:color w:val="000000"/>
          <w:sz w:val="24"/>
          <w:szCs w:val="24"/>
          <w:lang w:eastAsia="ru-RU"/>
        </w:rPr>
        <w:t xml:space="preserve">. объемам </w:t>
      </w:r>
      <w:r w:rsidR="001B1DBF" w:rsidRPr="00441EA0">
        <w:rPr>
          <w:color w:val="000000"/>
          <w:sz w:val="24"/>
          <w:szCs w:val="24"/>
          <w:lang w:eastAsia="ru-RU"/>
        </w:rPr>
        <w:t>работ</w:t>
      </w:r>
      <w:r w:rsidR="00036006" w:rsidRPr="00441EA0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441EA0">
        <w:rPr>
          <w:color w:val="000000"/>
          <w:sz w:val="24"/>
          <w:szCs w:val="24"/>
          <w:lang w:eastAsia="ru-RU"/>
        </w:rPr>
        <w:t>)</w:t>
      </w:r>
      <w:r w:rsidR="0027636D" w:rsidRPr="00441EA0">
        <w:rPr>
          <w:color w:val="000000"/>
          <w:sz w:val="24"/>
          <w:szCs w:val="24"/>
          <w:lang w:eastAsia="ru-RU"/>
        </w:rPr>
        <w:t>;</w:t>
      </w:r>
      <w:r w:rsidR="00036006" w:rsidRPr="00441EA0">
        <w:rPr>
          <w:color w:val="000000"/>
          <w:sz w:val="24"/>
          <w:szCs w:val="24"/>
          <w:lang w:eastAsia="ru-RU"/>
        </w:rPr>
        <w:t xml:space="preserve"> </w:t>
      </w:r>
    </w:p>
    <w:p w:rsidR="00CF39D0" w:rsidRPr="00441EA0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lastRenderedPageBreak/>
        <w:t xml:space="preserve">Дополнительные требования к Участникам, наличию документов, подтверждающих </w:t>
      </w:r>
      <w:r w:rsidRPr="00441EA0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441EA0">
        <w:rPr>
          <w:sz w:val="24"/>
          <w:szCs w:val="24"/>
          <w:lang w:eastAsia="ru-RU"/>
        </w:rPr>
        <w:t>ого</w:t>
      </w:r>
      <w:r w:rsidRPr="00441EA0">
        <w:rPr>
          <w:sz w:val="24"/>
          <w:szCs w:val="24"/>
          <w:lang w:eastAsia="ru-RU"/>
        </w:rPr>
        <w:t xml:space="preserve"> задани</w:t>
      </w:r>
      <w:r w:rsidR="003776BB" w:rsidRPr="00441EA0">
        <w:rPr>
          <w:sz w:val="24"/>
          <w:szCs w:val="24"/>
          <w:lang w:eastAsia="ru-RU"/>
        </w:rPr>
        <w:t>я</w:t>
      </w:r>
      <w:r w:rsidRPr="00441EA0">
        <w:rPr>
          <w:sz w:val="24"/>
          <w:szCs w:val="24"/>
          <w:lang w:eastAsia="ru-RU"/>
        </w:rPr>
        <w:t>, изложены в Приложении №1 (Техническ</w:t>
      </w:r>
      <w:r w:rsidR="003776BB" w:rsidRPr="00441EA0">
        <w:rPr>
          <w:sz w:val="24"/>
          <w:szCs w:val="24"/>
          <w:lang w:eastAsia="ru-RU"/>
        </w:rPr>
        <w:t>ом</w:t>
      </w:r>
      <w:r w:rsidRPr="00441EA0">
        <w:rPr>
          <w:sz w:val="24"/>
          <w:szCs w:val="24"/>
          <w:lang w:eastAsia="ru-RU"/>
        </w:rPr>
        <w:t xml:space="preserve"> задани</w:t>
      </w:r>
      <w:r w:rsidR="003776BB" w:rsidRPr="00441EA0">
        <w:rPr>
          <w:sz w:val="24"/>
          <w:szCs w:val="24"/>
          <w:lang w:eastAsia="ru-RU"/>
        </w:rPr>
        <w:t>и</w:t>
      </w:r>
      <w:r w:rsidRPr="00441EA0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441EA0">
        <w:rPr>
          <w:sz w:val="24"/>
          <w:szCs w:val="24"/>
          <w:lang w:eastAsia="ru-RU"/>
        </w:rPr>
        <w:t>ого</w:t>
      </w:r>
      <w:r w:rsidRPr="00441EA0">
        <w:rPr>
          <w:sz w:val="24"/>
          <w:szCs w:val="24"/>
          <w:lang w:eastAsia="ru-RU"/>
        </w:rPr>
        <w:t xml:space="preserve"> задани</w:t>
      </w:r>
      <w:r w:rsidR="003776BB" w:rsidRPr="00441EA0">
        <w:rPr>
          <w:sz w:val="24"/>
          <w:szCs w:val="24"/>
          <w:lang w:eastAsia="ru-RU"/>
        </w:rPr>
        <w:t>я</w:t>
      </w:r>
      <w:r w:rsidRPr="00441EA0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441EA0">
        <w:rPr>
          <w:sz w:val="24"/>
          <w:szCs w:val="24"/>
          <w:lang w:eastAsia="ru-RU"/>
        </w:rPr>
        <w:t>Заявку</w:t>
      </w:r>
      <w:r w:rsidRPr="00441EA0">
        <w:rPr>
          <w:sz w:val="24"/>
          <w:szCs w:val="24"/>
          <w:lang w:eastAsia="ru-RU"/>
        </w:rPr>
        <w:t xml:space="preserve"> Участника.</w:t>
      </w:r>
    </w:p>
    <w:p w:rsidR="009D7F01" w:rsidRPr="00441EA0" w:rsidRDefault="002A5B99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441EA0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441EA0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441EA0">
        <w:rPr>
          <w:sz w:val="24"/>
          <w:szCs w:val="24"/>
        </w:rPr>
        <w:t>предоставляются документы</w:t>
      </w:r>
      <w:proofErr w:type="gramEnd"/>
      <w:r w:rsidRPr="00441EA0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441EA0">
        <w:rPr>
          <w:sz w:val="24"/>
          <w:szCs w:val="24"/>
        </w:rPr>
        <w:t>аффилированности</w:t>
      </w:r>
      <w:proofErr w:type="spellEnd"/>
      <w:r w:rsidRPr="00441EA0">
        <w:rPr>
          <w:sz w:val="24"/>
          <w:szCs w:val="24"/>
        </w:rPr>
        <w:t xml:space="preserve"> предприятий</w:t>
      </w:r>
      <w:r w:rsidR="009D7F01" w:rsidRPr="00441EA0">
        <w:rPr>
          <w:color w:val="000000"/>
          <w:sz w:val="24"/>
          <w:szCs w:val="24"/>
        </w:rPr>
        <w:t>.</w:t>
      </w:r>
    </w:p>
    <w:p w:rsidR="00717F60" w:rsidRPr="00441EA0" w:rsidRDefault="002A5B9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306005578"/>
      <w:bookmarkStart w:id="471" w:name="_Ref303587815"/>
      <w:r w:rsidRPr="00441EA0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441EA0">
        <w:rPr>
          <w:sz w:val="24"/>
          <w:szCs w:val="24"/>
        </w:rPr>
        <w:t>пп</w:t>
      </w:r>
      <w:proofErr w:type="spellEnd"/>
      <w:r w:rsidRPr="00441EA0">
        <w:rPr>
          <w:sz w:val="24"/>
          <w:szCs w:val="24"/>
        </w:rPr>
        <w:t xml:space="preserve">. </w:t>
      </w:r>
      <w:r w:rsidR="007D5654">
        <w:fldChar w:fldCharType="begin"/>
      </w:r>
      <w:r w:rsidR="007D5654">
        <w:instrText xml:space="preserve"> REF _Ref440291364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3.3.8.1</w:t>
      </w:r>
      <w:r w:rsidR="007D5654">
        <w:fldChar w:fldCharType="end"/>
      </w:r>
      <w:r w:rsidRPr="00441EA0">
        <w:rPr>
          <w:sz w:val="24"/>
          <w:szCs w:val="24"/>
        </w:rPr>
        <w:t>-</w:t>
      </w:r>
      <w:r w:rsidR="007D5654">
        <w:fldChar w:fldCharType="begin"/>
      </w:r>
      <w:r w:rsidR="007D5654">
        <w:instrText xml:space="preserve"> REF _Ref303669127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3.3.8.2</w:t>
      </w:r>
      <w:r w:rsidR="007D5654">
        <w:fldChar w:fldCharType="end"/>
      </w:r>
      <w:r w:rsidR="00717F60" w:rsidRPr="00441EA0">
        <w:rPr>
          <w:bCs w:val="0"/>
          <w:sz w:val="24"/>
          <w:szCs w:val="24"/>
        </w:rPr>
        <w:t>:</w:t>
      </w:r>
      <w:bookmarkEnd w:id="470"/>
      <w:bookmarkEnd w:id="471"/>
      <w:r w:rsidR="005B074F" w:rsidRPr="00441EA0">
        <w:rPr>
          <w:bCs w:val="0"/>
          <w:sz w:val="24"/>
          <w:szCs w:val="24"/>
        </w:rPr>
        <w:t xml:space="preserve"> </w:t>
      </w:r>
    </w:p>
    <w:p w:rsidR="00553A57" w:rsidRPr="00441EA0" w:rsidRDefault="009146DD" w:rsidP="00E775F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41EA0">
        <w:rPr>
          <w:sz w:val="24"/>
          <w:szCs w:val="24"/>
        </w:rPr>
        <w:t>З</w:t>
      </w:r>
      <w:r w:rsidR="00553A57" w:rsidRPr="00441EA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441EA0">
        <w:rPr>
          <w:sz w:val="24"/>
          <w:szCs w:val="24"/>
        </w:rPr>
        <w:t xml:space="preserve"> (для юридических лиц)</w:t>
      </w:r>
      <w:r w:rsidR="00553A57" w:rsidRPr="00441EA0">
        <w:rPr>
          <w:sz w:val="24"/>
          <w:szCs w:val="24"/>
        </w:rPr>
        <w:t>;</w:t>
      </w:r>
    </w:p>
    <w:p w:rsidR="00553A57" w:rsidRPr="00441EA0" w:rsidRDefault="002A5B99" w:rsidP="00E775F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2" w:name="_Ref440279062"/>
      <w:proofErr w:type="gramStart"/>
      <w:r w:rsidRPr="00441EA0">
        <w:rPr>
          <w:i/>
          <w:sz w:val="24"/>
          <w:szCs w:val="24"/>
        </w:rPr>
        <w:t>для Участников, зарегистрированных на территории РФ:</w:t>
      </w:r>
      <w:r w:rsidRPr="00441EA0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441EA0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441EA0">
        <w:rPr>
          <w:sz w:val="24"/>
          <w:szCs w:val="24"/>
        </w:rPr>
        <w:t>а(</w:t>
      </w:r>
      <w:proofErr w:type="spellStart"/>
      <w:proofErr w:type="gramEnd"/>
      <w:r w:rsidRPr="00441EA0">
        <w:rPr>
          <w:sz w:val="24"/>
          <w:szCs w:val="24"/>
        </w:rPr>
        <w:t>ов</w:t>
      </w:r>
      <w:proofErr w:type="spellEnd"/>
      <w:r w:rsidRPr="00441EA0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441EA0">
        <w:rPr>
          <w:i/>
          <w:sz w:val="24"/>
          <w:szCs w:val="24"/>
        </w:rPr>
        <w:t>Для Участников и их собственников – иностранных лиц:</w:t>
      </w:r>
      <w:r w:rsidRPr="00441EA0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441EA0">
        <w:rPr>
          <w:sz w:val="24"/>
          <w:szCs w:val="24"/>
        </w:rPr>
        <w:t>;</w:t>
      </w:r>
      <w:bookmarkEnd w:id="472"/>
    </w:p>
    <w:p w:rsidR="00F82225" w:rsidRPr="00441EA0" w:rsidRDefault="00F82225" w:rsidP="00E775F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41EA0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F82225" w:rsidRPr="00441EA0" w:rsidRDefault="00DB4CA4" w:rsidP="00E775F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41EA0">
        <w:rPr>
          <w:sz w:val="24"/>
          <w:szCs w:val="24"/>
        </w:rPr>
        <w:t>Информационное письмо о налич</w:t>
      </w:r>
      <w:proofErr w:type="gramStart"/>
      <w:r w:rsidRPr="00441EA0">
        <w:rPr>
          <w:sz w:val="24"/>
          <w:szCs w:val="24"/>
        </w:rPr>
        <w:t>ии у У</w:t>
      </w:r>
      <w:proofErr w:type="gramEnd"/>
      <w:r w:rsidRPr="00441EA0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441EA0">
        <w:rPr>
          <w:sz w:val="24"/>
          <w:szCs w:val="24"/>
        </w:rPr>
        <w:t>аффилированности</w:t>
      </w:r>
      <w:proofErr w:type="spellEnd"/>
      <w:r w:rsidRPr="00441EA0">
        <w:rPr>
          <w:sz w:val="24"/>
          <w:szCs w:val="24"/>
        </w:rPr>
        <w:t xml:space="preserve"> с сотрудниками Заказчика или Организатора </w:t>
      </w:r>
      <w:r w:rsidR="00A600E3" w:rsidRPr="00441EA0">
        <w:rPr>
          <w:sz w:val="24"/>
          <w:szCs w:val="24"/>
        </w:rPr>
        <w:t>(</w:t>
      </w:r>
      <w:r w:rsidR="003F3A69" w:rsidRPr="00441EA0">
        <w:rPr>
          <w:sz w:val="24"/>
          <w:szCs w:val="24"/>
        </w:rPr>
        <w:t>подраздел</w:t>
      </w:r>
      <w:r w:rsidR="00A600E3" w:rsidRPr="00441EA0">
        <w:rPr>
          <w:sz w:val="24"/>
          <w:szCs w:val="24"/>
        </w:rPr>
        <w:t xml:space="preserve"> </w:t>
      </w:r>
      <w:r w:rsidR="007D5654">
        <w:fldChar w:fldCharType="begin"/>
      </w:r>
      <w:r w:rsidR="007D5654">
        <w:instrText xml:space="preserve"> REF _Ref440271993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5.11</w:t>
      </w:r>
      <w:r w:rsidR="007D5654">
        <w:fldChar w:fldCharType="end"/>
      </w:r>
      <w:r w:rsidR="00A600E3" w:rsidRPr="00441EA0">
        <w:rPr>
          <w:sz w:val="24"/>
          <w:szCs w:val="24"/>
        </w:rPr>
        <w:t>)</w:t>
      </w:r>
      <w:r w:rsidR="00F82225" w:rsidRPr="00441EA0">
        <w:rPr>
          <w:sz w:val="24"/>
          <w:szCs w:val="24"/>
        </w:rPr>
        <w:t>;</w:t>
      </w:r>
    </w:p>
    <w:p w:rsidR="00F82225" w:rsidRPr="00441EA0" w:rsidRDefault="00F82225" w:rsidP="00E775F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3" w:name="_Ref440372326"/>
      <w:r w:rsidRPr="00441EA0">
        <w:rPr>
          <w:sz w:val="24"/>
          <w:szCs w:val="24"/>
        </w:rPr>
        <w:t>Антикоррупционные обязательства</w:t>
      </w:r>
      <w:r w:rsidR="00A154B7" w:rsidRPr="00441EA0">
        <w:rPr>
          <w:sz w:val="24"/>
          <w:szCs w:val="24"/>
        </w:rPr>
        <w:t xml:space="preserve"> </w:t>
      </w:r>
      <w:r w:rsidR="002A5B99" w:rsidRPr="00441EA0">
        <w:rPr>
          <w:sz w:val="24"/>
          <w:szCs w:val="24"/>
        </w:rPr>
        <w:t xml:space="preserve">по </w:t>
      </w:r>
      <w:r w:rsidR="002A5B99" w:rsidRPr="00441EA0">
        <w:rPr>
          <w:bCs w:val="0"/>
          <w:sz w:val="24"/>
          <w:szCs w:val="24"/>
        </w:rPr>
        <w:t>форме, приведенной</w:t>
      </w:r>
      <w:r w:rsidR="00A154B7" w:rsidRPr="00441EA0">
        <w:rPr>
          <w:bCs w:val="0"/>
          <w:sz w:val="24"/>
          <w:szCs w:val="24"/>
        </w:rPr>
        <w:t xml:space="preserve"> в настоящей </w:t>
      </w:r>
      <w:r w:rsidR="00A154B7" w:rsidRPr="00441EA0">
        <w:rPr>
          <w:bCs w:val="0"/>
          <w:sz w:val="24"/>
          <w:szCs w:val="24"/>
        </w:rPr>
        <w:lastRenderedPageBreak/>
        <w:t>Документации</w:t>
      </w:r>
      <w:r w:rsidR="00A600E3" w:rsidRPr="00441EA0">
        <w:rPr>
          <w:sz w:val="24"/>
          <w:szCs w:val="24"/>
        </w:rPr>
        <w:t xml:space="preserve"> (</w:t>
      </w:r>
      <w:r w:rsidR="003F3A69" w:rsidRPr="00441EA0">
        <w:rPr>
          <w:sz w:val="24"/>
          <w:szCs w:val="24"/>
        </w:rPr>
        <w:t>подраздел</w:t>
      </w:r>
      <w:r w:rsidR="00A600E3" w:rsidRPr="00441EA0">
        <w:rPr>
          <w:sz w:val="24"/>
          <w:szCs w:val="24"/>
        </w:rPr>
        <w:t xml:space="preserve"> </w:t>
      </w:r>
      <w:r w:rsidR="007D5654">
        <w:fldChar w:fldCharType="begin"/>
      </w:r>
      <w:r w:rsidR="007D5654">
        <w:instrText xml:space="preserve"> REF _Ref440271964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5.1.3</w:t>
      </w:r>
      <w:r w:rsidR="007D5654">
        <w:fldChar w:fldCharType="end"/>
      </w:r>
      <w:r w:rsidR="00A600E3" w:rsidRPr="00441EA0">
        <w:rPr>
          <w:sz w:val="24"/>
          <w:szCs w:val="24"/>
        </w:rPr>
        <w:t>)</w:t>
      </w:r>
      <w:r w:rsidRPr="00441EA0">
        <w:rPr>
          <w:sz w:val="24"/>
          <w:szCs w:val="24"/>
        </w:rPr>
        <w:t>;</w:t>
      </w:r>
      <w:bookmarkEnd w:id="473"/>
    </w:p>
    <w:p w:rsidR="009948B4" w:rsidRPr="00441EA0" w:rsidRDefault="002A5B99" w:rsidP="00E775F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41EA0">
        <w:rPr>
          <w:sz w:val="24"/>
          <w:szCs w:val="24"/>
        </w:rPr>
        <w:t xml:space="preserve">Информацию </w:t>
      </w:r>
      <w:r w:rsidR="009948B4" w:rsidRPr="00441EA0">
        <w:rPr>
          <w:sz w:val="24"/>
          <w:szCs w:val="24"/>
        </w:rPr>
        <w:t xml:space="preserve">о собственниках </w:t>
      </w:r>
      <w:r w:rsidR="007705A5" w:rsidRPr="00441EA0">
        <w:rPr>
          <w:sz w:val="24"/>
          <w:szCs w:val="24"/>
        </w:rPr>
        <w:t>Участника</w:t>
      </w:r>
      <w:r w:rsidR="009948B4" w:rsidRPr="00441EA0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441EA0">
        <w:rPr>
          <w:sz w:val="24"/>
          <w:szCs w:val="24"/>
        </w:rPr>
        <w:t>подраздел</w:t>
      </w:r>
      <w:r w:rsidR="007705A5" w:rsidRPr="00441EA0">
        <w:rPr>
          <w:sz w:val="24"/>
          <w:szCs w:val="24"/>
        </w:rPr>
        <w:t xml:space="preserve"> </w:t>
      </w:r>
      <w:r w:rsidR="007D5654">
        <w:fldChar w:fldCharType="begin"/>
      </w:r>
      <w:r w:rsidR="007D5654">
        <w:instrText xml:space="preserve"> REF _Ref440272035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5.12</w:t>
      </w:r>
      <w:r w:rsidR="007D5654">
        <w:fldChar w:fldCharType="end"/>
      </w:r>
      <w:r w:rsidR="009948B4" w:rsidRPr="00441EA0">
        <w:rPr>
          <w:sz w:val="24"/>
          <w:szCs w:val="24"/>
        </w:rPr>
        <w:t>);</w:t>
      </w:r>
    </w:p>
    <w:p w:rsidR="00F82225" w:rsidRPr="00441EA0" w:rsidRDefault="00F82225" w:rsidP="00E775F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41EA0">
        <w:rPr>
          <w:sz w:val="24"/>
          <w:szCs w:val="24"/>
        </w:rPr>
        <w:t>Согласие на обработку персональных данных</w:t>
      </w:r>
      <w:r w:rsidR="00A600E3" w:rsidRPr="00441EA0">
        <w:rPr>
          <w:sz w:val="24"/>
          <w:szCs w:val="24"/>
        </w:rPr>
        <w:t xml:space="preserve"> </w:t>
      </w:r>
      <w:r w:rsidR="00A92723" w:rsidRPr="00441EA0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441EA0">
        <w:rPr>
          <w:sz w:val="24"/>
          <w:szCs w:val="24"/>
        </w:rPr>
        <w:t>(</w:t>
      </w:r>
      <w:r w:rsidR="003F3A69" w:rsidRPr="00441EA0">
        <w:rPr>
          <w:sz w:val="24"/>
          <w:szCs w:val="24"/>
        </w:rPr>
        <w:t>подраздел</w:t>
      </w:r>
      <w:r w:rsidR="00A600E3" w:rsidRPr="00441EA0">
        <w:rPr>
          <w:sz w:val="24"/>
          <w:szCs w:val="24"/>
        </w:rPr>
        <w:t xml:space="preserve"> </w:t>
      </w:r>
      <w:r w:rsidR="007D5654">
        <w:fldChar w:fldCharType="begin"/>
      </w:r>
      <w:r w:rsidR="007D5654">
        <w:instrText xml:space="preserve"> REF _Ref440272051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5.13</w:t>
      </w:r>
      <w:r w:rsidR="007D5654">
        <w:fldChar w:fldCharType="end"/>
      </w:r>
      <w:r w:rsidR="00A600E3" w:rsidRPr="00441EA0">
        <w:rPr>
          <w:sz w:val="24"/>
          <w:szCs w:val="24"/>
        </w:rPr>
        <w:t>)</w:t>
      </w:r>
      <w:r w:rsidRPr="00441EA0">
        <w:rPr>
          <w:sz w:val="24"/>
          <w:szCs w:val="24"/>
        </w:rPr>
        <w:t>;</w:t>
      </w:r>
    </w:p>
    <w:p w:rsidR="00F82225" w:rsidRPr="00441EA0" w:rsidRDefault="002A5B99" w:rsidP="00E775F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441EA0">
        <w:rPr>
          <w:sz w:val="24"/>
          <w:szCs w:val="24"/>
        </w:rPr>
        <w:t xml:space="preserve">Копию </w:t>
      </w:r>
      <w:r w:rsidR="00F82225" w:rsidRPr="00441EA0">
        <w:rPr>
          <w:sz w:val="24"/>
          <w:szCs w:val="24"/>
        </w:rPr>
        <w:t xml:space="preserve">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441EA0">
        <w:rPr>
          <w:sz w:val="24"/>
          <w:szCs w:val="24"/>
        </w:rPr>
        <w:t>Заявок</w:t>
      </w:r>
      <w:r w:rsidR="00F82225" w:rsidRPr="00441EA0">
        <w:rPr>
          <w:sz w:val="24"/>
          <w:szCs w:val="24"/>
        </w:rPr>
        <w:t xml:space="preserve"> (код по классификатору налоговой документации 1120101)</w:t>
      </w:r>
      <w:r w:rsidR="00586515" w:rsidRPr="00441EA0">
        <w:rPr>
          <w:sz w:val="24"/>
          <w:szCs w:val="24"/>
        </w:rPr>
        <w:t xml:space="preserve"> </w:t>
      </w:r>
      <w:r w:rsidR="00586515" w:rsidRPr="00441EA0">
        <w:rPr>
          <w:szCs w:val="24"/>
        </w:rPr>
        <w:t>(</w:t>
      </w:r>
      <w:r w:rsidR="009D6ACB" w:rsidRPr="00441EA0">
        <w:rPr>
          <w:sz w:val="24"/>
          <w:szCs w:val="24"/>
        </w:rPr>
        <w:t>желательное требование, предоставляется Участником при наличии</w:t>
      </w:r>
      <w:r w:rsidR="00586515" w:rsidRPr="00441EA0">
        <w:rPr>
          <w:szCs w:val="24"/>
        </w:rPr>
        <w:t>)</w:t>
      </w:r>
      <w:r w:rsidR="00F82225" w:rsidRPr="00441EA0">
        <w:rPr>
          <w:sz w:val="24"/>
          <w:szCs w:val="24"/>
        </w:rPr>
        <w:t>;</w:t>
      </w:r>
      <w:proofErr w:type="gramEnd"/>
    </w:p>
    <w:p w:rsidR="00F82225" w:rsidRPr="00441EA0" w:rsidRDefault="002A5B99" w:rsidP="00E775F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41EA0">
        <w:rPr>
          <w:sz w:val="24"/>
          <w:szCs w:val="24"/>
        </w:rPr>
        <w:t xml:space="preserve">Копию </w:t>
      </w:r>
      <w:r w:rsidR="00F82225" w:rsidRPr="00441EA0">
        <w:rPr>
          <w:sz w:val="24"/>
          <w:szCs w:val="24"/>
        </w:rPr>
        <w:t>справки</w:t>
      </w:r>
      <w:r w:rsidR="00B016D1" w:rsidRPr="00441EA0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441EA0">
        <w:rPr>
          <w:sz w:val="24"/>
          <w:szCs w:val="24"/>
        </w:rPr>
        <w:t>форма</w:t>
      </w:r>
      <w:proofErr w:type="gramEnd"/>
      <w:r w:rsidR="00F82225" w:rsidRPr="00441EA0">
        <w:rPr>
          <w:sz w:val="24"/>
          <w:szCs w:val="24"/>
        </w:rPr>
        <w:t xml:space="preserve"> которой утверждена Приказом ФНС России от </w:t>
      </w:r>
      <w:r w:rsidR="000179D3" w:rsidRPr="00441EA0">
        <w:rPr>
          <w:sz w:val="24"/>
          <w:szCs w:val="24"/>
        </w:rPr>
        <w:t>05.06.2015 N ММВ-7-17/227</w:t>
      </w:r>
      <w:r w:rsidR="00F82225" w:rsidRPr="00441EA0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441EA0">
        <w:rPr>
          <w:sz w:val="24"/>
          <w:szCs w:val="24"/>
        </w:rPr>
        <w:t>Заявок</w:t>
      </w:r>
      <w:r w:rsidR="00F82225" w:rsidRPr="00441EA0">
        <w:rPr>
          <w:sz w:val="24"/>
          <w:szCs w:val="24"/>
        </w:rPr>
        <w:t xml:space="preserve"> (код по классификатору налоговой документации 1160080)</w:t>
      </w:r>
      <w:r w:rsidR="00586515" w:rsidRPr="00441EA0">
        <w:rPr>
          <w:sz w:val="24"/>
          <w:szCs w:val="24"/>
        </w:rPr>
        <w:t xml:space="preserve"> (</w:t>
      </w:r>
      <w:r w:rsidR="00BB7F61" w:rsidRPr="00441EA0">
        <w:rPr>
          <w:sz w:val="24"/>
          <w:szCs w:val="24"/>
        </w:rPr>
        <w:t>желательное требование, предоставляется Участником при наличии</w:t>
      </w:r>
      <w:r w:rsidR="00586515" w:rsidRPr="00441EA0">
        <w:rPr>
          <w:sz w:val="24"/>
          <w:szCs w:val="24"/>
        </w:rPr>
        <w:t>)</w:t>
      </w:r>
      <w:r w:rsidR="00F82225" w:rsidRPr="00441EA0">
        <w:rPr>
          <w:sz w:val="24"/>
          <w:szCs w:val="24"/>
        </w:rPr>
        <w:t>;</w:t>
      </w:r>
    </w:p>
    <w:p w:rsidR="00F82225" w:rsidRPr="00441EA0" w:rsidRDefault="00F82225" w:rsidP="00E775F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441EA0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441EA0" w:rsidRDefault="00F82225" w:rsidP="00E775F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</w:t>
      </w:r>
      <w:r w:rsidRPr="00441EA0">
        <w:rPr>
          <w:sz w:val="24"/>
          <w:szCs w:val="24"/>
        </w:rPr>
        <w:t>Федерации обязательно, а также в случае наличия заключения аудиторской проверки при проведении добровольного аудита</w:t>
      </w:r>
      <w:r w:rsidR="00C97A76" w:rsidRPr="00441EA0">
        <w:rPr>
          <w:sz w:val="24"/>
          <w:szCs w:val="24"/>
        </w:rPr>
        <w:t xml:space="preserve"> (</w:t>
      </w:r>
      <w:r w:rsidR="00BB7F61" w:rsidRPr="00441EA0">
        <w:rPr>
          <w:sz w:val="24"/>
          <w:szCs w:val="24"/>
        </w:rPr>
        <w:t xml:space="preserve">желательное требование, предоставляется </w:t>
      </w:r>
      <w:r w:rsidR="00BB7F61" w:rsidRPr="00441EA0">
        <w:rPr>
          <w:sz w:val="24"/>
          <w:szCs w:val="24"/>
        </w:rPr>
        <w:lastRenderedPageBreak/>
        <w:t>Участником при наличии</w:t>
      </w:r>
      <w:r w:rsidR="00C97A76" w:rsidRPr="00441EA0">
        <w:rPr>
          <w:sz w:val="24"/>
          <w:szCs w:val="24"/>
        </w:rPr>
        <w:t>)</w:t>
      </w:r>
      <w:r w:rsidRPr="00441EA0">
        <w:rPr>
          <w:sz w:val="24"/>
          <w:szCs w:val="24"/>
        </w:rPr>
        <w:t>;</w:t>
      </w:r>
    </w:p>
    <w:p w:rsidR="00F82225" w:rsidRPr="00441EA0" w:rsidRDefault="00BB7F61" w:rsidP="00E775F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4" w:name="_Ref440371812"/>
      <w:r w:rsidRPr="00441EA0">
        <w:rPr>
          <w:sz w:val="24"/>
          <w:szCs w:val="24"/>
        </w:rPr>
        <w:t xml:space="preserve">Анкету </w:t>
      </w:r>
      <w:r w:rsidR="007D7C50" w:rsidRPr="00441EA0">
        <w:rPr>
          <w:sz w:val="24"/>
          <w:szCs w:val="24"/>
        </w:rPr>
        <w:t>Участника закупки</w:t>
      </w:r>
      <w:r w:rsidR="00A154B7" w:rsidRPr="00441EA0">
        <w:rPr>
          <w:sz w:val="24"/>
          <w:szCs w:val="24"/>
        </w:rPr>
        <w:t xml:space="preserve"> </w:t>
      </w:r>
      <w:r w:rsidR="00A154B7" w:rsidRPr="00441EA0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441EA0">
        <w:rPr>
          <w:sz w:val="24"/>
          <w:szCs w:val="24"/>
        </w:rPr>
        <w:t xml:space="preserve"> </w:t>
      </w:r>
      <w:r w:rsidR="009948B4" w:rsidRPr="00441EA0">
        <w:rPr>
          <w:sz w:val="24"/>
          <w:szCs w:val="24"/>
        </w:rPr>
        <w:t>(</w:t>
      </w:r>
      <w:r w:rsidR="003F3A69" w:rsidRPr="00441EA0">
        <w:rPr>
          <w:sz w:val="24"/>
          <w:szCs w:val="24"/>
        </w:rPr>
        <w:t>подраздел</w:t>
      </w:r>
      <w:r w:rsidR="009948B4" w:rsidRPr="00441EA0">
        <w:rPr>
          <w:sz w:val="24"/>
          <w:szCs w:val="24"/>
        </w:rPr>
        <w:t xml:space="preserve"> </w:t>
      </w:r>
      <w:r w:rsidR="007D5654">
        <w:fldChar w:fldCharType="begin"/>
      </w:r>
      <w:r w:rsidR="007D5654">
        <w:instrText xml:space="preserve"> REF _Ref440272119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5.7.1</w:t>
      </w:r>
      <w:r w:rsidR="007D5654">
        <w:fldChar w:fldCharType="end"/>
      </w:r>
      <w:r w:rsidR="009948B4" w:rsidRPr="00441EA0">
        <w:rPr>
          <w:sz w:val="24"/>
          <w:szCs w:val="24"/>
        </w:rPr>
        <w:t>)</w:t>
      </w:r>
      <w:r w:rsidR="008357B4" w:rsidRPr="00441EA0">
        <w:rPr>
          <w:sz w:val="24"/>
          <w:szCs w:val="24"/>
        </w:rPr>
        <w:t xml:space="preserve"> с приложением </w:t>
      </w:r>
      <w:proofErr w:type="gramStart"/>
      <w:r w:rsidR="008357B4" w:rsidRPr="00441EA0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8357B4" w:rsidRPr="00441EA0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8357B4" w:rsidRPr="00441EA0">
        <w:rPr>
          <w:bCs w:val="0"/>
          <w:sz w:val="24"/>
          <w:szCs w:val="24"/>
        </w:rPr>
        <w:t>Word</w:t>
      </w:r>
      <w:proofErr w:type="spellEnd"/>
      <w:r w:rsidR="00F82225" w:rsidRPr="00441EA0">
        <w:rPr>
          <w:sz w:val="24"/>
          <w:szCs w:val="24"/>
        </w:rPr>
        <w:t>;</w:t>
      </w:r>
      <w:bookmarkEnd w:id="474"/>
    </w:p>
    <w:p w:rsidR="00F82225" w:rsidRPr="0012081A" w:rsidRDefault="00BB7F61" w:rsidP="00E775F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5" w:name="_Ref440371822"/>
      <w:proofErr w:type="gramStart"/>
      <w:r w:rsidRPr="00441EA0">
        <w:rPr>
          <w:sz w:val="24"/>
          <w:szCs w:val="24"/>
        </w:rPr>
        <w:t xml:space="preserve">Декларацию </w:t>
      </w:r>
      <w:r w:rsidR="00F82225" w:rsidRPr="00441EA0">
        <w:rPr>
          <w:sz w:val="24"/>
          <w:szCs w:val="24"/>
        </w:rPr>
        <w:t xml:space="preserve">о соответствии </w:t>
      </w:r>
      <w:r w:rsidR="009948B4" w:rsidRPr="00441EA0">
        <w:rPr>
          <w:sz w:val="24"/>
          <w:szCs w:val="24"/>
        </w:rPr>
        <w:t>Участника</w:t>
      </w:r>
      <w:r w:rsidR="00F82225" w:rsidRPr="00441EA0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441EA0">
        <w:rPr>
          <w:sz w:val="24"/>
          <w:szCs w:val="24"/>
        </w:rPr>
        <w:t xml:space="preserve"> </w:t>
      </w:r>
      <w:r w:rsidR="00A154B7" w:rsidRPr="00441EA0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441EA0">
        <w:rPr>
          <w:sz w:val="24"/>
          <w:szCs w:val="24"/>
        </w:rPr>
        <w:t xml:space="preserve"> (подраздел </w:t>
      </w:r>
      <w:r w:rsidR="007D5654">
        <w:fldChar w:fldCharType="begin"/>
      </w:r>
      <w:r w:rsidR="007D5654">
        <w:instrText xml:space="preserve"> REF _Ref440272147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5.7.2</w:t>
      </w:r>
      <w:r w:rsidR="007D5654">
        <w:fldChar w:fldCharType="end"/>
      </w:r>
      <w:r w:rsidR="003F3A69" w:rsidRPr="00441EA0">
        <w:rPr>
          <w:sz w:val="24"/>
          <w:szCs w:val="24"/>
        </w:rPr>
        <w:t>)</w:t>
      </w:r>
      <w:r w:rsidR="0012081A" w:rsidRPr="00441EA0">
        <w:rPr>
          <w:sz w:val="24"/>
          <w:szCs w:val="24"/>
        </w:rPr>
        <w:t xml:space="preserve"> – предоставляется только теми Участниками/субподрядчиками/членами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441EA0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441EA0">
        <w:rPr>
          <w:sz w:val="24"/>
          <w:szCs w:val="24"/>
        </w:rPr>
        <w:t xml:space="preserve"> «</w:t>
      </w:r>
      <w:proofErr w:type="gramStart"/>
      <w:r w:rsidRPr="00441EA0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441EA0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A90840" w:rsidRPr="00441EA0">
        <w:rPr>
          <w:sz w:val="24"/>
          <w:szCs w:val="24"/>
        </w:rPr>
        <w:t>В случае</w:t>
      </w:r>
      <w:proofErr w:type="gramStart"/>
      <w:r w:rsidR="00A90840" w:rsidRPr="00441EA0">
        <w:rPr>
          <w:sz w:val="24"/>
          <w:szCs w:val="24"/>
        </w:rPr>
        <w:t>,</w:t>
      </w:r>
      <w:proofErr w:type="gramEnd"/>
      <w:r w:rsidR="00A90840" w:rsidRPr="00441EA0">
        <w:rPr>
          <w:sz w:val="24"/>
          <w:szCs w:val="24"/>
        </w:rPr>
        <w:t xml:space="preserve"> если Участник/субподрядчик/член Коллективного участника не относится к субъектам малого и среднего предпринимательства, он должен</w:t>
      </w:r>
      <w:r w:rsidR="00A90840" w:rsidRPr="00673EDD">
        <w:rPr>
          <w:sz w:val="24"/>
          <w:szCs w:val="24"/>
        </w:rPr>
        <w:t xml:space="preserve"> предоставить письмо в произвольной форме о не принадлежности его к субъектам малого и среднего предпринимательства</w:t>
      </w:r>
      <w:r w:rsidR="00F82225" w:rsidRPr="0012081A">
        <w:rPr>
          <w:sz w:val="24"/>
          <w:szCs w:val="24"/>
        </w:rPr>
        <w:t>;</w:t>
      </w:r>
      <w:bookmarkEnd w:id="475"/>
    </w:p>
    <w:p w:rsidR="00F82225" w:rsidRPr="00441EA0" w:rsidRDefault="009F2BF9" w:rsidP="00E775F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 xml:space="preserve"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</w:t>
      </w:r>
      <w:r w:rsidR="00A316B7" w:rsidRPr="00441EA0">
        <w:rPr>
          <w:sz w:val="24"/>
          <w:szCs w:val="24"/>
        </w:rPr>
        <w:t>документы</w:t>
      </w:r>
      <w:r w:rsidRPr="00441EA0">
        <w:rPr>
          <w:sz w:val="24"/>
          <w:szCs w:val="24"/>
        </w:rPr>
        <w:t xml:space="preserve"> (в случае, если наличие данных разрешающих документов необходимо для </w:t>
      </w:r>
      <w:r w:rsidR="007F76D6" w:rsidRPr="00441EA0">
        <w:rPr>
          <w:sz w:val="24"/>
          <w:szCs w:val="24"/>
        </w:rPr>
        <w:t>выполнения работ</w:t>
      </w:r>
      <w:r w:rsidRPr="00441EA0">
        <w:rPr>
          <w:sz w:val="24"/>
          <w:szCs w:val="24"/>
        </w:rPr>
        <w:t xml:space="preserve">, указанных в п. </w:t>
      </w:r>
      <w:r w:rsidR="007D5654">
        <w:fldChar w:fldCharType="begin"/>
      </w:r>
      <w:r w:rsidR="007D5654">
        <w:instrText xml:space="preserve"> REF _Ref440275279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1.1.4</w:t>
      </w:r>
      <w:r w:rsidR="007D5654">
        <w:fldChar w:fldCharType="end"/>
      </w:r>
      <w:r w:rsidRPr="00441EA0">
        <w:rPr>
          <w:sz w:val="24"/>
          <w:szCs w:val="24"/>
        </w:rPr>
        <w:t xml:space="preserve"> и разделе </w:t>
      </w:r>
      <w:r w:rsidR="007D5654">
        <w:fldChar w:fldCharType="begin"/>
      </w:r>
      <w:r w:rsidR="007D5654">
        <w:instrText xml:space="preserve"> REF _Ref440270568 \r \h  \* MERGEFORMAT </w:instrText>
      </w:r>
      <w:r w:rsidR="007D5654">
        <w:fldChar w:fldCharType="separate"/>
      </w:r>
      <w:r w:rsidR="001B2D1B">
        <w:t>4</w:t>
      </w:r>
      <w:r w:rsidR="007D5654">
        <w:fldChar w:fldCharType="end"/>
      </w:r>
      <w:r w:rsidRPr="00441EA0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441EA0">
        <w:rPr>
          <w:sz w:val="24"/>
          <w:szCs w:val="24"/>
        </w:rPr>
        <w:t>;</w:t>
      </w:r>
      <w:proofErr w:type="gramEnd"/>
    </w:p>
    <w:p w:rsidR="00920CB0" w:rsidRPr="00441EA0" w:rsidRDefault="00BB7F61" w:rsidP="00E775F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41EA0">
        <w:rPr>
          <w:sz w:val="24"/>
          <w:szCs w:val="24"/>
        </w:rPr>
        <w:t xml:space="preserve">Справку </w:t>
      </w:r>
      <w:r w:rsidR="00DB4CA4" w:rsidRPr="00441EA0">
        <w:rPr>
          <w:sz w:val="24"/>
          <w:szCs w:val="24"/>
        </w:rPr>
        <w:t xml:space="preserve">о перечне и объемах выполнения аналогичных договоров </w:t>
      </w:r>
      <w:r w:rsidR="00A154B7" w:rsidRPr="00441EA0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441EA0">
        <w:rPr>
          <w:sz w:val="24"/>
          <w:szCs w:val="24"/>
        </w:rPr>
        <w:t xml:space="preserve"> (</w:t>
      </w:r>
      <w:r w:rsidR="003C2207" w:rsidRPr="00441EA0">
        <w:rPr>
          <w:sz w:val="24"/>
          <w:szCs w:val="24"/>
        </w:rPr>
        <w:t>подраздел</w:t>
      </w:r>
      <w:r w:rsidR="0018093B" w:rsidRPr="00441EA0">
        <w:rPr>
          <w:sz w:val="24"/>
          <w:szCs w:val="24"/>
        </w:rPr>
        <w:t xml:space="preserve"> </w:t>
      </w:r>
      <w:r w:rsidR="007D5654">
        <w:fldChar w:fldCharType="begin"/>
      </w:r>
      <w:r w:rsidR="007D5654">
        <w:instrText xml:space="preserve"> REF _Ref449017235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5.8</w:t>
      </w:r>
      <w:r w:rsidR="007D5654">
        <w:fldChar w:fldCharType="end"/>
      </w:r>
      <w:r w:rsidR="009948B4" w:rsidRPr="00441EA0">
        <w:rPr>
          <w:sz w:val="24"/>
          <w:szCs w:val="24"/>
        </w:rPr>
        <w:t>)</w:t>
      </w:r>
      <w:r w:rsidR="00920CB0" w:rsidRPr="00441EA0">
        <w:rPr>
          <w:sz w:val="24"/>
          <w:szCs w:val="24"/>
        </w:rPr>
        <w:t>;</w:t>
      </w:r>
    </w:p>
    <w:p w:rsidR="007705A5" w:rsidRPr="00441EA0" w:rsidRDefault="00BB7F61" w:rsidP="00E775F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41EA0">
        <w:rPr>
          <w:sz w:val="24"/>
          <w:szCs w:val="24"/>
        </w:rPr>
        <w:t xml:space="preserve">Справку </w:t>
      </w:r>
      <w:r w:rsidR="007705A5" w:rsidRPr="00441EA0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441EA0">
        <w:rPr>
          <w:sz w:val="24"/>
          <w:szCs w:val="24"/>
        </w:rPr>
        <w:t>подраздел</w:t>
      </w:r>
      <w:r w:rsidR="007705A5" w:rsidRPr="00441EA0">
        <w:rPr>
          <w:sz w:val="24"/>
          <w:szCs w:val="24"/>
        </w:rPr>
        <w:t xml:space="preserve"> </w:t>
      </w:r>
      <w:r w:rsidR="007D5654">
        <w:fldChar w:fldCharType="begin"/>
      </w:r>
      <w:r w:rsidR="007D5654">
        <w:instrText xml:space="preserve"> REF _Ref440881887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5.9</w:t>
      </w:r>
      <w:r w:rsidR="007D5654">
        <w:fldChar w:fldCharType="end"/>
      </w:r>
      <w:r w:rsidR="00FA5339" w:rsidRPr="00441EA0">
        <w:rPr>
          <w:sz w:val="24"/>
          <w:szCs w:val="24"/>
        </w:rPr>
        <w:t>)</w:t>
      </w:r>
      <w:r w:rsidR="007705A5" w:rsidRPr="00441EA0">
        <w:rPr>
          <w:sz w:val="24"/>
          <w:szCs w:val="24"/>
        </w:rPr>
        <w:t>;</w:t>
      </w:r>
    </w:p>
    <w:p w:rsidR="007705A5" w:rsidRPr="00441EA0" w:rsidRDefault="00BB7F61" w:rsidP="00E775F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41EA0">
        <w:rPr>
          <w:sz w:val="24"/>
          <w:szCs w:val="24"/>
        </w:rPr>
        <w:t xml:space="preserve">Справку </w:t>
      </w:r>
      <w:r w:rsidR="007705A5" w:rsidRPr="00441EA0">
        <w:rPr>
          <w:sz w:val="24"/>
          <w:szCs w:val="24"/>
        </w:rPr>
        <w:t xml:space="preserve">о кадровых </w:t>
      </w:r>
      <w:r w:rsidRPr="00441EA0">
        <w:rPr>
          <w:sz w:val="24"/>
          <w:szCs w:val="24"/>
        </w:rPr>
        <w:t xml:space="preserve">ресурсах, которые будут привлечены в ходе выполнения Договора, по установленной </w:t>
      </w:r>
      <w:r w:rsidR="007705A5" w:rsidRPr="00441EA0">
        <w:rPr>
          <w:sz w:val="24"/>
          <w:szCs w:val="24"/>
        </w:rPr>
        <w:t>в настоящей Документации по запросу предложений форме — Справка о кадровых ресурсах (</w:t>
      </w:r>
      <w:r w:rsidR="003C2207" w:rsidRPr="00441EA0">
        <w:rPr>
          <w:sz w:val="24"/>
          <w:szCs w:val="24"/>
        </w:rPr>
        <w:t>подраздел</w:t>
      </w:r>
      <w:r w:rsidR="007705A5" w:rsidRPr="00441EA0">
        <w:rPr>
          <w:sz w:val="24"/>
          <w:szCs w:val="24"/>
        </w:rPr>
        <w:t xml:space="preserve"> </w:t>
      </w:r>
      <w:r w:rsidR="007D5654">
        <w:fldChar w:fldCharType="begin"/>
      </w:r>
      <w:r w:rsidR="007D5654">
        <w:instrText xml:space="preserve"> REF _Ref440881894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5.10</w:t>
      </w:r>
      <w:r w:rsidR="007D5654">
        <w:fldChar w:fldCharType="end"/>
      </w:r>
      <w:r w:rsidR="007705A5" w:rsidRPr="00441EA0">
        <w:rPr>
          <w:sz w:val="24"/>
          <w:szCs w:val="24"/>
        </w:rPr>
        <w:t>);</w:t>
      </w:r>
    </w:p>
    <w:p w:rsidR="00920CB0" w:rsidRPr="00441EA0" w:rsidRDefault="00920CB0" w:rsidP="00E775F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41EA0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9D6ACB" w:rsidRPr="00441EA0">
        <w:rPr>
          <w:sz w:val="24"/>
          <w:szCs w:val="24"/>
        </w:rPr>
        <w:t>желательное требование, предоставляется Участником при наличии</w:t>
      </w:r>
      <w:r w:rsidRPr="00441EA0">
        <w:rPr>
          <w:sz w:val="24"/>
          <w:szCs w:val="24"/>
        </w:rPr>
        <w:t>);</w:t>
      </w:r>
    </w:p>
    <w:p w:rsidR="007705A5" w:rsidRPr="00441EA0" w:rsidRDefault="007705A5" w:rsidP="00E775F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6" w:name="_Ref442189588"/>
      <w:r w:rsidRPr="00441EA0">
        <w:rPr>
          <w:sz w:val="24"/>
          <w:szCs w:val="24"/>
        </w:rPr>
        <w:t xml:space="preserve">Соглашение о неустойке </w:t>
      </w:r>
      <w:r w:rsidR="00A154B7" w:rsidRPr="00441EA0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1EA0">
        <w:rPr>
          <w:sz w:val="24"/>
          <w:szCs w:val="24"/>
        </w:rPr>
        <w:t xml:space="preserve"> </w:t>
      </w:r>
      <w:r w:rsidRPr="00441EA0">
        <w:rPr>
          <w:sz w:val="24"/>
          <w:szCs w:val="24"/>
        </w:rPr>
        <w:t>(</w:t>
      </w:r>
      <w:r w:rsidR="003C2207" w:rsidRPr="00441EA0">
        <w:rPr>
          <w:sz w:val="24"/>
          <w:szCs w:val="24"/>
        </w:rPr>
        <w:t>подраздел</w:t>
      </w:r>
      <w:r w:rsidRPr="00441EA0">
        <w:rPr>
          <w:sz w:val="24"/>
          <w:szCs w:val="24"/>
        </w:rPr>
        <w:t xml:space="preserve"> </w:t>
      </w:r>
      <w:r w:rsidR="007D5654">
        <w:fldChar w:fldCharType="begin"/>
      </w:r>
      <w:r w:rsidR="007D5654">
        <w:instrText xml:space="preserve"> REF _Ref440272256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5.14</w:t>
      </w:r>
      <w:r w:rsidR="007D5654">
        <w:fldChar w:fldCharType="end"/>
      </w:r>
      <w:r w:rsidRPr="00441EA0">
        <w:rPr>
          <w:sz w:val="24"/>
          <w:szCs w:val="24"/>
        </w:rPr>
        <w:t>)</w:t>
      </w:r>
      <w:r w:rsidR="00BB7F61" w:rsidRPr="00441EA0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BB7F61" w:rsidRPr="00441EA0">
        <w:rPr>
          <w:sz w:val="24"/>
          <w:szCs w:val="24"/>
        </w:rPr>
        <w:t>дств в к</w:t>
      </w:r>
      <w:proofErr w:type="gramEnd"/>
      <w:r w:rsidR="00BB7F61" w:rsidRPr="00441EA0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441EA0">
        <w:rPr>
          <w:sz w:val="24"/>
          <w:szCs w:val="24"/>
        </w:rPr>
        <w:t>;</w:t>
      </w:r>
      <w:bookmarkEnd w:id="476"/>
    </w:p>
    <w:p w:rsidR="007705A5" w:rsidRPr="00DA1BA0" w:rsidRDefault="007705A5" w:rsidP="00E775F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41EA0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441EA0">
        <w:rPr>
          <w:sz w:val="24"/>
          <w:szCs w:val="24"/>
        </w:rPr>
        <w:t xml:space="preserve">, </w:t>
      </w:r>
      <w:r w:rsidR="00A154B7" w:rsidRPr="00441EA0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441EA0">
        <w:rPr>
          <w:sz w:val="24"/>
          <w:szCs w:val="24"/>
        </w:rPr>
        <w:t xml:space="preserve"> (</w:t>
      </w:r>
      <w:r w:rsidR="003C2207" w:rsidRPr="00441EA0">
        <w:rPr>
          <w:sz w:val="24"/>
          <w:szCs w:val="24"/>
        </w:rPr>
        <w:t>подраздел</w:t>
      </w:r>
      <w:r w:rsidRPr="00441EA0">
        <w:rPr>
          <w:sz w:val="24"/>
          <w:szCs w:val="24"/>
        </w:rPr>
        <w:t xml:space="preserve"> </w:t>
      </w:r>
      <w:r w:rsidR="007D5654">
        <w:fldChar w:fldCharType="begin"/>
      </w:r>
      <w:r w:rsidR="007D5654">
        <w:instrText xml:space="preserve"> REF _Ref440272274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5.16</w:t>
      </w:r>
      <w:r w:rsidR="007D5654">
        <w:fldChar w:fldCharType="end"/>
      </w:r>
      <w:r w:rsidRPr="00441EA0">
        <w:rPr>
          <w:sz w:val="24"/>
          <w:szCs w:val="24"/>
        </w:rPr>
        <w:t>)</w:t>
      </w:r>
      <w:r w:rsidR="00796BE6" w:rsidRPr="00441EA0">
        <w:rPr>
          <w:sz w:val="24"/>
          <w:szCs w:val="24"/>
        </w:rPr>
        <w:t xml:space="preserve"> (</w:t>
      </w:r>
      <w:r w:rsidR="009D6ACB" w:rsidRPr="00441EA0">
        <w:rPr>
          <w:sz w:val="24"/>
          <w:szCs w:val="24"/>
        </w:rPr>
        <w:t>желательное требование, предоставляется</w:t>
      </w:r>
      <w:r w:rsidR="009D6ACB" w:rsidRPr="00F95B37">
        <w:rPr>
          <w:sz w:val="24"/>
          <w:szCs w:val="24"/>
        </w:rPr>
        <w:t xml:space="preserve"> Участником при наличии</w:t>
      </w:r>
      <w:r w:rsidR="00796BE6" w:rsidRPr="00DA1BA0">
        <w:rPr>
          <w:sz w:val="24"/>
          <w:szCs w:val="24"/>
        </w:rPr>
        <w:t>)</w:t>
      </w:r>
      <w:r w:rsidRPr="00DA1BA0">
        <w:rPr>
          <w:sz w:val="24"/>
          <w:szCs w:val="24"/>
        </w:rPr>
        <w:t>;</w:t>
      </w:r>
    </w:p>
    <w:p w:rsidR="007705A5" w:rsidRPr="007D7C50" w:rsidRDefault="007705A5" w:rsidP="00E775F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A1BA0">
        <w:rPr>
          <w:sz w:val="24"/>
          <w:szCs w:val="24"/>
        </w:rPr>
        <w:t>заверенный Участником документ, подтверждающий</w:t>
      </w:r>
      <w:r w:rsidRPr="007D7C50">
        <w:rPr>
          <w:sz w:val="24"/>
          <w:szCs w:val="24"/>
        </w:rPr>
        <w:t xml:space="preserve"> наличие решения (одобрения) со стороны установленного законодательством РФ органа о заключении крупной сделки, </w:t>
      </w:r>
      <w:r w:rsidRPr="007D7C50">
        <w:rPr>
          <w:sz w:val="24"/>
          <w:szCs w:val="24"/>
        </w:rPr>
        <w:lastRenderedPageBreak/>
        <w:t xml:space="preserve">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E775F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441EA0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</w:t>
      </w:r>
      <w:r w:rsidRPr="00441EA0">
        <w:rPr>
          <w:i/>
          <w:sz w:val="24"/>
          <w:szCs w:val="24"/>
        </w:rPr>
        <w:t>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8A0DCD" w:rsidRDefault="00BB7F61" w:rsidP="00E775F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441EA0">
        <w:rPr>
          <w:sz w:val="24"/>
          <w:szCs w:val="24"/>
        </w:rPr>
        <w:t xml:space="preserve">Копию (выписку </w:t>
      </w:r>
      <w:r w:rsidR="00BD40A3" w:rsidRPr="00441EA0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</w:t>
      </w:r>
      <w:r w:rsidR="00BD40A3" w:rsidRPr="008A0DCD">
        <w:rPr>
          <w:sz w:val="24"/>
          <w:szCs w:val="24"/>
        </w:rPr>
        <w:t>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C73372" w:rsidRPr="008A0DCD" w:rsidRDefault="00C73372" w:rsidP="00E775F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A0DCD">
        <w:rPr>
          <w:sz w:val="24"/>
          <w:szCs w:val="24"/>
        </w:rPr>
        <w:t>Документы</w:t>
      </w:r>
      <w:r w:rsidRPr="008A0DCD">
        <w:rPr>
          <w:rFonts w:eastAsia="Times New Roman,Italic"/>
          <w:bCs w:val="0"/>
          <w:iCs/>
          <w:sz w:val="24"/>
          <w:szCs w:val="24"/>
        </w:rPr>
        <w:t xml:space="preserve">, предусмотренные п. </w:t>
      </w:r>
      <w:r w:rsidR="007D5654">
        <w:fldChar w:fldCharType="begin"/>
      </w:r>
      <w:r w:rsidR="007D5654">
        <w:instrText xml:space="preserve"> REF _Ref465675151 \r \h  \* MERGEFORMAT </w:instrText>
      </w:r>
      <w:r w:rsidR="007D5654">
        <w:fldChar w:fldCharType="separate"/>
      </w:r>
      <w:r w:rsidR="001B2D1B" w:rsidRPr="001B2D1B">
        <w:rPr>
          <w:rFonts w:eastAsia="Times New Roman,Italic"/>
          <w:bCs w:val="0"/>
          <w:iCs/>
          <w:sz w:val="24"/>
          <w:szCs w:val="24"/>
        </w:rPr>
        <w:t>3.11.2</w:t>
      </w:r>
      <w:r w:rsidR="007D5654">
        <w:fldChar w:fldCharType="end"/>
      </w:r>
      <w:r w:rsidRPr="008A0DCD">
        <w:rPr>
          <w:rFonts w:eastAsia="Times New Roman,Italic"/>
          <w:bCs w:val="0"/>
          <w:iCs/>
          <w:sz w:val="24"/>
          <w:szCs w:val="24"/>
        </w:rPr>
        <w:t xml:space="preserve"> документации, в случае если Участником </w:t>
      </w:r>
      <w:r w:rsidRPr="008A0DCD">
        <w:rPr>
          <w:sz w:val="24"/>
          <w:szCs w:val="24"/>
        </w:rPr>
        <w:t xml:space="preserve">была </w:t>
      </w:r>
      <w:r w:rsidRPr="008A0DCD">
        <w:rPr>
          <w:sz w:val="24"/>
          <w:szCs w:val="24"/>
        </w:rPr>
        <w:lastRenderedPageBreak/>
        <w:t xml:space="preserve">предложена </w:t>
      </w:r>
      <w:r w:rsidRPr="008A0DCD">
        <w:rPr>
          <w:rFonts w:eastAsia="Times New Roman,Italic"/>
          <w:bCs w:val="0"/>
          <w:iCs/>
          <w:sz w:val="24"/>
          <w:szCs w:val="24"/>
        </w:rPr>
        <w:t>демпинговая цена Договора (цена лота);</w:t>
      </w:r>
    </w:p>
    <w:p w:rsidR="00920CB0" w:rsidRPr="008A0DCD" w:rsidRDefault="00920CB0" w:rsidP="00E775F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A0DCD">
        <w:rPr>
          <w:sz w:val="24"/>
          <w:szCs w:val="24"/>
        </w:rPr>
        <w:t>Иные документы, которые</w:t>
      </w:r>
      <w:r w:rsidR="007705A5" w:rsidRPr="008A0DCD">
        <w:rPr>
          <w:sz w:val="24"/>
          <w:szCs w:val="24"/>
        </w:rPr>
        <w:t>,</w:t>
      </w:r>
      <w:r w:rsidRPr="008A0DCD">
        <w:rPr>
          <w:sz w:val="24"/>
          <w:szCs w:val="24"/>
        </w:rPr>
        <w:t xml:space="preserve"> по мнению Участника</w:t>
      </w:r>
      <w:r w:rsidR="007705A5" w:rsidRPr="008A0DCD">
        <w:rPr>
          <w:sz w:val="24"/>
          <w:szCs w:val="24"/>
        </w:rPr>
        <w:t>,</w:t>
      </w:r>
      <w:r w:rsidRPr="008A0DC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441EA0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8A0DCD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8A0DCD">
        <w:rPr>
          <w:bCs w:val="0"/>
          <w:sz w:val="24"/>
          <w:szCs w:val="24"/>
        </w:rPr>
        <w:t>Заявку</w:t>
      </w:r>
      <w:r w:rsidRPr="008A0DCD">
        <w:rPr>
          <w:bCs w:val="0"/>
          <w:sz w:val="24"/>
          <w:szCs w:val="24"/>
        </w:rPr>
        <w:t xml:space="preserve"> </w:t>
      </w:r>
      <w:r w:rsidR="00B20653" w:rsidRPr="008A0DCD">
        <w:rPr>
          <w:bCs w:val="0"/>
          <w:sz w:val="24"/>
          <w:szCs w:val="24"/>
        </w:rPr>
        <w:t>Участника</w:t>
      </w:r>
      <w:r w:rsidRPr="008A0DCD">
        <w:rPr>
          <w:bCs w:val="0"/>
          <w:sz w:val="24"/>
          <w:szCs w:val="24"/>
        </w:rPr>
        <w:t xml:space="preserve"> в случае наличия отрицательных отзывов и рекламаций</w:t>
      </w:r>
      <w:r w:rsidRPr="00441EA0">
        <w:rPr>
          <w:bCs w:val="0"/>
          <w:sz w:val="24"/>
          <w:szCs w:val="24"/>
        </w:rPr>
        <w:t xml:space="preserve">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441EA0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441EA0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7F76D6" w:rsidRPr="00441EA0">
        <w:rPr>
          <w:sz w:val="24"/>
          <w:szCs w:val="24"/>
        </w:rPr>
        <w:t>выполнения работ</w:t>
      </w:r>
      <w:r w:rsidRPr="00441EA0">
        <w:rPr>
          <w:sz w:val="24"/>
          <w:szCs w:val="24"/>
        </w:rPr>
        <w:t xml:space="preserve">, задержка устранения дефектов в </w:t>
      </w:r>
      <w:r w:rsidR="007F76D6" w:rsidRPr="00441EA0">
        <w:rPr>
          <w:sz w:val="24"/>
          <w:szCs w:val="24"/>
        </w:rPr>
        <w:t xml:space="preserve">выполнения работ </w:t>
      </w:r>
      <w:r w:rsidRPr="00441EA0">
        <w:rPr>
          <w:sz w:val="24"/>
          <w:szCs w:val="24"/>
        </w:rPr>
        <w:t>и/или  задержка возмещения расходов Заказчика на устранение указанных дефектов;</w:t>
      </w:r>
    </w:p>
    <w:p w:rsidR="00680B79" w:rsidRPr="00441EA0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441EA0">
        <w:rPr>
          <w:sz w:val="24"/>
          <w:szCs w:val="24"/>
        </w:rPr>
        <w:t xml:space="preserve">- несоблюдение </w:t>
      </w:r>
      <w:r w:rsidR="00DC7643" w:rsidRPr="00441EA0">
        <w:rPr>
          <w:sz w:val="24"/>
          <w:szCs w:val="24"/>
        </w:rPr>
        <w:t xml:space="preserve">сроков окончания </w:t>
      </w:r>
      <w:r w:rsidR="007F76D6" w:rsidRPr="00441EA0">
        <w:rPr>
          <w:sz w:val="24"/>
          <w:szCs w:val="24"/>
        </w:rPr>
        <w:t xml:space="preserve">выполнения работ </w:t>
      </w:r>
      <w:r w:rsidR="00DC7643" w:rsidRPr="00441EA0">
        <w:rPr>
          <w:sz w:val="24"/>
          <w:szCs w:val="24"/>
        </w:rPr>
        <w:t xml:space="preserve">и сдачи результатов </w:t>
      </w:r>
      <w:r w:rsidR="007F76D6" w:rsidRPr="00441EA0">
        <w:rPr>
          <w:sz w:val="24"/>
          <w:szCs w:val="24"/>
        </w:rPr>
        <w:t xml:space="preserve">выполнения работ </w:t>
      </w:r>
      <w:r w:rsidR="00DC7643" w:rsidRPr="00441EA0">
        <w:rPr>
          <w:sz w:val="24"/>
          <w:szCs w:val="24"/>
        </w:rPr>
        <w:t xml:space="preserve">Заказчику, предусмотренных договором </w:t>
      </w:r>
      <w:r w:rsidR="007F76D6" w:rsidRPr="00441EA0">
        <w:rPr>
          <w:sz w:val="24"/>
          <w:szCs w:val="24"/>
        </w:rPr>
        <w:t>выполнения работ</w:t>
      </w:r>
      <w:r w:rsidRPr="00441EA0">
        <w:rPr>
          <w:sz w:val="24"/>
          <w:szCs w:val="24"/>
        </w:rPr>
        <w:t>;</w:t>
      </w:r>
    </w:p>
    <w:p w:rsidR="00680B79" w:rsidRPr="00441EA0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441EA0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7F76D6" w:rsidRPr="00441EA0">
        <w:rPr>
          <w:sz w:val="24"/>
          <w:szCs w:val="24"/>
        </w:rPr>
        <w:t>выполнения работ</w:t>
      </w:r>
      <w:r w:rsidRPr="00441EA0">
        <w:rPr>
          <w:sz w:val="24"/>
          <w:szCs w:val="24"/>
        </w:rPr>
        <w:t>.</w:t>
      </w:r>
    </w:p>
    <w:p w:rsidR="005B074F" w:rsidRPr="00441EA0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 xml:space="preserve">Если Участник запроса предложений подает заявки одновременно по нескольким лотам, то он может предоставить один комплект </w:t>
      </w:r>
      <w:r w:rsidR="00BB7F61" w:rsidRPr="00441EA0">
        <w:rPr>
          <w:bCs w:val="0"/>
          <w:sz w:val="24"/>
          <w:szCs w:val="24"/>
        </w:rPr>
        <w:t>правоустанавливающих документов</w:t>
      </w:r>
      <w:r w:rsidR="00A44B30" w:rsidRPr="00441EA0">
        <w:rPr>
          <w:bCs w:val="0"/>
          <w:sz w:val="24"/>
          <w:szCs w:val="24"/>
        </w:rPr>
        <w:t>.</w:t>
      </w:r>
    </w:p>
    <w:p w:rsidR="00717F60" w:rsidRPr="00441EA0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441EA0">
        <w:rPr>
          <w:bCs w:val="0"/>
          <w:sz w:val="24"/>
          <w:szCs w:val="24"/>
        </w:rPr>
        <w:t>Участник</w:t>
      </w:r>
      <w:r w:rsidRPr="00441EA0">
        <w:rPr>
          <w:bCs w:val="0"/>
          <w:sz w:val="24"/>
          <w:szCs w:val="24"/>
        </w:rPr>
        <w:t xml:space="preserve">ом к </w:t>
      </w:r>
      <w:r w:rsidR="004B5EB3" w:rsidRPr="00441EA0">
        <w:rPr>
          <w:bCs w:val="0"/>
          <w:sz w:val="24"/>
          <w:szCs w:val="24"/>
        </w:rPr>
        <w:t>Заявк</w:t>
      </w:r>
      <w:r w:rsidRPr="00441EA0">
        <w:rPr>
          <w:bCs w:val="0"/>
          <w:sz w:val="24"/>
          <w:szCs w:val="24"/>
        </w:rPr>
        <w:t>е.</w:t>
      </w:r>
    </w:p>
    <w:p w:rsidR="00717F60" w:rsidRPr="00441EA0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>В случае</w:t>
      </w:r>
      <w:proofErr w:type="gramStart"/>
      <w:r w:rsidRPr="00441EA0">
        <w:rPr>
          <w:bCs w:val="0"/>
          <w:sz w:val="24"/>
          <w:szCs w:val="24"/>
        </w:rPr>
        <w:t>,</w:t>
      </w:r>
      <w:proofErr w:type="gramEnd"/>
      <w:r w:rsidRPr="00441EA0">
        <w:rPr>
          <w:bCs w:val="0"/>
          <w:sz w:val="24"/>
          <w:szCs w:val="24"/>
        </w:rPr>
        <w:t xml:space="preserve"> если по каким-либо причинам </w:t>
      </w:r>
      <w:r w:rsidR="009C744E" w:rsidRPr="00441EA0">
        <w:rPr>
          <w:bCs w:val="0"/>
          <w:sz w:val="24"/>
          <w:szCs w:val="24"/>
        </w:rPr>
        <w:t>Участник</w:t>
      </w:r>
      <w:r w:rsidRPr="00441EA0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441EA0">
        <w:rPr>
          <w:bCs w:val="0"/>
          <w:sz w:val="24"/>
          <w:szCs w:val="24"/>
        </w:rPr>
        <w:t>Участник</w:t>
      </w:r>
      <w:r w:rsidRPr="00441EA0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41EA0">
        <w:rPr>
          <w:sz w:val="24"/>
          <w:szCs w:val="24"/>
        </w:rPr>
        <w:t>В случае участия в зап</w:t>
      </w:r>
      <w:r w:rsidRPr="00E71A48">
        <w:rPr>
          <w:sz w:val="24"/>
          <w:szCs w:val="24"/>
        </w:rPr>
        <w:t xml:space="preserve">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7" w:name="_Ref191386451"/>
      <w:bookmarkStart w:id="478" w:name="_Ref440271628"/>
      <w:bookmarkStart w:id="479" w:name="_Toc440361334"/>
      <w:bookmarkStart w:id="480" w:name="_Toc440376089"/>
      <w:bookmarkStart w:id="481" w:name="_Toc440376216"/>
      <w:bookmarkStart w:id="482" w:name="_Toc440382481"/>
      <w:bookmarkStart w:id="483" w:name="_Toc440447151"/>
      <w:bookmarkStart w:id="484" w:name="_Toc440620831"/>
      <w:bookmarkStart w:id="485" w:name="_Toc440631466"/>
      <w:bookmarkStart w:id="486" w:name="_Toc440875706"/>
      <w:bookmarkStart w:id="487" w:name="_Toc441131730"/>
      <w:bookmarkStart w:id="488" w:name="_Toc468352754"/>
      <w:bookmarkStart w:id="489" w:name="_Toc468352877"/>
      <w:bookmarkStart w:id="490" w:name="_Toc468355859"/>
      <w:bookmarkStart w:id="491" w:name="_Toc469480743"/>
      <w:bookmarkStart w:id="492" w:name="_Toc471898554"/>
      <w:r w:rsidRPr="00E71A48">
        <w:rPr>
          <w:szCs w:val="24"/>
        </w:rPr>
        <w:t xml:space="preserve">Привлечение </w:t>
      </w:r>
      <w:bookmarkEnd w:id="477"/>
      <w:bookmarkEnd w:id="478"/>
      <w:bookmarkEnd w:id="479"/>
      <w:bookmarkEnd w:id="480"/>
      <w:bookmarkEnd w:id="481"/>
      <w:bookmarkEnd w:id="482"/>
      <w:bookmarkEnd w:id="483"/>
      <w:r w:rsidR="00176B20">
        <w:rPr>
          <w:szCs w:val="24"/>
        </w:rPr>
        <w:t>субподрядчиков</w:t>
      </w:r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</w:p>
    <w:p w:rsidR="00176B20" w:rsidRPr="00176B20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93" w:name="_Ref191386461"/>
      <w:bookmarkStart w:id="494" w:name="_Toc440361335"/>
      <w:bookmarkStart w:id="495" w:name="_Toc440376090"/>
      <w:bookmarkStart w:id="496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</w:t>
      </w:r>
      <w:r w:rsidR="00176B20">
        <w:rPr>
          <w:bCs w:val="0"/>
          <w:sz w:val="24"/>
          <w:szCs w:val="24"/>
        </w:rPr>
        <w:t>субподрядчиков</w:t>
      </w:r>
      <w:r w:rsidRPr="00E71A48">
        <w:rPr>
          <w:bCs w:val="0"/>
          <w:sz w:val="24"/>
          <w:szCs w:val="24"/>
        </w:rPr>
        <w:t xml:space="preserve">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176B20">
        <w:rPr>
          <w:snapToGrid w:val="0"/>
          <w:sz w:val="24"/>
          <w:szCs w:val="24"/>
          <w:lang w:eastAsia="ru-RU"/>
        </w:rPr>
        <w:t xml:space="preserve"> соблюдения следующих условий:</w:t>
      </w:r>
      <w:r w:rsidR="00D57D88" w:rsidRPr="004F3685">
        <w:rPr>
          <w:snapToGrid w:val="0"/>
          <w:sz w:val="24"/>
          <w:szCs w:val="24"/>
          <w:lang w:eastAsia="ru-RU"/>
        </w:rPr>
        <w:t xml:space="preserve"> </w:t>
      </w:r>
    </w:p>
    <w:p w:rsidR="00176B20" w:rsidRDefault="00D57D88" w:rsidP="00E775F0">
      <w:pPr>
        <w:widowControl w:val="0"/>
        <w:numPr>
          <w:ilvl w:val="0"/>
          <w:numId w:val="74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176B20">
        <w:rPr>
          <w:bCs w:val="0"/>
          <w:sz w:val="24"/>
          <w:szCs w:val="24"/>
        </w:rPr>
        <w:t xml:space="preserve">Участник должен оказывать не более </w:t>
      </w:r>
      <w:r w:rsidR="004F3685" w:rsidRPr="00176B20">
        <w:rPr>
          <w:bCs w:val="0"/>
          <w:sz w:val="24"/>
          <w:szCs w:val="24"/>
        </w:rPr>
        <w:t>25</w:t>
      </w:r>
      <w:r w:rsidRPr="00176B20">
        <w:rPr>
          <w:bCs w:val="0"/>
          <w:sz w:val="24"/>
          <w:szCs w:val="24"/>
        </w:rPr>
        <w:t xml:space="preserve">% </w:t>
      </w:r>
      <w:r w:rsidR="007F76D6">
        <w:rPr>
          <w:bCs w:val="0"/>
          <w:sz w:val="24"/>
          <w:szCs w:val="24"/>
        </w:rPr>
        <w:t>работ</w:t>
      </w:r>
      <w:r w:rsidRPr="00176B20">
        <w:rPr>
          <w:bCs w:val="0"/>
          <w:sz w:val="24"/>
          <w:szCs w:val="24"/>
        </w:rPr>
        <w:t xml:space="preserve"> c использованием ресурсов </w:t>
      </w:r>
      <w:r w:rsidR="00176B20">
        <w:rPr>
          <w:bCs w:val="0"/>
          <w:sz w:val="24"/>
          <w:szCs w:val="24"/>
        </w:rPr>
        <w:t>субподрядчиков;</w:t>
      </w:r>
    </w:p>
    <w:p w:rsidR="00176B20" w:rsidRPr="00920F45" w:rsidRDefault="00176B20" w:rsidP="00E775F0">
      <w:pPr>
        <w:widowControl w:val="0"/>
        <w:numPr>
          <w:ilvl w:val="0"/>
          <w:numId w:val="74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920F45">
        <w:rPr>
          <w:sz w:val="24"/>
          <w:szCs w:val="24"/>
        </w:rPr>
        <w:t xml:space="preserve">Участник должен выполнять не менее 30% монтажных работ c использованием </w:t>
      </w:r>
      <w:r w:rsidRPr="00920F45">
        <w:rPr>
          <w:bCs w:val="0"/>
          <w:sz w:val="24"/>
          <w:szCs w:val="24"/>
        </w:rPr>
        <w:t>собственных</w:t>
      </w:r>
      <w:r w:rsidRPr="00920F45">
        <w:rPr>
          <w:sz w:val="24"/>
          <w:szCs w:val="24"/>
        </w:rPr>
        <w:t xml:space="preserve"> ресурсов (включая ресурсы ДЗО).</w:t>
      </w:r>
    </w:p>
    <w:p w:rsidR="00176B20" w:rsidRPr="00920F45" w:rsidRDefault="00176B20" w:rsidP="00E775F0">
      <w:pPr>
        <w:widowControl w:val="0"/>
        <w:numPr>
          <w:ilvl w:val="0"/>
          <w:numId w:val="74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920F45">
        <w:rPr>
          <w:sz w:val="24"/>
          <w:szCs w:val="24"/>
        </w:rPr>
        <w:t>При необходимости выполнения наладочных работ по РЗА и АСУ ТП, данные наладочные работы должны выполняться одной наладочной организацией.</w:t>
      </w:r>
      <w:r w:rsidR="00D57D88" w:rsidRPr="00920F45">
        <w:rPr>
          <w:bCs w:val="0"/>
          <w:sz w:val="24"/>
          <w:szCs w:val="24"/>
        </w:rPr>
        <w:t xml:space="preserve"> </w:t>
      </w:r>
    </w:p>
    <w:p w:rsidR="00D50E8D" w:rsidRPr="00176B20" w:rsidRDefault="00D57D88" w:rsidP="00176B20">
      <w:pPr>
        <w:widowControl w:val="0"/>
        <w:tabs>
          <w:tab w:val="left" w:pos="1800"/>
          <w:tab w:val="left" w:pos="3600"/>
        </w:tabs>
        <w:autoSpaceDE w:val="0"/>
        <w:spacing w:line="264" w:lineRule="auto"/>
        <w:ind w:left="1068" w:firstLine="0"/>
        <w:rPr>
          <w:bCs w:val="0"/>
          <w:sz w:val="24"/>
          <w:szCs w:val="24"/>
        </w:rPr>
      </w:pPr>
      <w:r w:rsidRPr="00176B20">
        <w:rPr>
          <w:bCs w:val="0"/>
          <w:sz w:val="24"/>
          <w:szCs w:val="24"/>
        </w:rPr>
        <w:t>При нарушении эт</w:t>
      </w:r>
      <w:r w:rsidR="00176B20">
        <w:rPr>
          <w:bCs w:val="0"/>
          <w:sz w:val="24"/>
          <w:szCs w:val="24"/>
        </w:rPr>
        <w:t>их</w:t>
      </w:r>
      <w:r w:rsidRPr="00176B20">
        <w:rPr>
          <w:bCs w:val="0"/>
          <w:sz w:val="24"/>
          <w:szCs w:val="24"/>
        </w:rPr>
        <w:t xml:space="preserve"> требовани</w:t>
      </w:r>
      <w:r w:rsidR="00176B20">
        <w:rPr>
          <w:bCs w:val="0"/>
          <w:sz w:val="24"/>
          <w:szCs w:val="24"/>
        </w:rPr>
        <w:t>й</w:t>
      </w:r>
      <w:r w:rsidRPr="00176B20">
        <w:rPr>
          <w:bCs w:val="0"/>
          <w:sz w:val="24"/>
          <w:szCs w:val="24"/>
        </w:rPr>
        <w:t>, Заявка данного Участника будет отклонена.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="00176B20">
        <w:rPr>
          <w:sz w:val="24"/>
          <w:szCs w:val="24"/>
        </w:rPr>
        <w:t>субподрядчиков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E775F0">
      <w:pPr>
        <w:widowControl w:val="0"/>
        <w:numPr>
          <w:ilvl w:val="0"/>
          <w:numId w:val="74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осведомлен о привлечении его в качестве </w:t>
      </w:r>
      <w:r w:rsidR="00176B20">
        <w:rPr>
          <w:bCs w:val="0"/>
          <w:sz w:val="24"/>
          <w:szCs w:val="24"/>
        </w:rPr>
        <w:t>субподрядчика</w:t>
      </w:r>
      <w:r w:rsidRPr="00E71A48">
        <w:rPr>
          <w:bCs w:val="0"/>
          <w:sz w:val="24"/>
          <w:szCs w:val="24"/>
        </w:rPr>
        <w:t>;</w:t>
      </w:r>
    </w:p>
    <w:p w:rsidR="00D50E8D" w:rsidRPr="00E71A48" w:rsidRDefault="00D50E8D" w:rsidP="00E775F0">
      <w:pPr>
        <w:widowControl w:val="0"/>
        <w:numPr>
          <w:ilvl w:val="0"/>
          <w:numId w:val="74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</w:t>
      </w:r>
      <w:r w:rsidR="00176B20">
        <w:rPr>
          <w:bCs w:val="0"/>
          <w:sz w:val="24"/>
          <w:szCs w:val="24"/>
        </w:rPr>
        <w:t>выполнения работ</w:t>
      </w:r>
      <w:r w:rsidRPr="00E71A48">
        <w:rPr>
          <w:bCs w:val="0"/>
          <w:sz w:val="24"/>
          <w:szCs w:val="24"/>
        </w:rPr>
        <w:t>;</w:t>
      </w:r>
    </w:p>
    <w:p w:rsidR="00D50E8D" w:rsidRPr="00E71A48" w:rsidRDefault="00D50E8D" w:rsidP="00E775F0">
      <w:pPr>
        <w:widowControl w:val="0"/>
        <w:numPr>
          <w:ilvl w:val="0"/>
          <w:numId w:val="74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7D5654">
        <w:fldChar w:fldCharType="begin"/>
      </w:r>
      <w:r w:rsidR="007D5654">
        <w:instrText xml:space="preserve"> REF _Ref191386407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3.3.8</w:t>
      </w:r>
      <w:r w:rsidR="007D5654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176B20">
        <w:rPr>
          <w:sz w:val="24"/>
          <w:szCs w:val="24"/>
        </w:rPr>
        <w:t>выполняемых субподрядчиком работ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97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97"/>
      <w:proofErr w:type="gramEnd"/>
    </w:p>
    <w:p w:rsidR="00D50E8D" w:rsidRPr="00E71A48" w:rsidRDefault="00D50E8D" w:rsidP="00E775F0">
      <w:pPr>
        <w:widowControl w:val="0"/>
        <w:numPr>
          <w:ilvl w:val="0"/>
          <w:numId w:val="75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 xml:space="preserve">признания Заявки Участника запроса </w:t>
      </w:r>
      <w:r w:rsidRPr="00E71A48">
        <w:rPr>
          <w:bCs w:val="0"/>
          <w:color w:val="000000"/>
          <w:sz w:val="24"/>
          <w:szCs w:val="24"/>
        </w:rPr>
        <w:lastRenderedPageBreak/>
        <w:t>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176B20">
        <w:rPr>
          <w:bCs w:val="0"/>
          <w:color w:val="000000"/>
          <w:sz w:val="24"/>
          <w:szCs w:val="24"/>
        </w:rPr>
        <w:t>субподрядчиком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="00176B20">
        <w:rPr>
          <w:bCs w:val="0"/>
          <w:sz w:val="24"/>
          <w:szCs w:val="24"/>
        </w:rPr>
        <w:t>субподрядчика</w:t>
      </w:r>
      <w:r w:rsidRPr="00E71A48">
        <w:rPr>
          <w:bCs w:val="0"/>
          <w:sz w:val="24"/>
          <w:szCs w:val="24"/>
        </w:rPr>
        <w:t xml:space="preserve"> </w:t>
      </w:r>
      <w:r w:rsidR="00176B20">
        <w:rPr>
          <w:bCs w:val="0"/>
          <w:sz w:val="24"/>
          <w:szCs w:val="24"/>
        </w:rPr>
        <w:t>работ</w:t>
      </w:r>
      <w:r w:rsidRPr="00E71A48">
        <w:rPr>
          <w:bCs w:val="0"/>
          <w:sz w:val="24"/>
          <w:szCs w:val="24"/>
        </w:rPr>
        <w:t>;</w:t>
      </w:r>
    </w:p>
    <w:p w:rsidR="00D50E8D" w:rsidRPr="00441EA0" w:rsidRDefault="00D50E8D" w:rsidP="00E775F0">
      <w:pPr>
        <w:widowControl w:val="0"/>
        <w:numPr>
          <w:ilvl w:val="0"/>
          <w:numId w:val="75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</w:t>
      </w:r>
      <w:r w:rsidRPr="00441EA0">
        <w:rPr>
          <w:bCs w:val="0"/>
          <w:sz w:val="24"/>
          <w:szCs w:val="24"/>
        </w:rPr>
        <w:t xml:space="preserve">включать сведения, подтверждающие соответствие каждого </w:t>
      </w:r>
      <w:r w:rsidR="00176B20" w:rsidRPr="00441EA0">
        <w:rPr>
          <w:bCs w:val="0"/>
          <w:sz w:val="24"/>
          <w:szCs w:val="24"/>
        </w:rPr>
        <w:t>субподрядчика</w:t>
      </w:r>
      <w:r w:rsidRPr="00441EA0">
        <w:rPr>
          <w:bCs w:val="0"/>
          <w:sz w:val="24"/>
          <w:szCs w:val="24"/>
        </w:rPr>
        <w:t xml:space="preserve"> установленным </w:t>
      </w:r>
      <w:r w:rsidR="00D57D88" w:rsidRPr="00441EA0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D5654">
        <w:fldChar w:fldCharType="begin"/>
      </w:r>
      <w:r w:rsidR="007D5654">
        <w:instrText xml:space="preserve"> REF _Ref440291364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3.3.8.1</w:t>
      </w:r>
      <w:r w:rsidR="007D5654">
        <w:fldChar w:fldCharType="end"/>
      </w:r>
      <w:r w:rsidRPr="00441EA0">
        <w:rPr>
          <w:bCs w:val="0"/>
          <w:sz w:val="24"/>
          <w:szCs w:val="24"/>
        </w:rPr>
        <w:t>;</w:t>
      </w:r>
    </w:p>
    <w:p w:rsidR="00D57D88" w:rsidRPr="00441EA0" w:rsidRDefault="00D57D88" w:rsidP="00E775F0">
      <w:pPr>
        <w:widowControl w:val="0"/>
        <w:numPr>
          <w:ilvl w:val="0"/>
          <w:numId w:val="75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</w:t>
      </w:r>
      <w:r w:rsidR="00176B20" w:rsidRPr="00441EA0">
        <w:rPr>
          <w:bCs w:val="0"/>
          <w:sz w:val="24"/>
          <w:szCs w:val="24"/>
        </w:rPr>
        <w:t>субподрядчика</w:t>
      </w:r>
      <w:r w:rsidRPr="00441EA0">
        <w:rPr>
          <w:bCs w:val="0"/>
          <w:sz w:val="24"/>
          <w:szCs w:val="24"/>
        </w:rPr>
        <w:t xml:space="preserve"> установленным требованиям (п. </w:t>
      </w:r>
      <w:r w:rsidR="007D5654">
        <w:fldChar w:fldCharType="begin"/>
      </w:r>
      <w:r w:rsidR="007D5654">
        <w:instrText xml:space="preserve"> REF _Ref303669127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3.3.8.2</w:t>
      </w:r>
      <w:r w:rsidR="007D5654">
        <w:fldChar w:fldCharType="end"/>
      </w:r>
      <w:r w:rsidRPr="00441EA0">
        <w:rPr>
          <w:bCs w:val="0"/>
          <w:sz w:val="24"/>
          <w:szCs w:val="24"/>
        </w:rPr>
        <w:t>)</w:t>
      </w:r>
      <w:r w:rsidR="00BB7F61" w:rsidRPr="00441EA0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BB7F61" w:rsidRPr="00441EA0">
        <w:rPr>
          <w:bCs w:val="0"/>
          <w:sz w:val="24"/>
          <w:szCs w:val="24"/>
        </w:rPr>
        <w:t>пп</w:t>
      </w:r>
      <w:proofErr w:type="spellEnd"/>
      <w:r w:rsidR="00BB7F61" w:rsidRPr="00441EA0">
        <w:rPr>
          <w:sz w:val="24"/>
          <w:szCs w:val="24"/>
        </w:rPr>
        <w:t xml:space="preserve">. </w:t>
      </w:r>
      <w:r w:rsidR="007D5654">
        <w:fldChar w:fldCharType="begin"/>
      </w:r>
      <w:r w:rsidR="007D5654">
        <w:instrText xml:space="preserve"> REF _Ref442189588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у)</w:t>
      </w:r>
      <w:r w:rsidR="007D5654">
        <w:fldChar w:fldCharType="end"/>
      </w:r>
      <w:r w:rsidR="00BB7F61" w:rsidRPr="00441EA0">
        <w:rPr>
          <w:sz w:val="24"/>
          <w:szCs w:val="24"/>
        </w:rPr>
        <w:t xml:space="preserve"> п. </w:t>
      </w:r>
      <w:r w:rsidR="007D5654">
        <w:fldChar w:fldCharType="begin"/>
      </w:r>
      <w:r w:rsidR="007D5654">
        <w:instrText xml:space="preserve"> REF _Ref303587815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3.3.8.3</w:t>
      </w:r>
      <w:r w:rsidR="007D5654">
        <w:fldChar w:fldCharType="end"/>
      </w:r>
      <w:r w:rsidR="00BB7F61" w:rsidRPr="00441EA0">
        <w:rPr>
          <w:sz w:val="24"/>
          <w:szCs w:val="24"/>
        </w:rPr>
        <w:t>, подаются основным Участником</w:t>
      </w:r>
      <w:r w:rsidR="002037C3" w:rsidRPr="00441EA0">
        <w:rPr>
          <w:bCs w:val="0"/>
          <w:sz w:val="24"/>
          <w:szCs w:val="24"/>
        </w:rPr>
        <w:t>;</w:t>
      </w:r>
    </w:p>
    <w:p w:rsidR="00D50E8D" w:rsidRPr="00E71A48" w:rsidRDefault="00D50E8D" w:rsidP="00E775F0">
      <w:pPr>
        <w:widowControl w:val="0"/>
        <w:numPr>
          <w:ilvl w:val="0"/>
          <w:numId w:val="75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441EA0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</w:t>
      </w:r>
      <w:r w:rsidR="007F76D6" w:rsidRPr="00441EA0">
        <w:rPr>
          <w:bCs w:val="0"/>
          <w:sz w:val="24"/>
          <w:szCs w:val="24"/>
        </w:rPr>
        <w:t>выполняемых работ</w:t>
      </w:r>
      <w:r w:rsidRPr="00441EA0">
        <w:rPr>
          <w:bCs w:val="0"/>
          <w:sz w:val="24"/>
          <w:szCs w:val="24"/>
        </w:rPr>
        <w:t xml:space="preserve"> между Участником и </w:t>
      </w:r>
      <w:r w:rsidR="00176B20" w:rsidRPr="00441EA0">
        <w:rPr>
          <w:bCs w:val="0"/>
          <w:sz w:val="24"/>
          <w:szCs w:val="24"/>
        </w:rPr>
        <w:t>субподрядчиками</w:t>
      </w:r>
      <w:r w:rsidRPr="00441EA0">
        <w:rPr>
          <w:bCs w:val="0"/>
          <w:sz w:val="24"/>
          <w:szCs w:val="24"/>
        </w:rPr>
        <w:t xml:space="preserve"> по установленной в настоящей Документации по запросу предложений форме </w:t>
      </w:r>
      <w:r w:rsidR="00362EA4" w:rsidRPr="00441EA0">
        <w:rPr>
          <w:bCs w:val="0"/>
          <w:sz w:val="24"/>
          <w:szCs w:val="24"/>
        </w:rPr>
        <w:t xml:space="preserve">(подраздел </w:t>
      </w:r>
      <w:r w:rsidR="007D5654">
        <w:fldChar w:fldCharType="begin"/>
      </w:r>
      <w:r w:rsidR="007D5654">
        <w:instrText xml:space="preserve"> REF _Ref440272510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5.17</w:t>
      </w:r>
      <w:r w:rsidR="007D5654">
        <w:fldChar w:fldCharType="end"/>
      </w:r>
      <w:r w:rsidR="00362EA4" w:rsidRPr="00441EA0">
        <w:rPr>
          <w:bCs w:val="0"/>
          <w:sz w:val="24"/>
          <w:szCs w:val="24"/>
        </w:rPr>
        <w:t xml:space="preserve">). Указанная форма </w:t>
      </w:r>
      <w:r w:rsidR="00362EA4" w:rsidRPr="00441EA0">
        <w:rPr>
          <w:sz w:val="24"/>
          <w:szCs w:val="24"/>
        </w:rPr>
        <w:t>должна быть подготовлена отдельно по каждому</w:t>
      </w:r>
      <w:r w:rsidR="00362EA4" w:rsidRPr="00AE556B">
        <w:rPr>
          <w:sz w:val="24"/>
          <w:szCs w:val="24"/>
        </w:rPr>
        <w:t xml:space="preserve"> из лотов с указанием номера и названия лота</w:t>
      </w:r>
      <w:r w:rsidR="00362EA4" w:rsidRPr="00E71A48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оценке </w:t>
      </w:r>
      <w:r w:rsidR="00176B20">
        <w:rPr>
          <w:bCs w:val="0"/>
          <w:sz w:val="24"/>
          <w:szCs w:val="24"/>
        </w:rPr>
        <w:t>субподрядчиков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количественные требования к </w:t>
      </w:r>
      <w:r w:rsidR="00176B20">
        <w:rPr>
          <w:bCs w:val="0"/>
          <w:sz w:val="24"/>
          <w:szCs w:val="24"/>
        </w:rPr>
        <w:t>субподрядчикам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="007F76D6">
        <w:rPr>
          <w:sz w:val="24"/>
          <w:szCs w:val="24"/>
        </w:rPr>
        <w:t>выполнения работ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="00176B20">
        <w:rPr>
          <w:bCs w:val="0"/>
          <w:sz w:val="24"/>
          <w:szCs w:val="24"/>
        </w:rPr>
        <w:t>субподрядчиком</w:t>
      </w:r>
      <w:r w:rsidRPr="00362EA4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="00176B20">
        <w:rPr>
          <w:bCs w:val="0"/>
          <w:sz w:val="24"/>
          <w:szCs w:val="24"/>
        </w:rPr>
        <w:t>субподрядчиком</w:t>
      </w:r>
      <w:r w:rsidRPr="00362EA4">
        <w:rPr>
          <w:bCs w:val="0"/>
          <w:color w:val="000000"/>
          <w:sz w:val="24"/>
          <w:szCs w:val="24"/>
        </w:rPr>
        <w:t xml:space="preserve">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176B20">
        <w:rPr>
          <w:bCs w:val="0"/>
          <w:sz w:val="24"/>
          <w:szCs w:val="24"/>
        </w:rPr>
        <w:t>субподрядчиков</w:t>
      </w:r>
      <w:r w:rsidRPr="00E71A48">
        <w:rPr>
          <w:sz w:val="24"/>
          <w:szCs w:val="24"/>
        </w:rPr>
        <w:t xml:space="preserve"> отказались от </w:t>
      </w:r>
      <w:r w:rsidR="007F76D6">
        <w:rPr>
          <w:sz w:val="24"/>
          <w:szCs w:val="24"/>
        </w:rPr>
        <w:t>выполнения работ</w:t>
      </w:r>
      <w:r w:rsidRPr="00E71A48">
        <w:rPr>
          <w:sz w:val="24"/>
          <w:szCs w:val="24"/>
        </w:rPr>
        <w:t xml:space="preserve">, а оставшиеся </w:t>
      </w:r>
      <w:r w:rsidR="00176B20">
        <w:rPr>
          <w:bCs w:val="0"/>
          <w:sz w:val="24"/>
          <w:szCs w:val="24"/>
        </w:rPr>
        <w:t>субподрядчики</w:t>
      </w:r>
      <w:r w:rsidRPr="00E71A48">
        <w:rPr>
          <w:sz w:val="24"/>
          <w:szCs w:val="24"/>
        </w:rPr>
        <w:t>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8" w:name="_Toc440382482"/>
      <w:bookmarkStart w:id="499" w:name="_Toc440447152"/>
      <w:bookmarkStart w:id="500" w:name="_Toc440620832"/>
      <w:bookmarkStart w:id="501" w:name="_Toc440631467"/>
      <w:bookmarkStart w:id="502" w:name="_Toc440875707"/>
      <w:bookmarkStart w:id="503" w:name="_Ref440876618"/>
      <w:bookmarkStart w:id="504" w:name="_Ref440876703"/>
      <w:bookmarkStart w:id="505" w:name="_Toc441131731"/>
      <w:bookmarkStart w:id="506" w:name="_Toc468352755"/>
      <w:bookmarkStart w:id="507" w:name="_Toc468352878"/>
      <w:bookmarkStart w:id="508" w:name="_Toc468355860"/>
      <w:bookmarkStart w:id="509" w:name="_Toc469480744"/>
      <w:bookmarkStart w:id="510" w:name="_Toc47189855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93"/>
      <w:bookmarkEnd w:id="494"/>
      <w:bookmarkEnd w:id="495"/>
      <w:bookmarkEnd w:id="496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7D5654">
        <w:fldChar w:fldCharType="begin"/>
      </w:r>
      <w:r w:rsidR="007D5654">
        <w:instrText xml:space="preserve"> REF _Ref191386482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3.3.8.1</w:t>
      </w:r>
      <w:r w:rsidR="007D5654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7D5654">
        <w:fldChar w:fldCharType="begin"/>
      </w:r>
      <w:r w:rsidR="007D5654">
        <w:instrText xml:space="preserve"> REF _Ref191386407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3.3.8</w:t>
      </w:r>
      <w:r w:rsidR="007D5654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893B00">
        <w:rPr>
          <w:bCs w:val="0"/>
          <w:sz w:val="24"/>
          <w:szCs w:val="24"/>
        </w:rPr>
        <w:fldChar w:fldCharType="begin"/>
      </w:r>
      <w:r w:rsidR="00A659FB">
        <w:rPr>
          <w:bCs w:val="0"/>
          <w:sz w:val="24"/>
          <w:szCs w:val="24"/>
        </w:rPr>
        <w:instrText xml:space="preserve"> REF _Ref303669127 \r \h </w:instrText>
      </w:r>
      <w:r w:rsidR="00893B00">
        <w:rPr>
          <w:bCs w:val="0"/>
          <w:sz w:val="24"/>
          <w:szCs w:val="24"/>
        </w:rPr>
      </w:r>
      <w:r w:rsidR="00893B00">
        <w:rPr>
          <w:bCs w:val="0"/>
          <w:sz w:val="24"/>
          <w:szCs w:val="24"/>
        </w:rPr>
        <w:fldChar w:fldCharType="separate"/>
      </w:r>
      <w:r w:rsidR="001B2D1B">
        <w:rPr>
          <w:bCs w:val="0"/>
          <w:sz w:val="24"/>
          <w:szCs w:val="24"/>
        </w:rPr>
        <w:t>3.3.8.2</w:t>
      </w:r>
      <w:r w:rsidR="00893B00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1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1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</w:t>
      </w:r>
      <w:r w:rsidRPr="00E71A48">
        <w:rPr>
          <w:bCs w:val="0"/>
          <w:sz w:val="24"/>
          <w:szCs w:val="24"/>
        </w:rPr>
        <w:lastRenderedPageBreak/>
        <w:t xml:space="preserve">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1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13"/>
      <w:r w:rsidRPr="00E71A48">
        <w:rPr>
          <w:bCs w:val="0"/>
          <w:sz w:val="24"/>
          <w:szCs w:val="24"/>
        </w:rPr>
        <w:t xml:space="preserve"> </w:t>
      </w:r>
    </w:p>
    <w:p w:rsidR="00DB109A" w:rsidRPr="00441EA0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B83510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</w:t>
      </w:r>
      <w:r w:rsidRPr="00441EA0">
        <w:rPr>
          <w:bCs w:val="0"/>
          <w:sz w:val="24"/>
          <w:szCs w:val="24"/>
        </w:rPr>
        <w:t xml:space="preserve">участие в Запросе предложений на стороне одного Участника. Такое соглашение должно содержать сведения, указанные в подп. </w:t>
      </w:r>
      <w:r w:rsidR="007D5654">
        <w:fldChar w:fldCharType="begin"/>
      </w:r>
      <w:r w:rsidR="007D5654">
        <w:instrText xml:space="preserve"> REF _Ref307563248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  <w:lang w:val="en-US"/>
        </w:rPr>
        <w:t>a</w:t>
      </w:r>
      <w:r w:rsidR="001B2D1B" w:rsidRPr="00110934">
        <w:rPr>
          <w:bCs w:val="0"/>
          <w:sz w:val="24"/>
          <w:szCs w:val="24"/>
        </w:rPr>
        <w:t>)</w:t>
      </w:r>
      <w:r w:rsidR="007D5654">
        <w:fldChar w:fldCharType="end"/>
      </w:r>
      <w:r w:rsidRPr="00441EA0">
        <w:rPr>
          <w:bCs w:val="0"/>
          <w:sz w:val="24"/>
          <w:szCs w:val="24"/>
        </w:rPr>
        <w:t xml:space="preserve">- </w:t>
      </w:r>
      <w:r w:rsidR="007D5654">
        <w:fldChar w:fldCharType="begin"/>
      </w:r>
      <w:r w:rsidR="007D5654">
        <w:instrText xml:space="preserve"> REF _Ref307563262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  <w:lang w:val="en-US"/>
        </w:rPr>
        <w:t>g</w:t>
      </w:r>
      <w:r w:rsidR="001B2D1B" w:rsidRPr="00110934">
        <w:rPr>
          <w:bCs w:val="0"/>
          <w:sz w:val="24"/>
          <w:szCs w:val="24"/>
        </w:rPr>
        <w:t>)</w:t>
      </w:r>
      <w:r w:rsidR="007D5654">
        <w:fldChar w:fldCharType="end"/>
      </w:r>
      <w:r w:rsidRPr="00441EA0">
        <w:rPr>
          <w:bCs w:val="0"/>
          <w:sz w:val="24"/>
          <w:szCs w:val="24"/>
        </w:rPr>
        <w:t xml:space="preserve">п. </w:t>
      </w:r>
      <w:r w:rsidR="007D5654">
        <w:fldChar w:fldCharType="begin"/>
      </w:r>
      <w:r w:rsidR="007D5654">
        <w:instrText xml:space="preserve"> REF _Ref306032591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3.3.10.4</w:t>
      </w:r>
      <w:r w:rsidR="007D5654">
        <w:fldChar w:fldCharType="end"/>
      </w:r>
      <w:r w:rsidRPr="00441EA0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441EA0" w:rsidRDefault="00BB7F61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441EA0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441EA0">
        <w:rPr>
          <w:bCs w:val="0"/>
          <w:sz w:val="24"/>
          <w:szCs w:val="24"/>
        </w:rPr>
        <w:t>.</w:t>
      </w:r>
    </w:p>
    <w:p w:rsidR="00717F60" w:rsidRPr="00441EA0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14" w:name="_Ref468350819"/>
      <w:proofErr w:type="gramStart"/>
      <w:r w:rsidRPr="00441EA0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441EA0">
        <w:rPr>
          <w:bCs w:val="0"/>
          <w:sz w:val="24"/>
          <w:szCs w:val="24"/>
        </w:rPr>
        <w:t>Участник</w:t>
      </w:r>
      <w:r w:rsidRPr="00441EA0">
        <w:rPr>
          <w:bCs w:val="0"/>
          <w:sz w:val="24"/>
          <w:szCs w:val="24"/>
        </w:rPr>
        <w:t xml:space="preserve"> готовит </w:t>
      </w:r>
      <w:r w:rsidR="004B5EB3" w:rsidRPr="00441EA0">
        <w:rPr>
          <w:bCs w:val="0"/>
          <w:sz w:val="24"/>
          <w:szCs w:val="24"/>
        </w:rPr>
        <w:t>Заявк</w:t>
      </w:r>
      <w:r w:rsidRPr="00441EA0">
        <w:rPr>
          <w:bCs w:val="0"/>
          <w:sz w:val="24"/>
          <w:szCs w:val="24"/>
        </w:rPr>
        <w:t>у с учетом следующих дополнительных требований:</w:t>
      </w:r>
      <w:bookmarkEnd w:id="514"/>
      <w:proofErr w:type="gramEnd"/>
    </w:p>
    <w:p w:rsidR="00717F60" w:rsidRPr="00441EA0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441EA0">
        <w:rPr>
          <w:bCs w:val="0"/>
          <w:sz w:val="24"/>
          <w:szCs w:val="24"/>
        </w:rPr>
        <w:t>Заявк</w:t>
      </w:r>
      <w:r w:rsidR="00717F60" w:rsidRPr="00441EA0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441EA0">
        <w:rPr>
          <w:bCs w:val="0"/>
          <w:sz w:val="24"/>
          <w:szCs w:val="24"/>
        </w:rPr>
        <w:t xml:space="preserve"> </w:t>
      </w:r>
      <w:r w:rsidR="007D5654">
        <w:fldChar w:fldCharType="begin"/>
      </w:r>
      <w:r w:rsidR="007D5654">
        <w:instrText xml:space="preserve"> REF _Ref303669127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3.3.8.2</w:t>
      </w:r>
      <w:r w:rsidR="007D5654">
        <w:fldChar w:fldCharType="end"/>
      </w:r>
      <w:r w:rsidR="00717F60" w:rsidRPr="00441EA0">
        <w:rPr>
          <w:bCs w:val="0"/>
          <w:sz w:val="24"/>
          <w:szCs w:val="24"/>
        </w:rPr>
        <w:t>)</w:t>
      </w:r>
      <w:r w:rsidR="00BB7F61" w:rsidRPr="00441EA0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BB7F61" w:rsidRPr="00441EA0">
        <w:rPr>
          <w:bCs w:val="0"/>
          <w:sz w:val="24"/>
          <w:szCs w:val="24"/>
        </w:rPr>
        <w:t>пп</w:t>
      </w:r>
      <w:proofErr w:type="spellEnd"/>
      <w:r w:rsidR="00BB7F61" w:rsidRPr="00441EA0">
        <w:rPr>
          <w:sz w:val="24"/>
          <w:szCs w:val="24"/>
        </w:rPr>
        <w:t xml:space="preserve">. </w:t>
      </w:r>
      <w:r w:rsidR="007D5654">
        <w:fldChar w:fldCharType="begin"/>
      </w:r>
      <w:r w:rsidR="007D5654">
        <w:instrText xml:space="preserve"> REF _Ref442189588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у)</w:t>
      </w:r>
      <w:r w:rsidR="007D5654">
        <w:fldChar w:fldCharType="end"/>
      </w:r>
      <w:r w:rsidR="00BB7F61" w:rsidRPr="00441EA0">
        <w:rPr>
          <w:sz w:val="24"/>
          <w:szCs w:val="24"/>
        </w:rPr>
        <w:t xml:space="preserve"> п. </w:t>
      </w:r>
      <w:r w:rsidR="007D5654">
        <w:fldChar w:fldCharType="begin"/>
      </w:r>
      <w:r w:rsidR="007D5654">
        <w:instrText xml:space="preserve"> REF _Ref303587815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3.3.8.3</w:t>
      </w:r>
      <w:r w:rsidR="007D5654">
        <w:fldChar w:fldCharType="end"/>
      </w:r>
      <w:r w:rsidR="00BB7F61" w:rsidRPr="00441EA0">
        <w:rPr>
          <w:sz w:val="24"/>
          <w:szCs w:val="24"/>
        </w:rPr>
        <w:t>, подаются Лидером коллективного участника</w:t>
      </w:r>
      <w:r w:rsidR="00717F60" w:rsidRPr="00441EA0">
        <w:rPr>
          <w:bCs w:val="0"/>
          <w:sz w:val="24"/>
          <w:szCs w:val="24"/>
        </w:rPr>
        <w:t>;</w:t>
      </w:r>
    </w:p>
    <w:p w:rsidR="00717F60" w:rsidRPr="00441EA0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>Заявк</w:t>
      </w:r>
      <w:r w:rsidR="00AD3EBC" w:rsidRPr="00441EA0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441EA0">
        <w:rPr>
          <w:bCs w:val="0"/>
          <w:sz w:val="24"/>
          <w:szCs w:val="24"/>
        </w:rPr>
        <w:t>Участник</w:t>
      </w:r>
      <w:r w:rsidR="00AD3EBC" w:rsidRPr="00441EA0">
        <w:rPr>
          <w:bCs w:val="0"/>
          <w:sz w:val="24"/>
          <w:szCs w:val="24"/>
        </w:rPr>
        <w:t>а;</w:t>
      </w:r>
    </w:p>
    <w:p w:rsidR="00717F60" w:rsidRPr="00441EA0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 xml:space="preserve">в состав </w:t>
      </w:r>
      <w:r w:rsidR="004B5EB3" w:rsidRPr="00441EA0">
        <w:rPr>
          <w:bCs w:val="0"/>
          <w:sz w:val="24"/>
          <w:szCs w:val="24"/>
        </w:rPr>
        <w:t>Заявк</w:t>
      </w:r>
      <w:r w:rsidRPr="00441EA0">
        <w:rPr>
          <w:bCs w:val="0"/>
          <w:sz w:val="24"/>
          <w:szCs w:val="24"/>
        </w:rPr>
        <w:t>и дополнительн</w:t>
      </w:r>
      <w:r w:rsidR="00717F60" w:rsidRPr="00441EA0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441EA0">
        <w:rPr>
          <w:bCs w:val="0"/>
          <w:sz w:val="24"/>
          <w:szCs w:val="24"/>
        </w:rPr>
        <w:t>Участник</w:t>
      </w:r>
      <w:r w:rsidR="00717F60" w:rsidRPr="00441EA0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176B20">
        <w:rPr>
          <w:bCs w:val="0"/>
          <w:sz w:val="24"/>
          <w:szCs w:val="24"/>
        </w:rPr>
        <w:t>выполнения работ</w:t>
      </w:r>
      <w:r w:rsidR="00CC3DAD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893B00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893B00">
        <w:rPr>
          <w:bCs w:val="0"/>
          <w:sz w:val="24"/>
          <w:szCs w:val="24"/>
        </w:rPr>
      </w:r>
      <w:r w:rsidR="00893B00">
        <w:rPr>
          <w:bCs w:val="0"/>
          <w:sz w:val="24"/>
          <w:szCs w:val="24"/>
        </w:rPr>
        <w:fldChar w:fldCharType="separate"/>
      </w:r>
      <w:r w:rsidR="001B2D1B">
        <w:rPr>
          <w:bCs w:val="0"/>
          <w:sz w:val="24"/>
          <w:szCs w:val="24"/>
        </w:rPr>
        <w:t>5.18</w:t>
      </w:r>
      <w:r w:rsidR="00893B00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</w:t>
      </w:r>
      <w:r w:rsidR="00176B20">
        <w:rPr>
          <w:sz w:val="24"/>
          <w:szCs w:val="24"/>
        </w:rPr>
        <w:t>выполняемых работ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893B00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893B00">
        <w:rPr>
          <w:bCs w:val="0"/>
          <w:sz w:val="24"/>
          <w:szCs w:val="24"/>
        </w:rPr>
      </w:r>
      <w:r w:rsidR="00893B00">
        <w:rPr>
          <w:bCs w:val="0"/>
          <w:sz w:val="24"/>
          <w:szCs w:val="24"/>
        </w:rPr>
        <w:fldChar w:fldCharType="separate"/>
      </w:r>
      <w:r w:rsidR="001B2D1B">
        <w:rPr>
          <w:bCs w:val="0"/>
          <w:sz w:val="24"/>
          <w:szCs w:val="24"/>
        </w:rPr>
        <w:t>3.3.8.1</w:t>
      </w:r>
      <w:r w:rsidR="00893B00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15" w:name="_Ref306114966"/>
      <w:bookmarkStart w:id="516" w:name="_Toc440361336"/>
      <w:bookmarkStart w:id="517" w:name="_Toc440376091"/>
      <w:bookmarkStart w:id="518" w:name="_Toc440376218"/>
      <w:bookmarkStart w:id="519" w:name="_Toc440382483"/>
      <w:bookmarkStart w:id="520" w:name="_Toc440447153"/>
      <w:bookmarkStart w:id="521" w:name="_Toc440620833"/>
      <w:bookmarkStart w:id="522" w:name="_Toc440631468"/>
      <w:bookmarkStart w:id="523" w:name="_Toc440875708"/>
      <w:bookmarkStart w:id="524" w:name="_Toc441131732"/>
      <w:bookmarkStart w:id="525" w:name="_Toc468352756"/>
      <w:bookmarkStart w:id="526" w:name="_Toc468352879"/>
      <w:bookmarkStart w:id="527" w:name="_Toc468355861"/>
      <w:bookmarkStart w:id="528" w:name="_Toc469480745"/>
      <w:bookmarkStart w:id="529" w:name="_Toc471898556"/>
      <w:r w:rsidRPr="00E71A48">
        <w:rPr>
          <w:szCs w:val="24"/>
        </w:rPr>
        <w:t>Разъяснение Документации по запросу предложений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</w:t>
      </w:r>
      <w:r w:rsidRPr="00E71A48">
        <w:rPr>
          <w:bCs w:val="0"/>
          <w:sz w:val="24"/>
          <w:szCs w:val="24"/>
        </w:rPr>
        <w:lastRenderedPageBreak/>
        <w:t xml:space="preserve">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172B9E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</w:t>
      </w:r>
      <w:r w:rsidRPr="00172B9E">
        <w:rPr>
          <w:bCs w:val="0"/>
          <w:iCs/>
          <w:sz w:val="24"/>
          <w:szCs w:val="24"/>
        </w:rPr>
        <w:t>Д</w:t>
      </w:r>
      <w:r w:rsidRPr="00172B9E">
        <w:rPr>
          <w:bCs w:val="0"/>
          <w:sz w:val="24"/>
          <w:szCs w:val="24"/>
        </w:rPr>
        <w:t>окументации по запросу предложений</w:t>
      </w:r>
      <w:r w:rsidRPr="00172B9E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172B9E">
        <w:rPr>
          <w:bCs w:val="0"/>
          <w:iCs/>
          <w:sz w:val="24"/>
          <w:szCs w:val="24"/>
        </w:rPr>
        <w:t>,</w:t>
      </w:r>
      <w:proofErr w:type="gramEnd"/>
      <w:r w:rsidRPr="00172B9E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172B9E">
        <w:rPr>
          <w:bCs w:val="0"/>
          <w:iCs/>
          <w:sz w:val="24"/>
          <w:szCs w:val="24"/>
        </w:rPr>
        <w:t>Д</w:t>
      </w:r>
      <w:r w:rsidRPr="00172B9E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172B9E" w:rsidRPr="00172B9E">
        <w:rPr>
          <w:bCs w:val="0"/>
          <w:iCs/>
          <w:sz w:val="24"/>
          <w:szCs w:val="24"/>
        </w:rPr>
        <w:t>внесение изменений в Д</w:t>
      </w:r>
      <w:r w:rsidR="00172B9E" w:rsidRPr="00172B9E">
        <w:rPr>
          <w:bCs w:val="0"/>
          <w:sz w:val="24"/>
          <w:szCs w:val="24"/>
        </w:rPr>
        <w:t>окументацию по запросу предложений</w:t>
      </w:r>
      <w:r w:rsidR="00172B9E" w:rsidRPr="00172B9E">
        <w:rPr>
          <w:bCs w:val="0"/>
          <w:iCs/>
          <w:sz w:val="24"/>
          <w:szCs w:val="24"/>
        </w:rPr>
        <w:t xml:space="preserve"> (п. </w:t>
      </w:r>
      <w:r w:rsidR="007D5654">
        <w:fldChar w:fldCharType="begin"/>
      </w:r>
      <w:r w:rsidR="007D5654">
        <w:instrText xml:space="preserve"> REF _Ref440969856 \r \h  \* MERGEFORMAT </w:instrText>
      </w:r>
      <w:r w:rsidR="007D5654">
        <w:fldChar w:fldCharType="separate"/>
      </w:r>
      <w:r w:rsidR="001B2D1B" w:rsidRPr="001B2D1B">
        <w:rPr>
          <w:bCs w:val="0"/>
          <w:iCs/>
          <w:sz w:val="24"/>
          <w:szCs w:val="24"/>
        </w:rPr>
        <w:t>3.3.12</w:t>
      </w:r>
      <w:r w:rsidR="007D5654">
        <w:fldChar w:fldCharType="end"/>
      </w:r>
      <w:r w:rsidR="00172B9E" w:rsidRPr="00172B9E">
        <w:rPr>
          <w:bCs w:val="0"/>
          <w:iCs/>
          <w:sz w:val="24"/>
          <w:szCs w:val="24"/>
        </w:rPr>
        <w:t xml:space="preserve">) и, при необходимости, </w:t>
      </w:r>
      <w:r w:rsidRPr="00172B9E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7D5654">
        <w:fldChar w:fldCharType="begin"/>
      </w:r>
      <w:r w:rsidR="007D5654">
        <w:instrText xml:space="preserve"> REF _Ref440289401 \r \h  \* MERGEFORMAT </w:instrText>
      </w:r>
      <w:r w:rsidR="007D5654">
        <w:fldChar w:fldCharType="separate"/>
      </w:r>
      <w:r w:rsidR="001B2D1B" w:rsidRPr="001B2D1B">
        <w:rPr>
          <w:bCs w:val="0"/>
          <w:iCs/>
          <w:sz w:val="24"/>
          <w:szCs w:val="24"/>
        </w:rPr>
        <w:t>3.3.13</w:t>
      </w:r>
      <w:r w:rsidR="007D5654">
        <w:fldChar w:fldCharType="end"/>
      </w:r>
      <w:r w:rsidR="00400D7D" w:rsidRPr="00172B9E">
        <w:rPr>
          <w:bCs w:val="0"/>
          <w:iCs/>
          <w:sz w:val="24"/>
          <w:szCs w:val="24"/>
        </w:rPr>
        <w:t xml:space="preserve"> </w:t>
      </w:r>
      <w:r w:rsidR="007D07A7" w:rsidRPr="00172B9E">
        <w:rPr>
          <w:bCs w:val="0"/>
          <w:iCs/>
          <w:sz w:val="24"/>
          <w:szCs w:val="24"/>
        </w:rPr>
        <w:t>Д</w:t>
      </w:r>
      <w:r w:rsidRPr="00172B9E">
        <w:rPr>
          <w:bCs w:val="0"/>
          <w:iCs/>
          <w:sz w:val="24"/>
          <w:szCs w:val="24"/>
        </w:rPr>
        <w:t>окументации</w:t>
      </w:r>
      <w:r w:rsidR="007D07A7" w:rsidRPr="00172B9E">
        <w:rPr>
          <w:bCs w:val="0"/>
          <w:iCs/>
          <w:sz w:val="24"/>
          <w:szCs w:val="24"/>
        </w:rPr>
        <w:t xml:space="preserve"> по запросу предложений</w:t>
      </w:r>
      <w:r w:rsidRPr="00172B9E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0" w:name="_Toc440361337"/>
      <w:bookmarkStart w:id="531" w:name="_Toc440376092"/>
      <w:bookmarkStart w:id="532" w:name="_Toc440376219"/>
      <w:bookmarkStart w:id="533" w:name="_Toc440382484"/>
      <w:bookmarkStart w:id="534" w:name="_Toc440447154"/>
      <w:bookmarkStart w:id="535" w:name="_Toc440620834"/>
      <w:bookmarkStart w:id="536" w:name="_Toc440631469"/>
      <w:bookmarkStart w:id="537" w:name="_Toc440875709"/>
      <w:bookmarkStart w:id="538" w:name="_Ref440969856"/>
      <w:bookmarkStart w:id="539" w:name="_Toc441131733"/>
      <w:bookmarkStart w:id="540" w:name="_Toc468352757"/>
      <w:bookmarkStart w:id="541" w:name="_Toc468352880"/>
      <w:bookmarkStart w:id="542" w:name="_Toc468355862"/>
      <w:bookmarkStart w:id="543" w:name="_Toc469480746"/>
      <w:bookmarkStart w:id="544" w:name="_Toc471898557"/>
      <w:r w:rsidRPr="00E71A48">
        <w:rPr>
          <w:szCs w:val="24"/>
        </w:rPr>
        <w:t>Внесение изменений в Документацию по запросу предложений.</w:t>
      </w:r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5" w:name="_Ref440289401"/>
      <w:bookmarkStart w:id="546" w:name="_Toc440361338"/>
      <w:bookmarkStart w:id="547" w:name="_Toc440376093"/>
      <w:bookmarkStart w:id="548" w:name="_Toc440376220"/>
      <w:bookmarkStart w:id="549" w:name="_Toc440382485"/>
      <w:bookmarkStart w:id="550" w:name="_Toc440447155"/>
      <w:bookmarkStart w:id="551" w:name="_Toc440620835"/>
      <w:bookmarkStart w:id="552" w:name="_Toc440631470"/>
      <w:bookmarkStart w:id="553" w:name="_Toc440875710"/>
      <w:bookmarkStart w:id="554" w:name="_Toc441131734"/>
      <w:bookmarkStart w:id="555" w:name="_Toc468352758"/>
      <w:bookmarkStart w:id="556" w:name="_Toc468352881"/>
      <w:bookmarkStart w:id="557" w:name="_Toc468355863"/>
      <w:bookmarkStart w:id="558" w:name="_Toc469480747"/>
      <w:bookmarkStart w:id="559" w:name="_Toc471898558"/>
      <w:r w:rsidRPr="00E71A48">
        <w:rPr>
          <w:szCs w:val="24"/>
        </w:rPr>
        <w:t>Продление срока окончания приема Заявок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61" w:name="_Toc299701566"/>
      <w:bookmarkStart w:id="562" w:name="_Ref306176386"/>
      <w:bookmarkStart w:id="563" w:name="_Ref440285128"/>
      <w:bookmarkStart w:id="564" w:name="_Toc440361339"/>
      <w:bookmarkStart w:id="565" w:name="_Toc440376094"/>
      <w:bookmarkStart w:id="566" w:name="_Toc440376221"/>
      <w:bookmarkStart w:id="567" w:name="_Toc440382486"/>
      <w:bookmarkStart w:id="568" w:name="_Toc440447156"/>
      <w:bookmarkStart w:id="569" w:name="_Toc440620836"/>
      <w:bookmarkStart w:id="570" w:name="_Toc440631471"/>
      <w:bookmarkStart w:id="571" w:name="_Toc440875711"/>
      <w:bookmarkStart w:id="572" w:name="_Toc441131735"/>
      <w:bookmarkStart w:id="573" w:name="_Ref444178739"/>
      <w:bookmarkStart w:id="574" w:name="_Toc468352759"/>
      <w:bookmarkStart w:id="575" w:name="_Toc468352882"/>
      <w:bookmarkStart w:id="576" w:name="_Toc468355864"/>
      <w:bookmarkStart w:id="577" w:name="_Toc469480748"/>
      <w:bookmarkStart w:id="578" w:name="_Toc471898559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BF7F63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</w:p>
    <w:p w:rsidR="00932C0A" w:rsidRPr="00441EA0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на </w:t>
      </w:r>
      <w:r w:rsidR="00932C0A" w:rsidRPr="00441EA0">
        <w:rPr>
          <w:bCs w:val="0"/>
          <w:sz w:val="24"/>
          <w:szCs w:val="24"/>
        </w:rPr>
        <w:t>сумму не менее</w:t>
      </w:r>
      <w:r w:rsidR="004816F5" w:rsidRPr="00441EA0">
        <w:rPr>
          <w:bCs w:val="0"/>
          <w:sz w:val="24"/>
          <w:szCs w:val="24"/>
        </w:rPr>
        <w:t xml:space="preserve"> 3</w:t>
      </w:r>
      <w:r w:rsidR="00932C0A" w:rsidRPr="00441EA0">
        <w:rPr>
          <w:bCs w:val="0"/>
          <w:sz w:val="24"/>
          <w:szCs w:val="24"/>
        </w:rPr>
        <w:t xml:space="preserve">% от стоимости </w:t>
      </w:r>
      <w:r w:rsidR="004B5EB3" w:rsidRPr="00441EA0">
        <w:rPr>
          <w:bCs w:val="0"/>
          <w:sz w:val="24"/>
          <w:szCs w:val="24"/>
        </w:rPr>
        <w:t>Заявк</w:t>
      </w:r>
      <w:r w:rsidR="00932C0A" w:rsidRPr="00441EA0">
        <w:rPr>
          <w:bCs w:val="0"/>
          <w:sz w:val="24"/>
          <w:szCs w:val="24"/>
        </w:rPr>
        <w:t xml:space="preserve">и, с учетом НДС. </w:t>
      </w:r>
    </w:p>
    <w:p w:rsidR="00932C0A" w:rsidRPr="00441EA0" w:rsidRDefault="00BB7F6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441EA0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7D5654">
        <w:fldChar w:fldCharType="begin"/>
      </w:r>
      <w:r w:rsidR="007D5654">
        <w:instrText xml:space="preserve"> REF _Ref467168844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3.3.14.3</w:t>
      </w:r>
      <w:r w:rsidR="007D5654">
        <w:fldChar w:fldCharType="end"/>
      </w:r>
      <w:r w:rsidRPr="00441EA0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7D5654">
        <w:fldChar w:fldCharType="begin"/>
      </w:r>
      <w:r w:rsidR="007D5654">
        <w:instrText xml:space="preserve"> REF _Ref442263553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3.3.14.4</w:t>
      </w:r>
      <w:r w:rsidR="007D5654">
        <w:fldChar w:fldCharType="end"/>
      </w:r>
      <w:r w:rsidRPr="00441EA0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441EA0">
        <w:rPr>
          <w:bCs w:val="0"/>
          <w:sz w:val="24"/>
          <w:szCs w:val="24"/>
        </w:rPr>
        <w:t>.</w:t>
      </w:r>
    </w:p>
    <w:p w:rsidR="00BB7F61" w:rsidRPr="00441EA0" w:rsidRDefault="00BB7F6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79" w:name="_Ref467168844"/>
      <w:r w:rsidRPr="00441EA0">
        <w:rPr>
          <w:sz w:val="24"/>
          <w:szCs w:val="24"/>
        </w:rPr>
        <w:t>В случае</w:t>
      </w:r>
      <w:proofErr w:type="gramStart"/>
      <w:r w:rsidRPr="00441EA0">
        <w:rPr>
          <w:sz w:val="24"/>
          <w:szCs w:val="24"/>
        </w:rPr>
        <w:t>,</w:t>
      </w:r>
      <w:proofErr w:type="gramEnd"/>
      <w:r w:rsidRPr="00441EA0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79"/>
      <w:r w:rsidRPr="00441EA0">
        <w:rPr>
          <w:sz w:val="24"/>
          <w:szCs w:val="24"/>
        </w:rPr>
        <w:t>:</w:t>
      </w:r>
    </w:p>
    <w:p w:rsidR="00932C0A" w:rsidRPr="00BB7F61" w:rsidRDefault="00932C0A" w:rsidP="00E775F0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80" w:name="_Ref306390343"/>
      <w:r w:rsidRPr="00441EA0">
        <w:rPr>
          <w:sz w:val="24"/>
          <w:szCs w:val="24"/>
        </w:rPr>
        <w:t>Форма соглашения о неустойке должна</w:t>
      </w:r>
      <w:r w:rsidR="00ED01BF" w:rsidRPr="00441EA0">
        <w:rPr>
          <w:sz w:val="24"/>
          <w:szCs w:val="24"/>
        </w:rPr>
        <w:t xml:space="preserve"> соответствовать требованиям ст</w:t>
      </w:r>
      <w:r w:rsidRPr="00441EA0">
        <w:rPr>
          <w:sz w:val="24"/>
          <w:szCs w:val="24"/>
        </w:rPr>
        <w:t>.330, 331 Гражданского кодекса Российской</w:t>
      </w:r>
      <w:r w:rsidRPr="00BB7F61">
        <w:rPr>
          <w:sz w:val="24"/>
          <w:szCs w:val="24"/>
        </w:rPr>
        <w:t xml:space="preserve"> Федерации</w:t>
      </w:r>
      <w:bookmarkEnd w:id="580"/>
      <w:r w:rsidR="003C2207" w:rsidRPr="00BB7F61">
        <w:rPr>
          <w:sz w:val="24"/>
          <w:szCs w:val="24"/>
        </w:rPr>
        <w:t xml:space="preserve"> и быть подготовлена по </w:t>
      </w:r>
      <w:r w:rsidR="005818B2" w:rsidRPr="00BB7F61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BB7F61">
        <w:rPr>
          <w:sz w:val="24"/>
          <w:szCs w:val="24"/>
        </w:rPr>
        <w:t xml:space="preserve"> (</w:t>
      </w:r>
      <w:r w:rsidR="003C2207" w:rsidRPr="00BB7F61">
        <w:rPr>
          <w:sz w:val="24"/>
          <w:szCs w:val="24"/>
          <w:lang w:eastAsia="ru-RU"/>
        </w:rPr>
        <w:t xml:space="preserve">подраздел </w:t>
      </w:r>
      <w:r w:rsidR="00893B00" w:rsidRPr="00BB7F61">
        <w:rPr>
          <w:sz w:val="24"/>
          <w:szCs w:val="24"/>
          <w:lang w:eastAsia="ru-RU"/>
        </w:rPr>
        <w:fldChar w:fldCharType="begin"/>
      </w:r>
      <w:r w:rsidR="003C2207" w:rsidRPr="00BB7F61">
        <w:rPr>
          <w:sz w:val="24"/>
          <w:szCs w:val="24"/>
          <w:lang w:eastAsia="ru-RU"/>
        </w:rPr>
        <w:instrText xml:space="preserve"> REF _Ref440272678 \r \h </w:instrText>
      </w:r>
      <w:r w:rsidR="00893B00" w:rsidRPr="00BB7F61">
        <w:rPr>
          <w:sz w:val="24"/>
          <w:szCs w:val="24"/>
          <w:lang w:eastAsia="ru-RU"/>
        </w:rPr>
      </w:r>
      <w:r w:rsidR="00893B00" w:rsidRPr="00BB7F61">
        <w:rPr>
          <w:sz w:val="24"/>
          <w:szCs w:val="24"/>
          <w:lang w:eastAsia="ru-RU"/>
        </w:rPr>
        <w:fldChar w:fldCharType="separate"/>
      </w:r>
      <w:r w:rsidR="001B2D1B">
        <w:rPr>
          <w:sz w:val="24"/>
          <w:szCs w:val="24"/>
          <w:lang w:eastAsia="ru-RU"/>
        </w:rPr>
        <w:t>5.14</w:t>
      </w:r>
      <w:r w:rsidR="00893B00" w:rsidRPr="00BB7F61">
        <w:rPr>
          <w:sz w:val="24"/>
          <w:szCs w:val="24"/>
          <w:lang w:eastAsia="ru-RU"/>
        </w:rPr>
        <w:fldChar w:fldCharType="end"/>
      </w:r>
      <w:r w:rsidR="003C2207" w:rsidRPr="00BB7F61">
        <w:rPr>
          <w:sz w:val="24"/>
          <w:szCs w:val="24"/>
        </w:rPr>
        <w:t>)</w:t>
      </w:r>
      <w:r w:rsidR="000A6857" w:rsidRPr="00BB7F61">
        <w:rPr>
          <w:sz w:val="24"/>
          <w:szCs w:val="24"/>
        </w:rPr>
        <w:t>.</w:t>
      </w:r>
    </w:p>
    <w:p w:rsidR="00932C0A" w:rsidRPr="00441EA0" w:rsidRDefault="00932C0A" w:rsidP="00E775F0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81" w:name="_Ref307586570"/>
      <w:r w:rsidRPr="00BB7F61">
        <w:rPr>
          <w:sz w:val="24"/>
          <w:szCs w:val="24"/>
        </w:rPr>
        <w:t>В соглашении о неустойке должно быть указано</w:t>
      </w:r>
      <w:bookmarkStart w:id="582" w:name="_Ref305753174"/>
      <w:r w:rsidRPr="00BB7F61">
        <w:rPr>
          <w:sz w:val="24"/>
          <w:szCs w:val="24"/>
        </w:rPr>
        <w:t xml:space="preserve"> право Заказчика/</w:t>
      </w:r>
      <w:r w:rsidRPr="00441EA0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441EA0">
        <w:rPr>
          <w:sz w:val="24"/>
          <w:szCs w:val="24"/>
        </w:rPr>
        <w:t>запросе предложений</w:t>
      </w:r>
      <w:r w:rsidRPr="00441EA0">
        <w:rPr>
          <w:sz w:val="24"/>
          <w:szCs w:val="24"/>
        </w:rPr>
        <w:t>:</w:t>
      </w:r>
      <w:bookmarkEnd w:id="581"/>
      <w:bookmarkEnd w:id="582"/>
    </w:p>
    <w:p w:rsidR="00932C0A" w:rsidRPr="00441EA0" w:rsidRDefault="00BB7F61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>изменения Заявки</w:t>
      </w:r>
      <w:r w:rsidR="00932C0A" w:rsidRPr="00441EA0">
        <w:rPr>
          <w:bCs w:val="0"/>
          <w:sz w:val="24"/>
          <w:szCs w:val="24"/>
        </w:rPr>
        <w:t>, в том числе в процессе проведения переторжки, в течение срока ее действия (п.</w:t>
      </w:r>
      <w:r w:rsidR="007D5654">
        <w:fldChar w:fldCharType="begin"/>
      </w:r>
      <w:r w:rsidR="007D5654">
        <w:instrText xml:space="preserve"> REF _Ref306008743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3.3.4</w:t>
      </w:r>
      <w:r w:rsidR="007D5654">
        <w:fldChar w:fldCharType="end"/>
      </w:r>
      <w:r w:rsidR="00932C0A" w:rsidRPr="00441EA0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7D5654">
        <w:fldChar w:fldCharType="begin"/>
      </w:r>
      <w:r w:rsidR="007D5654">
        <w:instrText xml:space="preserve"> REF _Ref440289953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3.4.1.3</w:t>
      </w:r>
      <w:r w:rsidR="007D5654">
        <w:fldChar w:fldCharType="end"/>
      </w:r>
      <w:r w:rsidR="00932C0A" w:rsidRPr="00441EA0">
        <w:rPr>
          <w:bCs w:val="0"/>
          <w:sz w:val="24"/>
          <w:szCs w:val="24"/>
        </w:rPr>
        <w:t>);</w:t>
      </w:r>
    </w:p>
    <w:p w:rsidR="00932C0A" w:rsidRPr="00441EA0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BB7F61" w:rsidRPr="00441EA0">
        <w:rPr>
          <w:bCs w:val="0"/>
          <w:sz w:val="24"/>
          <w:szCs w:val="24"/>
        </w:rPr>
        <w:t>, предоставлени</w:t>
      </w:r>
      <w:r w:rsidR="00B72D75">
        <w:rPr>
          <w:bCs w:val="0"/>
          <w:sz w:val="24"/>
          <w:szCs w:val="24"/>
        </w:rPr>
        <w:t>я</w:t>
      </w:r>
      <w:r w:rsidR="00BB7F61" w:rsidRPr="00441EA0">
        <w:rPr>
          <w:bCs w:val="0"/>
          <w:sz w:val="24"/>
          <w:szCs w:val="24"/>
        </w:rPr>
        <w:t xml:space="preserve"> </w:t>
      </w:r>
      <w:r w:rsidR="00687D09">
        <w:rPr>
          <w:sz w:val="24"/>
          <w:szCs w:val="24"/>
        </w:rPr>
        <w:t>фальсифицированных</w:t>
      </w:r>
      <w:r w:rsidR="00687D09" w:rsidRPr="00750DD1">
        <w:rPr>
          <w:sz w:val="24"/>
          <w:szCs w:val="24"/>
        </w:rPr>
        <w:t xml:space="preserve"> </w:t>
      </w:r>
      <w:r w:rsidR="00BB7F61" w:rsidRPr="00441EA0">
        <w:rPr>
          <w:bCs w:val="0"/>
          <w:sz w:val="24"/>
          <w:szCs w:val="24"/>
        </w:rPr>
        <w:t xml:space="preserve">документов, </w:t>
      </w:r>
      <w:r w:rsidRPr="00441EA0">
        <w:rPr>
          <w:bCs w:val="0"/>
          <w:sz w:val="24"/>
          <w:szCs w:val="24"/>
        </w:rPr>
        <w:t xml:space="preserve">приведенных в составе </w:t>
      </w:r>
      <w:r w:rsidR="004B5EB3" w:rsidRPr="00441EA0">
        <w:rPr>
          <w:bCs w:val="0"/>
          <w:sz w:val="24"/>
          <w:szCs w:val="24"/>
        </w:rPr>
        <w:t>Заявк</w:t>
      </w:r>
      <w:r w:rsidRPr="00441EA0">
        <w:rPr>
          <w:bCs w:val="0"/>
          <w:sz w:val="24"/>
          <w:szCs w:val="24"/>
        </w:rPr>
        <w:t>и;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441EA0">
        <w:rPr>
          <w:bCs w:val="0"/>
          <w:sz w:val="24"/>
          <w:szCs w:val="24"/>
        </w:rPr>
        <w:lastRenderedPageBreak/>
        <w:t xml:space="preserve">отказа </w:t>
      </w:r>
      <w:r w:rsidR="009C744E" w:rsidRPr="00441EA0">
        <w:rPr>
          <w:bCs w:val="0"/>
          <w:sz w:val="24"/>
          <w:szCs w:val="24"/>
        </w:rPr>
        <w:t>Участник</w:t>
      </w:r>
      <w:r w:rsidR="004C5164" w:rsidRPr="00441EA0">
        <w:rPr>
          <w:bCs w:val="0"/>
          <w:sz w:val="24"/>
          <w:szCs w:val="24"/>
        </w:rPr>
        <w:t xml:space="preserve">а </w:t>
      </w:r>
      <w:r w:rsidR="007D07A7" w:rsidRPr="00441EA0">
        <w:rPr>
          <w:bCs w:val="0"/>
          <w:sz w:val="24"/>
          <w:szCs w:val="24"/>
        </w:rPr>
        <w:t xml:space="preserve">запроса </w:t>
      </w:r>
      <w:r w:rsidR="00D536DC" w:rsidRPr="00441EA0">
        <w:rPr>
          <w:bCs w:val="0"/>
          <w:sz w:val="24"/>
          <w:szCs w:val="24"/>
        </w:rPr>
        <w:t>предложений</w:t>
      </w:r>
      <w:r w:rsidR="004C5164" w:rsidRPr="00441EA0">
        <w:rPr>
          <w:bCs w:val="0"/>
          <w:sz w:val="24"/>
          <w:szCs w:val="24"/>
        </w:rPr>
        <w:t xml:space="preserve">, </w:t>
      </w:r>
      <w:r w:rsidR="004C5164" w:rsidRPr="00441EA0">
        <w:rPr>
          <w:sz w:val="24"/>
          <w:szCs w:val="24"/>
        </w:rPr>
        <w:t xml:space="preserve">чья </w:t>
      </w:r>
      <w:r w:rsidR="004B5EB3" w:rsidRPr="00441EA0">
        <w:rPr>
          <w:sz w:val="24"/>
          <w:szCs w:val="24"/>
        </w:rPr>
        <w:t>Заявк</w:t>
      </w:r>
      <w:r w:rsidR="004C5164" w:rsidRPr="00441EA0">
        <w:rPr>
          <w:sz w:val="24"/>
          <w:szCs w:val="24"/>
        </w:rPr>
        <w:t>а признана лучшей,</w:t>
      </w:r>
      <w:r w:rsidR="00D536DC" w:rsidRPr="00441EA0">
        <w:rPr>
          <w:bCs w:val="0"/>
          <w:sz w:val="24"/>
          <w:szCs w:val="24"/>
        </w:rPr>
        <w:t xml:space="preserve"> </w:t>
      </w:r>
      <w:r w:rsidRPr="00441EA0">
        <w:rPr>
          <w:bCs w:val="0"/>
          <w:sz w:val="24"/>
          <w:szCs w:val="24"/>
        </w:rPr>
        <w:t xml:space="preserve">либо </w:t>
      </w:r>
      <w:r w:rsidR="009C744E" w:rsidRPr="00441EA0">
        <w:rPr>
          <w:bCs w:val="0"/>
          <w:sz w:val="24"/>
          <w:szCs w:val="24"/>
        </w:rPr>
        <w:t>Участник</w:t>
      </w:r>
      <w:r w:rsidRPr="00441EA0">
        <w:rPr>
          <w:bCs w:val="0"/>
          <w:sz w:val="24"/>
          <w:szCs w:val="24"/>
        </w:rPr>
        <w:t xml:space="preserve">а </w:t>
      </w:r>
      <w:r w:rsidR="00D536DC" w:rsidRPr="00441EA0">
        <w:rPr>
          <w:bCs w:val="0"/>
          <w:sz w:val="24"/>
          <w:szCs w:val="24"/>
        </w:rPr>
        <w:t>запроса предложений</w:t>
      </w:r>
      <w:r w:rsidRPr="00441EA0">
        <w:rPr>
          <w:bCs w:val="0"/>
          <w:sz w:val="24"/>
          <w:szCs w:val="24"/>
        </w:rPr>
        <w:t>, давшего предпоследн</w:t>
      </w:r>
      <w:r w:rsidR="00FE5731" w:rsidRPr="00441EA0">
        <w:rPr>
          <w:bCs w:val="0"/>
          <w:sz w:val="24"/>
          <w:szCs w:val="24"/>
        </w:rPr>
        <w:t>юю</w:t>
      </w:r>
      <w:r w:rsidRPr="00441EA0">
        <w:rPr>
          <w:bCs w:val="0"/>
          <w:sz w:val="24"/>
          <w:szCs w:val="24"/>
        </w:rPr>
        <w:t xml:space="preserve"> </w:t>
      </w:r>
      <w:r w:rsidR="004B5EB3" w:rsidRPr="00441EA0">
        <w:rPr>
          <w:bCs w:val="0"/>
          <w:sz w:val="24"/>
          <w:szCs w:val="24"/>
        </w:rPr>
        <w:t>Заявк</w:t>
      </w:r>
      <w:r w:rsidR="00FE5731" w:rsidRPr="00441EA0">
        <w:rPr>
          <w:bCs w:val="0"/>
          <w:sz w:val="24"/>
          <w:szCs w:val="24"/>
        </w:rPr>
        <w:t xml:space="preserve">у </w:t>
      </w:r>
      <w:r w:rsidRPr="00441EA0">
        <w:rPr>
          <w:bCs w:val="0"/>
          <w:sz w:val="24"/>
          <w:szCs w:val="24"/>
        </w:rPr>
        <w:t xml:space="preserve">по цене при условии уклонения </w:t>
      </w:r>
      <w:r w:rsidR="009C744E" w:rsidRPr="00441EA0">
        <w:rPr>
          <w:bCs w:val="0"/>
          <w:sz w:val="24"/>
          <w:szCs w:val="24"/>
        </w:rPr>
        <w:t>Участник</w:t>
      </w:r>
      <w:r w:rsidR="004C5164" w:rsidRPr="00441EA0">
        <w:rPr>
          <w:bCs w:val="0"/>
          <w:sz w:val="24"/>
          <w:szCs w:val="24"/>
        </w:rPr>
        <w:t xml:space="preserve">а </w:t>
      </w:r>
      <w:r w:rsidR="00FE5731" w:rsidRPr="00441EA0">
        <w:rPr>
          <w:bCs w:val="0"/>
          <w:sz w:val="24"/>
          <w:szCs w:val="24"/>
        </w:rPr>
        <w:t>запроса предложений</w:t>
      </w:r>
      <w:r w:rsidR="004C5164" w:rsidRPr="00441EA0">
        <w:rPr>
          <w:bCs w:val="0"/>
          <w:sz w:val="24"/>
          <w:szCs w:val="24"/>
        </w:rPr>
        <w:t xml:space="preserve">, </w:t>
      </w:r>
      <w:r w:rsidR="004C5164" w:rsidRPr="00441EA0">
        <w:rPr>
          <w:sz w:val="24"/>
          <w:szCs w:val="24"/>
        </w:rPr>
        <w:t xml:space="preserve">чья </w:t>
      </w:r>
      <w:r w:rsidR="004B5EB3" w:rsidRPr="00441EA0">
        <w:rPr>
          <w:sz w:val="24"/>
          <w:szCs w:val="24"/>
        </w:rPr>
        <w:t>Заявк</w:t>
      </w:r>
      <w:r w:rsidR="004C5164" w:rsidRPr="00441EA0">
        <w:rPr>
          <w:sz w:val="24"/>
          <w:szCs w:val="24"/>
        </w:rPr>
        <w:t>а признана лучшей,</w:t>
      </w:r>
      <w:r w:rsidR="00FE5731" w:rsidRPr="00441EA0">
        <w:rPr>
          <w:bCs w:val="0"/>
          <w:sz w:val="24"/>
          <w:szCs w:val="24"/>
        </w:rPr>
        <w:t xml:space="preserve"> </w:t>
      </w:r>
      <w:r w:rsidRPr="00441EA0">
        <w:rPr>
          <w:bCs w:val="0"/>
          <w:sz w:val="24"/>
          <w:szCs w:val="24"/>
        </w:rPr>
        <w:t xml:space="preserve">от заключения </w:t>
      </w:r>
      <w:r w:rsidR="00123C70" w:rsidRPr="00441EA0">
        <w:rPr>
          <w:bCs w:val="0"/>
          <w:sz w:val="24"/>
          <w:szCs w:val="24"/>
        </w:rPr>
        <w:t>Договор</w:t>
      </w:r>
      <w:r w:rsidRPr="00441EA0">
        <w:rPr>
          <w:bCs w:val="0"/>
          <w:sz w:val="24"/>
          <w:szCs w:val="24"/>
        </w:rPr>
        <w:t xml:space="preserve">а либо </w:t>
      </w:r>
      <w:r w:rsidR="009C744E" w:rsidRPr="00441EA0">
        <w:rPr>
          <w:bCs w:val="0"/>
          <w:sz w:val="24"/>
          <w:szCs w:val="24"/>
        </w:rPr>
        <w:t>Участник</w:t>
      </w:r>
      <w:r w:rsidRPr="00441EA0">
        <w:rPr>
          <w:bCs w:val="0"/>
          <w:sz w:val="24"/>
          <w:szCs w:val="24"/>
        </w:rPr>
        <w:t xml:space="preserve">а </w:t>
      </w:r>
      <w:r w:rsidR="007A439E" w:rsidRPr="00441EA0">
        <w:rPr>
          <w:bCs w:val="0"/>
          <w:sz w:val="24"/>
          <w:szCs w:val="24"/>
        </w:rPr>
        <w:t>запроса предложений</w:t>
      </w:r>
      <w:r w:rsidRPr="00441EA0">
        <w:rPr>
          <w:bCs w:val="0"/>
          <w:sz w:val="24"/>
          <w:szCs w:val="24"/>
        </w:rPr>
        <w:t>, признанного</w:t>
      </w:r>
      <w:r w:rsidRPr="00E71A48">
        <w:rPr>
          <w:bCs w:val="0"/>
          <w:sz w:val="24"/>
          <w:szCs w:val="24"/>
        </w:rPr>
        <w:t xml:space="preserve">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893B00">
        <w:rPr>
          <w:bCs w:val="0"/>
          <w:sz w:val="24"/>
          <w:szCs w:val="24"/>
        </w:rPr>
        <w:fldChar w:fldCharType="begin"/>
      </w:r>
      <w:r w:rsidR="008D54B2">
        <w:rPr>
          <w:bCs w:val="0"/>
          <w:sz w:val="24"/>
          <w:szCs w:val="24"/>
        </w:rPr>
        <w:instrText xml:space="preserve"> REF _Ref468355339 \r \h </w:instrText>
      </w:r>
      <w:r w:rsidR="00893B00">
        <w:rPr>
          <w:bCs w:val="0"/>
          <w:sz w:val="24"/>
          <w:szCs w:val="24"/>
        </w:rPr>
      </w:r>
      <w:r w:rsidR="00893B00">
        <w:rPr>
          <w:bCs w:val="0"/>
          <w:sz w:val="24"/>
          <w:szCs w:val="24"/>
        </w:rPr>
        <w:fldChar w:fldCharType="separate"/>
      </w:r>
      <w:r w:rsidR="001B2D1B">
        <w:rPr>
          <w:bCs w:val="0"/>
          <w:sz w:val="24"/>
          <w:szCs w:val="24"/>
        </w:rPr>
        <w:t>3.12</w:t>
      </w:r>
      <w:r w:rsidR="00893B00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A659FB">
        <w:rPr>
          <w:bCs w:val="0"/>
          <w:sz w:val="24"/>
          <w:szCs w:val="24"/>
        </w:rPr>
        <w:t xml:space="preserve"> (п.</w:t>
      </w:r>
      <w:r w:rsidR="00893B00">
        <w:rPr>
          <w:bCs w:val="0"/>
          <w:sz w:val="24"/>
          <w:szCs w:val="24"/>
        </w:rPr>
        <w:fldChar w:fldCharType="begin"/>
      </w:r>
      <w:r w:rsidR="00A659FB">
        <w:rPr>
          <w:bCs w:val="0"/>
          <w:sz w:val="24"/>
          <w:szCs w:val="24"/>
        </w:rPr>
        <w:instrText xml:space="preserve"> REF _Ref468202391 \r \h </w:instrText>
      </w:r>
      <w:r w:rsidR="00893B00">
        <w:rPr>
          <w:bCs w:val="0"/>
          <w:sz w:val="24"/>
          <w:szCs w:val="24"/>
        </w:rPr>
      </w:r>
      <w:r w:rsidR="00893B00">
        <w:rPr>
          <w:bCs w:val="0"/>
          <w:sz w:val="24"/>
          <w:szCs w:val="24"/>
        </w:rPr>
        <w:fldChar w:fldCharType="separate"/>
      </w:r>
      <w:r w:rsidR="001B2D1B">
        <w:rPr>
          <w:bCs w:val="0"/>
          <w:sz w:val="24"/>
          <w:szCs w:val="24"/>
        </w:rPr>
        <w:t>3.13</w:t>
      </w:r>
      <w:r w:rsidR="00893B00">
        <w:rPr>
          <w:bCs w:val="0"/>
          <w:sz w:val="24"/>
          <w:szCs w:val="24"/>
        </w:rPr>
        <w:fldChar w:fldCharType="end"/>
      </w:r>
      <w:r w:rsidR="00A659F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BB7F61" w:rsidRDefault="00932C0A" w:rsidP="00E775F0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83" w:name="_Ref307563802"/>
      <w:r w:rsidRPr="00E71A48">
        <w:rPr>
          <w:bCs/>
          <w:sz w:val="24"/>
          <w:szCs w:val="24"/>
        </w:rPr>
        <w:t xml:space="preserve">В </w:t>
      </w:r>
      <w:r w:rsidRPr="00BB7F61">
        <w:rPr>
          <w:sz w:val="24"/>
          <w:szCs w:val="24"/>
        </w:rPr>
        <w:t xml:space="preserve">случаях, указанных в п. </w:t>
      </w:r>
      <w:r w:rsidR="007D5654">
        <w:fldChar w:fldCharType="begin"/>
      </w:r>
      <w:r w:rsidR="007D5654">
        <w:instrText xml:space="preserve"> REF _Ref305753174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3.3.14.3.2</w:t>
      </w:r>
      <w:r w:rsidR="007D5654">
        <w:fldChar w:fldCharType="end"/>
      </w:r>
      <w:r w:rsidRPr="00BB7F61">
        <w:rPr>
          <w:sz w:val="24"/>
          <w:szCs w:val="24"/>
        </w:rPr>
        <w:t xml:space="preserve"> </w:t>
      </w:r>
      <w:r w:rsidR="009C744E" w:rsidRPr="00BB7F61">
        <w:rPr>
          <w:sz w:val="24"/>
          <w:szCs w:val="24"/>
        </w:rPr>
        <w:t>Участник</w:t>
      </w:r>
      <w:r w:rsidRPr="00BB7F61">
        <w:rPr>
          <w:sz w:val="24"/>
          <w:szCs w:val="24"/>
        </w:rPr>
        <w:t xml:space="preserve"> обязан выплатить Заказчику неустойку в размере </w:t>
      </w:r>
      <w:bookmarkEnd w:id="583"/>
      <w:r w:rsidR="000A7A8E" w:rsidRPr="00BB7F61">
        <w:rPr>
          <w:sz w:val="24"/>
          <w:szCs w:val="24"/>
        </w:rPr>
        <w:t>3% от стоимости Заявки, с учетом НДС.</w:t>
      </w:r>
    </w:p>
    <w:p w:rsidR="00932C0A" w:rsidRPr="00BB7F61" w:rsidRDefault="009C744E" w:rsidP="00E775F0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84" w:name="_Ref299109207"/>
      <w:bookmarkStart w:id="585" w:name="_Ref307563826"/>
      <w:r w:rsidRPr="00BB7F61">
        <w:rPr>
          <w:sz w:val="24"/>
          <w:szCs w:val="24"/>
        </w:rPr>
        <w:t>Участник</w:t>
      </w:r>
      <w:r w:rsidR="00932C0A" w:rsidRPr="00BB7F61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84"/>
      <w:bookmarkEnd w:id="585"/>
    </w:p>
    <w:p w:rsidR="00F21407" w:rsidRPr="00F21407" w:rsidRDefault="00F21407" w:rsidP="00E775F0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86" w:name="_Ref468351365"/>
      <w:r w:rsidRPr="00BB7F61">
        <w:rPr>
          <w:sz w:val="24"/>
          <w:szCs w:val="24"/>
        </w:rPr>
        <w:t xml:space="preserve">Участник должен предоставить оригинал соглашения о неустойке (подраздел </w:t>
      </w:r>
      <w:r w:rsidR="007D5654">
        <w:fldChar w:fldCharType="begin"/>
      </w:r>
      <w:r w:rsidR="007D5654">
        <w:instrText xml:space="preserve"> REF _Ref440272256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5.14</w:t>
      </w:r>
      <w:r w:rsidR="007D5654">
        <w:fldChar w:fldCharType="end"/>
      </w:r>
      <w:r w:rsidRPr="00BB7F61">
        <w:rPr>
          <w:sz w:val="24"/>
          <w:szCs w:val="24"/>
        </w:rPr>
        <w:t>), а</w:t>
      </w:r>
      <w:r w:rsidRPr="00F21407">
        <w:rPr>
          <w:bCs/>
          <w:sz w:val="24"/>
          <w:szCs w:val="24"/>
        </w:rPr>
        <w:t xml:space="preserve"> также Расписку сдачи-приемки соглашения о неустойке, подготовленную по </w:t>
      </w:r>
      <w:r w:rsidRPr="00F21407">
        <w:rPr>
          <w:bCs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F21407">
        <w:rPr>
          <w:bCs/>
          <w:sz w:val="24"/>
          <w:szCs w:val="24"/>
        </w:rPr>
        <w:t>(</w:t>
      </w:r>
      <w:r w:rsidRPr="00F21407">
        <w:rPr>
          <w:bCs/>
          <w:sz w:val="24"/>
          <w:szCs w:val="24"/>
          <w:lang w:eastAsia="ru-RU"/>
        </w:rPr>
        <w:t xml:space="preserve">подраздел </w:t>
      </w:r>
      <w:r w:rsidR="007D5654">
        <w:fldChar w:fldCharType="begin"/>
      </w:r>
      <w:r w:rsidR="007D5654">
        <w:instrText xml:space="preserve"> REF _Ref441574460 \r \h  \* MERGEFORMAT </w:instrText>
      </w:r>
      <w:r w:rsidR="007D5654">
        <w:fldChar w:fldCharType="separate"/>
      </w:r>
      <w:r w:rsidR="001B2D1B" w:rsidRPr="001B2D1B">
        <w:rPr>
          <w:sz w:val="24"/>
          <w:szCs w:val="24"/>
          <w:lang w:eastAsia="ru-RU"/>
        </w:rPr>
        <w:t>5.15</w:t>
      </w:r>
      <w:r w:rsidR="007D5654">
        <w:fldChar w:fldCharType="end"/>
      </w:r>
      <w:r w:rsidRPr="00F21407">
        <w:rPr>
          <w:bCs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7D5654">
        <w:fldChar w:fldCharType="begin"/>
      </w:r>
      <w:r w:rsidR="007D5654">
        <w:instrText xml:space="preserve"> REF _Ref440289953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3.4.1.3</w:t>
      </w:r>
      <w:r w:rsidR="007D5654">
        <w:fldChar w:fldCharType="end"/>
      </w:r>
      <w:r w:rsidRPr="00F21407">
        <w:rPr>
          <w:bCs/>
          <w:sz w:val="24"/>
          <w:szCs w:val="24"/>
        </w:rPr>
        <w:t xml:space="preserve"> настоящей Документации, по адресу: </w:t>
      </w:r>
      <w:r w:rsidR="00732047" w:rsidRPr="00626094">
        <w:rPr>
          <w:b/>
          <w:sz w:val="24"/>
          <w:szCs w:val="24"/>
        </w:rPr>
        <w:t xml:space="preserve">РФ, 214019, г. Смоленск, ул. </w:t>
      </w:r>
      <w:proofErr w:type="spellStart"/>
      <w:r w:rsidR="00732047" w:rsidRPr="00626094">
        <w:rPr>
          <w:b/>
          <w:sz w:val="24"/>
          <w:szCs w:val="24"/>
        </w:rPr>
        <w:t>Тенишевой</w:t>
      </w:r>
      <w:proofErr w:type="spellEnd"/>
      <w:r w:rsidR="00732047" w:rsidRPr="00626094">
        <w:rPr>
          <w:b/>
          <w:sz w:val="24"/>
          <w:szCs w:val="24"/>
        </w:rPr>
        <w:t xml:space="preserve">, д. 33, </w:t>
      </w:r>
      <w:proofErr w:type="spellStart"/>
      <w:r w:rsidR="00732047" w:rsidRPr="00626094">
        <w:rPr>
          <w:b/>
          <w:sz w:val="24"/>
          <w:szCs w:val="24"/>
        </w:rPr>
        <w:t>каб</w:t>
      </w:r>
      <w:proofErr w:type="spellEnd"/>
      <w:r w:rsidR="00732047" w:rsidRPr="00626094">
        <w:rPr>
          <w:b/>
          <w:sz w:val="24"/>
          <w:szCs w:val="24"/>
        </w:rPr>
        <w:t>. 111</w:t>
      </w:r>
      <w:r w:rsidR="00732047" w:rsidRPr="00626094">
        <w:rPr>
          <w:sz w:val="24"/>
          <w:szCs w:val="24"/>
        </w:rPr>
        <w:t xml:space="preserve">, исполнительный сотрудник – </w:t>
      </w:r>
      <w:r w:rsidR="00732047" w:rsidRPr="00626094">
        <w:rPr>
          <w:iCs/>
          <w:sz w:val="24"/>
          <w:szCs w:val="24"/>
        </w:rPr>
        <w:t>Кудрявцева Татьяна Владимировна, контактный телефон (4812) 42-95-56</w:t>
      </w:r>
      <w:r w:rsidRPr="00F21407">
        <w:rPr>
          <w:bCs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  <w:bookmarkEnd w:id="586"/>
    </w:p>
    <w:p w:rsidR="00F21407" w:rsidRPr="00F21407" w:rsidRDefault="00F21407" w:rsidP="00E775F0">
      <w:pPr>
        <w:pStyle w:val="aff6"/>
        <w:numPr>
          <w:ilvl w:val="0"/>
          <w:numId w:val="80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21407">
        <w:rPr>
          <w:sz w:val="24"/>
          <w:szCs w:val="24"/>
        </w:rPr>
        <w:t>Пометка «</w:t>
      </w:r>
      <w:r w:rsidRPr="00F21407">
        <w:rPr>
          <w:bCs w:val="0"/>
          <w:sz w:val="24"/>
          <w:szCs w:val="24"/>
        </w:rPr>
        <w:t>Соглашение о неустойке</w:t>
      </w:r>
      <w:r w:rsidRPr="00F21407">
        <w:rPr>
          <w:sz w:val="24"/>
          <w:szCs w:val="24"/>
        </w:rPr>
        <w:t>»;</w:t>
      </w:r>
    </w:p>
    <w:p w:rsidR="00F21407" w:rsidRPr="00F21407" w:rsidRDefault="00F21407" w:rsidP="00E775F0">
      <w:pPr>
        <w:pStyle w:val="aff6"/>
        <w:numPr>
          <w:ilvl w:val="0"/>
          <w:numId w:val="80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214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7D5654">
        <w:fldChar w:fldCharType="begin"/>
      </w:r>
      <w:r w:rsidR="007D5654">
        <w:instrText xml:space="preserve"> REF _Ref191386085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1.1.1</w:t>
      </w:r>
      <w:r w:rsidR="007D5654">
        <w:fldChar w:fldCharType="end"/>
      </w:r>
      <w:r w:rsidRPr="00F21407">
        <w:rPr>
          <w:sz w:val="24"/>
          <w:szCs w:val="24"/>
        </w:rPr>
        <w:t>;</w:t>
      </w:r>
    </w:p>
    <w:p w:rsidR="00F21407" w:rsidRPr="00F21407" w:rsidRDefault="00F21407" w:rsidP="00E775F0">
      <w:pPr>
        <w:pStyle w:val="aff6"/>
        <w:numPr>
          <w:ilvl w:val="0"/>
          <w:numId w:val="80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21407">
        <w:rPr>
          <w:sz w:val="24"/>
          <w:szCs w:val="24"/>
        </w:rPr>
        <w:t>полное фирменное наименование Участника и его почтовый адрес;</w:t>
      </w:r>
    </w:p>
    <w:p w:rsidR="00F21407" w:rsidRPr="00F21407" w:rsidRDefault="00F21407" w:rsidP="00E775F0">
      <w:pPr>
        <w:pStyle w:val="aff6"/>
        <w:numPr>
          <w:ilvl w:val="0"/>
          <w:numId w:val="80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21407">
        <w:rPr>
          <w:sz w:val="24"/>
          <w:szCs w:val="24"/>
        </w:rPr>
        <w:t xml:space="preserve">предмет Договора в соответствии с пунктом </w:t>
      </w:r>
      <w:r w:rsidR="007D5654">
        <w:fldChar w:fldCharType="begin"/>
      </w:r>
      <w:r w:rsidR="007D5654">
        <w:instrText xml:space="preserve"> REF _Ref303323780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1.1.4</w:t>
      </w:r>
      <w:r w:rsidR="007D5654">
        <w:fldChar w:fldCharType="end"/>
      </w:r>
      <w:r w:rsidRPr="00F21407">
        <w:rPr>
          <w:sz w:val="24"/>
          <w:szCs w:val="24"/>
        </w:rPr>
        <w:t>.</w:t>
      </w:r>
    </w:p>
    <w:p w:rsidR="00F21407" w:rsidRPr="00441EA0" w:rsidRDefault="00F21407" w:rsidP="00E775F0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F21407">
        <w:rPr>
          <w:bCs/>
          <w:sz w:val="24"/>
          <w:szCs w:val="24"/>
        </w:rPr>
        <w:t>Предоставление</w:t>
      </w:r>
      <w:r w:rsidRPr="00F21407">
        <w:rPr>
          <w:sz w:val="24"/>
          <w:szCs w:val="24"/>
        </w:rPr>
        <w:t xml:space="preserve"> оригинала </w:t>
      </w:r>
      <w:r w:rsidRPr="00F21407">
        <w:rPr>
          <w:bCs/>
          <w:sz w:val="24"/>
          <w:szCs w:val="24"/>
        </w:rPr>
        <w:t>соглашения о неустойке</w:t>
      </w:r>
      <w:r w:rsidRPr="00F21407">
        <w:rPr>
          <w:sz w:val="24"/>
          <w:szCs w:val="24"/>
        </w:rPr>
        <w:t xml:space="preserve"> без Расписки сдачи-</w:t>
      </w:r>
      <w:r w:rsidRPr="00441EA0">
        <w:rPr>
          <w:sz w:val="24"/>
          <w:szCs w:val="24"/>
        </w:rPr>
        <w:t xml:space="preserve">приемки </w:t>
      </w:r>
      <w:r w:rsidRPr="00441EA0">
        <w:rPr>
          <w:bCs/>
          <w:sz w:val="24"/>
          <w:szCs w:val="24"/>
        </w:rPr>
        <w:t>соглашения о неустойке</w:t>
      </w:r>
      <w:r w:rsidRPr="00441EA0">
        <w:rPr>
          <w:sz w:val="24"/>
          <w:szCs w:val="24"/>
        </w:rPr>
        <w:t xml:space="preserve"> будет считаться Организатором как не предоставление </w:t>
      </w:r>
      <w:r w:rsidRPr="00441EA0">
        <w:rPr>
          <w:bCs/>
          <w:sz w:val="24"/>
          <w:szCs w:val="24"/>
        </w:rPr>
        <w:t>соглашения о неустойке</w:t>
      </w:r>
      <w:r w:rsidRPr="00441EA0">
        <w:rPr>
          <w:sz w:val="24"/>
          <w:szCs w:val="24"/>
        </w:rPr>
        <w:t xml:space="preserve">, и повлечет за собой последствия, указанные в п. </w:t>
      </w:r>
      <w:r w:rsidR="007D5654">
        <w:fldChar w:fldCharType="begin"/>
      </w:r>
      <w:r w:rsidR="007D5654">
        <w:instrText xml:space="preserve"> REF _Ref468351375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3.3.14.5</w:t>
      </w:r>
      <w:r w:rsidR="007D5654">
        <w:fldChar w:fldCharType="end"/>
      </w:r>
      <w:r w:rsidRPr="00441EA0">
        <w:rPr>
          <w:sz w:val="24"/>
          <w:szCs w:val="24"/>
        </w:rPr>
        <w:t xml:space="preserve"> настоящей Документации.</w:t>
      </w:r>
    </w:p>
    <w:p w:rsidR="00BB7F61" w:rsidRPr="00441EA0" w:rsidRDefault="00BB7F6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87" w:name="_Ref442263553"/>
      <w:bookmarkStart w:id="588" w:name="_Ref442189545"/>
      <w:r w:rsidRPr="00441EA0">
        <w:rPr>
          <w:sz w:val="24"/>
          <w:szCs w:val="24"/>
        </w:rPr>
        <w:t>В случае</w:t>
      </w:r>
      <w:proofErr w:type="gramStart"/>
      <w:r w:rsidRPr="00441EA0">
        <w:rPr>
          <w:sz w:val="24"/>
          <w:szCs w:val="24"/>
        </w:rPr>
        <w:t>,</w:t>
      </w:r>
      <w:proofErr w:type="gramEnd"/>
      <w:r w:rsidRPr="00441EA0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87"/>
    </w:p>
    <w:p w:rsidR="00BB7F61" w:rsidRPr="00441EA0" w:rsidRDefault="00BB7F61" w:rsidP="00E775F0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441EA0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7D5654">
        <w:fldChar w:fldCharType="begin"/>
      </w:r>
      <w:r w:rsidR="007D5654">
        <w:instrText xml:space="preserve"> REF _Ref440289953 \r \h  \* MERGEFORMAT </w:instrText>
      </w:r>
      <w:r w:rsidR="007D5654">
        <w:fldChar w:fldCharType="separate"/>
      </w:r>
      <w:r w:rsidR="001B2D1B" w:rsidRPr="001B2D1B">
        <w:rPr>
          <w:szCs w:val="24"/>
        </w:rPr>
        <w:t>3.4.1.3</w:t>
      </w:r>
      <w:r w:rsidR="007D5654">
        <w:fldChar w:fldCharType="end"/>
      </w:r>
      <w:r w:rsidRPr="00441EA0">
        <w:rPr>
          <w:szCs w:val="24"/>
        </w:rPr>
        <w:t>). В случае</w:t>
      </w:r>
      <w:proofErr w:type="gramStart"/>
      <w:r w:rsidRPr="00441EA0">
        <w:rPr>
          <w:szCs w:val="24"/>
        </w:rPr>
        <w:t>,</w:t>
      </w:r>
      <w:proofErr w:type="gramEnd"/>
      <w:r w:rsidRPr="00441EA0">
        <w:rPr>
          <w:szCs w:val="24"/>
        </w:rPr>
        <w:t xml:space="preserve"> если на момент истечения срока окончания приема Заявок (п. </w:t>
      </w:r>
      <w:r w:rsidR="007D5654">
        <w:fldChar w:fldCharType="begin"/>
      </w:r>
      <w:r w:rsidR="007D5654">
        <w:instrText xml:space="preserve"> REF _Ref440289953 \r \h  \* MERGEFORMAT </w:instrText>
      </w:r>
      <w:r w:rsidR="007D5654">
        <w:fldChar w:fldCharType="separate"/>
      </w:r>
      <w:r w:rsidR="001B2D1B" w:rsidRPr="001B2D1B">
        <w:rPr>
          <w:szCs w:val="24"/>
        </w:rPr>
        <w:t>3.4.1.3</w:t>
      </w:r>
      <w:r w:rsidR="007D5654">
        <w:fldChar w:fldCharType="end"/>
      </w:r>
      <w:r w:rsidRPr="00441EA0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BB7F61" w:rsidRPr="00441EA0" w:rsidRDefault="00BB7F61" w:rsidP="00E775F0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441EA0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441EA0">
        <w:rPr>
          <w:szCs w:val="24"/>
        </w:rPr>
        <w:t>дств в к</w:t>
      </w:r>
      <w:proofErr w:type="gramEnd"/>
      <w:r w:rsidRPr="00441EA0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441EA0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441EA0">
        <w:rPr>
          <w:szCs w:val="24"/>
        </w:rPr>
        <w:t xml:space="preserve"> Соответствующее платежное поручение с </w:t>
      </w:r>
      <w:r w:rsidRPr="00441EA0">
        <w:rPr>
          <w:szCs w:val="24"/>
        </w:rPr>
        <w:lastRenderedPageBreak/>
        <w:t>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441EA0">
        <w:rPr>
          <w:szCs w:val="24"/>
        </w:rPr>
        <w:t>дств пр</w:t>
      </w:r>
      <w:proofErr w:type="gramEnd"/>
      <w:r w:rsidRPr="00441EA0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441EA0">
        <w:rPr>
          <w:szCs w:val="24"/>
        </w:rPr>
        <w:t>дств в к</w:t>
      </w:r>
      <w:proofErr w:type="gramEnd"/>
      <w:r w:rsidRPr="00441EA0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BB7F61" w:rsidRPr="00441EA0" w:rsidRDefault="00BB7F61" w:rsidP="00E775F0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441EA0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441EA0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441EA0">
        <w:rPr>
          <w:rFonts w:eastAsia="Calibri"/>
          <w:szCs w:val="24"/>
          <w:lang w:eastAsia="en-US"/>
        </w:rPr>
        <w:t xml:space="preserve"> копию </w:t>
      </w:r>
      <w:r w:rsidRPr="00441EA0">
        <w:rPr>
          <w:szCs w:val="24"/>
        </w:rPr>
        <w:t>платежного</w:t>
      </w:r>
      <w:r w:rsidRPr="00441EA0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7D5654">
        <w:fldChar w:fldCharType="begin"/>
      </w:r>
      <w:r w:rsidR="007D5654">
        <w:instrText xml:space="preserve"> REF _Ref55335823 \r \h  \* MERGEFORMAT </w:instrText>
      </w:r>
      <w:r w:rsidR="007D5654">
        <w:fldChar w:fldCharType="separate"/>
      </w:r>
      <w:r w:rsidR="001B2D1B" w:rsidRPr="001B2D1B">
        <w:rPr>
          <w:rFonts w:eastAsia="Calibri"/>
          <w:szCs w:val="24"/>
          <w:lang w:eastAsia="en-US"/>
        </w:rPr>
        <w:t>5.7</w:t>
      </w:r>
      <w:r w:rsidR="007D5654">
        <w:fldChar w:fldCharType="end"/>
      </w:r>
      <w:r w:rsidRPr="00441EA0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63964" w:rsidRPr="003E2937">
        <w:rPr>
          <w:szCs w:val="24"/>
        </w:rPr>
        <w:t>специалист</w:t>
      </w:r>
      <w:r w:rsidR="00A42093">
        <w:rPr>
          <w:szCs w:val="24"/>
        </w:rPr>
        <w:t>у</w:t>
      </w:r>
      <w:r w:rsidR="00B63964" w:rsidRPr="003E2937">
        <w:rPr>
          <w:szCs w:val="24"/>
        </w:rPr>
        <w:t xml:space="preserve"> 2 категории отдела закупочной деятельности Управления логистики и материально-технического обеспечения</w:t>
      </w:r>
      <w:r w:rsidRPr="00B63964">
        <w:rPr>
          <w:szCs w:val="24"/>
        </w:rPr>
        <w:t xml:space="preserve"> </w:t>
      </w:r>
      <w:r w:rsidR="00B63964" w:rsidRPr="00B63964">
        <w:rPr>
          <w:szCs w:val="24"/>
        </w:rPr>
        <w:t xml:space="preserve">филиала </w:t>
      </w:r>
      <w:r w:rsidRPr="00B63964">
        <w:rPr>
          <w:szCs w:val="24"/>
        </w:rPr>
        <w:t>ПАО «МРСК Центра»</w:t>
      </w:r>
      <w:r w:rsidR="00B63964" w:rsidRPr="00B63964">
        <w:rPr>
          <w:szCs w:val="24"/>
        </w:rPr>
        <w:t xml:space="preserve"> - «Смоленскэнерго»</w:t>
      </w:r>
      <w:r w:rsidRPr="00441EA0">
        <w:rPr>
          <w:rFonts w:eastAsia="Calibri"/>
          <w:szCs w:val="24"/>
          <w:highlight w:val="red"/>
          <w:lang w:eastAsia="en-US"/>
        </w:rPr>
        <w:t xml:space="preserve"> </w:t>
      </w:r>
      <w:r w:rsidR="00B63964" w:rsidRPr="0054274D">
        <w:rPr>
          <w:iCs/>
        </w:rPr>
        <w:t>Кудрявцевой Татьяне</w:t>
      </w:r>
      <w:proofErr w:type="gramEnd"/>
      <w:r w:rsidR="00B63964" w:rsidRPr="0054274D">
        <w:rPr>
          <w:iCs/>
        </w:rPr>
        <w:t xml:space="preserve"> Владимировне, контактный телефон </w:t>
      </w:r>
      <w:r w:rsidR="00B63964" w:rsidRPr="0054274D">
        <w:rPr>
          <w:b/>
          <w:iCs/>
        </w:rPr>
        <w:t>(4812) 42-95-56</w:t>
      </w:r>
      <w:r w:rsidR="00B63964" w:rsidRPr="0054274D">
        <w:rPr>
          <w:iCs/>
        </w:rPr>
        <w:t xml:space="preserve">, адрес электронной почты: </w:t>
      </w:r>
      <w:hyperlink r:id="rId35" w:history="1">
        <w:r w:rsidR="00B63964" w:rsidRPr="0054274D">
          <w:rPr>
            <w:rStyle w:val="a7"/>
            <w:iCs/>
          </w:rPr>
          <w:t>Kudryavtseva.TV@mrsk-1.ru</w:t>
        </w:r>
      </w:hyperlink>
      <w:r w:rsidRPr="00441EA0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441EA0">
        <w:rPr>
          <w:szCs w:val="24"/>
        </w:rPr>
        <w:t xml:space="preserve">до момента истечения срока окончания приема заявок (п. </w:t>
      </w:r>
      <w:r w:rsidR="007D5654">
        <w:fldChar w:fldCharType="begin"/>
      </w:r>
      <w:r w:rsidR="007D5654">
        <w:instrText xml:space="preserve"> REF _Ref440289953 \r \h  \* MERGEFORMAT </w:instrText>
      </w:r>
      <w:r w:rsidR="007D5654">
        <w:fldChar w:fldCharType="separate"/>
      </w:r>
      <w:r w:rsidR="001B2D1B" w:rsidRPr="001B2D1B">
        <w:rPr>
          <w:szCs w:val="24"/>
        </w:rPr>
        <w:t>3.4.1.3</w:t>
      </w:r>
      <w:r w:rsidR="007D5654">
        <w:fldChar w:fldCharType="end"/>
      </w:r>
      <w:r w:rsidRPr="00441EA0">
        <w:rPr>
          <w:szCs w:val="24"/>
        </w:rPr>
        <w:t>).</w:t>
      </w:r>
    </w:p>
    <w:p w:rsidR="00BB7F61" w:rsidRPr="00441EA0" w:rsidRDefault="00BB7F61" w:rsidP="00E775F0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89" w:name="_Ref468973739"/>
      <w:r w:rsidRPr="00441EA0">
        <w:rPr>
          <w:rFonts w:eastAsia="Calibri"/>
          <w:szCs w:val="24"/>
          <w:lang w:eastAsia="en-US"/>
        </w:rPr>
        <w:t>Реквизиты</w:t>
      </w:r>
      <w:r w:rsidRPr="00441EA0">
        <w:rPr>
          <w:szCs w:val="24"/>
        </w:rPr>
        <w:t xml:space="preserve"> Заказчика для перечисления денежных сре</w:t>
      </w:r>
      <w:proofErr w:type="gramStart"/>
      <w:r w:rsidRPr="00441EA0">
        <w:rPr>
          <w:szCs w:val="24"/>
        </w:rPr>
        <w:t>дств в к</w:t>
      </w:r>
      <w:proofErr w:type="gramEnd"/>
      <w:r w:rsidRPr="00441EA0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89"/>
    </w:p>
    <w:p w:rsidR="00B63964" w:rsidRPr="008C3D53" w:rsidRDefault="00B63964" w:rsidP="00B63964">
      <w:pPr>
        <w:pStyle w:val="aff6"/>
        <w:numPr>
          <w:ilvl w:val="0"/>
          <w:numId w:val="0"/>
        </w:numPr>
        <w:tabs>
          <w:tab w:val="left" w:pos="708"/>
        </w:tabs>
        <w:snapToGrid w:val="0"/>
        <w:spacing w:before="120" w:after="120" w:line="240" w:lineRule="auto"/>
        <w:ind w:left="2127"/>
        <w:rPr>
          <w:sz w:val="24"/>
          <w:szCs w:val="24"/>
          <w:u w:val="single"/>
        </w:rPr>
      </w:pPr>
      <w:r w:rsidRPr="008C3D53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«Смоленскэнерго»</w:t>
      </w:r>
    </w:p>
    <w:p w:rsidR="00B63964" w:rsidRPr="008C3D53" w:rsidRDefault="00B63964" w:rsidP="00B63964">
      <w:pPr>
        <w:pStyle w:val="aff6"/>
        <w:numPr>
          <w:ilvl w:val="0"/>
          <w:numId w:val="0"/>
        </w:numPr>
        <w:tabs>
          <w:tab w:val="left" w:pos="-7797"/>
        </w:tabs>
        <w:spacing w:line="240" w:lineRule="auto"/>
        <w:ind w:left="2127"/>
        <w:rPr>
          <w:sz w:val="24"/>
          <w:szCs w:val="24"/>
        </w:rPr>
      </w:pPr>
      <w:r w:rsidRPr="008C3D53">
        <w:rPr>
          <w:sz w:val="24"/>
          <w:szCs w:val="24"/>
        </w:rPr>
        <w:t xml:space="preserve">214019 г. Смоленск, ул. </w:t>
      </w:r>
      <w:proofErr w:type="spellStart"/>
      <w:r w:rsidRPr="008C3D53">
        <w:rPr>
          <w:sz w:val="24"/>
          <w:szCs w:val="24"/>
        </w:rPr>
        <w:t>Тенишевой</w:t>
      </w:r>
      <w:proofErr w:type="spellEnd"/>
      <w:r w:rsidRPr="008C3D53">
        <w:rPr>
          <w:sz w:val="24"/>
          <w:szCs w:val="24"/>
        </w:rPr>
        <w:t>, д. 33</w:t>
      </w:r>
    </w:p>
    <w:p w:rsidR="00B63964" w:rsidRPr="008C3D53" w:rsidRDefault="00B63964" w:rsidP="00B63964">
      <w:pPr>
        <w:pStyle w:val="aff6"/>
        <w:numPr>
          <w:ilvl w:val="0"/>
          <w:numId w:val="0"/>
        </w:numPr>
        <w:tabs>
          <w:tab w:val="left" w:pos="-7797"/>
        </w:tabs>
        <w:spacing w:line="240" w:lineRule="auto"/>
        <w:ind w:left="2127"/>
        <w:rPr>
          <w:sz w:val="24"/>
          <w:szCs w:val="24"/>
        </w:rPr>
      </w:pPr>
      <w:r w:rsidRPr="008C3D53">
        <w:rPr>
          <w:sz w:val="24"/>
          <w:szCs w:val="24"/>
        </w:rPr>
        <w:t>ОГРН 1046900099498 в ИФНС № 15 по г. Москве</w:t>
      </w:r>
    </w:p>
    <w:p w:rsidR="00B63964" w:rsidRPr="008C3D53" w:rsidRDefault="00B63964" w:rsidP="00E775F0">
      <w:pPr>
        <w:pStyle w:val="aff6"/>
        <w:numPr>
          <w:ilvl w:val="0"/>
          <w:numId w:val="88"/>
        </w:numPr>
        <w:tabs>
          <w:tab w:val="clear" w:pos="1134"/>
          <w:tab w:val="left" w:pos="-7797"/>
          <w:tab w:val="left" w:pos="2127"/>
        </w:tabs>
        <w:suppressAutoHyphens w:val="0"/>
        <w:spacing w:before="120" w:line="240" w:lineRule="auto"/>
        <w:ind w:left="1652" w:hanging="11"/>
        <w:rPr>
          <w:sz w:val="24"/>
          <w:szCs w:val="24"/>
        </w:rPr>
      </w:pPr>
      <w:r w:rsidRPr="008C3D53">
        <w:rPr>
          <w:sz w:val="24"/>
          <w:szCs w:val="24"/>
        </w:rPr>
        <w:t>ИНН/КПП: 6901067107/673102001;</w:t>
      </w:r>
    </w:p>
    <w:p w:rsidR="00B63964" w:rsidRPr="008C3D53" w:rsidRDefault="00B63964" w:rsidP="00B63964">
      <w:pPr>
        <w:pStyle w:val="aff6"/>
        <w:numPr>
          <w:ilvl w:val="0"/>
          <w:numId w:val="0"/>
        </w:numPr>
        <w:tabs>
          <w:tab w:val="left" w:pos="-7797"/>
        </w:tabs>
        <w:spacing w:line="240" w:lineRule="auto"/>
        <w:ind w:left="2127"/>
        <w:rPr>
          <w:sz w:val="24"/>
          <w:szCs w:val="24"/>
        </w:rPr>
      </w:pPr>
      <w:r w:rsidRPr="008C3D53">
        <w:rPr>
          <w:sz w:val="24"/>
          <w:szCs w:val="24"/>
        </w:rPr>
        <w:t>ОКПО: 00107436;</w:t>
      </w:r>
    </w:p>
    <w:p w:rsidR="00B63964" w:rsidRPr="008C3D53" w:rsidRDefault="00B63964" w:rsidP="00B63964">
      <w:pPr>
        <w:pStyle w:val="aff6"/>
        <w:numPr>
          <w:ilvl w:val="0"/>
          <w:numId w:val="0"/>
        </w:numPr>
        <w:tabs>
          <w:tab w:val="left" w:pos="-7797"/>
        </w:tabs>
        <w:spacing w:line="240" w:lineRule="auto"/>
        <w:ind w:left="2127"/>
        <w:rPr>
          <w:sz w:val="24"/>
          <w:szCs w:val="24"/>
        </w:rPr>
      </w:pPr>
      <w:proofErr w:type="gramStart"/>
      <w:r w:rsidRPr="008C3D53">
        <w:rPr>
          <w:sz w:val="24"/>
          <w:szCs w:val="24"/>
        </w:rPr>
        <w:t>р</w:t>
      </w:r>
      <w:proofErr w:type="gramEnd"/>
      <w:r w:rsidRPr="008C3D53">
        <w:rPr>
          <w:sz w:val="24"/>
          <w:szCs w:val="24"/>
        </w:rPr>
        <w:t>/с: 40702810623250000008 в филиале Банка ВТБ (ПАО) в г. Воронеже;</w:t>
      </w:r>
    </w:p>
    <w:p w:rsidR="00B63964" w:rsidRPr="008C3D53" w:rsidRDefault="00B63964" w:rsidP="00B63964">
      <w:pPr>
        <w:pStyle w:val="aff6"/>
        <w:numPr>
          <w:ilvl w:val="0"/>
          <w:numId w:val="0"/>
        </w:numPr>
        <w:tabs>
          <w:tab w:val="left" w:pos="-7797"/>
        </w:tabs>
        <w:spacing w:line="240" w:lineRule="auto"/>
        <w:ind w:left="2127"/>
        <w:rPr>
          <w:sz w:val="24"/>
          <w:szCs w:val="24"/>
        </w:rPr>
      </w:pPr>
      <w:r w:rsidRPr="008C3D53">
        <w:rPr>
          <w:sz w:val="24"/>
          <w:szCs w:val="24"/>
        </w:rPr>
        <w:t>БИК: 042007835;</w:t>
      </w:r>
    </w:p>
    <w:p w:rsidR="00BB7F61" w:rsidRPr="00B63964" w:rsidRDefault="00B63964" w:rsidP="00B63964">
      <w:pPr>
        <w:pStyle w:val="aff6"/>
        <w:numPr>
          <w:ilvl w:val="0"/>
          <w:numId w:val="0"/>
        </w:numPr>
        <w:tabs>
          <w:tab w:val="left" w:pos="-7797"/>
        </w:tabs>
        <w:spacing w:line="240" w:lineRule="auto"/>
        <w:ind w:left="2127"/>
        <w:rPr>
          <w:sz w:val="24"/>
          <w:szCs w:val="24"/>
        </w:rPr>
      </w:pPr>
      <w:r w:rsidRPr="008C3D53">
        <w:rPr>
          <w:sz w:val="24"/>
          <w:szCs w:val="24"/>
        </w:rPr>
        <w:t>к/с: 30101810100000000835.</w:t>
      </w:r>
    </w:p>
    <w:p w:rsidR="00BB7F61" w:rsidRPr="00441EA0" w:rsidRDefault="00BB7F61" w:rsidP="00E775F0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441EA0">
        <w:rPr>
          <w:rFonts w:eastAsia="Calibri"/>
          <w:szCs w:val="24"/>
          <w:lang w:eastAsia="en-US"/>
        </w:rPr>
        <w:t>Предоставленное</w:t>
      </w:r>
      <w:r w:rsidRPr="00441EA0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BB7F61" w:rsidRPr="00441EA0" w:rsidRDefault="00BB7F61" w:rsidP="00E775F0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441EA0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441EA0">
        <w:rPr>
          <w:szCs w:val="24"/>
        </w:rPr>
        <w:t>Запросе предложений</w:t>
      </w:r>
      <w:r w:rsidRPr="00441EA0">
        <w:rPr>
          <w:sz w:val="24"/>
          <w:szCs w:val="24"/>
        </w:rPr>
        <w:t>;</w:t>
      </w:r>
    </w:p>
    <w:p w:rsidR="00BB7F61" w:rsidRPr="00441EA0" w:rsidRDefault="00BB7F61" w:rsidP="00E775F0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441EA0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BB7F61" w:rsidRPr="00441EA0" w:rsidRDefault="00BB7F61" w:rsidP="00E775F0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441EA0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441EA0">
        <w:rPr>
          <w:szCs w:val="24"/>
        </w:rPr>
        <w:t>Запросе предложений</w:t>
      </w:r>
      <w:r w:rsidRPr="00441EA0">
        <w:rPr>
          <w:sz w:val="24"/>
          <w:szCs w:val="24"/>
        </w:rPr>
        <w:t xml:space="preserve"> несостоявшимся;</w:t>
      </w:r>
    </w:p>
    <w:p w:rsidR="00BB7F61" w:rsidRPr="00441EA0" w:rsidRDefault="00BB7F61" w:rsidP="00E775F0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441EA0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441EA0">
        <w:rPr>
          <w:color w:val="FF0000"/>
          <w:sz w:val="24"/>
          <w:szCs w:val="24"/>
        </w:rPr>
        <w:t xml:space="preserve"> </w:t>
      </w:r>
      <w:r w:rsidRPr="00441EA0">
        <w:rPr>
          <w:sz w:val="24"/>
          <w:szCs w:val="24"/>
        </w:rPr>
        <w:t xml:space="preserve">(раздел </w:t>
      </w:r>
      <w:r w:rsidR="007D5654">
        <w:fldChar w:fldCharType="begin"/>
      </w:r>
      <w:r w:rsidR="007D5654">
        <w:instrText xml:space="preserve"> REF _Ref306140451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3.14</w:t>
      </w:r>
      <w:r w:rsidR="007D5654">
        <w:fldChar w:fldCharType="end"/>
      </w:r>
      <w:r w:rsidRPr="00441EA0">
        <w:rPr>
          <w:sz w:val="24"/>
          <w:szCs w:val="24"/>
        </w:rPr>
        <w:t>);</w:t>
      </w:r>
    </w:p>
    <w:p w:rsidR="00BB7F61" w:rsidRPr="00441EA0" w:rsidRDefault="00BB7F61" w:rsidP="00E775F0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441EA0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441EA0" w:rsidRDefault="00BB7F6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90" w:name="_Ref468351375"/>
      <w:r w:rsidRPr="00441EA0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441EA0">
        <w:rPr>
          <w:sz w:val="24"/>
          <w:szCs w:val="24"/>
        </w:rPr>
        <w:t>ств тр</w:t>
      </w:r>
      <w:proofErr w:type="gramEnd"/>
      <w:r w:rsidRPr="00441EA0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441EA0">
        <w:rPr>
          <w:bCs w:val="0"/>
          <w:sz w:val="24"/>
          <w:szCs w:val="24"/>
        </w:rPr>
        <w:t>.</w:t>
      </w:r>
      <w:bookmarkEnd w:id="588"/>
      <w:bookmarkEnd w:id="590"/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1" w:name="_Ref305973214"/>
      <w:bookmarkStart w:id="592" w:name="_Toc471898560"/>
      <w:r w:rsidRPr="00E71A48">
        <w:lastRenderedPageBreak/>
        <w:t>Подача Заявок и их прием</w:t>
      </w:r>
      <w:bookmarkStart w:id="593" w:name="_Ref56229451"/>
      <w:bookmarkEnd w:id="560"/>
      <w:bookmarkEnd w:id="591"/>
      <w:bookmarkEnd w:id="59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4" w:name="_Toc439323707"/>
      <w:bookmarkStart w:id="595" w:name="_Toc440361341"/>
      <w:bookmarkStart w:id="596" w:name="_Toc440376096"/>
      <w:bookmarkStart w:id="597" w:name="_Toc440376223"/>
      <w:bookmarkStart w:id="598" w:name="_Toc440382488"/>
      <w:bookmarkStart w:id="599" w:name="_Toc440447158"/>
      <w:bookmarkStart w:id="600" w:name="_Toc440620838"/>
      <w:bookmarkStart w:id="601" w:name="_Toc440631473"/>
      <w:bookmarkStart w:id="602" w:name="_Toc440875713"/>
      <w:bookmarkStart w:id="603" w:name="_Toc441131737"/>
      <w:bookmarkStart w:id="604" w:name="_Toc468352761"/>
      <w:bookmarkStart w:id="605" w:name="_Toc468352884"/>
      <w:bookmarkStart w:id="606" w:name="_Toc468355866"/>
      <w:bookmarkStart w:id="607" w:name="_Toc469480750"/>
      <w:bookmarkStart w:id="608" w:name="_Toc471898561"/>
      <w:r w:rsidRPr="00E71A48">
        <w:rPr>
          <w:szCs w:val="24"/>
        </w:rPr>
        <w:t>Подача Заявок через ЭТП</w:t>
      </w:r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8357B4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8357B4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8357B4">
        <w:rPr>
          <w:bCs w:val="0"/>
          <w:sz w:val="24"/>
          <w:szCs w:val="24"/>
        </w:rPr>
        <w:t>Участник</w:t>
      </w:r>
      <w:r w:rsidRPr="008357B4">
        <w:rPr>
          <w:bCs w:val="0"/>
          <w:sz w:val="24"/>
          <w:szCs w:val="24"/>
        </w:rPr>
        <w:t>ом через ЭТП в отсканированном виде</w:t>
      </w:r>
      <w:r w:rsidR="008357B4" w:rsidRPr="008357B4">
        <w:rPr>
          <w:bCs w:val="0"/>
          <w:sz w:val="24"/>
          <w:szCs w:val="24"/>
        </w:rPr>
        <w:t xml:space="preserve"> (</w:t>
      </w:r>
      <w:r w:rsidR="008357B4" w:rsidRPr="008357B4">
        <w:rPr>
          <w:sz w:val="24"/>
          <w:szCs w:val="24"/>
        </w:rPr>
        <w:t xml:space="preserve">за исключением </w:t>
      </w:r>
      <w:proofErr w:type="gramStart"/>
      <w:r w:rsidR="008357B4" w:rsidRPr="008357B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8357B4" w:rsidRPr="008357B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8357B4" w:rsidRPr="008357B4">
        <w:rPr>
          <w:bCs w:val="0"/>
          <w:sz w:val="24"/>
          <w:szCs w:val="24"/>
        </w:rPr>
        <w:t>Word</w:t>
      </w:r>
      <w:proofErr w:type="spellEnd"/>
      <w:r w:rsidR="008357B4" w:rsidRPr="008357B4">
        <w:rPr>
          <w:bCs w:val="0"/>
          <w:sz w:val="24"/>
          <w:szCs w:val="24"/>
        </w:rPr>
        <w:t>)</w:t>
      </w:r>
      <w:r w:rsidRPr="008357B4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8357B4">
        <w:rPr>
          <w:bCs w:val="0"/>
          <w:sz w:val="24"/>
          <w:szCs w:val="24"/>
        </w:rPr>
        <w:t>pdf</w:t>
      </w:r>
      <w:proofErr w:type="spellEnd"/>
      <w:r w:rsidRPr="008357B4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8357B4">
        <w:rPr>
          <w:bCs w:val="0"/>
          <w:sz w:val="24"/>
          <w:szCs w:val="24"/>
        </w:rPr>
        <w:t xml:space="preserve">электронных </w:t>
      </w:r>
      <w:r w:rsidRPr="008357B4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9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0519E7">
        <w:rPr>
          <w:b/>
          <w:bCs w:val="0"/>
          <w:sz w:val="24"/>
          <w:szCs w:val="24"/>
        </w:rPr>
        <w:t xml:space="preserve">минут </w:t>
      </w:r>
      <w:r w:rsidR="005F473A" w:rsidRPr="000519E7">
        <w:rPr>
          <w:b/>
          <w:bCs w:val="0"/>
          <w:sz w:val="24"/>
          <w:szCs w:val="24"/>
        </w:rPr>
        <w:t>2</w:t>
      </w:r>
      <w:r w:rsidR="000519E7" w:rsidRPr="000519E7">
        <w:rPr>
          <w:b/>
          <w:bCs w:val="0"/>
          <w:sz w:val="24"/>
          <w:szCs w:val="24"/>
        </w:rPr>
        <w:t>8</w:t>
      </w:r>
      <w:r w:rsidR="005F473A" w:rsidRPr="000519E7">
        <w:rPr>
          <w:b/>
          <w:bCs w:val="0"/>
          <w:sz w:val="24"/>
          <w:szCs w:val="24"/>
        </w:rPr>
        <w:t xml:space="preserve"> </w:t>
      </w:r>
      <w:r w:rsidR="00B63964" w:rsidRPr="000519E7">
        <w:rPr>
          <w:b/>
          <w:bCs w:val="0"/>
          <w:sz w:val="24"/>
          <w:szCs w:val="24"/>
        </w:rPr>
        <w:t xml:space="preserve">апреля </w:t>
      </w:r>
      <w:r w:rsidR="00631273" w:rsidRPr="000519E7">
        <w:rPr>
          <w:b/>
          <w:bCs w:val="0"/>
          <w:sz w:val="24"/>
          <w:szCs w:val="24"/>
        </w:rPr>
        <w:t>2017</w:t>
      </w:r>
      <w:r w:rsidR="002B5044" w:rsidRPr="000519E7">
        <w:rPr>
          <w:b/>
          <w:bCs w:val="0"/>
          <w:sz w:val="24"/>
          <w:szCs w:val="24"/>
        </w:rPr>
        <w:t xml:space="preserve"> года</w:t>
      </w:r>
      <w:r w:rsidR="00BF60B6" w:rsidRPr="000519E7">
        <w:rPr>
          <w:b/>
          <w:bCs w:val="0"/>
          <w:sz w:val="24"/>
          <w:szCs w:val="24"/>
        </w:rPr>
        <w:t xml:space="preserve">, </w:t>
      </w:r>
      <w:r w:rsidR="00BF60B6" w:rsidRPr="000519E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F60B6" w:rsidRPr="000519E7">
        <w:rPr>
          <w:bCs w:val="0"/>
          <w:spacing w:val="-2"/>
          <w:sz w:val="24"/>
          <w:szCs w:val="24"/>
        </w:rPr>
        <w:t>(под</w:t>
      </w:r>
      <w:r w:rsidR="00BF60B6" w:rsidRPr="000519E7">
        <w:rPr>
          <w:bCs w:val="0"/>
          <w:sz w:val="24"/>
          <w:szCs w:val="24"/>
        </w:rPr>
        <w:t xml:space="preserve">раздел </w:t>
      </w:r>
      <w:r w:rsidR="00893B00" w:rsidRPr="000519E7">
        <w:rPr>
          <w:bCs w:val="0"/>
          <w:sz w:val="24"/>
          <w:szCs w:val="24"/>
        </w:rPr>
        <w:fldChar w:fldCharType="begin"/>
      </w:r>
      <w:r w:rsidR="00BF60B6" w:rsidRPr="000519E7">
        <w:rPr>
          <w:bCs w:val="0"/>
          <w:sz w:val="24"/>
          <w:szCs w:val="24"/>
        </w:rPr>
        <w:instrText xml:space="preserve"> REF _Ref55336310 \r \h </w:instrText>
      </w:r>
      <w:r w:rsidR="000519E7">
        <w:rPr>
          <w:bCs w:val="0"/>
          <w:sz w:val="24"/>
          <w:szCs w:val="24"/>
        </w:rPr>
        <w:instrText xml:space="preserve"> \* MERGEFORMAT </w:instrText>
      </w:r>
      <w:r w:rsidR="00893B00" w:rsidRPr="000519E7">
        <w:rPr>
          <w:bCs w:val="0"/>
          <w:sz w:val="24"/>
          <w:szCs w:val="24"/>
        </w:rPr>
      </w:r>
      <w:r w:rsidR="00893B00" w:rsidRPr="000519E7">
        <w:rPr>
          <w:bCs w:val="0"/>
          <w:sz w:val="24"/>
          <w:szCs w:val="24"/>
        </w:rPr>
        <w:fldChar w:fldCharType="separate"/>
      </w:r>
      <w:r w:rsidR="001B2D1B" w:rsidRPr="000519E7">
        <w:rPr>
          <w:bCs w:val="0"/>
          <w:sz w:val="24"/>
          <w:szCs w:val="24"/>
        </w:rPr>
        <w:t>5.1</w:t>
      </w:r>
      <w:r w:rsidR="00893B00" w:rsidRPr="000519E7">
        <w:rPr>
          <w:bCs w:val="0"/>
          <w:sz w:val="24"/>
          <w:szCs w:val="24"/>
        </w:rPr>
        <w:fldChar w:fldCharType="end"/>
      </w:r>
      <w:r w:rsidR="00BF60B6" w:rsidRPr="000519E7">
        <w:rPr>
          <w:bCs w:val="0"/>
          <w:sz w:val="24"/>
          <w:szCs w:val="24"/>
          <w:lang w:eastAsia="ru-RU"/>
        </w:rPr>
        <w:t>)</w:t>
      </w:r>
      <w:r w:rsidR="00BF60B6" w:rsidRPr="000519E7">
        <w:rPr>
          <w:bCs w:val="0"/>
          <w:sz w:val="24"/>
          <w:szCs w:val="24"/>
        </w:rPr>
        <w:t xml:space="preserve"> цена должна</w:t>
      </w:r>
      <w:r w:rsidR="00BF60B6" w:rsidRPr="00BB27D7">
        <w:rPr>
          <w:bCs w:val="0"/>
          <w:sz w:val="24"/>
          <w:szCs w:val="24"/>
        </w:rPr>
        <w:t xml:space="preserve"> соответствовать цене, указанной Участни</w:t>
      </w:r>
      <w:r w:rsidR="00EF1023">
        <w:rPr>
          <w:bCs w:val="0"/>
          <w:sz w:val="24"/>
          <w:szCs w:val="24"/>
        </w:rPr>
        <w:t>ком на «котировочной доске» ЭТП</w:t>
      </w:r>
      <w:r w:rsidR="00717F60" w:rsidRPr="00BF60B6">
        <w:rPr>
          <w:bCs w:val="0"/>
          <w:sz w:val="24"/>
          <w:szCs w:val="24"/>
        </w:rPr>
        <w:t>.</w:t>
      </w:r>
      <w:bookmarkEnd w:id="609"/>
    </w:p>
    <w:p w:rsidR="00BB7F61" w:rsidRPr="00441EA0" w:rsidRDefault="00BB7F61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7D5654">
        <w:fldChar w:fldCharType="begin"/>
      </w:r>
      <w:r w:rsidR="007D5654">
        <w:instrText xml:space="preserve"> REF _Ref440289953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3.4.1.3</w:t>
      </w:r>
      <w:r w:rsidR="007D5654">
        <w:fldChar w:fldCharType="end"/>
      </w:r>
      <w:r w:rsidRPr="00441EA0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0" w:name="_Ref115077798"/>
      <w:bookmarkStart w:id="611" w:name="_Toc439323708"/>
      <w:bookmarkStart w:id="612" w:name="_Toc440361342"/>
      <w:bookmarkStart w:id="613" w:name="_Toc440376097"/>
      <w:bookmarkStart w:id="614" w:name="_Toc440376224"/>
      <w:bookmarkStart w:id="615" w:name="_Toc440382489"/>
      <w:bookmarkStart w:id="616" w:name="_Toc440447159"/>
      <w:bookmarkStart w:id="617" w:name="_Toc440620839"/>
      <w:bookmarkStart w:id="618" w:name="_Toc440631474"/>
      <w:bookmarkStart w:id="619" w:name="_Toc440875714"/>
      <w:bookmarkStart w:id="620" w:name="_Toc441131738"/>
      <w:bookmarkStart w:id="621" w:name="_Toc468352762"/>
      <w:bookmarkStart w:id="622" w:name="_Toc468352885"/>
      <w:bookmarkStart w:id="623" w:name="_Toc468355867"/>
      <w:bookmarkStart w:id="624" w:name="_Toc469480751"/>
      <w:bookmarkStart w:id="625" w:name="_Toc471898562"/>
      <w:r w:rsidRPr="00E71A48">
        <w:rPr>
          <w:szCs w:val="24"/>
        </w:rPr>
        <w:t xml:space="preserve">Подача Заявок в письменной </w:t>
      </w:r>
      <w:r w:rsidR="00BE6742" w:rsidRPr="006803F2">
        <w:rPr>
          <w:szCs w:val="24"/>
        </w:rPr>
        <w:t>(бумажной)</w:t>
      </w:r>
      <w:r w:rsidR="00BE6742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</w:p>
    <w:bookmarkEnd w:id="593"/>
    <w:p w:rsidR="00717F60" w:rsidRPr="00A449D4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F21407">
        <w:rPr>
          <w:bCs w:val="0"/>
          <w:sz w:val="24"/>
          <w:szCs w:val="24"/>
        </w:rPr>
        <w:t xml:space="preserve">Подача </w:t>
      </w:r>
      <w:r w:rsidRPr="00A449D4">
        <w:rPr>
          <w:bCs w:val="0"/>
          <w:sz w:val="24"/>
          <w:szCs w:val="24"/>
        </w:rPr>
        <w:t>Участником Заявки в письменной</w:t>
      </w:r>
      <w:r w:rsidR="00BE6742" w:rsidRPr="00A449D4">
        <w:rPr>
          <w:bCs w:val="0"/>
          <w:sz w:val="24"/>
          <w:szCs w:val="24"/>
        </w:rPr>
        <w:t xml:space="preserve"> </w:t>
      </w:r>
      <w:r w:rsidR="00BE6742" w:rsidRPr="00A449D4">
        <w:rPr>
          <w:sz w:val="24"/>
          <w:szCs w:val="24"/>
        </w:rPr>
        <w:t>(бумажной)</w:t>
      </w:r>
      <w:r w:rsidRPr="00A449D4">
        <w:rPr>
          <w:bCs w:val="0"/>
          <w:sz w:val="24"/>
          <w:szCs w:val="24"/>
        </w:rPr>
        <w:t xml:space="preserve"> форме не предусмотрена</w:t>
      </w:r>
      <w:r w:rsidR="00F21407" w:rsidRPr="00A449D4">
        <w:rPr>
          <w:bCs w:val="0"/>
          <w:sz w:val="24"/>
          <w:szCs w:val="24"/>
        </w:rPr>
        <w:t xml:space="preserve">, </w:t>
      </w:r>
      <w:r w:rsidR="00BB7F61" w:rsidRPr="00A449D4">
        <w:rPr>
          <w:sz w:val="24"/>
          <w:szCs w:val="24"/>
        </w:rPr>
        <w:t xml:space="preserve">за исключением Соглашения о неустойке (подраздел </w:t>
      </w:r>
      <w:r w:rsidR="007D5654">
        <w:fldChar w:fldCharType="begin"/>
      </w:r>
      <w:r w:rsidR="007D5654">
        <w:instrText xml:space="preserve"> REF _Ref440272256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5.14</w:t>
      </w:r>
      <w:r w:rsidR="007D5654">
        <w:fldChar w:fldCharType="end"/>
      </w:r>
      <w:r w:rsidR="00BB7F61" w:rsidRPr="00A449D4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7D5654">
        <w:fldChar w:fldCharType="begin"/>
      </w:r>
      <w:r w:rsidR="007D5654">
        <w:instrText xml:space="preserve"> REF _Ref468353002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5.15</w:t>
      </w:r>
      <w:r w:rsidR="007D5654">
        <w:fldChar w:fldCharType="end"/>
      </w:r>
      <w:r w:rsidR="00BB7F61" w:rsidRPr="00A449D4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A449D4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6" w:name="_Ref303683883"/>
      <w:bookmarkStart w:id="627" w:name="_Toc471898563"/>
      <w:r w:rsidRPr="00E71A48">
        <w:t xml:space="preserve">Изменение и отзыв </w:t>
      </w:r>
      <w:r w:rsidR="004B5EB3" w:rsidRPr="00E71A48">
        <w:t>Заявк</w:t>
      </w:r>
      <w:r w:rsidRPr="00E71A48">
        <w:t>и</w:t>
      </w:r>
      <w:bookmarkEnd w:id="626"/>
      <w:bookmarkEnd w:id="627"/>
    </w:p>
    <w:p w:rsidR="00B22D90" w:rsidRPr="00441EA0" w:rsidRDefault="00B22D90" w:rsidP="00B22D90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28" w:name="_Ref305973250"/>
      <w:r w:rsidRPr="00336307">
        <w:rPr>
          <w:bCs w:val="0"/>
          <w:sz w:val="24"/>
          <w:szCs w:val="24"/>
        </w:rPr>
        <w:t xml:space="preserve">До окончания </w:t>
      </w:r>
      <w:r w:rsidRPr="00441EA0">
        <w:rPr>
          <w:bCs w:val="0"/>
          <w:sz w:val="24"/>
          <w:szCs w:val="24"/>
        </w:rPr>
        <w:t xml:space="preserve">срока подачи заявок (п. </w:t>
      </w:r>
      <w:r w:rsidR="007D5654">
        <w:fldChar w:fldCharType="begin"/>
      </w:r>
      <w:r w:rsidR="007D5654">
        <w:instrText xml:space="preserve"> REF _Ref440289953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3.4.1.3</w:t>
      </w:r>
      <w:r w:rsidR="007D5654">
        <w:fldChar w:fldCharType="end"/>
      </w:r>
      <w:r w:rsidRPr="00441EA0">
        <w:rPr>
          <w:bCs w:val="0"/>
          <w:sz w:val="24"/>
          <w:szCs w:val="24"/>
        </w:rPr>
        <w:t xml:space="preserve">) </w:t>
      </w:r>
      <w:r w:rsidR="00BB7F61" w:rsidRPr="00441EA0">
        <w:rPr>
          <w:bCs w:val="0"/>
          <w:sz w:val="24"/>
          <w:szCs w:val="24"/>
        </w:rPr>
        <w:t>Участник вправе изменить или отозвать поданную Заявку</w:t>
      </w:r>
      <w:r w:rsidRPr="00441EA0">
        <w:rPr>
          <w:bCs w:val="0"/>
          <w:sz w:val="24"/>
          <w:szCs w:val="24"/>
        </w:rPr>
        <w:t>.</w:t>
      </w:r>
    </w:p>
    <w:p w:rsidR="00B22D90" w:rsidRPr="00336307" w:rsidRDefault="00B22D90" w:rsidP="00B22D90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441EA0">
        <w:rPr>
          <w:sz w:val="24"/>
          <w:szCs w:val="24"/>
        </w:rPr>
        <w:t>Порядок изменения</w:t>
      </w:r>
      <w:r w:rsidRPr="00336307">
        <w:rPr>
          <w:sz w:val="24"/>
          <w:szCs w:val="24"/>
        </w:rPr>
        <w:t xml:space="preserve"> или отзыва Заявок до окончания срока подачи Заявок </w:t>
      </w:r>
      <w:r w:rsidRPr="00336307">
        <w:rPr>
          <w:bCs w:val="0"/>
          <w:sz w:val="24"/>
          <w:szCs w:val="24"/>
        </w:rPr>
        <w:t xml:space="preserve">(п. </w:t>
      </w:r>
      <w:r w:rsidR="007D5654">
        <w:fldChar w:fldCharType="begin"/>
      </w:r>
      <w:r w:rsidR="007D5654">
        <w:instrText xml:space="preserve"> REF _Ref440289953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3.4.1.3</w:t>
      </w:r>
      <w:r w:rsidR="007D5654">
        <w:fldChar w:fldCharType="end"/>
      </w:r>
      <w:r w:rsidRPr="00336307">
        <w:rPr>
          <w:bCs w:val="0"/>
          <w:sz w:val="24"/>
          <w:szCs w:val="24"/>
        </w:rPr>
        <w:t>)</w:t>
      </w:r>
      <w:r w:rsidRPr="00336307">
        <w:rPr>
          <w:sz w:val="24"/>
          <w:szCs w:val="24"/>
        </w:rPr>
        <w:t xml:space="preserve"> через ЭТП</w:t>
      </w:r>
      <w:r w:rsidRPr="00336307">
        <w:rPr>
          <w:color w:val="000000"/>
          <w:sz w:val="24"/>
          <w:szCs w:val="24"/>
        </w:rPr>
        <w:t xml:space="preserve"> </w:t>
      </w:r>
      <w:r w:rsidRPr="00336307">
        <w:rPr>
          <w:sz w:val="24"/>
          <w:szCs w:val="24"/>
        </w:rPr>
        <w:t>определяется правилами данной системы</w:t>
      </w:r>
      <w:r w:rsidRPr="00336307">
        <w:rPr>
          <w:bCs w:val="0"/>
          <w:sz w:val="24"/>
          <w:szCs w:val="24"/>
        </w:rPr>
        <w:t>.</w:t>
      </w:r>
    </w:p>
    <w:p w:rsidR="00B22D90" w:rsidRPr="00336307" w:rsidRDefault="00B22D90" w:rsidP="00B22D90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36307">
        <w:rPr>
          <w:sz w:val="24"/>
          <w:szCs w:val="24"/>
        </w:rPr>
        <w:t xml:space="preserve">После окончания срока подачи Заявок </w:t>
      </w:r>
      <w:r w:rsidRPr="00336307">
        <w:rPr>
          <w:bCs w:val="0"/>
          <w:sz w:val="24"/>
          <w:szCs w:val="24"/>
        </w:rPr>
        <w:t xml:space="preserve">(п. </w:t>
      </w:r>
      <w:r w:rsidR="007D5654">
        <w:fldChar w:fldCharType="begin"/>
      </w:r>
      <w:r w:rsidR="007D5654">
        <w:instrText xml:space="preserve"> REF _Ref440289953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3.4.1.3</w:t>
      </w:r>
      <w:r w:rsidR="007D5654">
        <w:fldChar w:fldCharType="end"/>
      </w:r>
      <w:r w:rsidRPr="00336307">
        <w:rPr>
          <w:bCs w:val="0"/>
          <w:sz w:val="24"/>
          <w:szCs w:val="24"/>
        </w:rPr>
        <w:t>)</w:t>
      </w:r>
      <w:r w:rsidRPr="003363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7D5654">
        <w:fldChar w:fldCharType="begin"/>
      </w:r>
      <w:r w:rsidR="007D5654">
        <w:instrText xml:space="preserve"> REF _Ref55279015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3.3.1.6</w:t>
      </w:r>
      <w:r w:rsidR="007D5654">
        <w:fldChar w:fldCharType="end"/>
      </w:r>
      <w:r w:rsidRPr="00336307">
        <w:rPr>
          <w:sz w:val="24"/>
          <w:szCs w:val="24"/>
        </w:rPr>
        <w:t xml:space="preserve">, </w:t>
      </w:r>
      <w:r w:rsidR="007D5654">
        <w:fldChar w:fldCharType="begin"/>
      </w:r>
      <w:r w:rsidR="007D5654">
        <w:instrText xml:space="preserve"> REF _Ref195087786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3.3.1.7</w:t>
      </w:r>
      <w:r w:rsidR="007D5654">
        <w:fldChar w:fldCharType="end"/>
      </w:r>
      <w:r w:rsidRPr="00336307">
        <w:rPr>
          <w:sz w:val="24"/>
          <w:szCs w:val="24"/>
        </w:rPr>
        <w:t>, в письменной форме.</w:t>
      </w:r>
    </w:p>
    <w:p w:rsidR="00717F60" w:rsidRPr="003363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9" w:name="_Ref468202194"/>
      <w:bookmarkStart w:id="630" w:name="_Toc471898564"/>
      <w:r w:rsidRPr="00336307">
        <w:t>Оценка Заявок и проведение переговоров</w:t>
      </w:r>
      <w:bookmarkEnd w:id="628"/>
      <w:bookmarkEnd w:id="629"/>
      <w:bookmarkEnd w:id="630"/>
      <w:r w:rsidRPr="00336307">
        <w:t xml:space="preserve"> </w:t>
      </w:r>
    </w:p>
    <w:p w:rsidR="00717F60" w:rsidRPr="00336307" w:rsidRDefault="00717F60" w:rsidP="00E71A48">
      <w:pPr>
        <w:pStyle w:val="3"/>
        <w:spacing w:line="264" w:lineRule="auto"/>
        <w:rPr>
          <w:szCs w:val="24"/>
        </w:rPr>
      </w:pPr>
      <w:bookmarkStart w:id="631" w:name="_Toc439323711"/>
      <w:bookmarkStart w:id="632" w:name="_Toc440361345"/>
      <w:bookmarkStart w:id="633" w:name="_Toc440376100"/>
      <w:bookmarkStart w:id="634" w:name="_Toc440376227"/>
      <w:bookmarkStart w:id="635" w:name="_Toc440382492"/>
      <w:bookmarkStart w:id="636" w:name="_Toc440447162"/>
      <w:bookmarkStart w:id="637" w:name="_Toc440620842"/>
      <w:bookmarkStart w:id="638" w:name="_Toc440631477"/>
      <w:bookmarkStart w:id="639" w:name="_Toc440875717"/>
      <w:bookmarkStart w:id="640" w:name="_Toc441131741"/>
      <w:bookmarkStart w:id="641" w:name="_Toc468352765"/>
      <w:bookmarkStart w:id="642" w:name="_Toc468352888"/>
      <w:bookmarkStart w:id="643" w:name="_Toc468355870"/>
      <w:bookmarkStart w:id="644" w:name="_Toc469480754"/>
      <w:bookmarkStart w:id="645" w:name="_Toc471898565"/>
      <w:r w:rsidRPr="00336307">
        <w:rPr>
          <w:szCs w:val="24"/>
        </w:rPr>
        <w:t>Общие положения</w:t>
      </w:r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</w:p>
    <w:p w:rsidR="00717F60" w:rsidRPr="00336307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363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363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36307">
        <w:rPr>
          <w:bCs w:val="0"/>
          <w:sz w:val="24"/>
          <w:szCs w:val="24"/>
        </w:rPr>
        <w:t>Организатором.</w:t>
      </w:r>
    </w:p>
    <w:p w:rsidR="00717F60" w:rsidRPr="00336307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363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36307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36307">
        <w:rPr>
          <w:bCs w:val="0"/>
          <w:sz w:val="24"/>
          <w:szCs w:val="24"/>
        </w:rPr>
        <w:lastRenderedPageBreak/>
        <w:t xml:space="preserve">Рассмотрение и оценка заявок осуществляется в соответствии с условиями настоящей </w:t>
      </w:r>
      <w:r w:rsidR="007D07A7" w:rsidRPr="00336307">
        <w:rPr>
          <w:bCs w:val="0"/>
          <w:sz w:val="24"/>
          <w:szCs w:val="24"/>
        </w:rPr>
        <w:t>Д</w:t>
      </w:r>
      <w:r w:rsidRPr="00336307">
        <w:rPr>
          <w:bCs w:val="0"/>
          <w:sz w:val="24"/>
          <w:szCs w:val="24"/>
        </w:rPr>
        <w:t>окументации.</w:t>
      </w:r>
    </w:p>
    <w:p w:rsidR="00717F60" w:rsidRPr="00336307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363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36307">
        <w:rPr>
          <w:bCs w:val="0"/>
          <w:sz w:val="24"/>
          <w:szCs w:val="24"/>
        </w:rPr>
        <w:t>Участник</w:t>
      </w:r>
      <w:r w:rsidRPr="003363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36307">
        <w:rPr>
          <w:bCs w:val="0"/>
          <w:sz w:val="24"/>
          <w:szCs w:val="24"/>
        </w:rPr>
        <w:t>Договор</w:t>
      </w:r>
      <w:r w:rsidRPr="003363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36307">
        <w:rPr>
          <w:bCs w:val="0"/>
          <w:sz w:val="24"/>
          <w:szCs w:val="24"/>
        </w:rPr>
        <w:t>Участник</w:t>
      </w:r>
      <w:r w:rsidRPr="003363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36307">
        <w:rPr>
          <w:bCs w:val="0"/>
          <w:sz w:val="24"/>
          <w:szCs w:val="24"/>
        </w:rPr>
        <w:t>,</w:t>
      </w:r>
      <w:r w:rsidR="008F7BD0" w:rsidRPr="003363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36307">
        <w:rPr>
          <w:iCs/>
          <w:sz w:val="24"/>
          <w:szCs w:val="24"/>
        </w:rPr>
        <w:t>ПАО «МРСК Центра»</w:t>
      </w:r>
      <w:r w:rsidR="001A3C31" w:rsidRPr="00336307">
        <w:rPr>
          <w:sz w:val="24"/>
          <w:szCs w:val="24"/>
        </w:rPr>
        <w:t>,</w:t>
      </w:r>
      <w:r w:rsidR="008F7BD0" w:rsidRPr="00336307">
        <w:rPr>
          <w:sz w:val="24"/>
          <w:szCs w:val="24"/>
        </w:rPr>
        <w:t xml:space="preserve"> ЭТП</w:t>
      </w:r>
      <w:r w:rsidR="001A3C31" w:rsidRPr="00336307">
        <w:rPr>
          <w:sz w:val="24"/>
          <w:szCs w:val="24"/>
        </w:rPr>
        <w:t>.</w:t>
      </w:r>
    </w:p>
    <w:p w:rsidR="00717F60" w:rsidRPr="00336307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36307">
        <w:rPr>
          <w:bCs w:val="0"/>
          <w:sz w:val="24"/>
          <w:szCs w:val="24"/>
        </w:rPr>
        <w:t>Участник</w:t>
      </w:r>
      <w:r w:rsidR="00717F60" w:rsidRPr="003363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36307">
        <w:rPr>
          <w:bCs w:val="0"/>
          <w:sz w:val="24"/>
          <w:szCs w:val="24"/>
        </w:rPr>
        <w:t>Участник</w:t>
      </w:r>
      <w:r w:rsidR="00717F60" w:rsidRPr="003363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36307">
        <w:rPr>
          <w:bCs w:val="0"/>
          <w:sz w:val="24"/>
          <w:szCs w:val="24"/>
        </w:rPr>
        <w:t>Договор</w:t>
      </w:r>
      <w:r w:rsidR="00717F60" w:rsidRPr="003363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36307">
        <w:rPr>
          <w:bCs w:val="0"/>
          <w:sz w:val="24"/>
          <w:szCs w:val="24"/>
        </w:rPr>
        <w:t>Участник</w:t>
      </w:r>
      <w:r w:rsidR="00717F60" w:rsidRPr="00336307">
        <w:rPr>
          <w:bCs w:val="0"/>
          <w:sz w:val="24"/>
          <w:szCs w:val="24"/>
        </w:rPr>
        <w:t>ов.</w:t>
      </w:r>
    </w:p>
    <w:p w:rsidR="00717F60" w:rsidRPr="00336307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363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7D5654">
        <w:fldChar w:fldCharType="begin"/>
      </w:r>
      <w:r w:rsidR="007D5654">
        <w:instrText xml:space="preserve"> REF _Ref93089454 \n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3.6.2</w:t>
      </w:r>
      <w:r w:rsidR="007D5654">
        <w:fldChar w:fldCharType="end"/>
      </w:r>
      <w:r w:rsidRPr="003363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7D5654">
        <w:fldChar w:fldCharType="begin"/>
      </w:r>
      <w:r w:rsidR="007D5654">
        <w:instrText xml:space="preserve"> REF _Ref303670674 \n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3.6.3</w:t>
      </w:r>
      <w:r w:rsidR="007D5654">
        <w:fldChar w:fldCharType="end"/>
      </w:r>
      <w:r w:rsidRPr="00336307">
        <w:rPr>
          <w:bCs w:val="0"/>
          <w:sz w:val="24"/>
          <w:szCs w:val="24"/>
        </w:rPr>
        <w:t>) и оценочную стадию (пункт</w:t>
      </w:r>
      <w:r w:rsidR="007F3FB7" w:rsidRPr="00336307">
        <w:rPr>
          <w:bCs w:val="0"/>
          <w:sz w:val="24"/>
          <w:szCs w:val="24"/>
        </w:rPr>
        <w:t xml:space="preserve"> </w:t>
      </w:r>
      <w:r w:rsidR="007D5654">
        <w:fldChar w:fldCharType="begin"/>
      </w:r>
      <w:r w:rsidR="007D5654">
        <w:instrText xml:space="preserve"> REF _Ref306138385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3.6.4</w:t>
      </w:r>
      <w:r w:rsidR="007D5654">
        <w:fldChar w:fldCharType="end"/>
      </w:r>
      <w:r w:rsidRPr="00336307">
        <w:rPr>
          <w:bCs w:val="0"/>
          <w:sz w:val="24"/>
          <w:szCs w:val="24"/>
        </w:rPr>
        <w:t>).</w:t>
      </w:r>
    </w:p>
    <w:p w:rsidR="00717F60" w:rsidRPr="00336307" w:rsidRDefault="00717F60" w:rsidP="00E71A48">
      <w:pPr>
        <w:pStyle w:val="3"/>
        <w:spacing w:line="264" w:lineRule="auto"/>
        <w:rPr>
          <w:szCs w:val="24"/>
        </w:rPr>
      </w:pPr>
      <w:bookmarkStart w:id="646" w:name="_Ref93089454"/>
      <w:bookmarkStart w:id="647" w:name="_Toc439323712"/>
      <w:bookmarkStart w:id="648" w:name="_Toc440361346"/>
      <w:bookmarkStart w:id="649" w:name="_Toc440376101"/>
      <w:bookmarkStart w:id="650" w:name="_Toc440376228"/>
      <w:bookmarkStart w:id="651" w:name="_Toc440382493"/>
      <w:bookmarkStart w:id="652" w:name="_Toc440447163"/>
      <w:bookmarkStart w:id="653" w:name="_Toc440620843"/>
      <w:bookmarkStart w:id="654" w:name="_Toc440631478"/>
      <w:bookmarkStart w:id="655" w:name="_Toc440875718"/>
      <w:bookmarkStart w:id="656" w:name="_Toc441131742"/>
      <w:bookmarkStart w:id="657" w:name="_Toc468352766"/>
      <w:bookmarkStart w:id="658" w:name="_Toc468352889"/>
      <w:bookmarkStart w:id="659" w:name="_Toc468355871"/>
      <w:bookmarkStart w:id="660" w:name="_Toc469480755"/>
      <w:bookmarkStart w:id="661" w:name="_Toc471898566"/>
      <w:r w:rsidRPr="00336307">
        <w:rPr>
          <w:szCs w:val="24"/>
        </w:rPr>
        <w:t>Отборочная стадия</w:t>
      </w:r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</w:p>
    <w:p w:rsidR="00717F60" w:rsidRPr="00336307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363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363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36307">
        <w:rPr>
          <w:bCs w:val="0"/>
          <w:sz w:val="24"/>
          <w:szCs w:val="24"/>
        </w:rPr>
        <w:t xml:space="preserve">правильность оформления </w:t>
      </w:r>
      <w:r w:rsidR="004B5EB3" w:rsidRPr="00336307">
        <w:rPr>
          <w:bCs w:val="0"/>
          <w:sz w:val="24"/>
          <w:szCs w:val="24"/>
        </w:rPr>
        <w:t>Заявк</w:t>
      </w:r>
      <w:r w:rsidRPr="00336307">
        <w:rPr>
          <w:bCs w:val="0"/>
          <w:sz w:val="24"/>
          <w:szCs w:val="24"/>
        </w:rPr>
        <w:t xml:space="preserve">и и </w:t>
      </w:r>
      <w:r w:rsidR="009D6E76" w:rsidRPr="00336307">
        <w:rPr>
          <w:bCs w:val="0"/>
          <w:sz w:val="24"/>
          <w:szCs w:val="24"/>
        </w:rPr>
        <w:t>ее</w:t>
      </w:r>
      <w:r w:rsidRPr="003363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36307">
        <w:rPr>
          <w:bCs w:val="0"/>
          <w:sz w:val="24"/>
          <w:szCs w:val="24"/>
        </w:rPr>
        <w:t>Д</w:t>
      </w:r>
      <w:r w:rsidRPr="003363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363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36307">
        <w:rPr>
          <w:bCs w:val="0"/>
          <w:sz w:val="24"/>
          <w:szCs w:val="24"/>
        </w:rPr>
        <w:t xml:space="preserve">соответствие </w:t>
      </w:r>
      <w:r w:rsidR="00336307" w:rsidRPr="00336307">
        <w:rPr>
          <w:bCs w:val="0"/>
          <w:sz w:val="24"/>
          <w:szCs w:val="24"/>
        </w:rPr>
        <w:t xml:space="preserve">Заявки </w:t>
      </w:r>
      <w:r w:rsidR="009C744E" w:rsidRPr="00336307">
        <w:rPr>
          <w:bCs w:val="0"/>
          <w:sz w:val="24"/>
          <w:szCs w:val="24"/>
        </w:rPr>
        <w:t>Участник</w:t>
      </w:r>
      <w:r w:rsidRPr="003363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36307">
        <w:rPr>
          <w:bCs w:val="0"/>
          <w:sz w:val="24"/>
          <w:szCs w:val="24"/>
        </w:rPr>
        <w:t>Д</w:t>
      </w:r>
      <w:r w:rsidRPr="003363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36307">
        <w:rPr>
          <w:bCs w:val="0"/>
          <w:sz w:val="24"/>
          <w:szCs w:val="24"/>
        </w:rPr>
        <w:t>Участник</w:t>
      </w:r>
      <w:r w:rsidRPr="003363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9D7BB1" w:rsidRPr="003363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363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363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36307">
        <w:rPr>
          <w:bCs w:val="0"/>
          <w:sz w:val="24"/>
          <w:szCs w:val="24"/>
        </w:rPr>
        <w:t>Участник</w:t>
      </w:r>
      <w:r w:rsidRPr="00336307">
        <w:rPr>
          <w:bCs w:val="0"/>
          <w:sz w:val="24"/>
          <w:szCs w:val="24"/>
        </w:rPr>
        <w:t xml:space="preserve">а; </w:t>
      </w:r>
    </w:p>
    <w:p w:rsidR="00336307" w:rsidRPr="00336307" w:rsidRDefault="00336307" w:rsidP="0033630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662" w:name="_Ref55304419"/>
      <w:r w:rsidRPr="00336307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36307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363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36307">
        <w:rPr>
          <w:sz w:val="24"/>
          <w:szCs w:val="24"/>
        </w:rPr>
        <w:t>Участник</w:t>
      </w:r>
      <w:r w:rsidRPr="00336307">
        <w:rPr>
          <w:sz w:val="24"/>
          <w:szCs w:val="24"/>
        </w:rPr>
        <w:t>ов разъя</w:t>
      </w:r>
      <w:r w:rsidR="00796BE6" w:rsidRPr="00336307">
        <w:rPr>
          <w:sz w:val="24"/>
          <w:szCs w:val="24"/>
        </w:rPr>
        <w:t>снения или дополнения их Заявок</w:t>
      </w:r>
      <w:r w:rsidRPr="00336307">
        <w:rPr>
          <w:sz w:val="24"/>
          <w:szCs w:val="24"/>
        </w:rPr>
        <w:t>. При этом Закупочная комиссия не вправе запрашивать разъяснения или требовать документы, меняющие</w:t>
      </w:r>
      <w:r w:rsidRPr="00E71A48">
        <w:rPr>
          <w:sz w:val="24"/>
          <w:szCs w:val="24"/>
        </w:rPr>
        <w:t xml:space="preserve">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7F76D6">
        <w:rPr>
          <w:sz w:val="24"/>
          <w:szCs w:val="24"/>
        </w:rPr>
        <w:t>работ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3" w:name="_Ref55307002"/>
      <w:r w:rsidRPr="00E71A48">
        <w:rPr>
          <w:sz w:val="24"/>
          <w:szCs w:val="24"/>
        </w:rPr>
        <w:t xml:space="preserve">По результатам проведения отборочной стадии Закупочная комиссия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которые:</w:t>
      </w:r>
      <w:bookmarkEnd w:id="662"/>
      <w:bookmarkEnd w:id="663"/>
    </w:p>
    <w:p w:rsidR="00C97A76" w:rsidRPr="00336307" w:rsidRDefault="00336307" w:rsidP="00E775F0">
      <w:pPr>
        <w:pStyle w:val="affffff0"/>
        <w:widowControl w:val="0"/>
        <w:numPr>
          <w:ilvl w:val="0"/>
          <w:numId w:val="7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363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EC79CD" w:rsidRPr="00336307">
        <w:rPr>
          <w:sz w:val="24"/>
          <w:szCs w:val="24"/>
        </w:rPr>
        <w:t>;</w:t>
      </w:r>
    </w:p>
    <w:p w:rsidR="00C97A76" w:rsidRPr="00336307" w:rsidRDefault="00EC79CD" w:rsidP="00E775F0">
      <w:pPr>
        <w:pStyle w:val="affffff0"/>
        <w:widowControl w:val="0"/>
        <w:numPr>
          <w:ilvl w:val="0"/>
          <w:numId w:val="7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363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36307">
        <w:rPr>
          <w:sz w:val="24"/>
          <w:szCs w:val="24"/>
        </w:rPr>
        <w:t>числе</w:t>
      </w:r>
      <w:proofErr w:type="gramEnd"/>
      <w:r w:rsidRPr="00336307">
        <w:rPr>
          <w:sz w:val="24"/>
          <w:szCs w:val="24"/>
        </w:rPr>
        <w:t xml:space="preserve"> если Участник (в </w:t>
      </w:r>
      <w:proofErr w:type="spellStart"/>
      <w:r w:rsidRPr="00336307">
        <w:rPr>
          <w:sz w:val="24"/>
          <w:szCs w:val="24"/>
        </w:rPr>
        <w:t>т.ч</w:t>
      </w:r>
      <w:proofErr w:type="spellEnd"/>
      <w:r w:rsidRPr="00336307">
        <w:rPr>
          <w:sz w:val="24"/>
          <w:szCs w:val="24"/>
        </w:rPr>
        <w:t xml:space="preserve">. </w:t>
      </w:r>
      <w:r w:rsidRPr="00336307">
        <w:rPr>
          <w:sz w:val="24"/>
          <w:szCs w:val="24"/>
        </w:rPr>
        <w:lastRenderedPageBreak/>
        <w:t xml:space="preserve">один или несколько членов Коллективного участника, один либо несколько привлекаемых Участником субподрядчиков) не предоставил информацию о собственниках Участника (включая конечных бенефициаров) (подраздел </w:t>
      </w:r>
      <w:r w:rsidR="007D5654">
        <w:fldChar w:fldCharType="begin"/>
      </w:r>
      <w:r w:rsidR="007D5654">
        <w:instrText xml:space="preserve"> REF _Ref444178680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5.12</w:t>
      </w:r>
      <w:r w:rsidR="007D5654">
        <w:fldChar w:fldCharType="end"/>
      </w:r>
      <w:r w:rsidRPr="00336307">
        <w:rPr>
          <w:sz w:val="24"/>
          <w:szCs w:val="24"/>
        </w:rPr>
        <w:t>);</w:t>
      </w:r>
      <w:r w:rsidR="00C97A76" w:rsidRPr="00336307">
        <w:rPr>
          <w:sz w:val="24"/>
          <w:szCs w:val="24"/>
        </w:rPr>
        <w:t xml:space="preserve"> </w:t>
      </w:r>
    </w:p>
    <w:p w:rsidR="00C97A76" w:rsidRPr="00441EA0" w:rsidRDefault="00EC79CD" w:rsidP="00E775F0">
      <w:pPr>
        <w:pStyle w:val="affffff0"/>
        <w:widowControl w:val="0"/>
        <w:numPr>
          <w:ilvl w:val="0"/>
          <w:numId w:val="7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36307">
        <w:rPr>
          <w:sz w:val="24"/>
          <w:szCs w:val="24"/>
        </w:rPr>
        <w:t xml:space="preserve">поданы </w:t>
      </w:r>
      <w:r w:rsidRPr="00441EA0">
        <w:rPr>
          <w:sz w:val="24"/>
          <w:szCs w:val="24"/>
        </w:rPr>
        <w:t xml:space="preserve">Участниками, не представившими финансовое обеспечение исполнения обязательств Участника в соответствии с п. </w:t>
      </w:r>
      <w:r w:rsidR="007D5654">
        <w:fldChar w:fldCharType="begin"/>
      </w:r>
      <w:r w:rsidR="007D5654">
        <w:instrText xml:space="preserve"> REF _Ref444178739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3.3.14</w:t>
      </w:r>
      <w:r w:rsidR="007D5654">
        <w:fldChar w:fldCharType="end"/>
      </w:r>
      <w:r w:rsidRPr="00441EA0">
        <w:rPr>
          <w:sz w:val="24"/>
          <w:szCs w:val="24"/>
        </w:rPr>
        <w:t>;</w:t>
      </w:r>
    </w:p>
    <w:p w:rsidR="00BB7F61" w:rsidRPr="00441EA0" w:rsidRDefault="00BB7F61" w:rsidP="00E775F0">
      <w:pPr>
        <w:pStyle w:val="affffff0"/>
        <w:widowControl w:val="0"/>
        <w:numPr>
          <w:ilvl w:val="0"/>
          <w:numId w:val="7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41EA0">
        <w:rPr>
          <w:sz w:val="24"/>
          <w:szCs w:val="24"/>
        </w:rPr>
        <w:t>не содержат всех необходимых документов, требуемых настоящей Документацией;</w:t>
      </w:r>
    </w:p>
    <w:p w:rsidR="00EC79CD" w:rsidRPr="00441EA0" w:rsidRDefault="00EC79CD" w:rsidP="00E775F0">
      <w:pPr>
        <w:pStyle w:val="affffff0"/>
        <w:widowControl w:val="0"/>
        <w:numPr>
          <w:ilvl w:val="0"/>
          <w:numId w:val="7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41EA0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EC79CD" w:rsidRPr="00441EA0" w:rsidRDefault="00EC79CD" w:rsidP="00E775F0">
      <w:pPr>
        <w:pStyle w:val="affffff0"/>
        <w:widowControl w:val="0"/>
        <w:numPr>
          <w:ilvl w:val="0"/>
          <w:numId w:val="7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41EA0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BB7F61" w:rsidRPr="00441EA0">
        <w:rPr>
          <w:sz w:val="24"/>
          <w:szCs w:val="24"/>
        </w:rPr>
        <w:t xml:space="preserve"> которых не согласился Участник;</w:t>
      </w:r>
    </w:p>
    <w:p w:rsidR="00BB7F61" w:rsidRPr="00441EA0" w:rsidRDefault="00BB7F61" w:rsidP="00E775F0">
      <w:pPr>
        <w:pStyle w:val="affffff0"/>
        <w:widowControl w:val="0"/>
        <w:numPr>
          <w:ilvl w:val="0"/>
          <w:numId w:val="7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441EA0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BB7F61" w:rsidRPr="00441EA0" w:rsidRDefault="00BB7F61" w:rsidP="00E775F0">
      <w:pPr>
        <w:pStyle w:val="affffff0"/>
        <w:widowControl w:val="0"/>
        <w:numPr>
          <w:ilvl w:val="0"/>
          <w:numId w:val="7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41EA0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BB7F61" w:rsidRPr="00441EA0" w:rsidRDefault="00BB7F61" w:rsidP="00E775F0">
      <w:pPr>
        <w:pStyle w:val="affffff0"/>
        <w:widowControl w:val="0"/>
        <w:numPr>
          <w:ilvl w:val="0"/>
          <w:numId w:val="78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441EA0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4" w:name="_Ref468354863"/>
      <w:r w:rsidRPr="00441EA0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441EA0">
        <w:rPr>
          <w:sz w:val="24"/>
          <w:szCs w:val="24"/>
        </w:rPr>
        <w:t>Участник</w:t>
      </w:r>
      <w:r w:rsidRPr="00441EA0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441EA0">
        <w:rPr>
          <w:sz w:val="24"/>
          <w:szCs w:val="24"/>
        </w:rPr>
        <w:t>Заявк</w:t>
      </w:r>
      <w:r w:rsidRPr="00441EA0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BB7F61" w:rsidRPr="00441EA0">
        <w:rPr>
          <w:sz w:val="24"/>
          <w:szCs w:val="24"/>
        </w:rPr>
        <w:t xml:space="preserve">или документов (представлении </w:t>
      </w:r>
      <w:r w:rsidR="00687D09">
        <w:rPr>
          <w:sz w:val="24"/>
          <w:szCs w:val="24"/>
        </w:rPr>
        <w:t>фальсифицированных</w:t>
      </w:r>
      <w:r w:rsidR="00687D09" w:rsidRPr="00750DD1">
        <w:rPr>
          <w:sz w:val="24"/>
          <w:szCs w:val="24"/>
        </w:rPr>
        <w:t xml:space="preserve"> </w:t>
      </w:r>
      <w:r w:rsidR="00BB7F61" w:rsidRPr="00441EA0">
        <w:rPr>
          <w:sz w:val="24"/>
          <w:szCs w:val="24"/>
        </w:rPr>
        <w:t xml:space="preserve">документов), </w:t>
      </w:r>
      <w:r w:rsidRPr="00441EA0">
        <w:rPr>
          <w:sz w:val="24"/>
          <w:szCs w:val="24"/>
        </w:rPr>
        <w:t xml:space="preserve">приведенных в составе </w:t>
      </w:r>
      <w:r w:rsidR="004B5EB3" w:rsidRPr="00441EA0">
        <w:rPr>
          <w:sz w:val="24"/>
          <w:szCs w:val="24"/>
        </w:rPr>
        <w:t>Заявк</w:t>
      </w:r>
      <w:r w:rsidRPr="00441EA0">
        <w:rPr>
          <w:sz w:val="24"/>
          <w:szCs w:val="24"/>
        </w:rPr>
        <w:t xml:space="preserve">и, Заказчик имеет право удержать с </w:t>
      </w:r>
      <w:r w:rsidR="009C744E" w:rsidRPr="00441EA0">
        <w:rPr>
          <w:sz w:val="24"/>
          <w:szCs w:val="24"/>
        </w:rPr>
        <w:t>Участник</w:t>
      </w:r>
      <w:r w:rsidRPr="00441EA0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7D5654">
        <w:fldChar w:fldCharType="begin"/>
      </w:r>
      <w:r w:rsidR="007D5654">
        <w:instrText xml:space="preserve"> REF _Ref306176386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3.3.14</w:t>
      </w:r>
      <w:r w:rsidR="007D5654">
        <w:fldChar w:fldCharType="end"/>
      </w:r>
      <w:r w:rsidR="007F3FB7" w:rsidRPr="00E71A48">
        <w:rPr>
          <w:sz w:val="24"/>
          <w:szCs w:val="24"/>
        </w:rPr>
        <w:t>).</w:t>
      </w:r>
      <w:bookmarkEnd w:id="66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65" w:name="_Ref303670674"/>
      <w:bookmarkStart w:id="666" w:name="_Toc439323713"/>
      <w:bookmarkStart w:id="667" w:name="_Toc440361347"/>
      <w:bookmarkStart w:id="668" w:name="_Toc440376102"/>
      <w:bookmarkStart w:id="669" w:name="_Toc440376229"/>
      <w:bookmarkStart w:id="670" w:name="_Toc440382494"/>
      <w:bookmarkStart w:id="671" w:name="_Toc440447164"/>
      <w:bookmarkStart w:id="672" w:name="_Toc440620844"/>
      <w:bookmarkStart w:id="673" w:name="_Toc440631479"/>
      <w:bookmarkStart w:id="674" w:name="_Toc440875719"/>
      <w:bookmarkStart w:id="675" w:name="_Toc441131743"/>
      <w:bookmarkStart w:id="676" w:name="_Toc468352767"/>
      <w:bookmarkStart w:id="677" w:name="_Toc468352890"/>
      <w:bookmarkStart w:id="678" w:name="_Toc468355872"/>
      <w:bookmarkStart w:id="679" w:name="_Toc469480756"/>
      <w:bookmarkStart w:id="680" w:name="_Toc471898567"/>
      <w:r w:rsidRPr="00E71A48">
        <w:rPr>
          <w:szCs w:val="24"/>
        </w:rPr>
        <w:t>Проведение переговоров</w:t>
      </w:r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81" w:name="_Ref306138385"/>
      <w:bookmarkStart w:id="682" w:name="_Toc439323714"/>
      <w:bookmarkStart w:id="683" w:name="_Toc440361348"/>
      <w:bookmarkStart w:id="684" w:name="_Toc440376103"/>
      <w:bookmarkStart w:id="685" w:name="_Toc440376230"/>
      <w:bookmarkStart w:id="686" w:name="_Toc440382495"/>
      <w:bookmarkStart w:id="687" w:name="_Toc440447165"/>
      <w:bookmarkStart w:id="688" w:name="_Toc440620845"/>
      <w:bookmarkStart w:id="689" w:name="_Toc440631480"/>
      <w:bookmarkStart w:id="690" w:name="_Toc440875720"/>
      <w:bookmarkStart w:id="691" w:name="_Toc441131744"/>
      <w:bookmarkStart w:id="692" w:name="_Toc468352768"/>
      <w:bookmarkStart w:id="693" w:name="_Toc468352891"/>
      <w:bookmarkStart w:id="694" w:name="_Toc468355873"/>
      <w:bookmarkStart w:id="695" w:name="_Toc469480757"/>
      <w:bookmarkStart w:id="696" w:name="_Toc471898568"/>
      <w:r w:rsidRPr="00E71A48">
        <w:rPr>
          <w:szCs w:val="24"/>
        </w:rPr>
        <w:t>Оценочная стадия</w:t>
      </w:r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</w:p>
    <w:p w:rsidR="007D0EA7" w:rsidRPr="008C13B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</w:t>
      </w:r>
      <w:r w:rsidR="00D275BB" w:rsidRPr="008C13BB">
        <w:rPr>
          <w:sz w:val="24"/>
          <w:szCs w:val="24"/>
        </w:rPr>
        <w:t xml:space="preserve">стадии, </w:t>
      </w:r>
      <w:r w:rsidRPr="008C13BB">
        <w:rPr>
          <w:sz w:val="24"/>
          <w:szCs w:val="24"/>
        </w:rPr>
        <w:t>критери</w:t>
      </w:r>
      <w:r w:rsidR="00D275BB" w:rsidRPr="008C13BB">
        <w:rPr>
          <w:sz w:val="24"/>
          <w:szCs w:val="24"/>
        </w:rPr>
        <w:t>и</w:t>
      </w:r>
      <w:r w:rsidRPr="008C13BB">
        <w:rPr>
          <w:sz w:val="24"/>
          <w:szCs w:val="24"/>
        </w:rPr>
        <w:t xml:space="preserve"> и их весов</w:t>
      </w:r>
      <w:r w:rsidR="00D275BB" w:rsidRPr="008C13BB">
        <w:rPr>
          <w:sz w:val="24"/>
          <w:szCs w:val="24"/>
        </w:rPr>
        <w:t>ые</w:t>
      </w:r>
      <w:r w:rsidRPr="008C13BB">
        <w:rPr>
          <w:sz w:val="24"/>
          <w:szCs w:val="24"/>
        </w:rPr>
        <w:t xml:space="preserve"> коэффициент</w:t>
      </w:r>
      <w:r w:rsidR="00D275BB" w:rsidRPr="008C13BB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8C13BB">
        <w:rPr>
          <w:sz w:val="24"/>
          <w:szCs w:val="24"/>
        </w:rPr>
        <w:t>Закупочная комиссия</w:t>
      </w:r>
      <w:r w:rsidRPr="00E71A48">
        <w:rPr>
          <w:sz w:val="24"/>
          <w:szCs w:val="24"/>
        </w:rPr>
        <w:t xml:space="preserve">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6D89" w:rsidRPr="008C13BB">
        <w:rPr>
          <w:sz w:val="24"/>
          <w:szCs w:val="24"/>
        </w:rPr>
        <w:t xml:space="preserve">Предоставление приоритета при закупке работ, выполняемых российскими лицами, осуществляется на условиях, указанных в разделе </w:t>
      </w:r>
      <w:r w:rsidR="007D5654">
        <w:fldChar w:fldCharType="begin"/>
      </w:r>
      <w:r w:rsidR="007D5654">
        <w:instrText xml:space="preserve"> REF _Ref471830158 \r \h  \* MERGEFORMAT </w:instrText>
      </w:r>
      <w:r w:rsidR="007D5654">
        <w:fldChar w:fldCharType="separate"/>
      </w:r>
      <w:r w:rsidR="00F76D89" w:rsidRPr="008C13BB">
        <w:rPr>
          <w:sz w:val="24"/>
          <w:szCs w:val="24"/>
        </w:rPr>
        <w:t>3.8</w:t>
      </w:r>
      <w:r w:rsidR="007D5654">
        <w:fldChar w:fldCharType="end"/>
      </w:r>
      <w:r w:rsidR="00F76D89" w:rsidRPr="008C13B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97" w:name="_Ref303250967"/>
      <w:bookmarkStart w:id="698" w:name="_Toc305697378"/>
      <w:bookmarkStart w:id="699" w:name="_Toc471898569"/>
      <w:bookmarkStart w:id="70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97"/>
      <w:bookmarkEnd w:id="698"/>
      <w:bookmarkEnd w:id="699"/>
      <w:r w:rsidRPr="00E71A48">
        <w:t xml:space="preserve"> </w:t>
      </w:r>
    </w:p>
    <w:bookmarkEnd w:id="700"/>
    <w:p w:rsidR="00F15392" w:rsidRPr="001F4040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1F4040">
        <w:rPr>
          <w:sz w:val="24"/>
          <w:szCs w:val="24"/>
          <w:lang w:eastAsia="ru-RU"/>
        </w:rPr>
        <w:t>процедуры</w:t>
      </w:r>
      <w:r w:rsidR="003417F7" w:rsidRPr="001F4040">
        <w:rPr>
          <w:sz w:val="24"/>
          <w:szCs w:val="24"/>
          <w:lang w:eastAsia="ru-RU"/>
        </w:rPr>
        <w:t xml:space="preserve"> понижения цены -</w:t>
      </w:r>
      <w:r w:rsidRPr="001F4040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1F4040">
        <w:rPr>
          <w:sz w:val="24"/>
          <w:szCs w:val="24"/>
          <w:lang w:eastAsia="ru-RU"/>
        </w:rPr>
        <w:t>Участник</w:t>
      </w:r>
      <w:r w:rsidRPr="001F4040">
        <w:rPr>
          <w:sz w:val="24"/>
          <w:szCs w:val="24"/>
          <w:lang w:eastAsia="ru-RU"/>
        </w:rPr>
        <w:t xml:space="preserve">ам </w:t>
      </w:r>
      <w:r w:rsidR="00C05EF6" w:rsidRPr="001F4040">
        <w:rPr>
          <w:sz w:val="24"/>
          <w:szCs w:val="24"/>
          <w:lang w:eastAsia="ru-RU"/>
        </w:rPr>
        <w:t>запроса предложений</w:t>
      </w:r>
      <w:r w:rsidRPr="001F4040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1F4040">
        <w:rPr>
          <w:sz w:val="24"/>
          <w:szCs w:val="24"/>
          <w:lang w:eastAsia="ru-RU"/>
        </w:rPr>
        <w:t>Заявок</w:t>
      </w:r>
      <w:r w:rsidRPr="001F4040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1F4040">
        <w:rPr>
          <w:sz w:val="24"/>
          <w:szCs w:val="24"/>
          <w:lang w:eastAsia="ru-RU"/>
        </w:rPr>
        <w:t>Заявк</w:t>
      </w:r>
      <w:r w:rsidRPr="001F4040">
        <w:rPr>
          <w:sz w:val="24"/>
          <w:szCs w:val="24"/>
          <w:lang w:eastAsia="ru-RU"/>
        </w:rPr>
        <w:t>е, цены.</w:t>
      </w:r>
    </w:p>
    <w:p w:rsidR="00F15392" w:rsidRPr="001F4040" w:rsidRDefault="001F4040" w:rsidP="00612EA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F4040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1F4040">
        <w:rPr>
          <w:sz w:val="24"/>
          <w:szCs w:val="24"/>
          <w:lang w:eastAsia="ru-RU"/>
        </w:rPr>
        <w:t>.</w:t>
      </w:r>
    </w:p>
    <w:p w:rsidR="00F15392" w:rsidRPr="00612EAB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1" w:name="_Ref306352987"/>
      <w:r w:rsidRPr="001F4040">
        <w:rPr>
          <w:sz w:val="24"/>
          <w:szCs w:val="24"/>
          <w:lang w:eastAsia="ru-RU"/>
        </w:rPr>
        <w:lastRenderedPageBreak/>
        <w:t>Участник</w:t>
      </w:r>
      <w:r w:rsidR="00F15392" w:rsidRPr="001F4040">
        <w:rPr>
          <w:sz w:val="24"/>
          <w:szCs w:val="24"/>
          <w:lang w:eastAsia="ru-RU"/>
        </w:rPr>
        <w:t xml:space="preserve"> </w:t>
      </w:r>
      <w:r w:rsidR="00C05EF6" w:rsidRPr="001F4040">
        <w:rPr>
          <w:sz w:val="24"/>
          <w:szCs w:val="24"/>
          <w:lang w:eastAsia="ru-RU"/>
        </w:rPr>
        <w:t>запроса предложений</w:t>
      </w:r>
      <w:r w:rsidR="00F15392" w:rsidRPr="001F4040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1F4040">
        <w:rPr>
          <w:sz w:val="24"/>
          <w:szCs w:val="24"/>
          <w:lang w:eastAsia="ru-RU"/>
        </w:rPr>
        <w:t>Заявк</w:t>
      </w:r>
      <w:r w:rsidR="00BD05FA" w:rsidRPr="001F4040">
        <w:rPr>
          <w:sz w:val="24"/>
          <w:szCs w:val="24"/>
          <w:lang w:eastAsia="ru-RU"/>
        </w:rPr>
        <w:t>а</w:t>
      </w:r>
      <w:r w:rsidR="00F15392" w:rsidRPr="001F4040">
        <w:rPr>
          <w:sz w:val="24"/>
          <w:szCs w:val="24"/>
          <w:lang w:eastAsia="ru-RU"/>
        </w:rPr>
        <w:t xml:space="preserve">, </w:t>
      </w:r>
      <w:r w:rsidR="00F15392" w:rsidRPr="001F4040">
        <w:rPr>
          <w:i/>
          <w:sz w:val="24"/>
          <w:szCs w:val="24"/>
          <w:lang w:eastAsia="ru-RU"/>
        </w:rPr>
        <w:t>по которо</w:t>
      </w:r>
      <w:r w:rsidR="00BD05FA" w:rsidRPr="001F4040">
        <w:rPr>
          <w:i/>
          <w:sz w:val="24"/>
          <w:szCs w:val="24"/>
          <w:lang w:eastAsia="ru-RU"/>
        </w:rPr>
        <w:t>й</w:t>
      </w:r>
      <w:r w:rsidR="00F15392" w:rsidRPr="001F4040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1F4040">
        <w:rPr>
          <w:sz w:val="24"/>
          <w:szCs w:val="24"/>
          <w:lang w:eastAsia="ru-RU"/>
        </w:rPr>
        <w:t xml:space="preserve">остается </w:t>
      </w:r>
      <w:r w:rsidR="000943E4" w:rsidRPr="00612EAB">
        <w:rPr>
          <w:sz w:val="24"/>
          <w:szCs w:val="24"/>
          <w:lang w:eastAsia="ru-RU"/>
        </w:rPr>
        <w:t xml:space="preserve">действующей </w:t>
      </w:r>
      <w:r w:rsidR="00F15392" w:rsidRPr="00612EAB">
        <w:rPr>
          <w:sz w:val="24"/>
          <w:szCs w:val="24"/>
          <w:lang w:eastAsia="ru-RU"/>
        </w:rPr>
        <w:t>с ранее объявленной ценой.</w:t>
      </w:r>
      <w:bookmarkEnd w:id="701"/>
    </w:p>
    <w:p w:rsidR="00F15392" w:rsidRPr="00612EAB" w:rsidRDefault="00612EAB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12EAB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612EAB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612EAB">
        <w:rPr>
          <w:sz w:val="24"/>
          <w:szCs w:val="24"/>
          <w:lang w:eastAsia="ru-RU"/>
        </w:rPr>
        <w:t>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2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702"/>
    </w:p>
    <w:p w:rsidR="00F15392" w:rsidRPr="00474B7D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140353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</w:t>
      </w:r>
      <w:r w:rsidR="00076D8B" w:rsidRPr="00474B7D">
        <w:rPr>
          <w:iCs/>
          <w:sz w:val="24"/>
          <w:szCs w:val="24"/>
          <w:lang w:eastAsia="ru-RU"/>
        </w:rPr>
        <w:t>обосновывающие определение цены</w:t>
      </w:r>
      <w:r w:rsidRPr="00474B7D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474B7D">
        <w:rPr>
          <w:sz w:val="24"/>
          <w:szCs w:val="24"/>
          <w:lang w:eastAsia="ru-RU"/>
        </w:rPr>
        <w:t xml:space="preserve"> в </w:t>
      </w:r>
      <w:r w:rsidRPr="00474B7D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474B7D" w:rsidRDefault="00BB7F61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474B7D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474B7D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запроса предложений, участвующие в предыдущей переторжке с учетом положений пункта </w:t>
      </w:r>
      <w:r w:rsidR="007D5654">
        <w:fldChar w:fldCharType="begin"/>
      </w:r>
      <w:r w:rsidR="007D5654">
        <w:instrText xml:space="preserve"> REF _Ref465847813 \r \h  \* MERGEFORMAT </w:instrText>
      </w:r>
      <w:r w:rsidR="007D5654">
        <w:fldChar w:fldCharType="separate"/>
      </w:r>
      <w:r w:rsidR="001B2D1B" w:rsidRPr="001B2D1B">
        <w:rPr>
          <w:iCs/>
          <w:sz w:val="24"/>
          <w:szCs w:val="24"/>
          <w:lang w:eastAsia="ru-RU"/>
        </w:rPr>
        <w:t>3.7.9</w:t>
      </w:r>
      <w:r w:rsidR="007D5654">
        <w:fldChar w:fldCharType="end"/>
      </w:r>
      <w:r w:rsidRPr="00474B7D">
        <w:rPr>
          <w:iCs/>
          <w:sz w:val="24"/>
          <w:szCs w:val="24"/>
          <w:lang w:eastAsia="ru-RU"/>
        </w:rPr>
        <w:t xml:space="preserve">. Решение </w:t>
      </w:r>
      <w:r w:rsidRPr="00474B7D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474B7D">
        <w:rPr>
          <w:iCs/>
          <w:sz w:val="24"/>
          <w:szCs w:val="24"/>
          <w:lang w:eastAsia="ru-RU"/>
        </w:rPr>
        <w:t xml:space="preserve">. </w:t>
      </w:r>
    </w:p>
    <w:p w:rsidR="00685336" w:rsidRPr="00474B7D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474B7D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7D5654">
        <w:fldChar w:fldCharType="begin"/>
      </w:r>
      <w:r w:rsidR="007D5654">
        <w:instrText xml:space="preserve"> REF _Ref306352987 \r \h  \* MERGEFORMAT </w:instrText>
      </w:r>
      <w:r w:rsidR="007D5654">
        <w:fldChar w:fldCharType="separate"/>
      </w:r>
      <w:r w:rsidR="001B2D1B" w:rsidRPr="001B2D1B">
        <w:rPr>
          <w:iCs/>
          <w:sz w:val="24"/>
          <w:szCs w:val="24"/>
          <w:lang w:eastAsia="ru-RU"/>
        </w:rPr>
        <w:t>3.7.3</w:t>
      </w:r>
      <w:r w:rsidR="007D5654">
        <w:fldChar w:fldCharType="end"/>
      </w:r>
      <w:r w:rsidRPr="00474B7D">
        <w:rPr>
          <w:iCs/>
          <w:sz w:val="24"/>
          <w:szCs w:val="24"/>
          <w:lang w:eastAsia="ru-RU"/>
        </w:rPr>
        <w:t xml:space="preserve"> - </w:t>
      </w:r>
      <w:r w:rsidR="007D5654">
        <w:fldChar w:fldCharType="begin"/>
      </w:r>
      <w:r w:rsidR="007D5654">
        <w:instrText xml:space="preserve"> REF _Ref306353005 \r \h  \* MERGEFORMAT </w:instrText>
      </w:r>
      <w:r w:rsidR="007D5654">
        <w:fldChar w:fldCharType="separate"/>
      </w:r>
      <w:r w:rsidR="001B2D1B" w:rsidRPr="001B2D1B">
        <w:rPr>
          <w:iCs/>
          <w:sz w:val="24"/>
          <w:szCs w:val="24"/>
          <w:lang w:eastAsia="ru-RU"/>
        </w:rPr>
        <w:t>3.7.5</w:t>
      </w:r>
      <w:r w:rsidR="007D5654">
        <w:fldChar w:fldCharType="end"/>
      </w:r>
      <w:r w:rsidRPr="00474B7D">
        <w:rPr>
          <w:iCs/>
          <w:sz w:val="24"/>
          <w:szCs w:val="24"/>
          <w:lang w:eastAsia="ru-RU"/>
        </w:rPr>
        <w:t>.</w:t>
      </w:r>
    </w:p>
    <w:p w:rsidR="00F15392" w:rsidRPr="00474B7D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3" w:name="_Ref468355015"/>
      <w:r w:rsidRPr="00474B7D">
        <w:rPr>
          <w:sz w:val="24"/>
          <w:szCs w:val="24"/>
          <w:lang w:eastAsia="ru-RU"/>
        </w:rPr>
        <w:t>Участник</w:t>
      </w:r>
      <w:r w:rsidR="00F15392" w:rsidRPr="00474B7D">
        <w:rPr>
          <w:sz w:val="24"/>
          <w:szCs w:val="24"/>
          <w:lang w:eastAsia="ru-RU"/>
        </w:rPr>
        <w:t xml:space="preserve"> </w:t>
      </w:r>
      <w:r w:rsidR="00C86793" w:rsidRPr="00474B7D">
        <w:rPr>
          <w:sz w:val="24"/>
          <w:szCs w:val="24"/>
          <w:lang w:eastAsia="ru-RU"/>
        </w:rPr>
        <w:t>запроса предложений</w:t>
      </w:r>
      <w:r w:rsidR="00F15392" w:rsidRPr="00474B7D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C97A76" w:rsidRPr="00474B7D">
        <w:rPr>
          <w:sz w:val="24"/>
          <w:szCs w:val="24"/>
          <w:lang w:eastAsia="ru-RU"/>
        </w:rPr>
        <w:t xml:space="preserve"> </w:t>
      </w:r>
      <w:r w:rsidR="00C97A76" w:rsidRPr="00474B7D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474B7D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474B7D">
        <w:rPr>
          <w:sz w:val="24"/>
          <w:szCs w:val="24"/>
          <w:lang w:eastAsia="ru-RU"/>
        </w:rPr>
        <w:t>Заявк</w:t>
      </w:r>
      <w:r w:rsidR="00F15392" w:rsidRPr="00474B7D">
        <w:rPr>
          <w:sz w:val="24"/>
          <w:szCs w:val="24"/>
          <w:lang w:eastAsia="ru-RU"/>
        </w:rPr>
        <w:t>и.</w:t>
      </w:r>
      <w:bookmarkEnd w:id="703"/>
    </w:p>
    <w:p w:rsidR="00BB7F61" w:rsidRPr="00474B7D" w:rsidRDefault="00BB7F61" w:rsidP="00BB7F61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04" w:name="_Ref465847813"/>
      <w:r w:rsidRPr="00474B7D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04"/>
    </w:p>
    <w:p w:rsidR="00BB7F61" w:rsidRPr="008A0DCD" w:rsidRDefault="00BB7F61" w:rsidP="00BB7F61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474B7D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</w:t>
      </w:r>
      <w:r w:rsidRPr="008A0DCD">
        <w:rPr>
          <w:sz w:val="24"/>
          <w:szCs w:val="24"/>
        </w:rPr>
        <w:t>быть принято решение о проведении повторной переторжки.</w:t>
      </w:r>
    </w:p>
    <w:p w:rsidR="00F15392" w:rsidRPr="008A0DC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A0DCD">
        <w:rPr>
          <w:sz w:val="24"/>
          <w:szCs w:val="24"/>
          <w:lang w:eastAsia="ru-RU"/>
        </w:rPr>
        <w:t xml:space="preserve">По решению </w:t>
      </w:r>
      <w:r w:rsidR="00685336" w:rsidRPr="008A0DCD">
        <w:rPr>
          <w:sz w:val="24"/>
          <w:szCs w:val="24"/>
          <w:lang w:eastAsia="ru-RU"/>
        </w:rPr>
        <w:t xml:space="preserve">Закупочной </w:t>
      </w:r>
      <w:r w:rsidRPr="008A0DC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C73372" w:rsidRPr="008A0DCD" w:rsidRDefault="00C73372" w:rsidP="00C73372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rFonts w:eastAsia="Times New Roman,Italic"/>
          <w:bCs w:val="0"/>
          <w:iCs/>
          <w:sz w:val="24"/>
          <w:szCs w:val="24"/>
        </w:rPr>
      </w:pPr>
      <w:r w:rsidRPr="008A0DCD">
        <w:rPr>
          <w:sz w:val="24"/>
          <w:szCs w:val="24"/>
        </w:rPr>
        <w:t xml:space="preserve">Если при проведении любого из этапов </w:t>
      </w:r>
      <w:r w:rsidRPr="008A0DCD">
        <w:rPr>
          <w:bCs w:val="0"/>
          <w:sz w:val="24"/>
          <w:szCs w:val="24"/>
        </w:rPr>
        <w:t xml:space="preserve">Аукционной процедуры на понижение цены (переторжки) Участник предложил </w:t>
      </w:r>
      <w:r w:rsidRPr="008A0DCD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8A0DCD">
        <w:rPr>
          <w:sz w:val="24"/>
          <w:szCs w:val="24"/>
        </w:rPr>
        <w:t xml:space="preserve">, то к </w:t>
      </w:r>
      <w:r w:rsidRPr="008A0DCD">
        <w:rPr>
          <w:rFonts w:eastAsia="Times New Roman,Italic"/>
          <w:bCs w:val="0"/>
          <w:iCs/>
          <w:sz w:val="24"/>
          <w:szCs w:val="24"/>
        </w:rPr>
        <w:t xml:space="preserve">Участнику будут применены антидемпинговые меры, предусмотренные п. </w:t>
      </w:r>
      <w:r w:rsidR="007D5654">
        <w:fldChar w:fldCharType="begin"/>
      </w:r>
      <w:r w:rsidR="007D5654">
        <w:instrText xml:space="preserve"> REF _Ref465670219 \r \h  \* MERGEFORMAT </w:instrText>
      </w:r>
      <w:r w:rsidR="007D5654">
        <w:fldChar w:fldCharType="separate"/>
      </w:r>
      <w:r w:rsidR="001B2D1B" w:rsidRPr="001B2D1B">
        <w:rPr>
          <w:rFonts w:eastAsia="Times New Roman,Italic"/>
          <w:bCs w:val="0"/>
          <w:iCs/>
          <w:sz w:val="24"/>
          <w:szCs w:val="24"/>
        </w:rPr>
        <w:t>3.11</w:t>
      </w:r>
      <w:r w:rsidR="007D5654">
        <w:fldChar w:fldCharType="end"/>
      </w:r>
      <w:r w:rsidRPr="008A0DCD">
        <w:rPr>
          <w:rFonts w:eastAsia="Times New Roman,Italic"/>
          <w:bCs w:val="0"/>
          <w:iCs/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7D5654">
        <w:fldChar w:fldCharType="begin"/>
      </w:r>
      <w:r w:rsidR="007D5654">
        <w:instrText xml:space="preserve"> REF _Ref468355015 \r \h  \* MERGEFORMAT </w:instrText>
      </w:r>
      <w:r w:rsidR="007D5654">
        <w:fldChar w:fldCharType="separate"/>
      </w:r>
      <w:r w:rsidR="001B2D1B" w:rsidRPr="001B2D1B">
        <w:rPr>
          <w:rFonts w:eastAsia="Times New Roman,Italic"/>
          <w:bCs w:val="0"/>
          <w:iCs/>
          <w:sz w:val="24"/>
          <w:szCs w:val="24"/>
        </w:rPr>
        <w:t>3.7.8</w:t>
      </w:r>
      <w:r w:rsidR="007D5654">
        <w:fldChar w:fldCharType="end"/>
      </w:r>
      <w:r w:rsidRPr="008A0DCD">
        <w:rPr>
          <w:rFonts w:eastAsia="Times New Roman,Italic"/>
          <w:bCs w:val="0"/>
          <w:iCs/>
          <w:sz w:val="24"/>
          <w:szCs w:val="24"/>
        </w:rPr>
        <w:t xml:space="preserve">, </w:t>
      </w:r>
      <w:proofErr w:type="gramStart"/>
      <w:r w:rsidRPr="008A0DCD">
        <w:rPr>
          <w:rFonts w:eastAsia="Times New Roman,Italic"/>
          <w:bCs w:val="0"/>
          <w:iCs/>
          <w:sz w:val="24"/>
          <w:szCs w:val="24"/>
        </w:rPr>
        <w:t>предоставляет документы</w:t>
      </w:r>
      <w:proofErr w:type="gramEnd"/>
      <w:r w:rsidRPr="008A0DCD">
        <w:rPr>
          <w:rFonts w:eastAsia="Times New Roman,Italic"/>
          <w:bCs w:val="0"/>
          <w:iCs/>
          <w:sz w:val="24"/>
          <w:szCs w:val="24"/>
        </w:rPr>
        <w:t xml:space="preserve">, предусмотренные подпунктом </w:t>
      </w:r>
      <w:r w:rsidR="007D5654">
        <w:fldChar w:fldCharType="begin"/>
      </w:r>
      <w:r w:rsidR="007D5654">
        <w:instrText xml:space="preserve"> REF _Ref465675151 \r \h  \* MERGEFORMAT </w:instrText>
      </w:r>
      <w:r w:rsidR="007D5654">
        <w:fldChar w:fldCharType="separate"/>
      </w:r>
      <w:r w:rsidR="001B2D1B" w:rsidRPr="001B2D1B">
        <w:rPr>
          <w:rFonts w:eastAsia="Times New Roman,Italic"/>
          <w:bCs w:val="0"/>
          <w:iCs/>
          <w:sz w:val="24"/>
          <w:szCs w:val="24"/>
        </w:rPr>
        <w:t>3.11.2</w:t>
      </w:r>
      <w:r w:rsidR="007D5654">
        <w:fldChar w:fldCharType="end"/>
      </w:r>
      <w:r w:rsidRPr="008A0DCD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C73372" w:rsidRPr="008A0DCD" w:rsidRDefault="00C73372" w:rsidP="00C73372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rFonts w:eastAsia="Times New Roman,Italic"/>
          <w:bCs w:val="0"/>
          <w:iCs/>
          <w:sz w:val="24"/>
          <w:szCs w:val="24"/>
        </w:rPr>
      </w:pPr>
      <w:r w:rsidRPr="008A0DCD">
        <w:rPr>
          <w:sz w:val="24"/>
          <w:szCs w:val="24"/>
        </w:rPr>
        <w:t>Если по итогам вскрытия конвертов с заявками, либо завершения аукционной процедуры на понижение цены (переторжки) У</w:t>
      </w:r>
      <w:r w:rsidRPr="008A0DCD">
        <w:rPr>
          <w:bCs w:val="0"/>
          <w:sz w:val="24"/>
          <w:szCs w:val="24"/>
        </w:rPr>
        <w:t xml:space="preserve">частник предложил </w:t>
      </w:r>
      <w:r w:rsidRPr="008A0DCD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8A0DCD">
        <w:rPr>
          <w:sz w:val="24"/>
          <w:szCs w:val="24"/>
        </w:rPr>
        <w:t xml:space="preserve">, и затем после завершения аукционной процедуры на понижение цены (переторжки) цена, предложенная Участником, была опять снижена, </w:t>
      </w:r>
      <w:proofErr w:type="gramStart"/>
      <w:r w:rsidRPr="008A0DCD">
        <w:rPr>
          <w:rFonts w:eastAsia="Times New Roman,Italic"/>
          <w:bCs w:val="0"/>
          <w:iCs/>
          <w:sz w:val="24"/>
          <w:szCs w:val="24"/>
        </w:rPr>
        <w:t xml:space="preserve">документы, предусмотренные подпунктом </w:t>
      </w:r>
      <w:r w:rsidR="007D5654">
        <w:lastRenderedPageBreak/>
        <w:fldChar w:fldCharType="begin"/>
      </w:r>
      <w:r w:rsidR="007D5654">
        <w:instrText xml:space="preserve"> REF _Ref465675151 \r \h  \* MERGEFORMAT </w:instrText>
      </w:r>
      <w:r w:rsidR="007D5654">
        <w:fldChar w:fldCharType="separate"/>
      </w:r>
      <w:r w:rsidR="001B2D1B" w:rsidRPr="001B2D1B">
        <w:rPr>
          <w:rFonts w:eastAsia="Times New Roman,Italic"/>
          <w:bCs w:val="0"/>
          <w:iCs/>
          <w:sz w:val="24"/>
          <w:szCs w:val="24"/>
        </w:rPr>
        <w:t>3.11.2</w:t>
      </w:r>
      <w:r w:rsidR="007D5654">
        <w:fldChar w:fldCharType="end"/>
      </w:r>
      <w:r w:rsidRPr="008A0DCD">
        <w:rPr>
          <w:rFonts w:eastAsia="Times New Roman,Italic"/>
          <w:bCs w:val="0"/>
          <w:iCs/>
          <w:sz w:val="24"/>
          <w:szCs w:val="24"/>
        </w:rPr>
        <w:t xml:space="preserve"> документации предоставляются</w:t>
      </w:r>
      <w:proofErr w:type="gramEnd"/>
      <w:r w:rsidRPr="008A0DCD">
        <w:rPr>
          <w:rFonts w:eastAsia="Times New Roman,Italic"/>
          <w:bCs w:val="0"/>
          <w:iCs/>
          <w:sz w:val="24"/>
          <w:szCs w:val="24"/>
        </w:rPr>
        <w:t xml:space="preserve"> повторно.</w:t>
      </w:r>
    </w:p>
    <w:p w:rsidR="002D53F2" w:rsidRPr="008C13BB" w:rsidRDefault="002D53F2" w:rsidP="002D53F2">
      <w:pPr>
        <w:pStyle w:val="2"/>
        <w:tabs>
          <w:tab w:val="clear" w:pos="1700"/>
          <w:tab w:val="left" w:pos="709"/>
        </w:tabs>
        <w:spacing w:line="264" w:lineRule="auto"/>
        <w:jc w:val="both"/>
      </w:pPr>
      <w:bookmarkStart w:id="705" w:name="_Toc471823191"/>
      <w:bookmarkStart w:id="706" w:name="_Ref471823363"/>
      <w:bookmarkStart w:id="707" w:name="_Ref471830158"/>
      <w:bookmarkStart w:id="708" w:name="_Toc471830463"/>
      <w:bookmarkStart w:id="709" w:name="_Toc471898570"/>
      <w:bookmarkStart w:id="710" w:name="_Ref303681924"/>
      <w:bookmarkStart w:id="711" w:name="_Ref303683914"/>
      <w:r w:rsidRPr="008C13BB">
        <w:t>О приоритете закупки работ, выполняемых российскими лицами, по отношению к работам, выполняемым иностранными лицами</w:t>
      </w:r>
      <w:bookmarkEnd w:id="705"/>
      <w:bookmarkEnd w:id="706"/>
      <w:bookmarkEnd w:id="707"/>
      <w:bookmarkEnd w:id="708"/>
      <w:bookmarkEnd w:id="709"/>
    </w:p>
    <w:p w:rsidR="002D53F2" w:rsidRPr="008C13BB" w:rsidRDefault="002D53F2" w:rsidP="002D53F2">
      <w:pPr>
        <w:pStyle w:val="3"/>
        <w:ind w:left="0" w:firstLine="567"/>
        <w:jc w:val="both"/>
        <w:rPr>
          <w:b w:val="0"/>
        </w:rPr>
      </w:pPr>
      <w:bookmarkStart w:id="712" w:name="_Toc471830464"/>
      <w:bookmarkStart w:id="713" w:name="_Toc471895997"/>
      <w:bookmarkStart w:id="714" w:name="_Toc471898571"/>
      <w:proofErr w:type="gramStart"/>
      <w:r w:rsidRPr="008C13BB">
        <w:rPr>
          <w:b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8C13BB">
        <w:rPr>
          <w:b w:val="0"/>
        </w:rPr>
        <w:t xml:space="preserve"> требований п. 4.5.1 Единого стандарта закупок ПАО «Россети» (Положения о закупке) устанавливается приоритет закупки работ, выполняемых российскими лицами, по отношению к работам, выполняемым иностранными лицами (далее – приоритет).</w:t>
      </w:r>
      <w:bookmarkEnd w:id="712"/>
      <w:bookmarkEnd w:id="713"/>
      <w:bookmarkEnd w:id="714"/>
    </w:p>
    <w:p w:rsidR="002D53F2" w:rsidRPr="008C13BB" w:rsidRDefault="002D53F2" w:rsidP="002D53F2">
      <w:pPr>
        <w:pStyle w:val="3"/>
        <w:ind w:left="0" w:firstLine="567"/>
        <w:jc w:val="both"/>
        <w:rPr>
          <w:b w:val="0"/>
        </w:rPr>
      </w:pPr>
      <w:bookmarkStart w:id="715" w:name="_Toc471830465"/>
      <w:bookmarkStart w:id="716" w:name="_Toc471895998"/>
      <w:bookmarkStart w:id="717" w:name="_Toc471898572"/>
      <w:r w:rsidRPr="008C13BB">
        <w:rPr>
          <w:b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</w:t>
      </w:r>
      <w:bookmarkEnd w:id="715"/>
      <w:bookmarkEnd w:id="716"/>
      <w:bookmarkEnd w:id="717"/>
    </w:p>
    <w:p w:rsidR="002D53F2" w:rsidRPr="008C13BB" w:rsidRDefault="002D53F2" w:rsidP="002D53F2">
      <w:pPr>
        <w:pStyle w:val="3"/>
        <w:ind w:left="0" w:firstLine="567"/>
        <w:jc w:val="both"/>
        <w:rPr>
          <w:b w:val="0"/>
        </w:rPr>
      </w:pPr>
      <w:bookmarkStart w:id="718" w:name="_Toc471830466"/>
      <w:bookmarkStart w:id="719" w:name="_Toc471895999"/>
      <w:bookmarkStart w:id="720" w:name="_Toc471898573"/>
      <w:r w:rsidRPr="008C13BB">
        <w:rPr>
          <w:b w:val="0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  <w:bookmarkEnd w:id="718"/>
      <w:bookmarkEnd w:id="719"/>
      <w:bookmarkEnd w:id="720"/>
    </w:p>
    <w:p w:rsidR="002D53F2" w:rsidRPr="008C13BB" w:rsidRDefault="002D53F2" w:rsidP="002D53F2">
      <w:pPr>
        <w:pStyle w:val="3"/>
        <w:ind w:left="0" w:firstLine="567"/>
        <w:jc w:val="both"/>
        <w:rPr>
          <w:b w:val="0"/>
        </w:rPr>
      </w:pPr>
      <w:bookmarkStart w:id="721" w:name="_Toc471830467"/>
      <w:bookmarkStart w:id="722" w:name="_Toc471896000"/>
      <w:bookmarkStart w:id="723" w:name="_Toc471898574"/>
      <w:r w:rsidRPr="008C13BB">
        <w:rPr>
          <w:b w:val="0"/>
        </w:rPr>
        <w:t xml:space="preserve">Предоставление приоритета при закупке работ, выполняемых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работ, выполняемых российскими лицами </w:t>
      </w:r>
      <w:proofErr w:type="spellStart"/>
      <w:proofErr w:type="gramStart"/>
      <w:r w:rsidRPr="008C13BB">
        <w:rPr>
          <w:b w:val="0"/>
        </w:rPr>
        <w:t>k</w:t>
      </w:r>
      <w:proofErr w:type="gramEnd"/>
      <w:r w:rsidRPr="008C13BB">
        <w:rPr>
          <w:b w:val="0"/>
        </w:rPr>
        <w:t>ПРИОР</w:t>
      </w:r>
      <w:proofErr w:type="spellEnd"/>
      <w:r w:rsidRPr="008C13BB">
        <w:rPr>
          <w:b w:val="0"/>
        </w:rPr>
        <w:t xml:space="preserve">=0,85, иначе </w:t>
      </w:r>
      <w:proofErr w:type="spellStart"/>
      <w:r w:rsidRPr="008C13BB">
        <w:rPr>
          <w:b w:val="0"/>
        </w:rPr>
        <w:t>kПРИОР</w:t>
      </w:r>
      <w:proofErr w:type="spellEnd"/>
      <w:r w:rsidRPr="008C13BB">
        <w:rPr>
          <w:b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  <w:bookmarkEnd w:id="721"/>
      <w:bookmarkEnd w:id="722"/>
      <w:bookmarkEnd w:id="723"/>
    </w:p>
    <w:p w:rsidR="002D53F2" w:rsidRPr="008C13BB" w:rsidRDefault="002D53F2" w:rsidP="002D53F2">
      <w:pPr>
        <w:pStyle w:val="3"/>
        <w:ind w:hanging="153"/>
        <w:jc w:val="both"/>
        <w:rPr>
          <w:b w:val="0"/>
          <w:szCs w:val="24"/>
        </w:rPr>
      </w:pPr>
      <w:bookmarkStart w:id="724" w:name="_Toc471830468"/>
      <w:bookmarkStart w:id="725" w:name="_Toc471896001"/>
      <w:bookmarkStart w:id="726" w:name="_Toc471898575"/>
      <w:r w:rsidRPr="008C13BB">
        <w:rPr>
          <w:b w:val="0"/>
          <w:szCs w:val="24"/>
        </w:rPr>
        <w:t>Приоритет не предоставляется в случаях, если:</w:t>
      </w:r>
      <w:bookmarkEnd w:id="724"/>
      <w:bookmarkEnd w:id="725"/>
      <w:bookmarkEnd w:id="726"/>
    </w:p>
    <w:p w:rsidR="002D53F2" w:rsidRPr="008C13BB" w:rsidRDefault="002D53F2" w:rsidP="002D53F2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13BB">
        <w:rPr>
          <w:rFonts w:ascii="Times New Roman" w:hAnsi="Times New Roman" w:cs="Times New Roman"/>
          <w:sz w:val="24"/>
          <w:szCs w:val="24"/>
        </w:rPr>
        <w:t>а) закупка признана несостоявшейся (п.</w:t>
      </w:r>
      <w:r w:rsidR="007D5654">
        <w:fldChar w:fldCharType="begin"/>
      </w:r>
      <w:r w:rsidR="007D5654">
        <w:instrText xml:space="preserve"> REF _Ref303251044 \r \h  \* MERGEFORMAT </w:instrText>
      </w:r>
      <w:r w:rsidR="007D5654">
        <w:fldChar w:fldCharType="separate"/>
      </w:r>
      <w:r w:rsidR="001B2D1B" w:rsidRPr="008C13BB">
        <w:rPr>
          <w:rFonts w:ascii="Times New Roman" w:hAnsi="Times New Roman" w:cs="Times New Roman"/>
          <w:sz w:val="24"/>
          <w:szCs w:val="24"/>
        </w:rPr>
        <w:t>3.10</w:t>
      </w:r>
      <w:r w:rsidR="007D5654">
        <w:fldChar w:fldCharType="end"/>
      </w:r>
      <w:r w:rsidRPr="008C13BB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2D53F2" w:rsidRPr="008C13BB" w:rsidRDefault="002D53F2" w:rsidP="002D53F2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13B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выполнении работ российскими лицами;</w:t>
      </w:r>
    </w:p>
    <w:p w:rsidR="002D53F2" w:rsidRPr="008C13BB" w:rsidRDefault="002D53F2" w:rsidP="002D53F2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13B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8C13B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8C13BB">
        <w:rPr>
          <w:rFonts w:ascii="Times New Roman" w:hAnsi="Times New Roman" w:cs="Times New Roman"/>
          <w:sz w:val="24"/>
          <w:szCs w:val="24"/>
        </w:rPr>
        <w:t>не содержится предложений о выполнении работ иностранными лицами (с учетом положений нижеследующего пункта);</w:t>
      </w:r>
    </w:p>
    <w:p w:rsidR="002D53F2" w:rsidRPr="008C13BB" w:rsidRDefault="002D53F2" w:rsidP="002D53F2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13B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выполнении работ российскими лицами и иностранными лицами, при этом стоимость выполнения работ российскими лицами составляет менее 50 процентов стоимости всех выполняемых таким участником работ, при этом установление соотношения цены выполнения работ российскими лицами и иностранными лицами определяется исходя из данных, указанных Участником в «Плане распределения объемов выполнения работ внутри коллективного Участника».</w:t>
      </w:r>
      <w:proofErr w:type="gramEnd"/>
    </w:p>
    <w:p w:rsidR="002D53F2" w:rsidRPr="008C13BB" w:rsidRDefault="002D53F2" w:rsidP="002D53F2">
      <w:pPr>
        <w:pStyle w:val="3"/>
        <w:ind w:left="0" w:firstLine="567"/>
        <w:jc w:val="both"/>
        <w:rPr>
          <w:b w:val="0"/>
        </w:rPr>
      </w:pPr>
      <w:bookmarkStart w:id="727" w:name="_Toc471830469"/>
      <w:bookmarkStart w:id="728" w:name="_Toc471896002"/>
      <w:bookmarkStart w:id="729" w:name="_Toc471898576"/>
      <w:proofErr w:type="gramStart"/>
      <w:r w:rsidRPr="008C13BB">
        <w:rPr>
          <w:b w:val="0"/>
        </w:rPr>
        <w:t xml:space="preserve">Заказчик имеет право на одностороннее расторжение Договора с Участником закупки, которому был предоставлен приоритет при выполнении работ российскими лицами, если выяснится, что один или несколько членов Коллективного участника отказались от выполнения </w:t>
      </w:r>
      <w:r w:rsidRPr="008C13BB">
        <w:rPr>
          <w:b w:val="0"/>
        </w:rPr>
        <w:lastRenderedPageBreak/>
        <w:t>работ,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работ.</w:t>
      </w:r>
      <w:bookmarkEnd w:id="727"/>
      <w:bookmarkEnd w:id="728"/>
      <w:bookmarkEnd w:id="729"/>
      <w:proofErr w:type="gramEnd"/>
    </w:p>
    <w:p w:rsidR="00717F60" w:rsidRPr="008C13B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0" w:name="_Ref471898107"/>
      <w:bookmarkStart w:id="731" w:name="_Toc471898577"/>
      <w:r w:rsidRPr="008C13BB">
        <w:t xml:space="preserve">Подведение итогов </w:t>
      </w:r>
      <w:r w:rsidR="00DF639D" w:rsidRPr="008C13BB">
        <w:t>З</w:t>
      </w:r>
      <w:r w:rsidRPr="008C13BB">
        <w:t>апроса предложений</w:t>
      </w:r>
      <w:bookmarkEnd w:id="710"/>
      <w:bookmarkEnd w:id="711"/>
      <w:bookmarkEnd w:id="730"/>
      <w:bookmarkEnd w:id="731"/>
    </w:p>
    <w:p w:rsidR="00717F60" w:rsidRPr="008C13BB" w:rsidRDefault="00717F60" w:rsidP="00E775F0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32" w:name="_Ref440290296"/>
      <w:r w:rsidRPr="008C13B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8C13BB">
        <w:rPr>
          <w:sz w:val="24"/>
          <w:szCs w:val="24"/>
          <w:lang w:eastAsia="ru-RU"/>
        </w:rPr>
        <w:t>определению</w:t>
      </w:r>
      <w:r w:rsidRPr="008C13BB">
        <w:rPr>
          <w:sz w:val="24"/>
          <w:szCs w:val="24"/>
        </w:rPr>
        <w:t xml:space="preserve"> </w:t>
      </w:r>
      <w:r w:rsidR="004D431C" w:rsidRPr="008C13BB">
        <w:rPr>
          <w:sz w:val="24"/>
          <w:szCs w:val="24"/>
        </w:rPr>
        <w:t xml:space="preserve">лучшей </w:t>
      </w:r>
      <w:r w:rsidR="004B5EB3" w:rsidRPr="008C13BB">
        <w:rPr>
          <w:sz w:val="24"/>
          <w:szCs w:val="24"/>
        </w:rPr>
        <w:t>Заявк</w:t>
      </w:r>
      <w:r w:rsidR="004D431C" w:rsidRPr="008C13BB">
        <w:rPr>
          <w:sz w:val="24"/>
          <w:szCs w:val="24"/>
        </w:rPr>
        <w:t>и запроса предложений</w:t>
      </w:r>
      <w:r w:rsidRPr="008C13BB">
        <w:rPr>
          <w:sz w:val="24"/>
          <w:szCs w:val="24"/>
        </w:rPr>
        <w:t xml:space="preserve">, либо по завершению данной процедуры </w:t>
      </w:r>
      <w:r w:rsidR="00DF639D" w:rsidRPr="008C13BB">
        <w:rPr>
          <w:sz w:val="24"/>
          <w:szCs w:val="24"/>
        </w:rPr>
        <w:t>З</w:t>
      </w:r>
      <w:r w:rsidRPr="008C13BB">
        <w:rPr>
          <w:sz w:val="24"/>
          <w:szCs w:val="24"/>
        </w:rPr>
        <w:t xml:space="preserve">апроса предложений без определения </w:t>
      </w:r>
      <w:r w:rsidR="009C744E" w:rsidRPr="008C13BB">
        <w:rPr>
          <w:sz w:val="24"/>
          <w:szCs w:val="24"/>
        </w:rPr>
        <w:t>Участник</w:t>
      </w:r>
      <w:r w:rsidR="004D431C" w:rsidRPr="008C13BB">
        <w:rPr>
          <w:sz w:val="24"/>
          <w:szCs w:val="24"/>
        </w:rPr>
        <w:t xml:space="preserve">а, чья </w:t>
      </w:r>
      <w:r w:rsidR="004B5EB3" w:rsidRPr="008C13BB">
        <w:rPr>
          <w:sz w:val="24"/>
          <w:szCs w:val="24"/>
        </w:rPr>
        <w:t>Заявк</w:t>
      </w:r>
      <w:r w:rsidR="004D431C" w:rsidRPr="008C13BB">
        <w:rPr>
          <w:sz w:val="24"/>
          <w:szCs w:val="24"/>
        </w:rPr>
        <w:t xml:space="preserve">а признана лучшей, </w:t>
      </w:r>
      <w:r w:rsidRPr="008C13BB">
        <w:rPr>
          <w:sz w:val="24"/>
          <w:szCs w:val="24"/>
        </w:rPr>
        <w:t xml:space="preserve">и заключения </w:t>
      </w:r>
      <w:r w:rsidR="00123C70" w:rsidRPr="008C13BB">
        <w:rPr>
          <w:sz w:val="24"/>
          <w:szCs w:val="24"/>
        </w:rPr>
        <w:t>Договор</w:t>
      </w:r>
      <w:r w:rsidRPr="008C13BB">
        <w:rPr>
          <w:sz w:val="24"/>
          <w:szCs w:val="24"/>
        </w:rPr>
        <w:t>а:</w:t>
      </w:r>
      <w:bookmarkEnd w:id="732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8C13BB">
        <w:rPr>
          <w:bCs w:val="0"/>
          <w:sz w:val="24"/>
          <w:szCs w:val="24"/>
        </w:rPr>
        <w:t xml:space="preserve">в случае если </w:t>
      </w:r>
      <w:r w:rsidR="004B5EB3" w:rsidRPr="008C13BB">
        <w:rPr>
          <w:bCs w:val="0"/>
          <w:sz w:val="24"/>
          <w:szCs w:val="24"/>
        </w:rPr>
        <w:t>Заявк</w:t>
      </w:r>
      <w:r w:rsidRPr="008C13BB">
        <w:rPr>
          <w:bCs w:val="0"/>
          <w:sz w:val="24"/>
          <w:szCs w:val="24"/>
        </w:rPr>
        <w:t xml:space="preserve">а какого-либо из </w:t>
      </w:r>
      <w:r w:rsidR="009C744E" w:rsidRPr="008C13BB">
        <w:rPr>
          <w:bCs w:val="0"/>
          <w:sz w:val="24"/>
          <w:szCs w:val="24"/>
        </w:rPr>
        <w:t>Участник</w:t>
      </w:r>
      <w:r w:rsidRPr="008C13BB">
        <w:rPr>
          <w:bCs w:val="0"/>
          <w:sz w:val="24"/>
          <w:szCs w:val="24"/>
        </w:rPr>
        <w:t>ов полностью удовлетворит Закупочную</w:t>
      </w:r>
      <w:r w:rsidRPr="00E71A48">
        <w:rPr>
          <w:bCs w:val="0"/>
          <w:sz w:val="24"/>
          <w:szCs w:val="24"/>
        </w:rPr>
        <w:t xml:space="preserve">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474B7D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прекращении </w:t>
      </w:r>
      <w:r w:rsidRPr="00474B7D">
        <w:rPr>
          <w:bCs w:val="0"/>
          <w:sz w:val="24"/>
          <w:szCs w:val="24"/>
        </w:rPr>
        <w:t>процедуры запроса предложений.</w:t>
      </w:r>
    </w:p>
    <w:p w:rsidR="00717F60" w:rsidRPr="00474B7D" w:rsidRDefault="00717F60" w:rsidP="00E775F0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474B7D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474B7D">
        <w:rPr>
          <w:sz w:val="24"/>
          <w:szCs w:val="24"/>
        </w:rPr>
        <w:t xml:space="preserve">, который подписывается </w:t>
      </w:r>
      <w:r w:rsidR="00BB7F61" w:rsidRPr="00474B7D">
        <w:rPr>
          <w:sz w:val="24"/>
          <w:szCs w:val="24"/>
        </w:rPr>
        <w:t xml:space="preserve">членами </w:t>
      </w:r>
      <w:r w:rsidR="00E60F8E" w:rsidRPr="00474B7D">
        <w:rPr>
          <w:sz w:val="24"/>
          <w:szCs w:val="24"/>
        </w:rPr>
        <w:t>Закупочной комиссии</w:t>
      </w:r>
      <w:r w:rsidRPr="00474B7D">
        <w:rPr>
          <w:sz w:val="24"/>
          <w:szCs w:val="24"/>
        </w:rPr>
        <w:t>.</w:t>
      </w:r>
    </w:p>
    <w:p w:rsidR="00717F60" w:rsidRPr="00E71A48" w:rsidRDefault="009C744E" w:rsidP="00E775F0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474B7D">
        <w:rPr>
          <w:sz w:val="24"/>
          <w:szCs w:val="24"/>
        </w:rPr>
        <w:t>Участник</w:t>
      </w:r>
      <w:r w:rsidR="00717F60" w:rsidRPr="00474B7D">
        <w:rPr>
          <w:bCs w:val="0"/>
          <w:sz w:val="24"/>
          <w:szCs w:val="24"/>
        </w:rPr>
        <w:t xml:space="preserve"> </w:t>
      </w:r>
      <w:r w:rsidR="0087407B" w:rsidRPr="00474B7D">
        <w:rPr>
          <w:bCs w:val="0"/>
          <w:sz w:val="24"/>
          <w:szCs w:val="24"/>
        </w:rPr>
        <w:t xml:space="preserve">запроса предложений </w:t>
      </w:r>
      <w:r w:rsidR="00717F60" w:rsidRPr="00474B7D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E775F0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EB7A17" w:rsidRPr="00EB7A17" w:rsidRDefault="00EB7A17" w:rsidP="00E775F0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EB7A17" w:rsidRPr="00EB7A17" w:rsidRDefault="00EB7A17" w:rsidP="00E775F0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3" w:name="_Ref303251044"/>
      <w:bookmarkStart w:id="734" w:name="_Toc471898578"/>
      <w:bookmarkStart w:id="735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33"/>
      <w:bookmarkEnd w:id="734"/>
      <w:proofErr w:type="gramEnd"/>
    </w:p>
    <w:p w:rsidR="00717F60" w:rsidRPr="00E71A48" w:rsidRDefault="00717F60" w:rsidP="00E775F0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36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36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7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E775F0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8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8"/>
    </w:p>
    <w:p w:rsidR="00F20C7B" w:rsidRPr="00E71A48" w:rsidRDefault="00F20C7B" w:rsidP="00E775F0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E775F0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8A0DCD" w:rsidRDefault="00F20C7B" w:rsidP="00E775F0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 xml:space="preserve">запрос </w:t>
      </w:r>
      <w:r w:rsidR="002514DE" w:rsidRPr="008A0DCD">
        <w:rPr>
          <w:bCs w:val="0"/>
          <w:sz w:val="24"/>
          <w:szCs w:val="24"/>
          <w:lang w:eastAsia="ru-RU"/>
        </w:rPr>
        <w:t>предложений</w:t>
      </w:r>
      <w:r w:rsidR="00DA4ADE" w:rsidRPr="008A0DCD">
        <w:rPr>
          <w:bCs w:val="0"/>
          <w:sz w:val="24"/>
          <w:szCs w:val="24"/>
          <w:lang w:eastAsia="ru-RU"/>
        </w:rPr>
        <w:t xml:space="preserve"> несостоявшим</w:t>
      </w:r>
      <w:r w:rsidRPr="008A0DCD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8A0DCD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8A0DCD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C73372" w:rsidRPr="008A0DCD" w:rsidRDefault="00C73372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9" w:name="_Ref465670219"/>
      <w:bookmarkStart w:id="740" w:name="_Toc471898579"/>
      <w:bookmarkStart w:id="741" w:name="_Ref303683929"/>
      <w:r w:rsidRPr="008A0DCD">
        <w:rPr>
          <w:bCs w:val="0"/>
        </w:rPr>
        <w:t>Антидемпинговые меры</w:t>
      </w:r>
      <w:bookmarkEnd w:id="739"/>
      <w:bookmarkEnd w:id="740"/>
    </w:p>
    <w:p w:rsidR="00C73372" w:rsidRPr="008A0DCD" w:rsidRDefault="00C73372" w:rsidP="00C7337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8A0DCD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8A0DCD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8A0DCD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7D5654">
        <w:fldChar w:fldCharType="begin"/>
      </w:r>
      <w:r w:rsidR="007D5654">
        <w:instrText xml:space="preserve"> REF _Ref468355619 \r \h  \* MERGEFORMAT </w:instrText>
      </w:r>
      <w:r w:rsidR="007D5654">
        <w:fldChar w:fldCharType="separate"/>
      </w:r>
      <w:r w:rsidR="001B2D1B" w:rsidRPr="001B2D1B">
        <w:rPr>
          <w:rFonts w:eastAsia="Times New Roman,Italic"/>
          <w:bCs w:val="0"/>
          <w:iCs/>
          <w:sz w:val="24"/>
          <w:szCs w:val="24"/>
        </w:rPr>
        <w:t>3.3.7</w:t>
      </w:r>
      <w:r w:rsidR="007D5654">
        <w:fldChar w:fldCharType="end"/>
      </w:r>
      <w:r w:rsidRPr="008A0DCD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8A0DCD">
        <w:rPr>
          <w:sz w:val="24"/>
          <w:szCs w:val="24"/>
        </w:rPr>
        <w:t xml:space="preserve"> по </w:t>
      </w:r>
      <w:r w:rsidRPr="008A0DCD">
        <w:rPr>
          <w:sz w:val="24"/>
          <w:szCs w:val="24"/>
        </w:rPr>
        <w:lastRenderedPageBreak/>
        <w:t xml:space="preserve">итогам вскрытия конвертов с заявками Участников, либо завершения аукционной процедуры на понижение цены (переторжки), </w:t>
      </w:r>
      <w:r w:rsidRPr="008A0DCD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C73372" w:rsidRPr="008A0DCD" w:rsidRDefault="00C73372" w:rsidP="00C7337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bookmarkStart w:id="742" w:name="_Ref465675151"/>
      <w:r w:rsidRPr="008A0DCD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42"/>
    </w:p>
    <w:p w:rsidR="00C73372" w:rsidRPr="008A0DCD" w:rsidRDefault="00C73372" w:rsidP="00E775F0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rFonts w:eastAsia="Times New Roman,Italic"/>
          <w:bCs w:val="0"/>
          <w:iCs/>
          <w:sz w:val="24"/>
          <w:szCs w:val="24"/>
        </w:rPr>
      </w:pPr>
      <w:r w:rsidRPr="008A0DCD">
        <w:rPr>
          <w:rFonts w:eastAsia="Times New Roman,Italic"/>
          <w:bCs w:val="0"/>
          <w:iCs/>
          <w:sz w:val="24"/>
          <w:szCs w:val="24"/>
        </w:rPr>
        <w:t>в случае если при выполнении работ в соответствии с законодательством Российской Федерации исполнителю, подрядчику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C73372" w:rsidRPr="008A0DCD" w:rsidRDefault="00C73372" w:rsidP="00E775F0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rFonts w:eastAsia="Times New Roman,Italic"/>
          <w:bCs w:val="0"/>
          <w:iCs/>
          <w:sz w:val="24"/>
          <w:szCs w:val="24"/>
        </w:rPr>
      </w:pPr>
      <w:r w:rsidRPr="008A0DCD">
        <w:rPr>
          <w:rFonts w:eastAsia="Times New Roman,Italic"/>
          <w:bCs w:val="0"/>
          <w:iCs/>
          <w:sz w:val="24"/>
          <w:szCs w:val="24"/>
        </w:rPr>
        <w:t>в случае если при выполнении работ в соответствии с законодательством Российской Федерации подрядчику свидетельство о допуске не требуется, предоставить сводный сметный расчет (с предоставлением объектных, локальных смет, смет на отдельные виды затрат и т.д.);</w:t>
      </w:r>
    </w:p>
    <w:p w:rsidR="00C73372" w:rsidRPr="008A0DCD" w:rsidRDefault="00C73372" w:rsidP="00E775F0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8A0DCD">
        <w:rPr>
          <w:rFonts w:eastAsia="Times New Roman,Italic"/>
          <w:bCs w:val="0"/>
          <w:iCs/>
          <w:sz w:val="24"/>
          <w:szCs w:val="24"/>
        </w:rPr>
        <w:t xml:space="preserve">в случае если при выполнении работ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8A0DCD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8A0DCD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8A0DCD">
        <w:rPr>
          <w:sz w:val="24"/>
          <w:szCs w:val="24"/>
        </w:rPr>
        <w:t>производителя</w:t>
      </w:r>
      <w:proofErr w:type="gramEnd"/>
      <w:r w:rsidRPr="008A0DCD">
        <w:rPr>
          <w:rFonts w:eastAsia="Times New Roman,Italic"/>
          <w:bCs w:val="0"/>
          <w:iCs/>
          <w:sz w:val="24"/>
          <w:szCs w:val="24"/>
        </w:rPr>
        <w:t>)</w:t>
      </w:r>
      <w:r w:rsidRPr="008A0DCD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8A0DCD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C73372" w:rsidRPr="005755AB" w:rsidRDefault="00C73372" w:rsidP="00C7337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8A0DCD">
        <w:rPr>
          <w:bCs w:val="0"/>
          <w:sz w:val="24"/>
          <w:szCs w:val="24"/>
        </w:rPr>
        <w:t xml:space="preserve">Непредставление </w:t>
      </w:r>
      <w:r w:rsidRPr="005755AB">
        <w:rPr>
          <w:bCs w:val="0"/>
          <w:sz w:val="24"/>
          <w:szCs w:val="24"/>
        </w:rPr>
        <w:t>Участником</w:t>
      </w:r>
      <w:r w:rsidR="005755AB" w:rsidRPr="005755AB">
        <w:rPr>
          <w:sz w:val="24"/>
          <w:szCs w:val="24"/>
        </w:rPr>
        <w:t>, предложившим демпинговую цену,</w:t>
      </w:r>
      <w:r w:rsidR="005755AB" w:rsidRPr="005755AB">
        <w:rPr>
          <w:bCs w:val="0"/>
          <w:sz w:val="24"/>
          <w:szCs w:val="24"/>
        </w:rPr>
        <w:t xml:space="preserve"> </w:t>
      </w:r>
      <w:proofErr w:type="spellStart"/>
      <w:r w:rsidRPr="005755AB">
        <w:rPr>
          <w:bCs w:val="0"/>
          <w:sz w:val="24"/>
          <w:szCs w:val="24"/>
        </w:rPr>
        <w:t>окументов</w:t>
      </w:r>
      <w:proofErr w:type="spellEnd"/>
      <w:r w:rsidRPr="005755AB">
        <w:rPr>
          <w:bCs w:val="0"/>
          <w:sz w:val="24"/>
          <w:szCs w:val="24"/>
        </w:rPr>
        <w:t xml:space="preserve">, </w:t>
      </w:r>
      <w:proofErr w:type="gramStart"/>
      <w:r w:rsidRPr="005755AB">
        <w:rPr>
          <w:bCs w:val="0"/>
          <w:sz w:val="24"/>
          <w:szCs w:val="24"/>
        </w:rPr>
        <w:t>изложенных</w:t>
      </w:r>
      <w:proofErr w:type="gramEnd"/>
      <w:r w:rsidRPr="005755AB">
        <w:rPr>
          <w:bCs w:val="0"/>
          <w:sz w:val="24"/>
          <w:szCs w:val="24"/>
        </w:rPr>
        <w:t xml:space="preserve"> в п. </w:t>
      </w:r>
      <w:r w:rsidR="007D5654">
        <w:fldChar w:fldCharType="begin"/>
      </w:r>
      <w:r w:rsidR="007D5654">
        <w:instrText xml:space="preserve"> REF _Ref465675151 \r \h  \* MERGEFORMAT </w:instrText>
      </w:r>
      <w:r w:rsidR="007D5654">
        <w:fldChar w:fldCharType="separate"/>
      </w:r>
      <w:r w:rsidR="001B2D1B" w:rsidRPr="005755AB">
        <w:rPr>
          <w:bCs w:val="0"/>
          <w:sz w:val="24"/>
          <w:szCs w:val="24"/>
        </w:rPr>
        <w:t>3.11.2</w:t>
      </w:r>
      <w:r w:rsidR="007D5654">
        <w:fldChar w:fldCharType="end"/>
      </w:r>
      <w:r w:rsidRPr="005755AB">
        <w:rPr>
          <w:bCs w:val="0"/>
          <w:sz w:val="24"/>
          <w:szCs w:val="24"/>
        </w:rPr>
        <w:t>, будет являться причиной отклонения Участника.</w:t>
      </w:r>
    </w:p>
    <w:p w:rsidR="00C73372" w:rsidRPr="008A0DCD" w:rsidRDefault="00C73372" w:rsidP="00C7337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5755AB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5755AB" w:rsidRPr="005755AB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5755AB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5755AB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5755AB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7D5654">
        <w:fldChar w:fldCharType="begin"/>
      </w:r>
      <w:r w:rsidR="007D5654">
        <w:instrText xml:space="preserve"> REF _Ref468354863 \r \h  \* MERGEFORMAT </w:instrText>
      </w:r>
      <w:r w:rsidR="007D5654">
        <w:fldChar w:fldCharType="separate"/>
      </w:r>
      <w:r w:rsidR="001B2D1B" w:rsidRPr="005755AB">
        <w:rPr>
          <w:rFonts w:eastAsia="Times New Roman,Italic"/>
          <w:bCs w:val="0"/>
          <w:iCs/>
          <w:sz w:val="24"/>
          <w:szCs w:val="24"/>
        </w:rPr>
        <w:t>3.6.2.5</w:t>
      </w:r>
      <w:r w:rsidR="007D5654">
        <w:fldChar w:fldCharType="end"/>
      </w:r>
      <w:r w:rsidRPr="005755AB">
        <w:rPr>
          <w:rFonts w:eastAsia="Times New Roman,Italic"/>
          <w:bCs w:val="0"/>
          <w:iCs/>
          <w:sz w:val="24"/>
          <w:szCs w:val="24"/>
        </w:rPr>
        <w:t xml:space="preserve"> документации</w:t>
      </w:r>
      <w:r w:rsidRPr="008A0DCD">
        <w:rPr>
          <w:rFonts w:eastAsia="Times New Roman,Italic"/>
          <w:bCs w:val="0"/>
          <w:iCs/>
          <w:sz w:val="24"/>
          <w:szCs w:val="24"/>
        </w:rPr>
        <w:t>.</w:t>
      </w:r>
    </w:p>
    <w:p w:rsidR="00C73372" w:rsidRPr="008A0DCD" w:rsidRDefault="00C73372" w:rsidP="00C7337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8A0DCD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C73372" w:rsidRPr="008A0DCD" w:rsidRDefault="00C73372" w:rsidP="00C7337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8A0DCD">
        <w:rPr>
          <w:sz w:val="24"/>
          <w:szCs w:val="24"/>
        </w:rPr>
        <w:t xml:space="preserve">Участник, предложивший </w:t>
      </w:r>
      <w:r w:rsidRPr="008A0DCD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8A0DCD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8A0DCD">
        <w:rPr>
          <w:sz w:val="24"/>
          <w:szCs w:val="24"/>
        </w:rPr>
        <w:t>пп</w:t>
      </w:r>
      <w:proofErr w:type="spellEnd"/>
      <w:r w:rsidRPr="008A0DCD">
        <w:rPr>
          <w:sz w:val="24"/>
          <w:szCs w:val="24"/>
        </w:rPr>
        <w:t xml:space="preserve">. </w:t>
      </w:r>
      <w:r w:rsidR="007D5654">
        <w:fldChar w:fldCharType="begin"/>
      </w:r>
      <w:r w:rsidR="007D5654">
        <w:instrText xml:space="preserve"> REF _Ref465437572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3.13.2</w:t>
      </w:r>
      <w:r w:rsidR="007D5654">
        <w:fldChar w:fldCharType="end"/>
      </w:r>
      <w:r w:rsidRPr="008A0DCD">
        <w:rPr>
          <w:sz w:val="24"/>
          <w:szCs w:val="24"/>
        </w:rPr>
        <w:t>-</w:t>
      </w:r>
      <w:r w:rsidR="007D5654">
        <w:fldChar w:fldCharType="begin"/>
      </w:r>
      <w:r w:rsidR="007D5654">
        <w:instrText xml:space="preserve"> REF _Ref465440181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3.13.4</w:t>
      </w:r>
      <w:r w:rsidR="007D5654">
        <w:fldChar w:fldCharType="end"/>
      </w:r>
      <w:r w:rsidRPr="008A0DCD">
        <w:rPr>
          <w:sz w:val="24"/>
          <w:szCs w:val="24"/>
        </w:rPr>
        <w:t>.</w:t>
      </w:r>
    </w:p>
    <w:p w:rsidR="00C73372" w:rsidRPr="008A0DCD" w:rsidRDefault="00C73372" w:rsidP="00C7337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8A0DCD">
        <w:rPr>
          <w:sz w:val="24"/>
          <w:szCs w:val="24"/>
        </w:rPr>
        <w:t>В случае</w:t>
      </w:r>
      <w:proofErr w:type="gramStart"/>
      <w:r w:rsidRPr="008A0DCD">
        <w:rPr>
          <w:sz w:val="24"/>
          <w:szCs w:val="24"/>
        </w:rPr>
        <w:t>,</w:t>
      </w:r>
      <w:proofErr w:type="gramEnd"/>
      <w:r w:rsidRPr="008A0DCD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8A0DCD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8A0DCD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8A0DCD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8A0DCD">
        <w:rPr>
          <w:sz w:val="24"/>
          <w:szCs w:val="24"/>
        </w:rPr>
        <w:t xml:space="preserve">, </w:t>
      </w:r>
      <w:r w:rsidR="001C2ACA" w:rsidRPr="008A0DCD">
        <w:rPr>
          <w:sz w:val="24"/>
          <w:szCs w:val="24"/>
        </w:rPr>
        <w:t>закупочная</w:t>
      </w:r>
      <w:r w:rsidRPr="008A0DCD">
        <w:rPr>
          <w:sz w:val="24"/>
          <w:szCs w:val="24"/>
        </w:rPr>
        <w:t xml:space="preserve"> комиссия вправе принять следующие решения:</w:t>
      </w:r>
    </w:p>
    <w:p w:rsidR="00C73372" w:rsidRPr="008A0DCD" w:rsidRDefault="00C73372" w:rsidP="00E775F0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8A0DCD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C73372" w:rsidRPr="008A0DCD" w:rsidRDefault="00C73372" w:rsidP="00E775F0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8A0DCD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8A0DCD">
        <w:rPr>
          <w:sz w:val="24"/>
          <w:szCs w:val="24"/>
        </w:rPr>
        <w:t>пп</w:t>
      </w:r>
      <w:proofErr w:type="spellEnd"/>
      <w:r w:rsidRPr="008A0DCD">
        <w:rPr>
          <w:sz w:val="24"/>
          <w:szCs w:val="24"/>
        </w:rPr>
        <w:t xml:space="preserve">. </w:t>
      </w:r>
      <w:r w:rsidR="007D5654">
        <w:fldChar w:fldCharType="begin"/>
      </w:r>
      <w:r w:rsidR="007D5654">
        <w:instrText xml:space="preserve"> REF _Ref465437572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3.13.2</w:t>
      </w:r>
      <w:r w:rsidR="007D5654">
        <w:fldChar w:fldCharType="end"/>
      </w:r>
      <w:r w:rsidRPr="008A0DCD">
        <w:rPr>
          <w:sz w:val="24"/>
          <w:szCs w:val="24"/>
        </w:rPr>
        <w:t>-</w:t>
      </w:r>
      <w:r w:rsidR="007D5654">
        <w:fldChar w:fldCharType="begin"/>
      </w:r>
      <w:r w:rsidR="007D5654">
        <w:instrText xml:space="preserve"> REF _Ref465440181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3.13.4</w:t>
      </w:r>
      <w:r w:rsidR="007D5654">
        <w:fldChar w:fldCharType="end"/>
      </w:r>
      <w:r w:rsidR="005755AB">
        <w:t>,</w:t>
      </w:r>
      <w:r w:rsidRPr="008A0DCD">
        <w:rPr>
          <w:sz w:val="24"/>
          <w:szCs w:val="24"/>
        </w:rPr>
        <w:t xml:space="preserve"> не применяются.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355339"/>
      <w:bookmarkStart w:id="744" w:name="_Toc471898580"/>
      <w:r w:rsidRPr="008A0DCD">
        <w:t>Проведение пред</w:t>
      </w:r>
      <w:r w:rsidR="006353B1" w:rsidRPr="008A0DCD">
        <w:t>д</w:t>
      </w:r>
      <w:r w:rsidR="00123C70" w:rsidRPr="008A0DCD">
        <w:t>оговор</w:t>
      </w:r>
      <w:r w:rsidRPr="008A0DCD">
        <w:t>ных переговоров (по необходимости</w:t>
      </w:r>
      <w:r w:rsidRPr="00E71A48">
        <w:t xml:space="preserve">) и подписание </w:t>
      </w:r>
      <w:r w:rsidR="00123C70" w:rsidRPr="00E71A48">
        <w:t>Договор</w:t>
      </w:r>
      <w:r w:rsidRPr="00E71A48">
        <w:t>а</w:t>
      </w:r>
      <w:bookmarkEnd w:id="735"/>
      <w:bookmarkEnd w:id="741"/>
      <w:bookmarkEnd w:id="743"/>
      <w:bookmarkEnd w:id="744"/>
    </w:p>
    <w:p w:rsidR="00717F60" w:rsidRPr="00963DF2" w:rsidRDefault="00717F60" w:rsidP="00E775F0">
      <w:pPr>
        <w:pStyle w:val="affffff0"/>
        <w:widowControl w:val="0"/>
        <w:numPr>
          <w:ilvl w:val="0"/>
          <w:numId w:val="86"/>
        </w:numPr>
        <w:tabs>
          <w:tab w:val="left" w:pos="1418"/>
        </w:tabs>
        <w:overflowPunct w:val="0"/>
        <w:autoSpaceDE w:val="0"/>
        <w:spacing w:line="264" w:lineRule="auto"/>
        <w:ind w:left="0" w:firstLine="760"/>
        <w:rPr>
          <w:sz w:val="24"/>
          <w:szCs w:val="24"/>
        </w:rPr>
      </w:pPr>
      <w:proofErr w:type="gramStart"/>
      <w:r w:rsidRPr="00963DF2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963DF2">
        <w:rPr>
          <w:i/>
          <w:sz w:val="24"/>
          <w:szCs w:val="24"/>
        </w:rPr>
        <w:t>Извещени</w:t>
      </w:r>
      <w:r w:rsidRPr="00963DF2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963DF2">
        <w:rPr>
          <w:i/>
          <w:sz w:val="24"/>
          <w:szCs w:val="24"/>
        </w:rPr>
        <w:t>Заявк</w:t>
      </w:r>
      <w:r w:rsidRPr="00963DF2">
        <w:rPr>
          <w:i/>
          <w:sz w:val="24"/>
          <w:szCs w:val="24"/>
        </w:rPr>
        <w:t>и</w:t>
      </w:r>
      <w:r w:rsidR="0087407B" w:rsidRPr="00963DF2">
        <w:rPr>
          <w:i/>
          <w:sz w:val="24"/>
          <w:szCs w:val="24"/>
        </w:rPr>
        <w:t>, признанной лучшей,</w:t>
      </w:r>
      <w:r w:rsidRPr="00963DF2">
        <w:rPr>
          <w:i/>
          <w:sz w:val="24"/>
          <w:szCs w:val="24"/>
        </w:rPr>
        <w:t xml:space="preserve"> стороны имеют право вступить в пред</w:t>
      </w:r>
      <w:r w:rsidR="006353B1" w:rsidRPr="00963DF2">
        <w:rPr>
          <w:i/>
          <w:sz w:val="24"/>
          <w:szCs w:val="24"/>
        </w:rPr>
        <w:t>д</w:t>
      </w:r>
      <w:r w:rsidR="00123C70" w:rsidRPr="00963DF2">
        <w:rPr>
          <w:i/>
          <w:sz w:val="24"/>
          <w:szCs w:val="24"/>
        </w:rPr>
        <w:t>оговор</w:t>
      </w:r>
      <w:r w:rsidRPr="00963DF2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963DF2">
        <w:rPr>
          <w:i/>
          <w:sz w:val="24"/>
          <w:szCs w:val="24"/>
        </w:rPr>
        <w:t>й части</w:t>
      </w:r>
      <w:r w:rsidRPr="00963DF2">
        <w:rPr>
          <w:i/>
          <w:sz w:val="24"/>
          <w:szCs w:val="24"/>
        </w:rPr>
        <w:t xml:space="preserve"> </w:t>
      </w:r>
      <w:r w:rsidR="004B5EB3" w:rsidRPr="00963DF2">
        <w:rPr>
          <w:i/>
          <w:sz w:val="24"/>
          <w:szCs w:val="24"/>
        </w:rPr>
        <w:t>Заявк</w:t>
      </w:r>
      <w:r w:rsidRPr="00963DF2">
        <w:rPr>
          <w:i/>
          <w:sz w:val="24"/>
          <w:szCs w:val="24"/>
        </w:rPr>
        <w:t>и</w:t>
      </w:r>
      <w:r w:rsidR="0087407B" w:rsidRPr="00963DF2">
        <w:rPr>
          <w:i/>
          <w:sz w:val="24"/>
          <w:szCs w:val="24"/>
        </w:rPr>
        <w:t>, признанной лучшей</w:t>
      </w:r>
      <w:r w:rsidRPr="00963DF2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963DF2">
        <w:rPr>
          <w:i/>
          <w:sz w:val="24"/>
          <w:szCs w:val="24"/>
        </w:rPr>
        <w:t>Участник</w:t>
      </w:r>
      <w:r w:rsidR="0087407B" w:rsidRPr="00963DF2">
        <w:rPr>
          <w:i/>
          <w:sz w:val="24"/>
          <w:szCs w:val="24"/>
        </w:rPr>
        <w:t xml:space="preserve">у </w:t>
      </w:r>
      <w:r w:rsidRPr="00963DF2">
        <w:rPr>
          <w:i/>
          <w:sz w:val="24"/>
          <w:szCs w:val="24"/>
        </w:rPr>
        <w:t>запроса предложений</w:t>
      </w:r>
      <w:r w:rsidR="0087407B" w:rsidRPr="00963DF2">
        <w:rPr>
          <w:i/>
          <w:sz w:val="24"/>
          <w:szCs w:val="24"/>
        </w:rPr>
        <w:t xml:space="preserve">, чья </w:t>
      </w:r>
      <w:r w:rsidR="004B5EB3" w:rsidRPr="00963DF2">
        <w:rPr>
          <w:i/>
          <w:sz w:val="24"/>
          <w:szCs w:val="24"/>
        </w:rPr>
        <w:t>Заявк</w:t>
      </w:r>
      <w:r w:rsidR="0087407B" w:rsidRPr="00963DF2">
        <w:rPr>
          <w:i/>
          <w:sz w:val="24"/>
          <w:szCs w:val="24"/>
        </w:rPr>
        <w:t>а признана лучшей,</w:t>
      </w:r>
      <w:r w:rsidRPr="00963DF2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963DF2">
        <w:rPr>
          <w:sz w:val="24"/>
          <w:szCs w:val="24"/>
        </w:rPr>
        <w:t>.</w:t>
      </w:r>
      <w:proofErr w:type="gramEnd"/>
    </w:p>
    <w:p w:rsidR="00717F60" w:rsidRPr="00963DF2" w:rsidRDefault="00AD3EBC" w:rsidP="00E775F0">
      <w:pPr>
        <w:pStyle w:val="affffff0"/>
        <w:numPr>
          <w:ilvl w:val="0"/>
          <w:numId w:val="86"/>
        </w:numPr>
        <w:tabs>
          <w:tab w:val="left" w:pos="1418"/>
        </w:tabs>
        <w:spacing w:line="264" w:lineRule="auto"/>
        <w:ind w:left="0" w:firstLine="760"/>
        <w:rPr>
          <w:rStyle w:val="adskobk"/>
          <w:i/>
          <w:sz w:val="24"/>
          <w:szCs w:val="24"/>
        </w:rPr>
      </w:pPr>
      <w:bookmarkStart w:id="745" w:name="_Ref468355310"/>
      <w:r w:rsidRPr="00963DF2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963DF2">
        <w:rPr>
          <w:rStyle w:val="adskobk"/>
          <w:i/>
          <w:sz w:val="24"/>
          <w:szCs w:val="24"/>
        </w:rPr>
        <w:t>д</w:t>
      </w:r>
      <w:r w:rsidR="00123C70" w:rsidRPr="00963DF2">
        <w:rPr>
          <w:rStyle w:val="adskobk"/>
          <w:i/>
          <w:sz w:val="24"/>
          <w:szCs w:val="24"/>
        </w:rPr>
        <w:t>оговор</w:t>
      </w:r>
      <w:r w:rsidRPr="00963DF2">
        <w:rPr>
          <w:rStyle w:val="adskobk"/>
          <w:i/>
          <w:sz w:val="24"/>
          <w:szCs w:val="24"/>
        </w:rPr>
        <w:t>ных переговоров</w:t>
      </w:r>
      <w:r w:rsidR="00E60F8E" w:rsidRPr="00963DF2">
        <w:rPr>
          <w:rStyle w:val="adskobk"/>
          <w:i/>
          <w:sz w:val="24"/>
          <w:szCs w:val="24"/>
        </w:rPr>
        <w:t>,</w:t>
      </w:r>
      <w:r w:rsidR="00E60F8E" w:rsidRPr="00963DF2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963DF2">
        <w:rPr>
          <w:rStyle w:val="adskobk"/>
          <w:i/>
          <w:sz w:val="24"/>
          <w:szCs w:val="24"/>
        </w:rPr>
        <w:t>.</w:t>
      </w:r>
      <w:bookmarkEnd w:id="745"/>
    </w:p>
    <w:p w:rsidR="00717F60" w:rsidRPr="00E71A48" w:rsidRDefault="00123C70" w:rsidP="00E775F0">
      <w:pPr>
        <w:pStyle w:val="affffff0"/>
        <w:numPr>
          <w:ilvl w:val="0"/>
          <w:numId w:val="86"/>
        </w:numPr>
        <w:tabs>
          <w:tab w:val="left" w:pos="1418"/>
        </w:tabs>
        <w:spacing w:line="264" w:lineRule="auto"/>
        <w:ind w:left="0" w:firstLine="760"/>
        <w:rPr>
          <w:bCs/>
          <w:color w:val="000000"/>
          <w:sz w:val="24"/>
          <w:szCs w:val="24"/>
        </w:rPr>
      </w:pPr>
      <w:bookmarkStart w:id="746" w:name="_Ref294695403"/>
      <w:bookmarkStart w:id="747" w:name="_Ref306320315"/>
      <w:r w:rsidRPr="00E71A48">
        <w:rPr>
          <w:bCs/>
          <w:sz w:val="24"/>
          <w:szCs w:val="24"/>
        </w:rPr>
        <w:t>Договор</w:t>
      </w:r>
      <w:r w:rsidR="00717F60" w:rsidRPr="00E71A48">
        <w:rPr>
          <w:bCs/>
          <w:sz w:val="24"/>
          <w:szCs w:val="24"/>
        </w:rPr>
        <w:t xml:space="preserve"> между Заказчиком и </w:t>
      </w:r>
      <w:r w:rsidR="009C744E" w:rsidRPr="00E71A48">
        <w:rPr>
          <w:bCs/>
          <w:sz w:val="24"/>
          <w:szCs w:val="24"/>
        </w:rPr>
        <w:t>Участник</w:t>
      </w:r>
      <w:r w:rsidR="0087407B" w:rsidRPr="00E71A48">
        <w:rPr>
          <w:bCs/>
          <w:sz w:val="24"/>
          <w:szCs w:val="24"/>
        </w:rPr>
        <w:t xml:space="preserve">ом, чья </w:t>
      </w:r>
      <w:r w:rsidR="004B5EB3" w:rsidRPr="00E71A48">
        <w:rPr>
          <w:bCs/>
          <w:sz w:val="24"/>
          <w:szCs w:val="24"/>
        </w:rPr>
        <w:t>Заявк</w:t>
      </w:r>
      <w:r w:rsidR="0087407B" w:rsidRPr="00E71A48">
        <w:rPr>
          <w:bCs/>
          <w:sz w:val="24"/>
          <w:szCs w:val="24"/>
        </w:rPr>
        <w:t xml:space="preserve">а признана лучшей, </w:t>
      </w:r>
      <w:r w:rsidR="00717F60" w:rsidRPr="00E71A48">
        <w:rPr>
          <w:bCs/>
          <w:sz w:val="24"/>
          <w:szCs w:val="24"/>
        </w:rPr>
        <w:t xml:space="preserve">подписывается </w:t>
      </w:r>
      <w:r w:rsidR="00523A9C" w:rsidRPr="00DD0F48">
        <w:rPr>
          <w:sz w:val="24"/>
          <w:szCs w:val="24"/>
        </w:rPr>
        <w:t xml:space="preserve">не ранее чем через </w:t>
      </w:r>
      <w:r w:rsidR="00523A9C">
        <w:rPr>
          <w:sz w:val="24"/>
          <w:szCs w:val="24"/>
        </w:rPr>
        <w:t>10 (</w:t>
      </w:r>
      <w:r w:rsidR="00523A9C" w:rsidRPr="00DD0F48">
        <w:rPr>
          <w:sz w:val="24"/>
          <w:szCs w:val="24"/>
        </w:rPr>
        <w:t>десять</w:t>
      </w:r>
      <w:r w:rsidR="00523A9C">
        <w:rPr>
          <w:sz w:val="24"/>
          <w:szCs w:val="24"/>
        </w:rPr>
        <w:t>)</w:t>
      </w:r>
      <w:r w:rsidR="00523A9C" w:rsidRPr="00DD0F48">
        <w:rPr>
          <w:sz w:val="24"/>
          <w:szCs w:val="24"/>
        </w:rPr>
        <w:t xml:space="preserve"> дней</w:t>
      </w:r>
      <w:r w:rsidR="00523A9C" w:rsidRPr="00DD0F48">
        <w:rPr>
          <w:bCs/>
          <w:sz w:val="24"/>
          <w:szCs w:val="24"/>
        </w:rPr>
        <w:t xml:space="preserve"> и не позднее чем через </w:t>
      </w:r>
      <w:r w:rsidR="00523A9C" w:rsidRPr="00DD0F48">
        <w:rPr>
          <w:sz w:val="24"/>
          <w:szCs w:val="24"/>
        </w:rPr>
        <w:t xml:space="preserve">20 </w:t>
      </w:r>
      <w:r w:rsidR="00523A9C">
        <w:rPr>
          <w:sz w:val="24"/>
          <w:szCs w:val="24"/>
        </w:rPr>
        <w:t xml:space="preserve">(двадцать) </w:t>
      </w:r>
      <w:r w:rsidR="00523A9C" w:rsidRPr="00DD0F48">
        <w:rPr>
          <w:sz w:val="24"/>
          <w:szCs w:val="24"/>
        </w:rPr>
        <w:t>рабочих дней</w:t>
      </w:r>
      <w:r w:rsidR="006F758C">
        <w:rPr>
          <w:bCs/>
          <w:sz w:val="24"/>
          <w:szCs w:val="24"/>
        </w:rPr>
        <w:t xml:space="preserve"> </w:t>
      </w:r>
      <w:r w:rsidR="00717F60" w:rsidRPr="00E71A48">
        <w:rPr>
          <w:bCs/>
          <w:sz w:val="24"/>
          <w:szCs w:val="24"/>
        </w:rPr>
        <w:t xml:space="preserve">с момента определения </w:t>
      </w:r>
      <w:r w:rsidR="0087407B" w:rsidRPr="00E71A48">
        <w:rPr>
          <w:bCs/>
          <w:sz w:val="24"/>
          <w:szCs w:val="24"/>
        </w:rPr>
        <w:t xml:space="preserve">лучшей </w:t>
      </w:r>
      <w:r w:rsidR="004B5EB3" w:rsidRPr="00E71A48">
        <w:rPr>
          <w:bCs/>
          <w:sz w:val="24"/>
          <w:szCs w:val="24"/>
        </w:rPr>
        <w:t>Заявк</w:t>
      </w:r>
      <w:r w:rsidR="0087407B" w:rsidRPr="00E71A48">
        <w:rPr>
          <w:bCs/>
          <w:sz w:val="24"/>
          <w:szCs w:val="24"/>
        </w:rPr>
        <w:t>и</w:t>
      </w:r>
      <w:r w:rsidR="00717F60" w:rsidRPr="00E71A48">
        <w:rPr>
          <w:bCs/>
          <w:sz w:val="24"/>
          <w:szCs w:val="24"/>
        </w:rPr>
        <w:t>.</w:t>
      </w:r>
      <w:r w:rsidR="00717F60" w:rsidRPr="00E71A48">
        <w:rPr>
          <w:bCs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/>
          <w:color w:val="000000"/>
          <w:sz w:val="24"/>
          <w:szCs w:val="24"/>
        </w:rPr>
        <w:t xml:space="preserve">Для </w:t>
      </w:r>
      <w:r w:rsidR="009C744E" w:rsidRPr="00E71A48">
        <w:rPr>
          <w:bCs/>
          <w:color w:val="000000"/>
          <w:sz w:val="24"/>
          <w:szCs w:val="24"/>
        </w:rPr>
        <w:t>Участник</w:t>
      </w:r>
      <w:r w:rsidR="0087407B" w:rsidRPr="00E71A48">
        <w:rPr>
          <w:bCs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/>
          <w:color w:val="000000"/>
          <w:sz w:val="24"/>
          <w:szCs w:val="24"/>
        </w:rPr>
        <w:t xml:space="preserve"> </w:t>
      </w:r>
      <w:r w:rsidR="00717F60" w:rsidRPr="00E71A48">
        <w:rPr>
          <w:bCs/>
          <w:color w:val="000000"/>
          <w:sz w:val="24"/>
          <w:szCs w:val="24"/>
        </w:rPr>
        <w:t xml:space="preserve">срок для подписания </w:t>
      </w:r>
      <w:r w:rsidRPr="00E71A48">
        <w:rPr>
          <w:bCs/>
          <w:color w:val="000000"/>
          <w:sz w:val="24"/>
          <w:szCs w:val="24"/>
        </w:rPr>
        <w:t>Договор</w:t>
      </w:r>
      <w:r w:rsidR="00717F60" w:rsidRPr="00E71A48">
        <w:rPr>
          <w:bCs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/>
          <w:color w:val="000000"/>
          <w:sz w:val="24"/>
          <w:szCs w:val="24"/>
        </w:rPr>
        <w:t>Договор</w:t>
      </w:r>
      <w:r w:rsidR="00717F60" w:rsidRPr="00E71A48">
        <w:rPr>
          <w:bCs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/>
          <w:color w:val="000000"/>
          <w:sz w:val="24"/>
          <w:szCs w:val="24"/>
        </w:rPr>
        <w:t>Договор</w:t>
      </w:r>
      <w:r w:rsidR="00717F60" w:rsidRPr="00E71A48">
        <w:rPr>
          <w:bCs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/>
          <w:color w:val="000000"/>
          <w:sz w:val="24"/>
          <w:szCs w:val="24"/>
        </w:rPr>
        <w:t>Д</w:t>
      </w:r>
      <w:r w:rsidR="00717F60" w:rsidRPr="00E71A48">
        <w:rPr>
          <w:bCs/>
          <w:color w:val="000000"/>
          <w:sz w:val="24"/>
          <w:szCs w:val="24"/>
        </w:rPr>
        <w:t>окументации</w:t>
      </w:r>
      <w:r w:rsidR="00DF639D" w:rsidRPr="00E71A48">
        <w:rPr>
          <w:bCs/>
          <w:color w:val="000000"/>
          <w:sz w:val="24"/>
          <w:szCs w:val="24"/>
        </w:rPr>
        <w:t>.</w:t>
      </w:r>
      <w:bookmarkEnd w:id="746"/>
      <w:bookmarkEnd w:id="747"/>
      <w:r w:rsidR="00717F60" w:rsidRPr="00E71A48">
        <w:rPr>
          <w:bCs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E775F0">
      <w:pPr>
        <w:pStyle w:val="affffff0"/>
        <w:numPr>
          <w:ilvl w:val="0"/>
          <w:numId w:val="86"/>
        </w:numPr>
        <w:tabs>
          <w:tab w:val="left" w:pos="1418"/>
        </w:tabs>
        <w:spacing w:line="264" w:lineRule="auto"/>
        <w:ind w:left="0" w:firstLine="760"/>
        <w:rPr>
          <w:sz w:val="24"/>
          <w:szCs w:val="24"/>
        </w:rPr>
      </w:pPr>
      <w:bookmarkStart w:id="748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748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7D5654">
        <w:fldChar w:fldCharType="begin"/>
      </w:r>
      <w:r w:rsidR="007D5654">
        <w:instrText xml:space="preserve"> REF _Ref294695546 \r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 xml:space="preserve"> 1.2.6 </w:t>
      </w:r>
      <w:r w:rsidR="007D5654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7D5654">
        <w:fldChar w:fldCharType="begin"/>
      </w:r>
      <w:r w:rsidR="007D5654">
        <w:instrText xml:space="preserve"> REF _Ref294695403 \n \h  \* MERGEFORMAT </w:instrText>
      </w:r>
      <w:r w:rsidR="007D5654">
        <w:fldChar w:fldCharType="separate"/>
      </w:r>
      <w:r w:rsidR="001B2D1B" w:rsidRPr="001B2D1B">
        <w:rPr>
          <w:bCs w:val="0"/>
          <w:sz w:val="24"/>
          <w:szCs w:val="24"/>
        </w:rPr>
        <w:t>3.12.3</w:t>
      </w:r>
      <w:r w:rsidR="007D5654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A659FB">
        <w:rPr>
          <w:bCs w:val="0"/>
          <w:sz w:val="24"/>
          <w:szCs w:val="24"/>
        </w:rPr>
        <w:t xml:space="preserve"> п.</w:t>
      </w:r>
      <w:r w:rsidR="00893B00">
        <w:rPr>
          <w:bCs w:val="0"/>
          <w:sz w:val="24"/>
          <w:szCs w:val="24"/>
        </w:rPr>
        <w:fldChar w:fldCharType="begin"/>
      </w:r>
      <w:r w:rsidR="00A659FB">
        <w:rPr>
          <w:bCs w:val="0"/>
          <w:sz w:val="24"/>
          <w:szCs w:val="24"/>
        </w:rPr>
        <w:instrText xml:space="preserve"> REF _Ref468202416 \r \h </w:instrText>
      </w:r>
      <w:r w:rsidR="00893B00">
        <w:rPr>
          <w:bCs w:val="0"/>
          <w:sz w:val="24"/>
          <w:szCs w:val="24"/>
        </w:rPr>
      </w:r>
      <w:r w:rsidR="00893B00">
        <w:rPr>
          <w:bCs w:val="0"/>
          <w:sz w:val="24"/>
          <w:szCs w:val="24"/>
        </w:rPr>
        <w:fldChar w:fldCharType="separate"/>
      </w:r>
      <w:r w:rsidR="001B2D1B">
        <w:rPr>
          <w:bCs w:val="0"/>
          <w:sz w:val="24"/>
          <w:szCs w:val="24"/>
        </w:rPr>
        <w:t>3.13</w:t>
      </w:r>
      <w:r w:rsidR="00893B00">
        <w:rPr>
          <w:bCs w:val="0"/>
          <w:sz w:val="24"/>
          <w:szCs w:val="24"/>
        </w:rPr>
        <w:fldChar w:fldCharType="end"/>
      </w:r>
      <w:r w:rsidR="00A659FB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8C13B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</w:t>
      </w:r>
      <w:r w:rsidRPr="008C13BB">
        <w:rPr>
          <w:bCs w:val="0"/>
          <w:sz w:val="24"/>
          <w:szCs w:val="24"/>
        </w:rPr>
        <w:t>инициативе Заказчика в соответствии с решением закупочной комиссии)</w:t>
      </w:r>
    </w:p>
    <w:p w:rsidR="00717F60" w:rsidRPr="008C13BB" w:rsidRDefault="00717F60" w:rsidP="00E775F0">
      <w:pPr>
        <w:pStyle w:val="affffff0"/>
        <w:numPr>
          <w:ilvl w:val="0"/>
          <w:numId w:val="86"/>
        </w:numPr>
        <w:tabs>
          <w:tab w:val="left" w:pos="1418"/>
        </w:tabs>
        <w:spacing w:line="264" w:lineRule="auto"/>
        <w:ind w:left="0" w:firstLine="760"/>
        <w:rPr>
          <w:bCs/>
          <w:sz w:val="24"/>
          <w:szCs w:val="24"/>
        </w:rPr>
      </w:pPr>
      <w:bookmarkStart w:id="749" w:name="_Ref468355540"/>
      <w:r w:rsidRPr="008C13BB">
        <w:rPr>
          <w:bCs/>
          <w:sz w:val="24"/>
          <w:szCs w:val="24"/>
        </w:rPr>
        <w:t>При наступ</w:t>
      </w:r>
      <w:r w:rsidR="00CF6A0E" w:rsidRPr="008C13BB">
        <w:rPr>
          <w:bCs/>
          <w:sz w:val="24"/>
          <w:szCs w:val="24"/>
        </w:rPr>
        <w:t>лении случаев, определенных в п.</w:t>
      </w:r>
      <w:r w:rsidR="001716DB" w:rsidRPr="008C13BB">
        <w:rPr>
          <w:bCs/>
          <w:sz w:val="24"/>
          <w:szCs w:val="24"/>
        </w:rPr>
        <w:t xml:space="preserve"> </w:t>
      </w:r>
      <w:r w:rsidR="007D5654">
        <w:fldChar w:fldCharType="begin"/>
      </w:r>
      <w:r w:rsidR="007D5654">
        <w:instrText xml:space="preserve"> REF _Ref305979053 \r \h  \* MERGEFORMAT </w:instrText>
      </w:r>
      <w:r w:rsidR="007D5654">
        <w:fldChar w:fldCharType="separate"/>
      </w:r>
      <w:r w:rsidR="001B2D1B" w:rsidRPr="008C13BB">
        <w:rPr>
          <w:bCs/>
          <w:sz w:val="24"/>
          <w:szCs w:val="24"/>
        </w:rPr>
        <w:t>3.12.4</w:t>
      </w:r>
      <w:r w:rsidR="007D5654">
        <w:fldChar w:fldCharType="end"/>
      </w:r>
      <w:r w:rsidRPr="008C13BB">
        <w:rPr>
          <w:bCs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8C13BB">
        <w:rPr>
          <w:bCs/>
          <w:sz w:val="24"/>
          <w:szCs w:val="24"/>
        </w:rPr>
        <w:t>Заявк</w:t>
      </w:r>
      <w:r w:rsidRPr="008C13BB">
        <w:rPr>
          <w:bCs/>
          <w:sz w:val="24"/>
          <w:szCs w:val="24"/>
        </w:rPr>
        <w:t>у из числа остальных действующих</w:t>
      </w:r>
      <w:r w:rsidR="001B2D1B" w:rsidRPr="008C13BB">
        <w:rPr>
          <w:sz w:val="24"/>
          <w:szCs w:val="24"/>
        </w:rPr>
        <w:t xml:space="preserve">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8C13BB">
        <w:rPr>
          <w:bCs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8C13BB">
        <w:rPr>
          <w:bCs/>
          <w:sz w:val="24"/>
          <w:szCs w:val="24"/>
        </w:rPr>
        <w:t>Участник</w:t>
      </w:r>
      <w:r w:rsidRPr="008C13BB">
        <w:rPr>
          <w:bCs/>
          <w:sz w:val="24"/>
          <w:szCs w:val="24"/>
        </w:rPr>
        <w:t xml:space="preserve">а, </w:t>
      </w:r>
      <w:r w:rsidR="00D663E3" w:rsidRPr="008C13BB">
        <w:rPr>
          <w:bCs/>
          <w:sz w:val="24"/>
          <w:szCs w:val="24"/>
        </w:rPr>
        <w:t xml:space="preserve">чья </w:t>
      </w:r>
      <w:r w:rsidR="004B5EB3" w:rsidRPr="008C13BB">
        <w:rPr>
          <w:bCs/>
          <w:sz w:val="24"/>
          <w:szCs w:val="24"/>
        </w:rPr>
        <w:t>Заявк</w:t>
      </w:r>
      <w:r w:rsidR="00D663E3" w:rsidRPr="008C13BB">
        <w:rPr>
          <w:bCs/>
          <w:sz w:val="24"/>
          <w:szCs w:val="24"/>
        </w:rPr>
        <w:t xml:space="preserve">а утратила </w:t>
      </w:r>
      <w:r w:rsidRPr="008C13BB">
        <w:rPr>
          <w:bCs/>
          <w:sz w:val="24"/>
          <w:szCs w:val="24"/>
        </w:rPr>
        <w:t xml:space="preserve">статус </w:t>
      </w:r>
      <w:r w:rsidR="00D663E3" w:rsidRPr="008C13BB">
        <w:rPr>
          <w:bCs/>
          <w:sz w:val="24"/>
          <w:szCs w:val="24"/>
        </w:rPr>
        <w:t>лучшей</w:t>
      </w:r>
      <w:r w:rsidRPr="008C13BB">
        <w:rPr>
          <w:bCs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8C13BB">
        <w:rPr>
          <w:bCs/>
          <w:sz w:val="24"/>
          <w:szCs w:val="24"/>
        </w:rPr>
        <w:t>З</w:t>
      </w:r>
      <w:r w:rsidR="00C74146" w:rsidRPr="008C13BB">
        <w:rPr>
          <w:bCs/>
          <w:sz w:val="24"/>
          <w:szCs w:val="24"/>
        </w:rPr>
        <w:t>О</w:t>
      </w:r>
      <w:r w:rsidRPr="008C13BB">
        <w:rPr>
          <w:bCs/>
          <w:sz w:val="24"/>
          <w:szCs w:val="24"/>
        </w:rPr>
        <w:t xml:space="preserve"> </w:t>
      </w:r>
      <w:r w:rsidR="00E74632" w:rsidRPr="008C13BB">
        <w:rPr>
          <w:bCs/>
          <w:sz w:val="24"/>
          <w:szCs w:val="24"/>
        </w:rPr>
        <w:t>ПАО</w:t>
      </w:r>
      <w:r w:rsidRPr="008C13BB">
        <w:rPr>
          <w:bCs/>
          <w:sz w:val="24"/>
          <w:szCs w:val="24"/>
        </w:rPr>
        <w:t xml:space="preserve"> «</w:t>
      </w:r>
      <w:r w:rsidR="00C12FA4" w:rsidRPr="008C13BB">
        <w:rPr>
          <w:bCs/>
          <w:sz w:val="24"/>
          <w:szCs w:val="24"/>
        </w:rPr>
        <w:t>МРСК Центра</w:t>
      </w:r>
      <w:r w:rsidRPr="008C13BB">
        <w:rPr>
          <w:bCs/>
          <w:sz w:val="24"/>
          <w:szCs w:val="24"/>
        </w:rPr>
        <w:t>».</w:t>
      </w:r>
      <w:bookmarkEnd w:id="749"/>
      <w:r w:rsidRPr="008C13BB">
        <w:rPr>
          <w:bCs/>
          <w:sz w:val="24"/>
          <w:szCs w:val="24"/>
        </w:rPr>
        <w:t xml:space="preserve"> </w:t>
      </w:r>
    </w:p>
    <w:p w:rsidR="00963DF2" w:rsidRPr="008A0DCD" w:rsidRDefault="00963DF2" w:rsidP="00E775F0">
      <w:pPr>
        <w:pStyle w:val="affffff0"/>
        <w:numPr>
          <w:ilvl w:val="0"/>
          <w:numId w:val="86"/>
        </w:numPr>
        <w:tabs>
          <w:tab w:val="left" w:pos="1418"/>
        </w:tabs>
        <w:spacing w:line="264" w:lineRule="auto"/>
        <w:ind w:left="0" w:firstLine="760"/>
        <w:rPr>
          <w:sz w:val="24"/>
          <w:szCs w:val="24"/>
        </w:rPr>
      </w:pPr>
      <w:r w:rsidRPr="008C13BB">
        <w:rPr>
          <w:sz w:val="24"/>
          <w:szCs w:val="24"/>
        </w:rPr>
        <w:t xml:space="preserve">Условия </w:t>
      </w:r>
      <w:proofErr w:type="gramStart"/>
      <w:r w:rsidRPr="008C13BB">
        <w:rPr>
          <w:sz w:val="24"/>
          <w:szCs w:val="24"/>
        </w:rPr>
        <w:t xml:space="preserve">предоставления обеспечения исполнения обязательств </w:t>
      </w:r>
      <w:r w:rsidR="00CB3964" w:rsidRPr="008C13BB">
        <w:rPr>
          <w:sz w:val="24"/>
          <w:szCs w:val="24"/>
        </w:rPr>
        <w:t>Подрядчика</w:t>
      </w:r>
      <w:proofErr w:type="gramEnd"/>
      <w:r w:rsidRPr="008C13BB">
        <w:rPr>
          <w:sz w:val="24"/>
          <w:szCs w:val="24"/>
        </w:rPr>
        <w:t xml:space="preserve"> по Договору, связанных с выполнением</w:t>
      </w:r>
      <w:r w:rsidRPr="008A0DCD">
        <w:rPr>
          <w:sz w:val="24"/>
          <w:szCs w:val="24"/>
        </w:rPr>
        <w:t xml:space="preserve"> антидемпинговых мер, изложенных в подпункте </w:t>
      </w:r>
      <w:r w:rsidR="007D5654">
        <w:fldChar w:fldCharType="begin"/>
      </w:r>
      <w:r w:rsidR="007D5654">
        <w:instrText xml:space="preserve"> REF _Ref465670219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3.11</w:t>
      </w:r>
      <w:r w:rsidR="007D5654">
        <w:fldChar w:fldCharType="end"/>
      </w:r>
      <w:r w:rsidRPr="008A0DC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7D5654">
        <w:fldChar w:fldCharType="begin"/>
      </w:r>
      <w:r w:rsidR="007D5654">
        <w:instrText xml:space="preserve"> REF _Ref465437572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3.13.2</w:t>
      </w:r>
      <w:r w:rsidR="007D5654">
        <w:fldChar w:fldCharType="end"/>
      </w:r>
      <w:r w:rsidRPr="008A0DCD">
        <w:rPr>
          <w:sz w:val="24"/>
          <w:szCs w:val="24"/>
        </w:rPr>
        <w:t>-</w:t>
      </w:r>
      <w:r w:rsidR="007D5654">
        <w:fldChar w:fldCharType="begin"/>
      </w:r>
      <w:r w:rsidR="007D5654">
        <w:instrText xml:space="preserve"> REF _Ref465440181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3.13.4</w:t>
      </w:r>
      <w:r w:rsidR="007D5654">
        <w:fldChar w:fldCharType="end"/>
      </w:r>
      <w:r w:rsidRPr="008A0DCD">
        <w:rPr>
          <w:sz w:val="24"/>
          <w:szCs w:val="24"/>
        </w:rPr>
        <w:t xml:space="preserve"> Документации по запросу предложений.</w:t>
      </w:r>
    </w:p>
    <w:p w:rsidR="00717F60" w:rsidRPr="00E71A48" w:rsidRDefault="00717F60" w:rsidP="00E775F0">
      <w:pPr>
        <w:pStyle w:val="affffff0"/>
        <w:numPr>
          <w:ilvl w:val="0"/>
          <w:numId w:val="86"/>
        </w:numPr>
        <w:tabs>
          <w:tab w:val="left" w:pos="1418"/>
        </w:tabs>
        <w:spacing w:line="264" w:lineRule="auto"/>
        <w:ind w:left="0" w:firstLine="760"/>
        <w:rPr>
          <w:sz w:val="24"/>
          <w:szCs w:val="24"/>
        </w:rPr>
      </w:pPr>
      <w:r w:rsidRPr="008A0DCD">
        <w:rPr>
          <w:sz w:val="24"/>
          <w:szCs w:val="24"/>
        </w:rPr>
        <w:t xml:space="preserve">В случае признания </w:t>
      </w:r>
      <w:r w:rsidR="004B5EB3" w:rsidRPr="008A0DCD">
        <w:rPr>
          <w:sz w:val="24"/>
          <w:szCs w:val="24"/>
        </w:rPr>
        <w:t>Заявк</w:t>
      </w:r>
      <w:r w:rsidR="00EB1E5E" w:rsidRPr="008A0DCD">
        <w:rPr>
          <w:sz w:val="24"/>
          <w:szCs w:val="24"/>
        </w:rPr>
        <w:t xml:space="preserve">и </w:t>
      </w:r>
      <w:r w:rsidR="009C744E" w:rsidRPr="008A0DCD">
        <w:rPr>
          <w:sz w:val="24"/>
          <w:szCs w:val="24"/>
        </w:rPr>
        <w:t>Участник</w:t>
      </w:r>
      <w:r w:rsidR="00EB1E5E" w:rsidRPr="008A0DCD">
        <w:rPr>
          <w:sz w:val="24"/>
          <w:szCs w:val="24"/>
        </w:rPr>
        <w:t>а лучшей</w:t>
      </w:r>
      <w:r w:rsidRPr="008A0DCD">
        <w:rPr>
          <w:sz w:val="24"/>
          <w:szCs w:val="24"/>
        </w:rPr>
        <w:t xml:space="preserve">, заключение </w:t>
      </w:r>
      <w:r w:rsidR="00DF639D" w:rsidRPr="008A0DCD">
        <w:rPr>
          <w:sz w:val="24"/>
          <w:szCs w:val="24"/>
        </w:rPr>
        <w:t>Д</w:t>
      </w:r>
      <w:r w:rsidRPr="008A0DCD">
        <w:rPr>
          <w:sz w:val="24"/>
          <w:szCs w:val="24"/>
        </w:rPr>
        <w:t>оговора с</w:t>
      </w:r>
      <w:r w:rsidR="00EB1E5E" w:rsidRPr="008A0DCD">
        <w:rPr>
          <w:sz w:val="24"/>
          <w:szCs w:val="24"/>
        </w:rPr>
        <w:t xml:space="preserve"> данным </w:t>
      </w:r>
      <w:r w:rsidR="009C744E" w:rsidRPr="008A0DCD">
        <w:rPr>
          <w:sz w:val="24"/>
          <w:szCs w:val="24"/>
        </w:rPr>
        <w:t>Участник</w:t>
      </w:r>
      <w:r w:rsidR="00EB1E5E" w:rsidRPr="008A0DCD">
        <w:rPr>
          <w:sz w:val="24"/>
          <w:szCs w:val="24"/>
        </w:rPr>
        <w:t>ом</w:t>
      </w:r>
      <w:r w:rsidRPr="008A0DCD">
        <w:rPr>
          <w:sz w:val="24"/>
          <w:szCs w:val="24"/>
        </w:rPr>
        <w:t xml:space="preserve"> требует предварительного</w:t>
      </w:r>
      <w:r w:rsidRPr="00E71A48">
        <w:rPr>
          <w:sz w:val="24"/>
          <w:szCs w:val="24"/>
        </w:rPr>
        <w:t xml:space="preserve">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E775F0">
      <w:pPr>
        <w:pStyle w:val="affffff0"/>
        <w:numPr>
          <w:ilvl w:val="0"/>
          <w:numId w:val="86"/>
        </w:numPr>
        <w:tabs>
          <w:tab w:val="left" w:pos="1418"/>
        </w:tabs>
        <w:spacing w:line="264" w:lineRule="auto"/>
        <w:ind w:left="0" w:firstLine="760"/>
        <w:rPr>
          <w:bCs/>
          <w:color w:val="000000"/>
          <w:sz w:val="24"/>
          <w:szCs w:val="24"/>
        </w:rPr>
      </w:pPr>
      <w:bookmarkStart w:id="750" w:name="_Ref191386314"/>
      <w:r w:rsidRPr="00414CAF">
        <w:rPr>
          <w:bCs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/>
          <w:sz w:val="24"/>
          <w:szCs w:val="24"/>
        </w:rPr>
        <w:t>Д</w:t>
      </w:r>
      <w:r w:rsidRPr="00414CAF">
        <w:rPr>
          <w:bCs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/>
          <w:color w:val="000000"/>
          <w:sz w:val="24"/>
          <w:szCs w:val="24"/>
        </w:rPr>
        <w:t>закупаем</w:t>
      </w:r>
      <w:r w:rsidR="00541FAB">
        <w:rPr>
          <w:bCs/>
          <w:color w:val="000000"/>
          <w:sz w:val="24"/>
          <w:szCs w:val="24"/>
        </w:rPr>
        <w:t>ых</w:t>
      </w:r>
      <w:r w:rsidRPr="00414CAF">
        <w:rPr>
          <w:bCs/>
          <w:color w:val="000000"/>
          <w:sz w:val="24"/>
          <w:szCs w:val="24"/>
        </w:rPr>
        <w:t xml:space="preserve"> </w:t>
      </w:r>
      <w:r w:rsidR="007F76D6">
        <w:rPr>
          <w:bCs/>
          <w:color w:val="000000"/>
          <w:sz w:val="24"/>
          <w:szCs w:val="24"/>
        </w:rPr>
        <w:t>работ</w:t>
      </w:r>
      <w:r w:rsidRPr="00414CAF">
        <w:rPr>
          <w:bCs/>
          <w:color w:val="000000"/>
          <w:sz w:val="24"/>
          <w:szCs w:val="24"/>
        </w:rPr>
        <w:t xml:space="preserve"> в пределах</w:t>
      </w:r>
      <w:r w:rsidR="006F758C" w:rsidRPr="00414CAF">
        <w:rPr>
          <w:bCs/>
          <w:color w:val="000000"/>
          <w:sz w:val="24"/>
          <w:szCs w:val="24"/>
        </w:rPr>
        <w:t xml:space="preserve"> 10%, </w:t>
      </w:r>
      <w:r w:rsidRPr="00414CAF">
        <w:rPr>
          <w:bCs/>
          <w:sz w:val="24"/>
          <w:szCs w:val="24"/>
        </w:rPr>
        <w:t xml:space="preserve">не меняя при этом цену единицы </w:t>
      </w:r>
      <w:r w:rsidR="007F76D6">
        <w:rPr>
          <w:bCs/>
          <w:color w:val="000000"/>
          <w:sz w:val="24"/>
          <w:szCs w:val="24"/>
        </w:rPr>
        <w:t>выполняемых работ</w:t>
      </w:r>
      <w:r w:rsidRPr="00414CAF">
        <w:rPr>
          <w:bCs/>
          <w:color w:val="000000"/>
          <w:sz w:val="24"/>
          <w:szCs w:val="24"/>
        </w:rPr>
        <w:t xml:space="preserve"> и другие условия.</w:t>
      </w:r>
    </w:p>
    <w:p w:rsidR="00667F31" w:rsidRPr="008A0DCD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1" w:name="_Toc181693189"/>
      <w:bookmarkStart w:id="752" w:name="_Ref190680463"/>
      <w:bookmarkStart w:id="753" w:name="_Ref306140410"/>
      <w:bookmarkStart w:id="754" w:name="_Ref306142159"/>
      <w:bookmarkStart w:id="755" w:name="_Ref468202391"/>
      <w:bookmarkStart w:id="756" w:name="_Ref468202416"/>
      <w:bookmarkStart w:id="757" w:name="_Toc471898581"/>
      <w:bookmarkStart w:id="758" w:name="_Ref303102866"/>
      <w:bookmarkStart w:id="759" w:name="_Toc305835589"/>
      <w:bookmarkStart w:id="760" w:name="_Ref303683952"/>
      <w:bookmarkStart w:id="761" w:name="__RefNumPara__840_922829174"/>
      <w:bookmarkEnd w:id="750"/>
      <w:r w:rsidRPr="008A0DCD">
        <w:lastRenderedPageBreak/>
        <w:t xml:space="preserve">Обеспечение исполнения обязательств </w:t>
      </w:r>
      <w:r w:rsidR="000E5003" w:rsidRPr="008A0DCD">
        <w:t>Подрядчика</w:t>
      </w:r>
      <w:r w:rsidR="00972AAA" w:rsidRPr="008A0DCD">
        <w:t xml:space="preserve"> </w:t>
      </w:r>
      <w:r w:rsidRPr="008A0DCD">
        <w:t>по </w:t>
      </w:r>
      <w:r w:rsidR="00123C70" w:rsidRPr="008A0DCD">
        <w:t>Договор</w:t>
      </w:r>
      <w:r w:rsidRPr="008A0DCD">
        <w:t>у</w:t>
      </w:r>
      <w:bookmarkEnd w:id="751"/>
      <w:bookmarkEnd w:id="752"/>
      <w:bookmarkEnd w:id="753"/>
      <w:bookmarkEnd w:id="754"/>
      <w:bookmarkEnd w:id="755"/>
      <w:bookmarkEnd w:id="756"/>
      <w:bookmarkEnd w:id="757"/>
      <w:r w:rsidRPr="008A0DCD">
        <w:t xml:space="preserve"> </w:t>
      </w:r>
      <w:bookmarkEnd w:id="758"/>
      <w:bookmarkEnd w:id="759"/>
    </w:p>
    <w:p w:rsidR="00932C0A" w:rsidRPr="008A0DCD" w:rsidRDefault="00963DF2" w:rsidP="00E775F0">
      <w:pPr>
        <w:pStyle w:val="affffff0"/>
        <w:widowControl w:val="0"/>
        <w:numPr>
          <w:ilvl w:val="0"/>
          <w:numId w:val="87"/>
        </w:numPr>
        <w:tabs>
          <w:tab w:val="left" w:pos="1620"/>
        </w:tabs>
        <w:suppressAutoHyphens w:val="0"/>
        <w:spacing w:line="264" w:lineRule="auto"/>
        <w:ind w:left="0" w:firstLine="760"/>
        <w:rPr>
          <w:sz w:val="24"/>
          <w:szCs w:val="24"/>
          <w:lang w:eastAsia="ru-RU"/>
        </w:rPr>
      </w:pPr>
      <w:r w:rsidRPr="008A0DCD">
        <w:rPr>
          <w:sz w:val="24"/>
          <w:szCs w:val="24"/>
        </w:rPr>
        <w:t xml:space="preserve">Обеспечения исполнения обязательств </w:t>
      </w:r>
      <w:r w:rsidR="00CB3964">
        <w:rPr>
          <w:sz w:val="24"/>
          <w:szCs w:val="24"/>
        </w:rPr>
        <w:t>Подрядчика</w:t>
      </w:r>
      <w:r w:rsidR="00CB3964" w:rsidRPr="008A0DCD">
        <w:rPr>
          <w:sz w:val="24"/>
          <w:szCs w:val="24"/>
        </w:rPr>
        <w:t xml:space="preserve"> </w:t>
      </w:r>
      <w:r w:rsidRPr="008A0DCD">
        <w:rPr>
          <w:sz w:val="24"/>
          <w:szCs w:val="24"/>
        </w:rPr>
        <w:t xml:space="preserve">по Договору, помимо указанного в проекте Договора (раздел </w:t>
      </w:r>
      <w:r w:rsidR="007D5654">
        <w:fldChar w:fldCharType="begin"/>
      </w:r>
      <w:r w:rsidR="007D5654">
        <w:instrText xml:space="preserve"> REF _Ref440272931 \r \h  \* MERGEFORMAT </w:instrText>
      </w:r>
      <w:r w:rsidR="007D5654">
        <w:fldChar w:fldCharType="separate"/>
      </w:r>
      <w:r w:rsidR="001B2D1B">
        <w:t>2</w:t>
      </w:r>
      <w:r w:rsidR="007D5654">
        <w:fldChar w:fldCharType="end"/>
      </w:r>
      <w:r w:rsidRPr="008A0DCD">
        <w:rPr>
          <w:sz w:val="24"/>
          <w:szCs w:val="24"/>
        </w:rPr>
        <w:t xml:space="preserve">) и подпункте </w:t>
      </w:r>
      <w:r w:rsidR="007D5654">
        <w:fldChar w:fldCharType="begin"/>
      </w:r>
      <w:r w:rsidR="007D5654">
        <w:instrText xml:space="preserve"> REF _Ref465437572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3.13.2</w:t>
      </w:r>
      <w:r w:rsidR="007D5654">
        <w:fldChar w:fldCharType="end"/>
      </w:r>
      <w:r w:rsidRPr="008A0DCD">
        <w:rPr>
          <w:sz w:val="24"/>
          <w:szCs w:val="24"/>
        </w:rPr>
        <w:t>, не требуется</w:t>
      </w:r>
      <w:r w:rsidR="00414CAF" w:rsidRPr="008A0DCD">
        <w:rPr>
          <w:sz w:val="24"/>
          <w:szCs w:val="24"/>
        </w:rPr>
        <w:t>.</w:t>
      </w:r>
    </w:p>
    <w:p w:rsidR="00963DF2" w:rsidRPr="008A0DCD" w:rsidRDefault="00963DF2" w:rsidP="00E775F0">
      <w:pPr>
        <w:pStyle w:val="affffff0"/>
        <w:widowControl w:val="0"/>
        <w:numPr>
          <w:ilvl w:val="0"/>
          <w:numId w:val="87"/>
        </w:numPr>
        <w:tabs>
          <w:tab w:val="left" w:pos="1620"/>
        </w:tabs>
        <w:suppressAutoHyphens w:val="0"/>
        <w:spacing w:line="264" w:lineRule="auto"/>
        <w:ind w:left="0" w:firstLine="760"/>
        <w:rPr>
          <w:sz w:val="24"/>
          <w:szCs w:val="24"/>
        </w:rPr>
      </w:pPr>
      <w:bookmarkStart w:id="762" w:name="_Ref465437572"/>
      <w:r w:rsidRPr="008A0DCD">
        <w:rPr>
          <w:sz w:val="24"/>
          <w:szCs w:val="24"/>
        </w:rPr>
        <w:t xml:space="preserve">Участник, предложивший </w:t>
      </w:r>
      <w:r w:rsidRPr="008A0DCD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8A0DCD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CB3964">
        <w:rPr>
          <w:sz w:val="24"/>
          <w:szCs w:val="24"/>
        </w:rPr>
        <w:t>Подрядчика</w:t>
      </w:r>
      <w:r w:rsidR="00CB3964" w:rsidRPr="008A0DCD">
        <w:rPr>
          <w:sz w:val="24"/>
          <w:szCs w:val="24"/>
        </w:rPr>
        <w:t xml:space="preserve"> </w:t>
      </w:r>
      <w:r w:rsidRPr="008A0DCD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62"/>
    </w:p>
    <w:p w:rsidR="00963DF2" w:rsidRPr="008A0DCD" w:rsidRDefault="00963DF2" w:rsidP="00E775F0">
      <w:pPr>
        <w:pStyle w:val="affffff0"/>
        <w:widowControl w:val="0"/>
        <w:numPr>
          <w:ilvl w:val="0"/>
          <w:numId w:val="87"/>
        </w:numPr>
        <w:tabs>
          <w:tab w:val="left" w:pos="1620"/>
        </w:tabs>
        <w:suppressAutoHyphens w:val="0"/>
        <w:spacing w:line="264" w:lineRule="auto"/>
        <w:ind w:left="0" w:firstLine="760"/>
        <w:rPr>
          <w:bCs/>
          <w:sz w:val="24"/>
          <w:szCs w:val="24"/>
        </w:rPr>
      </w:pPr>
      <w:r w:rsidRPr="008A0DCD">
        <w:rPr>
          <w:sz w:val="24"/>
          <w:szCs w:val="24"/>
        </w:rPr>
        <w:t xml:space="preserve">Обеспечение исполнения обязательств </w:t>
      </w:r>
      <w:r w:rsidR="00CB3964">
        <w:rPr>
          <w:sz w:val="24"/>
          <w:szCs w:val="24"/>
        </w:rPr>
        <w:t>Подрядчика</w:t>
      </w:r>
      <w:r w:rsidR="00CB3964" w:rsidRPr="008A0DCD">
        <w:rPr>
          <w:sz w:val="24"/>
          <w:szCs w:val="24"/>
        </w:rPr>
        <w:t xml:space="preserve"> </w:t>
      </w:r>
      <w:r w:rsidRPr="008A0DC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8A0DCD">
        <w:rPr>
          <w:bCs/>
          <w:sz w:val="24"/>
          <w:szCs w:val="24"/>
        </w:rPr>
        <w:t>Заказчика</w:t>
      </w:r>
      <w:r w:rsidR="0010371A" w:rsidRPr="008A0DCD">
        <w:rPr>
          <w:bCs/>
          <w:sz w:val="24"/>
          <w:szCs w:val="24"/>
        </w:rPr>
        <w:t xml:space="preserve"> (п. </w:t>
      </w:r>
      <w:r w:rsidR="007D5654">
        <w:fldChar w:fldCharType="begin"/>
      </w:r>
      <w:r w:rsidR="007D5654">
        <w:instrText xml:space="preserve"> REF _Ref468973739 \r \h  \* MERGEFORMAT </w:instrText>
      </w:r>
      <w:r w:rsidR="007D5654">
        <w:fldChar w:fldCharType="separate"/>
      </w:r>
      <w:r w:rsidR="001B2D1B" w:rsidRPr="001B2D1B">
        <w:rPr>
          <w:bCs/>
          <w:sz w:val="24"/>
          <w:szCs w:val="24"/>
        </w:rPr>
        <w:t>3.3.14.4.4</w:t>
      </w:r>
      <w:r w:rsidR="007D5654">
        <w:fldChar w:fldCharType="end"/>
      </w:r>
      <w:r w:rsidR="0010371A" w:rsidRPr="008A0DCD">
        <w:rPr>
          <w:bCs/>
          <w:sz w:val="24"/>
          <w:szCs w:val="24"/>
        </w:rPr>
        <w:t>)</w:t>
      </w:r>
      <w:r w:rsidRPr="008A0DCD">
        <w:rPr>
          <w:bCs/>
          <w:sz w:val="24"/>
          <w:szCs w:val="24"/>
        </w:rPr>
        <w:t xml:space="preserve">. Выбор </w:t>
      </w:r>
      <w:proofErr w:type="gramStart"/>
      <w:r w:rsidRPr="008A0DCD">
        <w:rPr>
          <w:bCs/>
          <w:sz w:val="24"/>
          <w:szCs w:val="24"/>
        </w:rPr>
        <w:t xml:space="preserve">способа </w:t>
      </w:r>
      <w:r w:rsidRPr="008A0DCD">
        <w:rPr>
          <w:sz w:val="24"/>
          <w:szCs w:val="24"/>
        </w:rPr>
        <w:t xml:space="preserve">обеспечения исполнения обязательств </w:t>
      </w:r>
      <w:r w:rsidR="00CB3964">
        <w:rPr>
          <w:sz w:val="24"/>
          <w:szCs w:val="24"/>
        </w:rPr>
        <w:t>Подрядчика</w:t>
      </w:r>
      <w:proofErr w:type="gramEnd"/>
      <w:r w:rsidR="00CB3964" w:rsidRPr="008A0DCD">
        <w:rPr>
          <w:sz w:val="24"/>
          <w:szCs w:val="24"/>
        </w:rPr>
        <w:t xml:space="preserve"> </w:t>
      </w:r>
      <w:r w:rsidRPr="008A0DCD">
        <w:rPr>
          <w:sz w:val="24"/>
          <w:szCs w:val="24"/>
        </w:rPr>
        <w:t>по Договору</w:t>
      </w:r>
      <w:r w:rsidRPr="008A0DCD">
        <w:rPr>
          <w:bCs/>
          <w:sz w:val="24"/>
          <w:szCs w:val="24"/>
        </w:rPr>
        <w:t xml:space="preserve">, осуществляется </w:t>
      </w:r>
      <w:r w:rsidR="00B74295" w:rsidRPr="008A0DCD">
        <w:rPr>
          <w:bCs/>
          <w:sz w:val="24"/>
          <w:szCs w:val="24"/>
        </w:rPr>
        <w:t>Участником/Победителем</w:t>
      </w:r>
      <w:r w:rsidRPr="008A0DCD">
        <w:rPr>
          <w:bCs/>
          <w:sz w:val="24"/>
          <w:szCs w:val="24"/>
        </w:rPr>
        <w:t xml:space="preserve">. Условия и содержание </w:t>
      </w:r>
      <w:r w:rsidRPr="008A0DCD">
        <w:rPr>
          <w:sz w:val="24"/>
          <w:szCs w:val="24"/>
        </w:rPr>
        <w:t xml:space="preserve">обеспечения исполнения обязательств </w:t>
      </w:r>
      <w:r w:rsidR="00CB3964">
        <w:rPr>
          <w:sz w:val="24"/>
          <w:szCs w:val="24"/>
        </w:rPr>
        <w:t>Подрядчика</w:t>
      </w:r>
      <w:r w:rsidR="00CB3964" w:rsidRPr="008A0DCD">
        <w:rPr>
          <w:sz w:val="24"/>
          <w:szCs w:val="24"/>
        </w:rPr>
        <w:t xml:space="preserve"> </w:t>
      </w:r>
      <w:r w:rsidRPr="008A0DC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7D5654">
        <w:fldChar w:fldCharType="begin"/>
      </w:r>
      <w:r w:rsidR="007D5654">
        <w:instrText xml:space="preserve"> REF _Ref440272931 \r \h  \* MERGEFORMAT </w:instrText>
      </w:r>
      <w:r w:rsidR="007D5654">
        <w:fldChar w:fldCharType="separate"/>
      </w:r>
      <w:r w:rsidR="001B2D1B">
        <w:t>2</w:t>
      </w:r>
      <w:r w:rsidR="007D5654">
        <w:fldChar w:fldCharType="end"/>
      </w:r>
      <w:r w:rsidRPr="008A0DCD">
        <w:rPr>
          <w:sz w:val="24"/>
          <w:szCs w:val="24"/>
        </w:rPr>
        <w:t xml:space="preserve">) с учетом требований, изложенных в подпункте </w:t>
      </w:r>
      <w:r w:rsidR="007D5654">
        <w:fldChar w:fldCharType="begin"/>
      </w:r>
      <w:r w:rsidR="007D5654">
        <w:instrText xml:space="preserve"> REF _Ref465437572 \r \h  \* MERGEFORMAT </w:instrText>
      </w:r>
      <w:r w:rsidR="007D5654">
        <w:fldChar w:fldCharType="separate"/>
      </w:r>
      <w:r w:rsidR="001B2D1B" w:rsidRPr="001B2D1B">
        <w:rPr>
          <w:bCs/>
          <w:sz w:val="24"/>
          <w:szCs w:val="24"/>
        </w:rPr>
        <w:t>3.13.2</w:t>
      </w:r>
      <w:r w:rsidR="007D5654">
        <w:fldChar w:fldCharType="end"/>
      </w:r>
      <w:r w:rsidRPr="008A0DCD">
        <w:rPr>
          <w:sz w:val="24"/>
          <w:szCs w:val="24"/>
        </w:rPr>
        <w:t xml:space="preserve">, а также на этапе </w:t>
      </w:r>
      <w:proofErr w:type="spellStart"/>
      <w:r w:rsidRPr="008A0DCD">
        <w:rPr>
          <w:sz w:val="24"/>
          <w:szCs w:val="24"/>
        </w:rPr>
        <w:t>преддговорных</w:t>
      </w:r>
      <w:proofErr w:type="spellEnd"/>
      <w:r w:rsidRPr="008A0DCD">
        <w:rPr>
          <w:sz w:val="24"/>
          <w:szCs w:val="24"/>
        </w:rPr>
        <w:t xml:space="preserve"> переговоров (п. </w:t>
      </w:r>
      <w:r w:rsidR="007D5654">
        <w:fldChar w:fldCharType="begin"/>
      </w:r>
      <w:r w:rsidR="007D5654">
        <w:instrText xml:space="preserve"> REF _Ref468355339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3.12</w:t>
      </w:r>
      <w:r w:rsidR="007D5654">
        <w:fldChar w:fldCharType="end"/>
      </w:r>
      <w:r w:rsidRPr="008A0DCD">
        <w:rPr>
          <w:sz w:val="24"/>
          <w:szCs w:val="24"/>
        </w:rPr>
        <w:t>).</w:t>
      </w:r>
    </w:p>
    <w:p w:rsidR="00963DF2" w:rsidRPr="008A0DCD" w:rsidRDefault="00963DF2" w:rsidP="00E775F0">
      <w:pPr>
        <w:pStyle w:val="affffff0"/>
        <w:widowControl w:val="0"/>
        <w:numPr>
          <w:ilvl w:val="0"/>
          <w:numId w:val="87"/>
        </w:numPr>
        <w:tabs>
          <w:tab w:val="left" w:pos="1620"/>
        </w:tabs>
        <w:suppressAutoHyphens w:val="0"/>
        <w:spacing w:line="264" w:lineRule="auto"/>
        <w:ind w:left="0" w:firstLine="760"/>
        <w:rPr>
          <w:bCs/>
          <w:sz w:val="24"/>
          <w:szCs w:val="24"/>
        </w:rPr>
      </w:pPr>
      <w:bookmarkStart w:id="763" w:name="_Ref465440181"/>
      <w:r w:rsidRPr="008A0DCD">
        <w:rPr>
          <w:bCs/>
          <w:sz w:val="24"/>
          <w:szCs w:val="24"/>
        </w:rPr>
        <w:t xml:space="preserve">Непредставление </w:t>
      </w:r>
      <w:r w:rsidRPr="008A0DCD">
        <w:rPr>
          <w:sz w:val="24"/>
          <w:szCs w:val="24"/>
        </w:rPr>
        <w:t xml:space="preserve">обеспечения исполнения обязательств </w:t>
      </w:r>
      <w:r w:rsidR="00CB3964">
        <w:rPr>
          <w:sz w:val="24"/>
          <w:szCs w:val="24"/>
        </w:rPr>
        <w:t>Подрядчика</w:t>
      </w:r>
      <w:r w:rsidR="00CB3964" w:rsidRPr="008A0DCD">
        <w:rPr>
          <w:sz w:val="24"/>
          <w:szCs w:val="24"/>
        </w:rPr>
        <w:t xml:space="preserve"> </w:t>
      </w:r>
      <w:r w:rsidRPr="008A0DCD">
        <w:rPr>
          <w:sz w:val="24"/>
          <w:szCs w:val="24"/>
        </w:rPr>
        <w:t>по Договору, связанного с выполнением антидемпинговых мер,</w:t>
      </w:r>
      <w:r w:rsidRPr="008A0DCD">
        <w:rPr>
          <w:bCs/>
          <w:sz w:val="24"/>
          <w:szCs w:val="24"/>
        </w:rPr>
        <w:t xml:space="preserve"> до заключения Договора </w:t>
      </w:r>
      <w:r w:rsidRPr="008A0DC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7D5654">
        <w:fldChar w:fldCharType="begin"/>
      </w:r>
      <w:r w:rsidR="007D5654">
        <w:instrText xml:space="preserve"> REF _Ref468355540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3.12.5</w:t>
      </w:r>
      <w:r w:rsidR="007D5654">
        <w:fldChar w:fldCharType="end"/>
      </w:r>
      <w:r w:rsidRPr="008A0DCD">
        <w:rPr>
          <w:bCs/>
          <w:sz w:val="24"/>
          <w:szCs w:val="24"/>
        </w:rPr>
        <w:t>.</w:t>
      </w:r>
      <w:bookmarkEnd w:id="763"/>
    </w:p>
    <w:p w:rsidR="00932C0A" w:rsidRDefault="00932C0A" w:rsidP="00963DF2">
      <w:pPr>
        <w:pStyle w:val="2"/>
        <w:tabs>
          <w:tab w:val="clear" w:pos="1700"/>
          <w:tab w:val="left" w:pos="709"/>
        </w:tabs>
        <w:spacing w:line="264" w:lineRule="auto"/>
        <w:rPr>
          <w:bCs w:val="0"/>
          <w:snapToGrid w:val="0"/>
          <w:lang w:eastAsia="ru-RU"/>
        </w:rPr>
      </w:pPr>
      <w:bookmarkStart w:id="764" w:name="_Ref303694483"/>
      <w:bookmarkStart w:id="765" w:name="_Toc305835590"/>
      <w:bookmarkStart w:id="766" w:name="_Ref306140451"/>
      <w:bookmarkStart w:id="767" w:name="_Toc471898582"/>
      <w:r w:rsidRPr="008A0DCD">
        <w:rPr>
          <w:bCs w:val="0"/>
          <w:snapToGrid w:val="0"/>
          <w:lang w:eastAsia="ru-RU"/>
        </w:rPr>
        <w:t xml:space="preserve">Уведомление о результатах </w:t>
      </w:r>
      <w:bookmarkEnd w:id="764"/>
      <w:bookmarkEnd w:id="765"/>
      <w:r w:rsidRPr="008A0DCD">
        <w:rPr>
          <w:bCs w:val="0"/>
          <w:snapToGrid w:val="0"/>
          <w:lang w:eastAsia="ru-RU"/>
        </w:rPr>
        <w:t>запроса предложений</w:t>
      </w:r>
      <w:bookmarkEnd w:id="766"/>
      <w:bookmarkEnd w:id="767"/>
    </w:p>
    <w:p w:rsidR="00AD7AB8" w:rsidRPr="004D1DCF" w:rsidRDefault="00AD7AB8" w:rsidP="00AD7AB8">
      <w:pPr>
        <w:pStyle w:val="3"/>
        <w:ind w:left="0" w:firstLine="567"/>
        <w:jc w:val="both"/>
        <w:rPr>
          <w:b w:val="0"/>
          <w:lang w:eastAsia="ru-RU"/>
        </w:rPr>
      </w:pPr>
      <w:bookmarkStart w:id="768" w:name="_Toc471830476"/>
      <w:bookmarkStart w:id="769" w:name="_Toc471898583"/>
      <w:r w:rsidRPr="004D1DCF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на интернет-сайтах, на которых было опубликовано </w:t>
      </w:r>
      <w:r w:rsidRPr="004D1DCF">
        <w:rPr>
          <w:b w:val="0"/>
          <w:iCs/>
        </w:rPr>
        <w:t>Извещение</w:t>
      </w:r>
      <w:r w:rsidRPr="004D1DCF">
        <w:rPr>
          <w:b w:val="0"/>
        </w:rPr>
        <w:t xml:space="preserve"> о проведении открытого </w:t>
      </w:r>
      <w:r w:rsidRPr="004D1DCF">
        <w:rPr>
          <w:b w:val="0"/>
          <w:iCs/>
        </w:rPr>
        <w:t xml:space="preserve">запроса предложений (подраздел </w:t>
      </w:r>
      <w:r w:rsidR="007D5654">
        <w:fldChar w:fldCharType="begin"/>
      </w:r>
      <w:r w:rsidR="007D5654">
        <w:instrText xml:space="preserve"> REF _Ref191386085 \r \h  \* MERGEFORMAT </w:instrText>
      </w:r>
      <w:r w:rsidR="007D5654">
        <w:fldChar w:fldCharType="separate"/>
      </w:r>
      <w:r w:rsidR="001B2D1B" w:rsidRPr="001B2D1B">
        <w:rPr>
          <w:b w:val="0"/>
          <w:iCs/>
        </w:rPr>
        <w:t>1.1.1</w:t>
      </w:r>
      <w:r w:rsidR="007D5654">
        <w:fldChar w:fldCharType="end"/>
      </w:r>
      <w:r w:rsidRPr="004D1DCF">
        <w:rPr>
          <w:b w:val="0"/>
          <w:iCs/>
        </w:rPr>
        <w:t>)</w:t>
      </w:r>
      <w:r w:rsidRPr="004D1DCF">
        <w:rPr>
          <w:b w:val="0"/>
        </w:rPr>
        <w:t>,</w:t>
      </w:r>
      <w:r w:rsidRPr="004D1DCF">
        <w:rPr>
          <w:b w:val="0"/>
          <w:lang w:eastAsia="ru-RU"/>
        </w:rPr>
        <w:t xml:space="preserve">  для всех Участников Протокол о выборе победителя открытого запроса предложений, в котором указывает:</w:t>
      </w:r>
      <w:bookmarkEnd w:id="768"/>
      <w:bookmarkEnd w:id="769"/>
    </w:p>
    <w:p w:rsidR="00AD7AB8" w:rsidRPr="004D1DCF" w:rsidRDefault="00AD7AB8" w:rsidP="00E775F0">
      <w:pPr>
        <w:pStyle w:val="a0"/>
        <w:numPr>
          <w:ilvl w:val="4"/>
          <w:numId w:val="73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4D1DCF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AD7AB8" w:rsidRPr="004D1DCF" w:rsidRDefault="00AD7AB8" w:rsidP="00E775F0">
      <w:pPr>
        <w:pStyle w:val="a0"/>
        <w:numPr>
          <w:ilvl w:val="4"/>
          <w:numId w:val="73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4D1DCF">
        <w:rPr>
          <w:bCs w:val="0"/>
          <w:sz w:val="24"/>
          <w:szCs w:val="24"/>
          <w:lang w:eastAsia="ru-RU"/>
        </w:rPr>
        <w:t>Краткое изложение предмета и общей цены Заявки Победителя.</w:t>
      </w:r>
    </w:p>
    <w:p w:rsidR="00AD7AB8" w:rsidRPr="004D1DCF" w:rsidRDefault="00AD7AB8" w:rsidP="00AD7AB8">
      <w:pPr>
        <w:pStyle w:val="3"/>
        <w:ind w:left="0" w:firstLine="567"/>
        <w:jc w:val="both"/>
        <w:rPr>
          <w:b w:val="0"/>
          <w:lang w:eastAsia="ru-RU"/>
        </w:rPr>
      </w:pPr>
      <w:bookmarkStart w:id="770" w:name="_Toc471830477"/>
      <w:bookmarkStart w:id="771" w:name="_Toc471898584"/>
      <w:r w:rsidRPr="004D1DCF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70"/>
      <w:bookmarkEnd w:id="771"/>
    </w:p>
    <w:p w:rsidR="00AD7AB8" w:rsidRPr="00AD7AB8" w:rsidRDefault="00AD7AB8" w:rsidP="00AD7AB8">
      <w:pPr>
        <w:rPr>
          <w:lang w:eastAsia="ru-RU"/>
        </w:r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2" w:name="_Ref440270568"/>
      <w:bookmarkStart w:id="773" w:name="_Ref440274159"/>
      <w:bookmarkStart w:id="774" w:name="_Ref440292555"/>
      <w:bookmarkStart w:id="775" w:name="_Ref440292779"/>
      <w:bookmarkStart w:id="776" w:name="_Toc471898585"/>
      <w:bookmarkEnd w:id="760"/>
      <w:r>
        <w:rPr>
          <w:szCs w:val="24"/>
        </w:rPr>
        <w:lastRenderedPageBreak/>
        <w:t>Техническая часть</w:t>
      </w:r>
      <w:bookmarkEnd w:id="772"/>
      <w:bookmarkEnd w:id="773"/>
      <w:bookmarkEnd w:id="774"/>
      <w:bookmarkEnd w:id="775"/>
      <w:bookmarkEnd w:id="77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7" w:name="_Toc176064097"/>
      <w:bookmarkStart w:id="778" w:name="_Toc176338525"/>
      <w:bookmarkStart w:id="779" w:name="_Toc180399753"/>
      <w:bookmarkStart w:id="780" w:name="_Toc189457101"/>
      <w:bookmarkStart w:id="781" w:name="_Toc189461737"/>
      <w:bookmarkStart w:id="782" w:name="_Toc189462011"/>
      <w:bookmarkStart w:id="783" w:name="_Toc191273610"/>
      <w:bookmarkStart w:id="784" w:name="_Toc423421726"/>
      <w:bookmarkStart w:id="785" w:name="_Toc471898586"/>
      <w:bookmarkStart w:id="786" w:name="_Toc167189319"/>
      <w:bookmarkStart w:id="787" w:name="_Toc168725254"/>
      <w:r w:rsidRPr="00C12FA4">
        <w:t xml:space="preserve">Перечень, объемы и характеристики 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r w:rsidR="00C3704B">
        <w:t xml:space="preserve">закупаемых </w:t>
      </w:r>
      <w:r w:rsidR="00CD1816">
        <w:t>работ</w:t>
      </w:r>
      <w:bookmarkEnd w:id="78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8" w:name="_Toc439166311"/>
      <w:bookmarkStart w:id="789" w:name="_Toc439170659"/>
      <w:bookmarkStart w:id="790" w:name="_Toc439172761"/>
      <w:bookmarkStart w:id="791" w:name="_Toc439173205"/>
      <w:bookmarkStart w:id="792" w:name="_Toc439238199"/>
      <w:bookmarkStart w:id="793" w:name="_Toc439252751"/>
      <w:bookmarkStart w:id="794" w:name="_Toc439323609"/>
      <w:bookmarkStart w:id="795" w:name="_Toc439323725"/>
      <w:bookmarkStart w:id="796" w:name="_Toc440361359"/>
      <w:bookmarkStart w:id="797" w:name="_Toc440376114"/>
      <w:bookmarkStart w:id="798" w:name="_Toc440376241"/>
      <w:bookmarkStart w:id="799" w:name="_Toc440382503"/>
      <w:bookmarkStart w:id="800" w:name="_Toc440447173"/>
      <w:bookmarkStart w:id="801" w:name="_Toc440620853"/>
      <w:bookmarkStart w:id="802" w:name="_Toc440631488"/>
      <w:bookmarkStart w:id="803" w:name="_Toc440875728"/>
      <w:bookmarkStart w:id="804" w:name="_Toc441131752"/>
      <w:bookmarkStart w:id="805" w:name="_Toc468352776"/>
      <w:bookmarkStart w:id="806" w:name="_Toc468352899"/>
      <w:bookmarkStart w:id="807" w:name="_Toc468355883"/>
      <w:bookmarkStart w:id="808" w:name="_Toc469480767"/>
      <w:bookmarkStart w:id="809" w:name="_Toc471898587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732047">
        <w:rPr>
          <w:b w:val="0"/>
          <w:szCs w:val="24"/>
        </w:rPr>
        <w:t xml:space="preserve">Лоту №1 (подраздел </w:t>
      </w:r>
      <w:r w:rsidR="00893B00" w:rsidRPr="00732047">
        <w:rPr>
          <w:b w:val="0"/>
          <w:szCs w:val="24"/>
        </w:rPr>
        <w:fldChar w:fldCharType="begin"/>
      </w:r>
      <w:r w:rsidR="00A154B7" w:rsidRPr="00732047">
        <w:rPr>
          <w:b w:val="0"/>
          <w:szCs w:val="24"/>
        </w:rPr>
        <w:instrText xml:space="preserve"> REF _Ref440275279 \r \h </w:instrText>
      </w:r>
      <w:r w:rsidR="00732047">
        <w:rPr>
          <w:b w:val="0"/>
          <w:szCs w:val="24"/>
        </w:rPr>
        <w:instrText xml:space="preserve"> \* MERGEFORMAT </w:instrText>
      </w:r>
      <w:r w:rsidR="00893B00" w:rsidRPr="00732047">
        <w:rPr>
          <w:b w:val="0"/>
          <w:szCs w:val="24"/>
        </w:rPr>
      </w:r>
      <w:r w:rsidR="00893B00" w:rsidRPr="00732047">
        <w:rPr>
          <w:b w:val="0"/>
          <w:szCs w:val="24"/>
        </w:rPr>
        <w:fldChar w:fldCharType="separate"/>
      </w:r>
      <w:r w:rsidR="001B2D1B" w:rsidRPr="00732047">
        <w:rPr>
          <w:b w:val="0"/>
          <w:szCs w:val="24"/>
        </w:rPr>
        <w:t>1.1.4</w:t>
      </w:r>
      <w:r w:rsidR="00893B00" w:rsidRPr="00732047">
        <w:rPr>
          <w:b w:val="0"/>
          <w:szCs w:val="24"/>
        </w:rPr>
        <w:fldChar w:fldCharType="end"/>
      </w:r>
      <w:r w:rsidR="00A154B7" w:rsidRPr="00732047">
        <w:rPr>
          <w:b w:val="0"/>
          <w:szCs w:val="24"/>
        </w:rPr>
        <w:t>)</w:t>
      </w:r>
      <w:r w:rsidRPr="00732047">
        <w:rPr>
          <w:b w:val="0"/>
          <w:szCs w:val="24"/>
        </w:rPr>
        <w:t xml:space="preserve"> изложен</w:t>
      </w:r>
      <w:r w:rsidR="00F463E8" w:rsidRPr="00732047">
        <w:rPr>
          <w:b w:val="0"/>
          <w:szCs w:val="24"/>
        </w:rPr>
        <w:t>о</w:t>
      </w:r>
      <w:r w:rsidRPr="00732047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03A7">
        <w:rPr>
          <w:b w:val="0"/>
          <w:szCs w:val="24"/>
        </w:rPr>
        <w:t xml:space="preserve">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</w:p>
    <w:p w:rsidR="002B5044" w:rsidRPr="003803A7" w:rsidRDefault="002B5044" w:rsidP="0021751A">
      <w:pPr>
        <w:pStyle w:val="2"/>
        <w:ind w:left="1701" w:hanging="1134"/>
      </w:pPr>
      <w:bookmarkStart w:id="810" w:name="_Ref194832984"/>
      <w:bookmarkStart w:id="811" w:name="_Ref197686508"/>
      <w:bookmarkStart w:id="812" w:name="_Toc423421727"/>
      <w:bookmarkStart w:id="813" w:name="_Toc471898588"/>
      <w:r w:rsidRPr="003803A7">
        <w:t xml:space="preserve">Требование к </w:t>
      </w:r>
      <w:bookmarkEnd w:id="810"/>
      <w:bookmarkEnd w:id="811"/>
      <w:bookmarkEnd w:id="812"/>
      <w:r w:rsidR="00C3704B">
        <w:t xml:space="preserve">закупаемым </w:t>
      </w:r>
      <w:r w:rsidR="00CD1816">
        <w:t>работам</w:t>
      </w:r>
      <w:bookmarkEnd w:id="813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4" w:name="_Toc439166314"/>
      <w:bookmarkStart w:id="815" w:name="_Toc439170662"/>
      <w:bookmarkStart w:id="816" w:name="_Toc439172764"/>
      <w:bookmarkStart w:id="817" w:name="_Toc439173208"/>
      <w:bookmarkStart w:id="818" w:name="_Toc439238202"/>
      <w:bookmarkStart w:id="819" w:name="_Toc439252754"/>
      <w:bookmarkStart w:id="820" w:name="_Toc439323612"/>
      <w:bookmarkStart w:id="821" w:name="_Toc439323728"/>
      <w:bookmarkStart w:id="822" w:name="_Toc440361362"/>
      <w:bookmarkStart w:id="823" w:name="_Toc440376117"/>
      <w:bookmarkStart w:id="824" w:name="_Toc440376244"/>
      <w:bookmarkStart w:id="825" w:name="_Toc440382505"/>
      <w:bookmarkStart w:id="826" w:name="_Toc440447175"/>
      <w:bookmarkStart w:id="827" w:name="_Toc440620855"/>
      <w:bookmarkStart w:id="828" w:name="_Toc440631490"/>
      <w:bookmarkStart w:id="829" w:name="_Toc440875730"/>
      <w:bookmarkStart w:id="830" w:name="_Toc441131754"/>
      <w:bookmarkStart w:id="831" w:name="_Toc468352778"/>
      <w:bookmarkStart w:id="832" w:name="_Toc468352901"/>
      <w:bookmarkStart w:id="833" w:name="_Toc468355885"/>
      <w:bookmarkStart w:id="834" w:name="_Toc469480769"/>
      <w:bookmarkStart w:id="835" w:name="_Toc471898589"/>
      <w:bookmarkStart w:id="836" w:name="_Ref194833053"/>
      <w:bookmarkStart w:id="837" w:name="_Ref223496951"/>
      <w:bookmarkStart w:id="83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7177AF">
        <w:rPr>
          <w:b w:val="0"/>
          <w:szCs w:val="24"/>
        </w:rPr>
        <w:t>закупаемым</w:t>
      </w:r>
      <w:r w:rsidR="00CD1816">
        <w:rPr>
          <w:b w:val="0"/>
          <w:szCs w:val="24"/>
        </w:rPr>
        <w:t xml:space="preserve"> работам</w:t>
      </w:r>
      <w:r w:rsidR="003776BB" w:rsidRPr="003803A7">
        <w:rPr>
          <w:b w:val="0"/>
          <w:szCs w:val="24"/>
          <w:lang w:eastAsia="ru-RU"/>
        </w:rPr>
        <w:t xml:space="preserve">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BB7F61" w:rsidRPr="00474B7D" w:rsidRDefault="00BB7F61" w:rsidP="00BB7F61">
      <w:pPr>
        <w:pStyle w:val="2"/>
        <w:ind w:left="1701" w:hanging="1134"/>
        <w:rPr>
          <w:b w:val="0"/>
        </w:rPr>
      </w:pPr>
      <w:bookmarkStart w:id="839" w:name="_Toc461808930"/>
      <w:bookmarkStart w:id="840" w:name="_Toc464120639"/>
      <w:bookmarkStart w:id="841" w:name="_Toc465774618"/>
      <w:bookmarkStart w:id="842" w:name="_Toc465865196"/>
      <w:bookmarkStart w:id="843" w:name="_Toc471898590"/>
      <w:bookmarkEnd w:id="786"/>
      <w:bookmarkEnd w:id="787"/>
      <w:bookmarkEnd w:id="836"/>
      <w:bookmarkEnd w:id="837"/>
      <w:bookmarkEnd w:id="838"/>
      <w:r w:rsidRPr="00474B7D">
        <w:t>Альтернативные предложения</w:t>
      </w:r>
      <w:bookmarkStart w:id="844" w:name="_Ref56252639"/>
      <w:bookmarkEnd w:id="839"/>
      <w:bookmarkEnd w:id="840"/>
      <w:bookmarkEnd w:id="841"/>
      <w:bookmarkEnd w:id="842"/>
      <w:bookmarkEnd w:id="843"/>
    </w:p>
    <w:p w:rsidR="00BB7F61" w:rsidRPr="00474B7D" w:rsidRDefault="00BB7F61" w:rsidP="00BB7F61">
      <w:pPr>
        <w:pStyle w:val="3"/>
        <w:ind w:left="0" w:firstLine="851"/>
        <w:jc w:val="both"/>
        <w:rPr>
          <w:b w:val="0"/>
          <w:szCs w:val="24"/>
        </w:rPr>
      </w:pPr>
      <w:bookmarkStart w:id="845" w:name="_Toc461808802"/>
      <w:bookmarkStart w:id="846" w:name="_Toc461808931"/>
      <w:bookmarkStart w:id="847" w:name="_Toc464120640"/>
      <w:bookmarkStart w:id="848" w:name="_Toc465774619"/>
      <w:bookmarkStart w:id="849" w:name="_Toc465865197"/>
      <w:bookmarkStart w:id="850" w:name="_Toc468352780"/>
      <w:bookmarkStart w:id="851" w:name="_Toc468352903"/>
      <w:bookmarkStart w:id="852" w:name="_Toc468355887"/>
      <w:bookmarkStart w:id="853" w:name="_Toc469480771"/>
      <w:bookmarkStart w:id="854" w:name="_Toc471898591"/>
      <w:r w:rsidRPr="00474B7D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</w:p>
    <w:p w:rsidR="002B5044" w:rsidRPr="002B5044" w:rsidRDefault="002B5044" w:rsidP="002B5044">
      <w:pPr>
        <w:pStyle w:val="11"/>
        <w:rPr>
          <w:lang w:eastAsia="ru-RU"/>
        </w:rPr>
      </w:pPr>
    </w:p>
    <w:bookmarkEnd w:id="5"/>
    <w:bookmarkEnd w:id="761"/>
    <w:p w:rsidR="00E33FCD" w:rsidRDefault="00E33FCD">
      <w:pPr>
        <w:suppressAutoHyphens w:val="0"/>
        <w:spacing w:line="240" w:lineRule="auto"/>
        <w:ind w:firstLine="0"/>
        <w:jc w:val="left"/>
        <w:rPr>
          <w:bCs w:val="0"/>
          <w:sz w:val="20"/>
          <w:szCs w:val="24"/>
          <w:lang w:eastAsia="ru-RU"/>
        </w:rPr>
      </w:pPr>
      <w:r>
        <w:rPr>
          <w:lang w:eastAsia="ru-RU"/>
        </w:rPr>
        <w:br w:type="page"/>
      </w: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5" w:name="_Ref440270602"/>
      <w:bookmarkStart w:id="856" w:name="_Toc47189859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5"/>
      <w:bookmarkEnd w:id="85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7" w:name="_Ref55336310"/>
      <w:bookmarkStart w:id="858" w:name="_Toc57314672"/>
      <w:bookmarkStart w:id="859" w:name="_Toc69728986"/>
      <w:bookmarkStart w:id="860" w:name="_Toc98253919"/>
      <w:bookmarkStart w:id="861" w:name="_Toc165173847"/>
      <w:bookmarkStart w:id="862" w:name="_Toc423423667"/>
      <w:bookmarkStart w:id="863" w:name="_Toc471898593"/>
      <w:r w:rsidRPr="00F647F7">
        <w:t xml:space="preserve">Письмо о подаче оферты </w:t>
      </w:r>
      <w:bookmarkStart w:id="864" w:name="_Ref22846535"/>
      <w:r w:rsidRPr="00F647F7">
        <w:t>(</w:t>
      </w:r>
      <w:bookmarkEnd w:id="86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7"/>
      <w:bookmarkEnd w:id="858"/>
      <w:bookmarkEnd w:id="859"/>
      <w:bookmarkEnd w:id="860"/>
      <w:bookmarkEnd w:id="861"/>
      <w:bookmarkEnd w:id="862"/>
      <w:bookmarkEnd w:id="863"/>
    </w:p>
    <w:p w:rsidR="004F4D80" w:rsidRPr="00C236C0" w:rsidRDefault="004F4D80" w:rsidP="004F4D80">
      <w:pPr>
        <w:pStyle w:val="3"/>
        <w:rPr>
          <w:szCs w:val="24"/>
        </w:rPr>
      </w:pPr>
      <w:bookmarkStart w:id="865" w:name="_Toc98253920"/>
      <w:bookmarkStart w:id="866" w:name="_Toc157248174"/>
      <w:bookmarkStart w:id="867" w:name="_Toc157496543"/>
      <w:bookmarkStart w:id="868" w:name="_Toc158206082"/>
      <w:bookmarkStart w:id="869" w:name="_Toc164057767"/>
      <w:bookmarkStart w:id="870" w:name="_Toc164137117"/>
      <w:bookmarkStart w:id="871" w:name="_Toc164161277"/>
      <w:bookmarkStart w:id="872" w:name="_Toc165173848"/>
      <w:bookmarkStart w:id="873" w:name="_Toc439170673"/>
      <w:bookmarkStart w:id="874" w:name="_Toc439172775"/>
      <w:bookmarkStart w:id="875" w:name="_Toc439173219"/>
      <w:bookmarkStart w:id="876" w:name="_Toc439238213"/>
      <w:bookmarkStart w:id="877" w:name="_Toc440361369"/>
      <w:bookmarkStart w:id="878" w:name="_Toc440376124"/>
      <w:bookmarkStart w:id="879" w:name="_Toc468352906"/>
      <w:bookmarkStart w:id="880" w:name="_Toc468355890"/>
      <w:bookmarkStart w:id="881" w:name="_Toc471898594"/>
      <w:r w:rsidRPr="00C236C0">
        <w:rPr>
          <w:szCs w:val="24"/>
        </w:rPr>
        <w:t>Форма письма о подаче оферты</w:t>
      </w:r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82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CD1816">
        <w:rPr>
          <w:sz w:val="24"/>
          <w:szCs w:val="24"/>
        </w:rPr>
        <w:t>выполнение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CD1816">
        <w:rPr>
          <w:sz w:val="24"/>
          <w:szCs w:val="24"/>
        </w:rPr>
        <w:t>работ</w:t>
      </w:r>
      <w:r w:rsidRPr="00F647F7">
        <w:rPr>
          <w:sz w:val="24"/>
          <w:szCs w:val="24"/>
        </w:rPr>
        <w:t>:</w:t>
      </w:r>
    </w:p>
    <w:p w:rsidR="004F4D80" w:rsidRPr="009F785F" w:rsidRDefault="009F785F" w:rsidP="009F785F">
      <w:pPr>
        <w:spacing w:before="120" w:after="120" w:line="240" w:lineRule="auto"/>
        <w:ind w:firstLine="0"/>
        <w:rPr>
          <w:b/>
          <w:i/>
          <w:sz w:val="24"/>
          <w:szCs w:val="24"/>
        </w:rPr>
      </w:pPr>
      <w:r w:rsidRPr="009F785F">
        <w:rPr>
          <w:b/>
          <w:i/>
          <w:sz w:val="24"/>
          <w:szCs w:val="24"/>
        </w:rPr>
        <w:t>проектно-изыскательские работы по объекту «Строительство помещения поста охраны при въезде на территорию Починковского, Новодугинского и Руднянского РЭС» для нужд ПАО «МРСК Центра» (филиала «Смоленскэнерго»)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176B20">
        <w:rPr>
          <w:sz w:val="24"/>
          <w:szCs w:val="24"/>
        </w:rPr>
        <w:t>выполнения работ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 xml:space="preserve">оплаты </w:t>
      </w:r>
      <w:r w:rsidR="00176B20">
        <w:rPr>
          <w:sz w:val="24"/>
          <w:szCs w:val="24"/>
        </w:rPr>
        <w:t>выполнения работ</w:t>
      </w:r>
      <w:r w:rsidR="00975C64" w:rsidRPr="00975C64">
        <w:rPr>
          <w:sz w:val="24"/>
          <w:szCs w:val="24"/>
        </w:rPr>
        <w:t xml:space="preserve">, Сводной таблицей стоимости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732047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176B20">
        <w:rPr>
          <w:b/>
          <w:szCs w:val="24"/>
        </w:rPr>
        <w:t>выполнения работ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176B20">
        <w:rPr>
          <w:szCs w:val="24"/>
        </w:rPr>
        <w:t>выполнения работ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176B20">
        <w:rPr>
          <w:szCs w:val="24"/>
        </w:rPr>
        <w:t>выполнения работ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8D20D2">
        <w:rPr>
          <w:b/>
          <w:szCs w:val="24"/>
        </w:rPr>
        <w:t>выполнения работ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474B7D" w:rsidRDefault="004F4D80" w:rsidP="004F4D80">
      <w:pPr>
        <w:spacing w:after="60" w:line="240" w:lineRule="auto"/>
        <w:rPr>
          <w:sz w:val="24"/>
          <w:szCs w:val="24"/>
        </w:rPr>
      </w:pPr>
      <w:r w:rsidRPr="00474B7D">
        <w:rPr>
          <w:sz w:val="24"/>
          <w:szCs w:val="24"/>
        </w:rPr>
        <w:t xml:space="preserve">Настоящая </w:t>
      </w:r>
      <w:r w:rsidR="00C236C0" w:rsidRPr="00474B7D">
        <w:rPr>
          <w:sz w:val="24"/>
          <w:szCs w:val="24"/>
        </w:rPr>
        <w:t>Заявка</w:t>
      </w:r>
      <w:r w:rsidRPr="00474B7D">
        <w:rPr>
          <w:sz w:val="24"/>
          <w:szCs w:val="24"/>
        </w:rPr>
        <w:t xml:space="preserve"> имеет правовой статус оферты и действует до «____»_______________</w:t>
      </w:r>
      <w:r w:rsidR="00475C80" w:rsidRPr="00474B7D">
        <w:rPr>
          <w:sz w:val="24"/>
          <w:szCs w:val="24"/>
        </w:rPr>
        <w:t xml:space="preserve"> </w:t>
      </w:r>
      <w:r w:rsidR="00BB7F61" w:rsidRPr="00474B7D">
        <w:rPr>
          <w:sz w:val="24"/>
          <w:szCs w:val="24"/>
        </w:rPr>
        <w:t xml:space="preserve">201_ </w:t>
      </w:r>
      <w:r w:rsidRPr="00474B7D">
        <w:rPr>
          <w:sz w:val="24"/>
          <w:szCs w:val="24"/>
        </w:rPr>
        <w:t>года.</w:t>
      </w:r>
    </w:p>
    <w:p w:rsidR="00975C64" w:rsidRPr="00474B7D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74B7D">
        <w:rPr>
          <w:sz w:val="24"/>
          <w:szCs w:val="24"/>
        </w:rPr>
        <w:t>Данная Заявка подается с пониманием того, что:</w:t>
      </w:r>
    </w:p>
    <w:p w:rsidR="00975C64" w:rsidRPr="00474B7D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74B7D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74B7D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74B7D">
        <w:rPr>
          <w:sz w:val="24"/>
          <w:szCs w:val="24"/>
        </w:rPr>
        <w:t>вы оставляете за собой право:</w:t>
      </w:r>
    </w:p>
    <w:p w:rsidR="00975C64" w:rsidRPr="00474B7D" w:rsidRDefault="00975C64" w:rsidP="00E775F0">
      <w:pPr>
        <w:widowControl w:val="0"/>
        <w:numPr>
          <w:ilvl w:val="0"/>
          <w:numId w:val="7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74B7D">
        <w:rPr>
          <w:sz w:val="24"/>
          <w:szCs w:val="24"/>
        </w:rPr>
        <w:t xml:space="preserve">отклонить заявки с ценами, превышающими начальную (максимальную) цену </w:t>
      </w:r>
      <w:r w:rsidRPr="00474B7D">
        <w:rPr>
          <w:sz w:val="24"/>
          <w:szCs w:val="24"/>
        </w:rPr>
        <w:lastRenderedPageBreak/>
        <w:t>договора (цену лота);</w:t>
      </w:r>
    </w:p>
    <w:p w:rsidR="00975C64" w:rsidRPr="00474B7D" w:rsidRDefault="00975C64" w:rsidP="00E775F0">
      <w:pPr>
        <w:widowControl w:val="0"/>
        <w:numPr>
          <w:ilvl w:val="0"/>
          <w:numId w:val="7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74B7D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74B7D" w:rsidRDefault="00975C64" w:rsidP="00E775F0">
      <w:pPr>
        <w:widowControl w:val="0"/>
        <w:numPr>
          <w:ilvl w:val="0"/>
          <w:numId w:val="7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74B7D">
        <w:rPr>
          <w:sz w:val="24"/>
          <w:szCs w:val="24"/>
        </w:rPr>
        <w:t>отклонить все заявки.</w:t>
      </w:r>
    </w:p>
    <w:p w:rsidR="00975C64" w:rsidRPr="00474B7D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74B7D">
        <w:rPr>
          <w:sz w:val="24"/>
          <w:szCs w:val="24"/>
        </w:rPr>
        <w:t>______________(</w:t>
      </w:r>
      <w:r w:rsidRPr="00474B7D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74B7D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74B7D" w:rsidRDefault="00475C80" w:rsidP="00E775F0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74B7D">
        <w:rPr>
          <w:sz w:val="24"/>
          <w:szCs w:val="24"/>
        </w:rPr>
        <w:t xml:space="preserve">не изменять (не вносить изменения) в Заявку </w:t>
      </w:r>
      <w:r w:rsidR="00975C64" w:rsidRPr="00474B7D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414CAF" w:rsidRDefault="00975C64" w:rsidP="00E775F0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</w:t>
      </w:r>
      <w:r w:rsidR="00687D09">
        <w:rPr>
          <w:sz w:val="24"/>
          <w:szCs w:val="24"/>
        </w:rPr>
        <w:t>нефальсифицированные</w:t>
      </w:r>
      <w:r w:rsidR="00687D09" w:rsidRPr="00750DD1">
        <w:rPr>
          <w:sz w:val="24"/>
          <w:szCs w:val="24"/>
        </w:rPr>
        <w:t xml:space="preserve"> </w:t>
      </w:r>
      <w:r w:rsidRPr="00414CAF">
        <w:rPr>
          <w:sz w:val="24"/>
          <w:szCs w:val="24"/>
        </w:rPr>
        <w:t xml:space="preserve">документы, сведения и/или информацию, приведенные в составе Заявки; </w:t>
      </w:r>
    </w:p>
    <w:p w:rsidR="00975C64" w:rsidRPr="00414CAF" w:rsidRDefault="00975C64" w:rsidP="00E775F0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74B7D" w:rsidRDefault="00975C64" w:rsidP="00E775F0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</w:t>
      </w:r>
      <w:r w:rsidRPr="00474B7D">
        <w:rPr>
          <w:sz w:val="24"/>
          <w:szCs w:val="24"/>
        </w:rPr>
        <w:t>Победителем/участником, предложившим наилучшую заявку.</w:t>
      </w:r>
    </w:p>
    <w:p w:rsidR="00975C64" w:rsidRPr="00474B7D" w:rsidRDefault="00975C64" w:rsidP="00E775F0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74B7D">
        <w:rPr>
          <w:sz w:val="24"/>
          <w:szCs w:val="24"/>
        </w:rPr>
        <w:t xml:space="preserve">предоставить в качестве </w:t>
      </w:r>
      <w:proofErr w:type="gramStart"/>
      <w:r w:rsidRPr="00474B7D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74B7D">
        <w:rPr>
          <w:sz w:val="24"/>
          <w:szCs w:val="24"/>
        </w:rPr>
        <w:t xml:space="preserve"> в составе подаваемой Заявки Соглашение о неустойке </w:t>
      </w:r>
      <w:r w:rsidRPr="00474B7D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74B7D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74B7D">
        <w:rPr>
          <w:sz w:val="24"/>
          <w:szCs w:val="24"/>
        </w:rPr>
        <w:t xml:space="preserve"> </w:t>
      </w:r>
      <w:r w:rsidR="00475C80" w:rsidRPr="00474B7D">
        <w:rPr>
          <w:sz w:val="24"/>
          <w:szCs w:val="24"/>
        </w:rPr>
        <w:t xml:space="preserve">или путем внесения денежных средств на расчетный счет Заказчика </w:t>
      </w:r>
      <w:r w:rsidRPr="00474B7D">
        <w:rPr>
          <w:sz w:val="24"/>
          <w:szCs w:val="24"/>
        </w:rPr>
        <w:t>в установленный в документации о закупке срок</w:t>
      </w:r>
      <w:r w:rsidRPr="00474B7D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E775F0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E775F0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E775F0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E775F0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E775F0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3" w:name="_Toc98253921"/>
      <w:bookmarkStart w:id="884" w:name="_Toc157248175"/>
      <w:bookmarkStart w:id="885" w:name="_Toc157496544"/>
      <w:bookmarkStart w:id="886" w:name="_Toc158206083"/>
      <w:bookmarkStart w:id="887" w:name="_Toc164057768"/>
      <w:bookmarkStart w:id="888" w:name="_Toc164137118"/>
      <w:bookmarkStart w:id="889" w:name="_Toc164161278"/>
      <w:bookmarkStart w:id="890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91" w:name="_Toc439170674"/>
      <w:bookmarkStart w:id="892" w:name="_Toc439172776"/>
      <w:bookmarkStart w:id="893" w:name="_Toc439173220"/>
      <w:bookmarkStart w:id="894" w:name="_Toc439238214"/>
      <w:bookmarkStart w:id="895" w:name="_Toc439252762"/>
      <w:bookmarkStart w:id="896" w:name="_Toc439323736"/>
      <w:bookmarkStart w:id="897" w:name="_Toc440361370"/>
      <w:bookmarkStart w:id="898" w:name="_Toc440376125"/>
      <w:bookmarkStart w:id="899" w:name="_Toc440376252"/>
      <w:bookmarkStart w:id="900" w:name="_Toc440382510"/>
      <w:bookmarkStart w:id="901" w:name="_Toc440447180"/>
      <w:bookmarkStart w:id="902" w:name="_Toc440620860"/>
      <w:bookmarkStart w:id="903" w:name="_Toc440631495"/>
      <w:bookmarkStart w:id="904" w:name="_Toc440875734"/>
      <w:bookmarkStart w:id="905" w:name="_Toc441131758"/>
      <w:bookmarkStart w:id="906" w:name="_Toc468352907"/>
      <w:bookmarkStart w:id="907" w:name="_Toc468355891"/>
      <w:bookmarkStart w:id="908" w:name="_Toc471898595"/>
      <w:r w:rsidRPr="00C236C0">
        <w:rPr>
          <w:szCs w:val="24"/>
        </w:rPr>
        <w:lastRenderedPageBreak/>
        <w:t>Инструкции по заполнению</w:t>
      </w:r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B70C6D">
        <w:rPr>
          <w:sz w:val="24"/>
          <w:szCs w:val="24"/>
        </w:rPr>
        <w:t>выполнения работ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893B00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1B2D1B">
        <w:rPr>
          <w:sz w:val="24"/>
          <w:szCs w:val="24"/>
        </w:rPr>
        <w:t>3.3.4</w:t>
      </w:r>
      <w:r w:rsidR="00893B00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893B0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1B2D1B">
        <w:rPr>
          <w:sz w:val="24"/>
          <w:szCs w:val="24"/>
        </w:rPr>
        <w:t>3.3.1.6</w:t>
      </w:r>
      <w:r w:rsidR="00893B00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893B0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1B2D1B">
        <w:rPr>
          <w:sz w:val="24"/>
          <w:szCs w:val="24"/>
        </w:rPr>
        <w:t>3.3.1.7</w:t>
      </w:r>
      <w:r w:rsidR="00893B00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9" w:name="_Ref55335821"/>
      <w:bookmarkStart w:id="910" w:name="_Ref55336345"/>
      <w:bookmarkStart w:id="911" w:name="_Toc57314674"/>
      <w:bookmarkStart w:id="912" w:name="_Toc69728988"/>
      <w:bookmarkStart w:id="913" w:name="_Toc98253922"/>
      <w:bookmarkStart w:id="91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5" w:name="_Ref440271964"/>
      <w:bookmarkStart w:id="916" w:name="_Toc440361371"/>
      <w:bookmarkStart w:id="917" w:name="_Toc440376126"/>
      <w:bookmarkStart w:id="918" w:name="_Toc468352908"/>
      <w:bookmarkStart w:id="919" w:name="_Toc471898596"/>
      <w:r>
        <w:rPr>
          <w:szCs w:val="24"/>
        </w:rPr>
        <w:lastRenderedPageBreak/>
        <w:t>Антикоррупционные обязательства (Форма 1.1).</w:t>
      </w:r>
      <w:bookmarkEnd w:id="915"/>
      <w:bookmarkEnd w:id="916"/>
      <w:bookmarkEnd w:id="917"/>
      <w:bookmarkEnd w:id="918"/>
      <w:bookmarkEnd w:id="919"/>
    </w:p>
    <w:p w:rsidR="00920CB0" w:rsidRPr="00EB2EFF" w:rsidRDefault="00920CB0" w:rsidP="00E775F0">
      <w:pPr>
        <w:pStyle w:val="3"/>
        <w:numPr>
          <w:ilvl w:val="3"/>
          <w:numId w:val="69"/>
        </w:numPr>
        <w:rPr>
          <w:szCs w:val="24"/>
        </w:rPr>
      </w:pPr>
      <w:bookmarkStart w:id="920" w:name="_Toc439238216"/>
      <w:bookmarkStart w:id="921" w:name="_Toc439252764"/>
      <w:bookmarkStart w:id="922" w:name="_Toc439323738"/>
      <w:bookmarkStart w:id="923" w:name="_Toc440361372"/>
      <w:bookmarkStart w:id="924" w:name="_Toc440376127"/>
      <w:bookmarkStart w:id="925" w:name="_Toc440376254"/>
      <w:bookmarkStart w:id="926" w:name="_Toc440382512"/>
      <w:bookmarkStart w:id="927" w:name="_Toc440447182"/>
      <w:bookmarkStart w:id="928" w:name="_Toc440620862"/>
      <w:bookmarkStart w:id="929" w:name="_Toc440631497"/>
      <w:bookmarkStart w:id="930" w:name="_Toc440875736"/>
      <w:bookmarkStart w:id="931" w:name="_Toc441131760"/>
      <w:bookmarkStart w:id="932" w:name="_Toc468355893"/>
      <w:bookmarkStart w:id="933" w:name="_Toc471898597"/>
      <w:r w:rsidRPr="00EB2EFF">
        <w:rPr>
          <w:szCs w:val="24"/>
        </w:rPr>
        <w:t>Форма Антикоррупционных обязательств</w:t>
      </w:r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E775F0">
      <w:pPr>
        <w:numPr>
          <w:ilvl w:val="0"/>
          <w:numId w:val="64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proofErr w:type="gramStart"/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</w:t>
      </w:r>
      <w:r w:rsidR="007F0FAF" w:rsidRPr="007F0FAF">
        <w:rPr>
          <w:b/>
          <w:i/>
          <w:color w:val="000000"/>
        </w:rPr>
        <w:t>Открытого запроса предложений на право заключения Договора на выполнение проектно-изыскательских работ по объекту «Строительство помещения поста охраны при въезде на территорию Починковского, Новодугинского и Руднянского РЭС» для нужд ПАО «МРСК Центра» (филиала «Смоленскэнерго»)</w:t>
      </w:r>
      <w:r w:rsidRPr="00160223">
        <w:rPr>
          <w:color w:val="000000"/>
        </w:rPr>
        <w:t>, именуемое в дальнейшем «Заказчик», после ознакомления с</w:t>
      </w:r>
      <w:proofErr w:type="gramEnd"/>
      <w:r w:rsidRPr="00160223">
        <w:rPr>
          <w:color w:val="000000"/>
        </w:rPr>
        <w:t xml:space="preserve">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E775F0">
      <w:pPr>
        <w:widowControl w:val="0"/>
        <w:numPr>
          <w:ilvl w:val="1"/>
          <w:numId w:val="68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DB4CA4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E775F0">
      <w:pPr>
        <w:numPr>
          <w:ilvl w:val="0"/>
          <w:numId w:val="6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E775F0">
      <w:pPr>
        <w:numPr>
          <w:ilvl w:val="0"/>
          <w:numId w:val="67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E775F0">
      <w:pPr>
        <w:numPr>
          <w:ilvl w:val="0"/>
          <w:numId w:val="67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E775F0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E775F0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E775F0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E775F0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E775F0">
      <w:pPr>
        <w:numPr>
          <w:ilvl w:val="0"/>
          <w:numId w:val="65"/>
        </w:numPr>
        <w:suppressAutoHyphens w:val="0"/>
        <w:spacing w:line="240" w:lineRule="auto"/>
        <w:ind w:left="0" w:firstLine="709"/>
      </w:pPr>
      <w:r w:rsidRPr="00160223">
        <w:lastRenderedPageBreak/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E775F0">
      <w:pPr>
        <w:numPr>
          <w:ilvl w:val="1"/>
          <w:numId w:val="66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E775F0">
      <w:pPr>
        <w:numPr>
          <w:ilvl w:val="1"/>
          <w:numId w:val="66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E775F0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E775F0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E775F0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E775F0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E775F0">
      <w:pPr>
        <w:numPr>
          <w:ilvl w:val="0"/>
          <w:numId w:val="6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E775F0">
      <w:pPr>
        <w:numPr>
          <w:ilvl w:val="0"/>
          <w:numId w:val="6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E775F0">
      <w:pPr>
        <w:numPr>
          <w:ilvl w:val="0"/>
          <w:numId w:val="6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7F0FAF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475C80" w:rsidRPr="00474B7D" w:rsidRDefault="00475C80" w:rsidP="00475C80">
      <w:pPr>
        <w:spacing w:line="240" w:lineRule="auto"/>
        <w:ind w:firstLine="709"/>
        <w:rPr>
          <w:b/>
          <w:i/>
          <w:sz w:val="24"/>
          <w:szCs w:val="24"/>
        </w:rPr>
      </w:pPr>
      <w:r w:rsidRPr="00474B7D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475C80" w:rsidRPr="007C47E3" w:rsidRDefault="00475C80" w:rsidP="00475C80">
      <w:pPr>
        <w:spacing w:line="240" w:lineRule="auto"/>
        <w:rPr>
          <w:sz w:val="24"/>
          <w:szCs w:val="24"/>
        </w:rPr>
      </w:pPr>
      <w:r w:rsidRPr="00474B7D">
        <w:rPr>
          <w:i/>
          <w:sz w:val="24"/>
          <w:szCs w:val="24"/>
        </w:rPr>
        <w:t xml:space="preserve">В ПАО «МРСК Центра действует система </w:t>
      </w:r>
      <w:r w:rsidRPr="00474B7D">
        <w:rPr>
          <w:i/>
          <w:iCs/>
          <w:sz w:val="24"/>
          <w:szCs w:val="24"/>
        </w:rPr>
        <w:t>предупреждения и профилактики коррупции.</w:t>
      </w:r>
      <w:r w:rsidRPr="00474B7D">
        <w:rPr>
          <w:i/>
          <w:sz w:val="24"/>
          <w:szCs w:val="24"/>
        </w:rPr>
        <w:t xml:space="preserve"> </w:t>
      </w:r>
      <w:proofErr w:type="gramStart"/>
      <w:r w:rsidRPr="00474B7D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6" w:history="1">
        <w:r w:rsidRPr="00474B7D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474B7D">
        <w:rPr>
          <w:i/>
          <w:sz w:val="24"/>
          <w:szCs w:val="24"/>
        </w:rPr>
        <w:t xml:space="preserve"> на корпоративном веб-сайте</w:t>
      </w:r>
      <w:r w:rsidRPr="00474B7D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474B7D">
        <w:rPr>
          <w:i/>
          <w:sz w:val="24"/>
          <w:szCs w:val="24"/>
        </w:rPr>
        <w:t> </w:t>
      </w:r>
      <w:hyperlink r:id="rId37" w:tgtFrame="_blank" w:history="1">
        <w:r w:rsidRPr="00474B7D">
          <w:rPr>
            <w:i/>
            <w:sz w:val="24"/>
            <w:szCs w:val="24"/>
          </w:rPr>
          <w:t>doverie@mrsk-1.ru</w:t>
        </w:r>
      </w:hyperlink>
      <w:r w:rsidRPr="00474B7D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4" w:name="_Toc423423668"/>
      <w:bookmarkStart w:id="935" w:name="_Ref440271072"/>
      <w:bookmarkStart w:id="936" w:name="_Ref440273986"/>
      <w:bookmarkStart w:id="937" w:name="_Ref440274337"/>
      <w:bookmarkStart w:id="938" w:name="_Ref440274913"/>
      <w:bookmarkStart w:id="939" w:name="_Ref440284918"/>
      <w:bookmarkStart w:id="940" w:name="_Toc471898598"/>
      <w:r>
        <w:lastRenderedPageBreak/>
        <w:t>Сводная таблица стоимости</w:t>
      </w:r>
      <w:r w:rsidR="004F4D80" w:rsidRPr="00F647F7">
        <w:t xml:space="preserve"> </w:t>
      </w:r>
      <w:r w:rsidR="001C4BB0" w:rsidRPr="005D252F">
        <w:rPr>
          <w:bCs w:val="0"/>
        </w:rPr>
        <w:t>работ</w:t>
      </w:r>
      <w:r w:rsidR="001C4BB0" w:rsidRPr="002D4BC6">
        <w:rPr>
          <w:b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9"/>
      <w:bookmarkEnd w:id="910"/>
      <w:bookmarkEnd w:id="911"/>
      <w:bookmarkEnd w:id="912"/>
      <w:bookmarkEnd w:id="913"/>
      <w:bookmarkEnd w:id="914"/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C236C0" w:rsidRDefault="004F4D80" w:rsidP="004F4D80">
      <w:pPr>
        <w:pStyle w:val="3"/>
        <w:rPr>
          <w:szCs w:val="24"/>
        </w:rPr>
      </w:pPr>
      <w:bookmarkStart w:id="941" w:name="_Toc98253923"/>
      <w:bookmarkStart w:id="942" w:name="_Toc157248177"/>
      <w:bookmarkStart w:id="943" w:name="_Toc157496546"/>
      <w:bookmarkStart w:id="944" w:name="_Toc158206085"/>
      <w:bookmarkStart w:id="945" w:name="_Toc164057770"/>
      <w:bookmarkStart w:id="946" w:name="_Toc164137120"/>
      <w:bookmarkStart w:id="947" w:name="_Toc164161280"/>
      <w:bookmarkStart w:id="948" w:name="_Toc165173851"/>
      <w:bookmarkStart w:id="949" w:name="_Ref264038986"/>
      <w:bookmarkStart w:id="950" w:name="_Ref264359294"/>
      <w:bookmarkStart w:id="951" w:name="_Toc439170676"/>
      <w:bookmarkStart w:id="952" w:name="_Toc439172778"/>
      <w:bookmarkStart w:id="953" w:name="_Toc439173222"/>
      <w:bookmarkStart w:id="954" w:name="_Toc439238218"/>
      <w:bookmarkStart w:id="955" w:name="_Toc439252766"/>
      <w:bookmarkStart w:id="956" w:name="_Toc439323740"/>
      <w:bookmarkStart w:id="957" w:name="_Toc440361374"/>
      <w:bookmarkStart w:id="958" w:name="_Toc440376129"/>
      <w:bookmarkStart w:id="959" w:name="_Toc440376256"/>
      <w:bookmarkStart w:id="960" w:name="_Toc440382514"/>
      <w:bookmarkStart w:id="961" w:name="_Toc440447184"/>
      <w:bookmarkStart w:id="962" w:name="_Toc440620864"/>
      <w:bookmarkStart w:id="963" w:name="_Toc440631499"/>
      <w:bookmarkStart w:id="964" w:name="_Toc440875738"/>
      <w:bookmarkStart w:id="965" w:name="_Toc441131762"/>
      <w:bookmarkStart w:id="966" w:name="_Toc468352911"/>
      <w:bookmarkStart w:id="967" w:name="_Toc468355895"/>
      <w:bookmarkStart w:id="968" w:name="_Toc469480779"/>
      <w:bookmarkStart w:id="969" w:name="_Toc471898599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r w:rsidR="00492C8B">
        <w:rPr>
          <w:szCs w:val="24"/>
        </w:rPr>
        <w:t>Сводной таблицы стоимости</w:t>
      </w:r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r w:rsidR="001C4BB0" w:rsidRPr="001C4BB0">
        <w:rPr>
          <w:bCs w:val="0"/>
          <w:szCs w:val="24"/>
        </w:rPr>
        <w:t xml:space="preserve"> </w:t>
      </w:r>
      <w:r w:rsidR="001C4BB0" w:rsidRPr="005D252F">
        <w:rPr>
          <w:bCs w:val="0"/>
          <w:szCs w:val="24"/>
        </w:rPr>
        <w:t>работ</w:t>
      </w:r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DB28C8" w:rsidRDefault="00DB28C8" w:rsidP="00DB28C8">
      <w:pPr>
        <w:spacing w:before="120" w:line="240" w:lineRule="auto"/>
        <w:ind w:firstLine="0"/>
        <w:jc w:val="center"/>
        <w:rPr>
          <w:b/>
        </w:rPr>
      </w:pPr>
      <w:r w:rsidRPr="0063506C">
        <w:rPr>
          <w:b/>
        </w:rPr>
        <w:t>Сводная таблица стоимости работ</w:t>
      </w:r>
    </w:p>
    <w:p w:rsidR="00DB28C8" w:rsidRDefault="00DB28C8" w:rsidP="00DB28C8">
      <w:pPr>
        <w:spacing w:before="120" w:line="240" w:lineRule="auto"/>
        <w:ind w:firstLine="0"/>
        <w:jc w:val="center"/>
        <w:rPr>
          <w:b/>
        </w:rPr>
      </w:pPr>
    </w:p>
    <w:p w:rsidR="00DB28C8" w:rsidRPr="00F647F7" w:rsidRDefault="00DB28C8" w:rsidP="00DB28C8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DB28C8" w:rsidRPr="0063506C" w:rsidRDefault="00DB28C8" w:rsidP="00DB28C8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724"/>
        <w:gridCol w:w="1049"/>
        <w:gridCol w:w="1078"/>
        <w:gridCol w:w="1581"/>
        <w:gridCol w:w="1563"/>
        <w:gridCol w:w="1612"/>
      </w:tblGrid>
      <w:tr w:rsidR="00DB28C8" w:rsidRPr="0063506C" w:rsidTr="00523966">
        <w:trPr>
          <w:trHeight w:val="919"/>
        </w:trPr>
        <w:tc>
          <w:tcPr>
            <w:tcW w:w="578" w:type="dxa"/>
            <w:vAlign w:val="center"/>
          </w:tcPr>
          <w:p w:rsidR="00DB28C8" w:rsidRPr="0063506C" w:rsidRDefault="00DB28C8" w:rsidP="00523966">
            <w:pPr>
              <w:pStyle w:val="aff0"/>
              <w:spacing w:before="0" w:after="0"/>
              <w:ind w:left="0" w:right="0"/>
              <w:jc w:val="center"/>
            </w:pPr>
            <w:r w:rsidRPr="0063506C">
              <w:t xml:space="preserve">№ </w:t>
            </w:r>
            <w:proofErr w:type="gramStart"/>
            <w:r w:rsidRPr="0063506C">
              <w:t>п</w:t>
            </w:r>
            <w:proofErr w:type="gramEnd"/>
            <w:r w:rsidRPr="0063506C">
              <w:t>/п</w:t>
            </w:r>
          </w:p>
        </w:tc>
        <w:tc>
          <w:tcPr>
            <w:tcW w:w="2724" w:type="dxa"/>
            <w:vAlign w:val="center"/>
          </w:tcPr>
          <w:p w:rsidR="00DB28C8" w:rsidRPr="0063506C" w:rsidRDefault="00DB28C8" w:rsidP="00523966">
            <w:pPr>
              <w:pStyle w:val="aff0"/>
              <w:spacing w:before="0" w:after="0"/>
              <w:ind w:left="0" w:right="0"/>
              <w:jc w:val="center"/>
            </w:pPr>
            <w:r w:rsidRPr="0063506C">
              <w:t>Вид работ</w:t>
            </w:r>
          </w:p>
        </w:tc>
        <w:tc>
          <w:tcPr>
            <w:tcW w:w="1049" w:type="dxa"/>
            <w:vAlign w:val="center"/>
          </w:tcPr>
          <w:p w:rsidR="00DB28C8" w:rsidRPr="0063506C" w:rsidRDefault="00DB28C8" w:rsidP="00523966">
            <w:pPr>
              <w:pStyle w:val="aff0"/>
              <w:spacing w:before="0" w:after="0"/>
              <w:ind w:left="0" w:right="0"/>
              <w:jc w:val="center"/>
            </w:pPr>
            <w:r w:rsidRPr="0063506C">
              <w:t>Ед. изм.</w:t>
            </w:r>
          </w:p>
        </w:tc>
        <w:tc>
          <w:tcPr>
            <w:tcW w:w="1078" w:type="dxa"/>
            <w:vAlign w:val="center"/>
          </w:tcPr>
          <w:p w:rsidR="00DB28C8" w:rsidRPr="0063506C" w:rsidRDefault="00DB28C8" w:rsidP="00523966">
            <w:pPr>
              <w:pStyle w:val="aff0"/>
              <w:spacing w:before="0" w:after="0"/>
              <w:ind w:left="0" w:right="0"/>
              <w:jc w:val="center"/>
            </w:pPr>
            <w:r w:rsidRPr="0063506C">
              <w:t>Кол-во</w:t>
            </w:r>
          </w:p>
        </w:tc>
        <w:tc>
          <w:tcPr>
            <w:tcW w:w="1581" w:type="dxa"/>
            <w:vAlign w:val="center"/>
          </w:tcPr>
          <w:p w:rsidR="00DB28C8" w:rsidRPr="0063506C" w:rsidRDefault="00DB28C8" w:rsidP="00523966">
            <w:pPr>
              <w:pStyle w:val="aff0"/>
              <w:spacing w:before="0" w:after="0"/>
              <w:ind w:left="0" w:right="0"/>
              <w:jc w:val="center"/>
            </w:pPr>
            <w:r w:rsidRPr="0063506C">
              <w:t>Единичная расценка, руб. (без НДС)</w:t>
            </w:r>
          </w:p>
        </w:tc>
        <w:tc>
          <w:tcPr>
            <w:tcW w:w="1563" w:type="dxa"/>
            <w:vAlign w:val="center"/>
          </w:tcPr>
          <w:p w:rsidR="00DB28C8" w:rsidRPr="0063506C" w:rsidRDefault="00DB28C8" w:rsidP="00523966">
            <w:pPr>
              <w:pStyle w:val="aff0"/>
              <w:spacing w:before="0" w:after="0"/>
              <w:ind w:left="0" w:right="0"/>
              <w:jc w:val="center"/>
            </w:pPr>
            <w:r w:rsidRPr="0063506C">
              <w:t>Общая стоимость, руб. (без НДС)</w:t>
            </w:r>
          </w:p>
        </w:tc>
        <w:tc>
          <w:tcPr>
            <w:tcW w:w="1612" w:type="dxa"/>
            <w:vAlign w:val="center"/>
          </w:tcPr>
          <w:p w:rsidR="00DB28C8" w:rsidRPr="0063506C" w:rsidRDefault="00DB28C8" w:rsidP="00523966">
            <w:pPr>
              <w:pStyle w:val="aff0"/>
              <w:spacing w:before="0" w:after="0"/>
              <w:ind w:left="0" w:right="0"/>
              <w:jc w:val="center"/>
            </w:pPr>
            <w:r w:rsidRPr="0063506C">
              <w:t>Примечания</w:t>
            </w:r>
          </w:p>
        </w:tc>
      </w:tr>
      <w:tr w:rsidR="00DB28C8" w:rsidRPr="0063506C" w:rsidTr="00523966">
        <w:trPr>
          <w:trHeight w:val="277"/>
        </w:trPr>
        <w:tc>
          <w:tcPr>
            <w:tcW w:w="578" w:type="dxa"/>
            <w:vAlign w:val="center"/>
          </w:tcPr>
          <w:p w:rsidR="00DB28C8" w:rsidRPr="0063506C" w:rsidRDefault="00DB28C8" w:rsidP="00E775F0">
            <w:pPr>
              <w:pStyle w:val="aff1"/>
              <w:numPr>
                <w:ilvl w:val="0"/>
                <w:numId w:val="76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24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049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078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581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563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right"/>
              <w:rPr>
                <w:color w:val="000000"/>
                <w:sz w:val="22"/>
              </w:rPr>
            </w:pPr>
          </w:p>
        </w:tc>
        <w:tc>
          <w:tcPr>
            <w:tcW w:w="1612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DB28C8" w:rsidRPr="0063506C" w:rsidTr="00523966">
        <w:trPr>
          <w:trHeight w:val="277"/>
        </w:trPr>
        <w:tc>
          <w:tcPr>
            <w:tcW w:w="578" w:type="dxa"/>
            <w:vAlign w:val="center"/>
          </w:tcPr>
          <w:p w:rsidR="00DB28C8" w:rsidRPr="0063506C" w:rsidRDefault="00DB28C8" w:rsidP="00E775F0">
            <w:pPr>
              <w:pStyle w:val="aff1"/>
              <w:numPr>
                <w:ilvl w:val="0"/>
                <w:numId w:val="76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24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049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078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581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563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right"/>
              <w:rPr>
                <w:color w:val="000000"/>
                <w:sz w:val="22"/>
              </w:rPr>
            </w:pPr>
          </w:p>
        </w:tc>
        <w:tc>
          <w:tcPr>
            <w:tcW w:w="1612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DB28C8" w:rsidRPr="0063506C" w:rsidTr="00523966">
        <w:trPr>
          <w:trHeight w:val="491"/>
        </w:trPr>
        <w:tc>
          <w:tcPr>
            <w:tcW w:w="578" w:type="dxa"/>
            <w:vAlign w:val="center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3506C">
              <w:rPr>
                <w:color w:val="000000"/>
                <w:sz w:val="22"/>
              </w:rPr>
              <w:t>…</w:t>
            </w:r>
          </w:p>
        </w:tc>
        <w:tc>
          <w:tcPr>
            <w:tcW w:w="2724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049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63506C">
              <w:rPr>
                <w:b/>
                <w:color w:val="000000"/>
                <w:sz w:val="22"/>
              </w:rPr>
              <w:t>х</w:t>
            </w:r>
          </w:p>
        </w:tc>
        <w:tc>
          <w:tcPr>
            <w:tcW w:w="1078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63506C">
              <w:rPr>
                <w:b/>
                <w:color w:val="000000"/>
                <w:sz w:val="22"/>
              </w:rPr>
              <w:t>х</w:t>
            </w:r>
          </w:p>
        </w:tc>
        <w:tc>
          <w:tcPr>
            <w:tcW w:w="1581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63506C">
              <w:rPr>
                <w:b/>
                <w:color w:val="000000"/>
                <w:sz w:val="22"/>
              </w:rPr>
              <w:t>х</w:t>
            </w:r>
          </w:p>
        </w:tc>
        <w:tc>
          <w:tcPr>
            <w:tcW w:w="1563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right"/>
              <w:rPr>
                <w:color w:val="000000"/>
                <w:sz w:val="22"/>
              </w:rPr>
            </w:pPr>
          </w:p>
        </w:tc>
        <w:tc>
          <w:tcPr>
            <w:tcW w:w="1612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DB28C8" w:rsidRPr="0063506C" w:rsidTr="00523966">
        <w:trPr>
          <w:trHeight w:val="277"/>
        </w:trPr>
        <w:tc>
          <w:tcPr>
            <w:tcW w:w="578" w:type="dxa"/>
            <w:vAlign w:val="center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3506C">
              <w:rPr>
                <w:color w:val="000000"/>
                <w:sz w:val="22"/>
              </w:rPr>
              <w:t>…</w:t>
            </w:r>
          </w:p>
        </w:tc>
        <w:tc>
          <w:tcPr>
            <w:tcW w:w="2724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049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078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581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563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right"/>
              <w:rPr>
                <w:color w:val="000000"/>
                <w:sz w:val="22"/>
              </w:rPr>
            </w:pPr>
          </w:p>
        </w:tc>
        <w:tc>
          <w:tcPr>
            <w:tcW w:w="1612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DB28C8" w:rsidRPr="0063506C" w:rsidTr="00523966">
        <w:trPr>
          <w:trHeight w:val="277"/>
        </w:trPr>
        <w:tc>
          <w:tcPr>
            <w:tcW w:w="5429" w:type="dxa"/>
            <w:gridSpan w:val="4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3506C">
              <w:rPr>
                <w:b/>
                <w:bCs w:val="0"/>
                <w:color w:val="000000"/>
                <w:sz w:val="22"/>
              </w:rPr>
              <w:t>ИТОГО без НДС, руб.</w:t>
            </w:r>
          </w:p>
        </w:tc>
        <w:tc>
          <w:tcPr>
            <w:tcW w:w="1581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center"/>
              <w:rPr>
                <w:b/>
                <w:color w:val="000000"/>
                <w:sz w:val="22"/>
              </w:rPr>
            </w:pPr>
            <w:r w:rsidRPr="0063506C">
              <w:rPr>
                <w:b/>
                <w:color w:val="000000"/>
                <w:sz w:val="22"/>
              </w:rPr>
              <w:t>х</w:t>
            </w:r>
          </w:p>
        </w:tc>
        <w:tc>
          <w:tcPr>
            <w:tcW w:w="1563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right"/>
              <w:rPr>
                <w:b/>
                <w:color w:val="000000"/>
                <w:sz w:val="22"/>
              </w:rPr>
            </w:pPr>
          </w:p>
        </w:tc>
        <w:tc>
          <w:tcPr>
            <w:tcW w:w="1612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center"/>
              <w:rPr>
                <w:b/>
                <w:color w:val="000000"/>
                <w:sz w:val="22"/>
              </w:rPr>
            </w:pPr>
          </w:p>
        </w:tc>
      </w:tr>
      <w:tr w:rsidR="00DB28C8" w:rsidRPr="0063506C" w:rsidTr="00523966">
        <w:trPr>
          <w:trHeight w:val="277"/>
        </w:trPr>
        <w:tc>
          <w:tcPr>
            <w:tcW w:w="5429" w:type="dxa"/>
            <w:gridSpan w:val="4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3506C">
              <w:rPr>
                <w:b/>
                <w:bCs w:val="0"/>
                <w:color w:val="000000"/>
                <w:sz w:val="22"/>
              </w:rPr>
              <w:t>НДС, руб.</w:t>
            </w:r>
          </w:p>
        </w:tc>
        <w:tc>
          <w:tcPr>
            <w:tcW w:w="1581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center"/>
              <w:rPr>
                <w:b/>
                <w:color w:val="000000"/>
                <w:sz w:val="22"/>
              </w:rPr>
            </w:pPr>
            <w:r w:rsidRPr="0063506C">
              <w:rPr>
                <w:b/>
                <w:color w:val="000000"/>
                <w:sz w:val="22"/>
              </w:rPr>
              <w:t>х</w:t>
            </w:r>
          </w:p>
        </w:tc>
        <w:tc>
          <w:tcPr>
            <w:tcW w:w="1563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right"/>
              <w:rPr>
                <w:b/>
                <w:color w:val="000000"/>
                <w:sz w:val="22"/>
              </w:rPr>
            </w:pPr>
          </w:p>
        </w:tc>
        <w:tc>
          <w:tcPr>
            <w:tcW w:w="1612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center"/>
              <w:rPr>
                <w:b/>
                <w:color w:val="000000"/>
                <w:sz w:val="22"/>
              </w:rPr>
            </w:pPr>
          </w:p>
        </w:tc>
      </w:tr>
      <w:tr w:rsidR="00DB28C8" w:rsidRPr="0063506C" w:rsidTr="00523966">
        <w:trPr>
          <w:trHeight w:val="277"/>
        </w:trPr>
        <w:tc>
          <w:tcPr>
            <w:tcW w:w="5429" w:type="dxa"/>
            <w:gridSpan w:val="4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3506C">
              <w:rPr>
                <w:b/>
                <w:bCs w:val="0"/>
                <w:color w:val="000000"/>
                <w:sz w:val="22"/>
              </w:rPr>
              <w:t>ИТОГО с НДС, руб.</w:t>
            </w:r>
          </w:p>
        </w:tc>
        <w:tc>
          <w:tcPr>
            <w:tcW w:w="1581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center"/>
              <w:rPr>
                <w:b/>
                <w:color w:val="000000"/>
                <w:sz w:val="22"/>
              </w:rPr>
            </w:pPr>
            <w:r w:rsidRPr="0063506C">
              <w:rPr>
                <w:b/>
                <w:color w:val="000000"/>
                <w:sz w:val="22"/>
              </w:rPr>
              <w:t>х</w:t>
            </w:r>
          </w:p>
        </w:tc>
        <w:tc>
          <w:tcPr>
            <w:tcW w:w="1563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right"/>
              <w:rPr>
                <w:b/>
                <w:color w:val="000000"/>
                <w:sz w:val="22"/>
              </w:rPr>
            </w:pPr>
          </w:p>
        </w:tc>
        <w:tc>
          <w:tcPr>
            <w:tcW w:w="1612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center"/>
              <w:rPr>
                <w:b/>
                <w:color w:val="000000"/>
                <w:sz w:val="22"/>
              </w:rPr>
            </w:pPr>
          </w:p>
        </w:tc>
      </w:tr>
    </w:tbl>
    <w:p w:rsidR="00DB28C8" w:rsidRPr="0063506C" w:rsidRDefault="00DB28C8" w:rsidP="00DB28C8">
      <w:pPr>
        <w:spacing w:line="240" w:lineRule="auto"/>
        <w:ind w:firstLine="0"/>
        <w:rPr>
          <w:b/>
          <w:color w:val="000000"/>
        </w:rPr>
      </w:pPr>
    </w:p>
    <w:p w:rsidR="00456188" w:rsidRPr="00336F2E" w:rsidRDefault="00456188" w:rsidP="00456188">
      <w:pP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4F4D80" w:rsidRDefault="004F4D80" w:rsidP="007F0FAF">
      <w:pPr>
        <w:spacing w:line="240" w:lineRule="auto"/>
        <w:ind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70" w:name="_Toc176765534"/>
      <w:bookmarkStart w:id="971" w:name="_Toc198979983"/>
      <w:bookmarkStart w:id="972" w:name="_Toc217466315"/>
      <w:bookmarkStart w:id="973" w:name="_Toc217702856"/>
      <w:bookmarkStart w:id="974" w:name="_Toc233601974"/>
      <w:bookmarkStart w:id="975" w:name="_Toc263343460"/>
      <w:r w:rsidRPr="00F647F7">
        <w:rPr>
          <w:b w:val="0"/>
          <w:szCs w:val="24"/>
        </w:rPr>
        <w:br w:type="page"/>
      </w:r>
      <w:bookmarkStart w:id="976" w:name="_Toc439170677"/>
      <w:bookmarkStart w:id="977" w:name="_Toc439172779"/>
      <w:bookmarkStart w:id="978" w:name="_Toc439173223"/>
      <w:bookmarkStart w:id="979" w:name="_Toc439238219"/>
      <w:bookmarkStart w:id="980" w:name="_Toc439252767"/>
      <w:bookmarkStart w:id="981" w:name="_Toc439323741"/>
      <w:bookmarkStart w:id="982" w:name="_Toc440361375"/>
      <w:bookmarkStart w:id="983" w:name="_Toc440376130"/>
      <w:bookmarkStart w:id="984" w:name="_Toc440376257"/>
      <w:bookmarkStart w:id="985" w:name="_Toc440382515"/>
      <w:bookmarkStart w:id="986" w:name="_Toc440447185"/>
      <w:bookmarkStart w:id="987" w:name="_Toc440620865"/>
      <w:bookmarkStart w:id="988" w:name="_Toc440631500"/>
      <w:bookmarkStart w:id="989" w:name="_Toc440875739"/>
      <w:bookmarkStart w:id="990" w:name="_Toc441131763"/>
      <w:bookmarkStart w:id="991" w:name="_Toc468352912"/>
      <w:bookmarkStart w:id="992" w:name="_Toc468355896"/>
      <w:bookmarkStart w:id="993" w:name="_Toc469480780"/>
      <w:bookmarkStart w:id="994" w:name="_Toc471898600"/>
      <w:r w:rsidRPr="00C236C0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1C4BB0" w:rsidRPr="001C4BB0">
        <w:rPr>
          <w:bCs w:val="0"/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DB28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4F4D80" w:rsidRPr="00C83252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4F4D80" w:rsidRPr="00C83252">
        <w:rPr>
          <w:sz w:val="24"/>
          <w:szCs w:val="24"/>
        </w:rPr>
        <w:t xml:space="preserve">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93B00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893B00">
        <w:rPr>
          <w:bCs w:val="0"/>
          <w:sz w:val="24"/>
          <w:szCs w:val="24"/>
        </w:rPr>
      </w:r>
      <w:r w:rsidR="00893B00">
        <w:rPr>
          <w:bCs w:val="0"/>
          <w:sz w:val="24"/>
          <w:szCs w:val="24"/>
        </w:rPr>
        <w:fldChar w:fldCharType="separate"/>
      </w:r>
      <w:r w:rsidR="001B2D1B">
        <w:rPr>
          <w:bCs w:val="0"/>
          <w:sz w:val="24"/>
          <w:szCs w:val="24"/>
        </w:rPr>
        <w:t>5.3</w:t>
      </w:r>
      <w:r w:rsidR="00893B00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C22199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36F2E">
        <w:rPr>
          <w:sz w:val="24"/>
          <w:szCs w:val="24"/>
        </w:rPr>
        <w:t>В Сводной таблице стоимости работ приводятся соответственно наименование выполняемых работ, единица измерения объема работ, объем работ в указанных единицах измерения, единичная расценка и общая стоимость выполнения работ, полученная путем умножения объема работ на единичную расценку. Также могут быть приведены примечания и комментарии.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 xml:space="preserve">Все суммы в Сводной таблице стоимости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C6085D">
        <w:rPr>
          <w:sz w:val="24"/>
          <w:szCs w:val="24"/>
        </w:rPr>
        <w:t xml:space="preserve">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Pr="00843BBD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843BBD">
        <w:rPr>
          <w:sz w:val="24"/>
          <w:szCs w:val="24"/>
        </w:rPr>
        <w:t>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492C8B" w:rsidRPr="008E5EA3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DB28C8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71898601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20867"/>
      <w:bookmarkStart w:id="1024" w:name="_Toc440631502"/>
      <w:bookmarkStart w:id="1025" w:name="_Toc440875741"/>
      <w:bookmarkStart w:id="1026" w:name="_Toc441131765"/>
      <w:bookmarkStart w:id="1027" w:name="_Toc468352914"/>
      <w:bookmarkStart w:id="1028" w:name="_Toc468355898"/>
      <w:bookmarkStart w:id="1029" w:name="_Toc469480782"/>
      <w:bookmarkStart w:id="1030" w:name="_Toc471898602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1" w:name="_Ref55335818"/>
      <w:bookmarkStart w:id="1032" w:name="_Ref55336334"/>
      <w:bookmarkStart w:id="1033" w:name="_Toc57314673"/>
      <w:bookmarkStart w:id="1034" w:name="_Toc69728987"/>
      <w:bookmarkStart w:id="1035" w:name="_Toc98253928"/>
      <w:bookmarkStart w:id="1036" w:name="_Toc165173856"/>
      <w:bookmarkStart w:id="1037" w:name="_Ref194749150"/>
      <w:bookmarkStart w:id="1038" w:name="_Ref194750368"/>
      <w:bookmarkStart w:id="1039" w:name="_Ref89649494"/>
      <w:bookmarkStart w:id="104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C22199" w:rsidRPr="00336F2E" w:rsidRDefault="00C22199" w:rsidP="00C22199">
      <w:pPr>
        <w:spacing w:before="100" w:beforeAutospacing="1" w:line="240" w:lineRule="auto"/>
      </w:pPr>
      <w:r w:rsidRPr="00336F2E">
        <w:rPr>
          <w:i/>
          <w:color w:val="000000"/>
        </w:rPr>
        <w:t>Работы будут выполнены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336F2E">
        <w:rPr>
          <w:i/>
          <w:color w:val="000000"/>
        </w:rPr>
        <w:t xml:space="preserve"> которые </w:t>
      </w:r>
      <w:r w:rsidR="00676267">
        <w:rPr>
          <w:i/>
          <w:color w:val="000000"/>
        </w:rPr>
        <w:t>Участник</w:t>
      </w:r>
      <w:r w:rsidRPr="00336F2E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C22199" w:rsidP="00C22199">
      <w:pPr>
        <w:spacing w:before="100" w:beforeAutospacing="1" w:line="240" w:lineRule="auto"/>
        <w:rPr>
          <w:i/>
          <w:color w:val="000000"/>
        </w:rPr>
      </w:pPr>
      <w:proofErr w:type="gramStart"/>
      <w:r w:rsidRPr="00336F2E">
        <w:rPr>
          <w:i/>
          <w:color w:val="000000"/>
        </w:rPr>
        <w:t>В случае иных Предложений по выполнению работ</w:t>
      </w:r>
      <w:r w:rsidR="00EA3F63" w:rsidRPr="00843BBD">
        <w:rPr>
          <w:i/>
          <w:color w:val="000000"/>
        </w:rPr>
        <w:t xml:space="preserve"> </w:t>
      </w:r>
      <w:r w:rsidR="00DC552A">
        <w:rPr>
          <w:i/>
          <w:color w:val="000000"/>
        </w:rPr>
        <w:t>Участник</w:t>
      </w:r>
      <w:r w:rsidR="00EA3F63" w:rsidRPr="00843BBD">
        <w:rPr>
          <w:i/>
          <w:color w:val="000000"/>
        </w:rPr>
        <w:t xml:space="preserve"> заполняет таблицу разногласий к </w:t>
      </w:r>
      <w:r w:rsidR="00EA3F63">
        <w:rPr>
          <w:i/>
          <w:color w:val="000000"/>
        </w:rPr>
        <w:t xml:space="preserve">Техническому заданию (раздел </w:t>
      </w:r>
      <w:r w:rsidR="00893B00">
        <w:rPr>
          <w:i/>
          <w:color w:val="000000"/>
        </w:rPr>
        <w:fldChar w:fldCharType="begin"/>
      </w:r>
      <w:r w:rsidR="00EA3F63">
        <w:rPr>
          <w:i/>
          <w:color w:val="000000"/>
        </w:rPr>
        <w:instrText xml:space="preserve"> REF _Ref440270568 \r \h </w:instrText>
      </w:r>
      <w:r w:rsidR="00893B00">
        <w:rPr>
          <w:i/>
          <w:color w:val="000000"/>
        </w:rPr>
      </w:r>
      <w:r w:rsidR="00893B00">
        <w:rPr>
          <w:i/>
          <w:color w:val="000000"/>
        </w:rPr>
        <w:fldChar w:fldCharType="separate"/>
      </w:r>
      <w:r w:rsidR="001B2D1B">
        <w:rPr>
          <w:i/>
          <w:color w:val="000000"/>
        </w:rPr>
        <w:t>4</w:t>
      </w:r>
      <w:r w:rsidR="00893B00">
        <w:rPr>
          <w:i/>
          <w:color w:val="000000"/>
        </w:rPr>
        <w:fldChar w:fldCharType="end"/>
      </w:r>
      <w:r w:rsidR="00EA3F63">
        <w:rPr>
          <w:i/>
          <w:color w:val="000000"/>
        </w:rPr>
        <w:t>)</w:t>
      </w:r>
      <w:r w:rsidR="00EA3F63"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32047" w:rsidRPr="008B2818" w:rsidTr="00392410">
        <w:tc>
          <w:tcPr>
            <w:tcW w:w="1005" w:type="dxa"/>
            <w:vAlign w:val="center"/>
          </w:tcPr>
          <w:p w:rsidR="00732047" w:rsidRPr="008B2818" w:rsidRDefault="00732047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732047" w:rsidRPr="008B2818" w:rsidRDefault="00732047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732047" w:rsidRPr="008B2818" w:rsidRDefault="00732047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 xml:space="preserve">Технологические и организационно – технические предложения по </w:t>
      </w:r>
      <w:r w:rsidR="00C22199">
        <w:t>выполнению работ</w:t>
      </w:r>
      <w:r w:rsidRPr="00843BBD">
        <w:t>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</w:t>
      </w:r>
      <w:r w:rsidR="00C22199">
        <w:rPr>
          <w:i/>
          <w:color w:val="000000"/>
        </w:rPr>
        <w:t>выполнение работ</w:t>
      </w:r>
      <w:r w:rsidRPr="00843BBD">
        <w:rPr>
          <w:i/>
          <w:color w:val="000000"/>
        </w:rPr>
        <w:t xml:space="preserve"> в соответствии с требованиями раздела </w:t>
      </w:r>
      <w:r w:rsidR="00893B00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893B00">
        <w:rPr>
          <w:i/>
          <w:color w:val="000000"/>
        </w:rPr>
      </w:r>
      <w:r w:rsidR="00893B00">
        <w:rPr>
          <w:i/>
          <w:color w:val="000000"/>
        </w:rPr>
        <w:fldChar w:fldCharType="separate"/>
      </w:r>
      <w:r w:rsidR="001B2D1B">
        <w:rPr>
          <w:i/>
          <w:color w:val="000000"/>
        </w:rPr>
        <w:t>4</w:t>
      </w:r>
      <w:r w:rsidR="00893B00">
        <w:rPr>
          <w:i/>
          <w:color w:val="000000"/>
        </w:rPr>
        <w:fldChar w:fldCharType="end"/>
      </w:r>
      <w:r w:rsidRPr="00843BBD">
        <w:rPr>
          <w:i/>
          <w:color w:val="000000"/>
        </w:rPr>
        <w:t xml:space="preserve">. </w:t>
      </w:r>
      <w:r w:rsidR="00C22199" w:rsidRPr="00336F2E">
        <w:rPr>
          <w:i/>
          <w:color w:val="000000"/>
        </w:rPr>
        <w:t>Предложение должн</w:t>
      </w:r>
      <w:r w:rsidR="00B83510">
        <w:rPr>
          <w:i/>
          <w:color w:val="000000"/>
        </w:rPr>
        <w:t>о</w:t>
      </w:r>
      <w:r w:rsidR="00C22199" w:rsidRPr="00336F2E">
        <w:rPr>
          <w:i/>
          <w:color w:val="000000"/>
        </w:rPr>
        <w:t xml:space="preserve"> содержать детальное описание технологии выполнения каждого этапа работ, включать в себя перечень нормативных, правовых и технических актов, а так же других документов, в соответствии с которыми будут выполняться работы, а так же организационную схему выполнения работ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1" w:name="_Toc176765537"/>
      <w:bookmarkStart w:id="1042" w:name="_Toc198979986"/>
      <w:bookmarkStart w:id="1043" w:name="_Toc217466321"/>
      <w:bookmarkStart w:id="1044" w:name="_Toc217702859"/>
      <w:bookmarkStart w:id="1045" w:name="_Toc233601977"/>
      <w:bookmarkStart w:id="1046" w:name="_Toc263343463"/>
      <w:bookmarkStart w:id="1047" w:name="_Toc439170680"/>
      <w:bookmarkStart w:id="1048" w:name="_Toc439172782"/>
      <w:bookmarkStart w:id="1049" w:name="_Toc439173226"/>
      <w:bookmarkStart w:id="1050" w:name="_Toc439238222"/>
      <w:bookmarkStart w:id="1051" w:name="_Toc439252770"/>
      <w:bookmarkStart w:id="1052" w:name="_Toc439323744"/>
      <w:bookmarkStart w:id="1053" w:name="_Toc440361378"/>
      <w:bookmarkStart w:id="1054" w:name="_Toc440376133"/>
      <w:bookmarkStart w:id="1055" w:name="_Toc440376260"/>
      <w:bookmarkStart w:id="1056" w:name="_Toc440382518"/>
      <w:bookmarkStart w:id="1057" w:name="_Toc440447188"/>
      <w:bookmarkStart w:id="1058" w:name="_Toc440620868"/>
      <w:bookmarkStart w:id="1059" w:name="_Toc440631503"/>
      <w:bookmarkStart w:id="1060" w:name="_Toc440875742"/>
      <w:bookmarkStart w:id="1061" w:name="_Toc441131766"/>
      <w:bookmarkStart w:id="1062" w:name="_Toc468352915"/>
      <w:bookmarkStart w:id="1063" w:name="_Toc468355899"/>
      <w:bookmarkStart w:id="1064" w:name="_Toc469480783"/>
      <w:bookmarkStart w:id="1065" w:name="_Toc471898603"/>
      <w:r w:rsidRPr="00C236C0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93B00">
        <w:rPr>
          <w:sz w:val="24"/>
          <w:szCs w:val="24"/>
        </w:rPr>
        <w:fldChar w:fldCharType="begin"/>
      </w:r>
      <w:r w:rsidR="00DA1BA0">
        <w:rPr>
          <w:sz w:val="24"/>
          <w:szCs w:val="24"/>
        </w:rPr>
        <w:instrText xml:space="preserve"> REF _Ref55336310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1B2D1B">
        <w:rPr>
          <w:sz w:val="24"/>
          <w:szCs w:val="24"/>
        </w:rPr>
        <w:t>5.1</w:t>
      </w:r>
      <w:r w:rsidR="00893B00">
        <w:rPr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474B7D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74B7D">
        <w:rPr>
          <w:sz w:val="24"/>
          <w:szCs w:val="24"/>
        </w:rPr>
        <w:t xml:space="preserve">В Техническом предложении описываются все позиции </w:t>
      </w:r>
      <w:r w:rsidR="00475C80" w:rsidRPr="00474B7D">
        <w:rPr>
          <w:sz w:val="24"/>
          <w:szCs w:val="24"/>
        </w:rPr>
        <w:t>Технического задания</w:t>
      </w:r>
      <w:r w:rsidRPr="00474B7D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474B7D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474B7D">
        <w:rPr>
          <w:sz w:val="24"/>
          <w:szCs w:val="24"/>
        </w:rPr>
        <w:t>Участник</w:t>
      </w:r>
      <w:r w:rsidRPr="00474B7D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</w:t>
      </w:r>
      <w:r w:rsidRPr="00F647F7">
        <w:rPr>
          <w:sz w:val="24"/>
          <w:szCs w:val="24"/>
        </w:rPr>
        <w:t xml:space="preserve">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7" w:name="_Toc423423670"/>
      <w:bookmarkStart w:id="1068" w:name="_Ref440271036"/>
      <w:bookmarkStart w:id="1069" w:name="_Ref440274366"/>
      <w:bookmarkStart w:id="1070" w:name="_Ref440274902"/>
      <w:bookmarkStart w:id="1071" w:name="_Ref440284947"/>
      <w:bookmarkStart w:id="1072" w:name="_Ref440361140"/>
      <w:bookmarkStart w:id="1073" w:name="_Toc471898604"/>
      <w:r w:rsidRPr="00F647F7">
        <w:lastRenderedPageBreak/>
        <w:t xml:space="preserve">График </w:t>
      </w:r>
      <w:r w:rsidR="00C22199" w:rsidRPr="00C22199">
        <w:t>выполнения работ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</w:p>
    <w:p w:rsidR="004F4D80" w:rsidRPr="00EB2EFF" w:rsidRDefault="004F4D80" w:rsidP="004F4D80">
      <w:pPr>
        <w:pStyle w:val="3"/>
        <w:rPr>
          <w:szCs w:val="24"/>
        </w:rPr>
      </w:pPr>
      <w:bookmarkStart w:id="1074" w:name="_Toc98253929"/>
      <w:bookmarkStart w:id="1075" w:name="_Toc157248183"/>
      <w:bookmarkStart w:id="1076" w:name="_Toc157496552"/>
      <w:bookmarkStart w:id="1077" w:name="_Toc158206091"/>
      <w:bookmarkStart w:id="1078" w:name="_Toc164057776"/>
      <w:bookmarkStart w:id="1079" w:name="_Toc164137126"/>
      <w:bookmarkStart w:id="1080" w:name="_Toc164161286"/>
      <w:bookmarkStart w:id="1081" w:name="_Toc165173857"/>
      <w:bookmarkStart w:id="1082" w:name="_Toc439170682"/>
      <w:bookmarkStart w:id="1083" w:name="_Toc439172784"/>
      <w:bookmarkStart w:id="1084" w:name="_Toc439173228"/>
      <w:bookmarkStart w:id="1085" w:name="_Toc439238224"/>
      <w:bookmarkStart w:id="1086" w:name="_Toc439252772"/>
      <w:bookmarkStart w:id="1087" w:name="_Toc439323746"/>
      <w:bookmarkStart w:id="1088" w:name="_Toc440361380"/>
      <w:bookmarkStart w:id="1089" w:name="_Toc440376135"/>
      <w:bookmarkStart w:id="1090" w:name="_Toc440376262"/>
      <w:bookmarkStart w:id="1091" w:name="_Toc440382520"/>
      <w:bookmarkStart w:id="1092" w:name="_Toc440447190"/>
      <w:bookmarkStart w:id="1093" w:name="_Toc440620870"/>
      <w:bookmarkStart w:id="1094" w:name="_Toc440631505"/>
      <w:bookmarkStart w:id="1095" w:name="_Toc440875744"/>
      <w:bookmarkStart w:id="1096" w:name="_Toc441131768"/>
      <w:bookmarkStart w:id="1097" w:name="_Toc468352917"/>
      <w:bookmarkStart w:id="1098" w:name="_Toc468355901"/>
      <w:bookmarkStart w:id="1099" w:name="_Toc469480785"/>
      <w:bookmarkStart w:id="1100" w:name="_Toc471898605"/>
      <w:r w:rsidRPr="00EB2EFF">
        <w:rPr>
          <w:szCs w:val="24"/>
        </w:rPr>
        <w:t xml:space="preserve">Форма </w:t>
      </w:r>
      <w:bookmarkEnd w:id="1074"/>
      <w:r w:rsidRPr="00EB2EFF">
        <w:rPr>
          <w:szCs w:val="24"/>
        </w:rPr>
        <w:t xml:space="preserve">графика 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r w:rsidR="00C22199" w:rsidRPr="00EB2EFF">
        <w:rPr>
          <w:szCs w:val="24"/>
        </w:rPr>
        <w:t>выполнения работ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22199">
        <w:rPr>
          <w:b/>
          <w:szCs w:val="24"/>
        </w:rPr>
        <w:t>выполнения работ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923"/>
        <w:gridCol w:w="924"/>
        <w:gridCol w:w="923"/>
        <w:gridCol w:w="920"/>
        <w:gridCol w:w="924"/>
        <w:gridCol w:w="925"/>
        <w:gridCol w:w="924"/>
        <w:gridCol w:w="925"/>
        <w:gridCol w:w="930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  <w:r w:rsidR="00C22199">
              <w:rPr>
                <w:color w:val="000000"/>
              </w:rPr>
              <w:t xml:space="preserve"> этапа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 w:rsidR="00C22199" w:rsidRPr="00C22199">
              <w:rPr>
                <w:color w:val="000000"/>
              </w:rPr>
              <w:t>выполнения работ</w:t>
            </w:r>
            <w:r w:rsidR="00C22199" w:rsidRPr="00656D93">
              <w:rPr>
                <w:color w:val="000000"/>
              </w:rPr>
              <w:t xml:space="preserve"> </w:t>
            </w:r>
            <w:r w:rsidRPr="00656D93">
              <w:rPr>
                <w:color w:val="000000"/>
              </w:rPr>
              <w:t xml:space="preserve">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732047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C22199" w:rsidRPr="00656D93" w:rsidTr="007320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732047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7320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7320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7320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EB2EFF" w:rsidRDefault="004F4D80" w:rsidP="004F4D80">
      <w:pPr>
        <w:pStyle w:val="3"/>
        <w:rPr>
          <w:szCs w:val="24"/>
        </w:rPr>
      </w:pPr>
      <w:bookmarkStart w:id="1101" w:name="_Toc171070556"/>
      <w:bookmarkStart w:id="1102" w:name="_Toc98253927"/>
      <w:bookmarkStart w:id="1103" w:name="_Toc176605808"/>
      <w:bookmarkStart w:id="1104" w:name="_Toc176611017"/>
      <w:bookmarkStart w:id="1105" w:name="_Toc176611073"/>
      <w:bookmarkStart w:id="1106" w:name="_Toc176668676"/>
      <w:bookmarkStart w:id="1107" w:name="_Toc176684336"/>
      <w:bookmarkStart w:id="1108" w:name="_Toc176746279"/>
      <w:bookmarkStart w:id="1109" w:name="_Toc176747346"/>
      <w:bookmarkStart w:id="1110" w:name="_Toc198979988"/>
      <w:bookmarkStart w:id="1111" w:name="_Toc217466324"/>
      <w:bookmarkStart w:id="1112" w:name="_Toc217702862"/>
      <w:bookmarkStart w:id="1113" w:name="_Toc233601980"/>
      <w:bookmarkStart w:id="1114" w:name="_Toc263343466"/>
      <w:r w:rsidRPr="00F647F7">
        <w:rPr>
          <w:b w:val="0"/>
          <w:szCs w:val="24"/>
        </w:rPr>
        <w:br w:type="page"/>
      </w:r>
      <w:bookmarkStart w:id="1115" w:name="_Toc439170683"/>
      <w:bookmarkStart w:id="1116" w:name="_Toc439172785"/>
      <w:bookmarkStart w:id="1117" w:name="_Toc439173229"/>
      <w:bookmarkStart w:id="1118" w:name="_Toc439238225"/>
      <w:bookmarkStart w:id="1119" w:name="_Toc439252773"/>
      <w:bookmarkStart w:id="1120" w:name="_Toc439323747"/>
      <w:bookmarkStart w:id="1121" w:name="_Toc440361381"/>
      <w:bookmarkStart w:id="1122" w:name="_Toc440376136"/>
      <w:bookmarkStart w:id="1123" w:name="_Toc440376263"/>
      <w:bookmarkStart w:id="1124" w:name="_Toc440382521"/>
      <w:bookmarkStart w:id="1125" w:name="_Toc440447191"/>
      <w:bookmarkStart w:id="1126" w:name="_Toc440620871"/>
      <w:bookmarkStart w:id="1127" w:name="_Toc440631506"/>
      <w:bookmarkStart w:id="1128" w:name="_Toc440875745"/>
      <w:bookmarkStart w:id="1129" w:name="_Toc441131769"/>
      <w:bookmarkStart w:id="1130" w:name="_Toc468352918"/>
      <w:bookmarkStart w:id="1131" w:name="_Toc468355902"/>
      <w:bookmarkStart w:id="1132" w:name="_Toc469480786"/>
      <w:bookmarkStart w:id="1133" w:name="_Toc471898606"/>
      <w:r w:rsidRPr="00EB2EFF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893B0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1B2D1B">
        <w:rPr>
          <w:sz w:val="24"/>
          <w:szCs w:val="24"/>
        </w:rPr>
        <w:t>5.1</w:t>
      </w:r>
      <w:r w:rsidR="00893B00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C22199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36F2E">
        <w:rPr>
          <w:sz w:val="24"/>
          <w:szCs w:val="24"/>
        </w:rP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</w:t>
      </w:r>
      <w:r w:rsidR="004F4D80" w:rsidRPr="008E5EA3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4F4D80"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893B0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1B2D1B">
        <w:rPr>
          <w:sz w:val="24"/>
          <w:szCs w:val="24"/>
        </w:rPr>
        <w:t>5.2</w:t>
      </w:r>
      <w:r w:rsidR="00893B00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832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C22199" w:rsidRPr="00336F2E" w:rsidTr="00BC4601">
        <w:trPr>
          <w:cantSplit/>
        </w:trPr>
        <w:tc>
          <w:tcPr>
            <w:tcW w:w="102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C22199" w:rsidRPr="00336F2E" w:rsidRDefault="00C22199" w:rsidP="00BC4601">
            <w:pPr>
              <w:pStyle w:val="aff0"/>
              <w:jc w:val="center"/>
              <w:rPr>
                <w:b/>
                <w:color w:val="000000"/>
              </w:rPr>
            </w:pPr>
            <w:r w:rsidRPr="00336F2E">
              <w:rPr>
                <w:rStyle w:val="aa"/>
                <w:b w:val="0"/>
                <w:sz w:val="20"/>
              </w:rPr>
              <w:t>(Указывается наименование работ)</w:t>
            </w:r>
          </w:p>
        </w:tc>
      </w:tr>
      <w:tr w:rsidR="00C22199" w:rsidRPr="00336F2E" w:rsidTr="00BC4601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36F2E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336F2E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График выполнения</w:t>
            </w:r>
            <w:r w:rsidRPr="00C22199">
              <w:rPr>
                <w:color w:val="000000"/>
              </w:rPr>
              <w:t xml:space="preserve"> работ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C22199" w:rsidRPr="00336F2E" w:rsidTr="00BC4601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ind w:left="0"/>
              <w:rPr>
                <w:bCs w:val="0"/>
                <w:color w:val="000000"/>
                <w:szCs w:val="24"/>
              </w:rPr>
            </w:pPr>
            <w:r w:rsidRPr="00336F2E">
              <w:rPr>
                <w:bCs w:val="0"/>
                <w:color w:val="000000"/>
                <w:szCs w:val="24"/>
              </w:rPr>
              <w:t>…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E775F0">
            <w:pPr>
              <w:pStyle w:val="aff1"/>
              <w:numPr>
                <w:ilvl w:val="0"/>
                <w:numId w:val="77"/>
              </w:numPr>
              <w:suppressAutoHyphens w:val="0"/>
              <w:ind w:left="0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E775F0">
            <w:pPr>
              <w:pStyle w:val="aff1"/>
              <w:numPr>
                <w:ilvl w:val="1"/>
                <w:numId w:val="77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E775F0">
            <w:pPr>
              <w:pStyle w:val="aff1"/>
              <w:numPr>
                <w:ilvl w:val="1"/>
                <w:numId w:val="77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E775F0">
            <w:pPr>
              <w:pStyle w:val="aff1"/>
              <w:numPr>
                <w:ilvl w:val="1"/>
                <w:numId w:val="77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ind w:left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t>…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FB7116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4" w:name="_Hlt22846931"/>
      <w:bookmarkStart w:id="1135" w:name="_Ref440361439"/>
      <w:bookmarkStart w:id="1136" w:name="_Ref440361914"/>
      <w:bookmarkStart w:id="1137" w:name="_Ref440361959"/>
      <w:bookmarkStart w:id="1138" w:name="_Toc471898607"/>
      <w:bookmarkStart w:id="1139" w:name="_Ref93264992"/>
      <w:bookmarkStart w:id="1140" w:name="_Ref93265116"/>
      <w:bookmarkStart w:id="1141" w:name="_Toc98253933"/>
      <w:bookmarkStart w:id="1142" w:name="_Toc165173859"/>
      <w:bookmarkStart w:id="1143" w:name="_Toc423423671"/>
      <w:bookmarkEnd w:id="1134"/>
      <w:r w:rsidRPr="00F647F7">
        <w:lastRenderedPageBreak/>
        <w:t xml:space="preserve">График </w:t>
      </w:r>
      <w:r>
        <w:t xml:space="preserve">оплаты </w:t>
      </w:r>
      <w:r w:rsidR="00FB7116" w:rsidRPr="00FB7116">
        <w:t>выполнения работ</w:t>
      </w:r>
      <w:r w:rsidR="00FB7116" w:rsidRPr="00F647F7">
        <w:t xml:space="preserve"> </w:t>
      </w:r>
      <w:r w:rsidRPr="00F647F7">
        <w:t xml:space="preserve">(форма </w:t>
      </w:r>
      <w:r>
        <w:t>5</w:t>
      </w:r>
      <w:r w:rsidRPr="00F647F7">
        <w:t>)</w:t>
      </w:r>
      <w:bookmarkEnd w:id="1135"/>
      <w:bookmarkEnd w:id="1136"/>
      <w:bookmarkEnd w:id="1137"/>
      <w:bookmarkEnd w:id="1138"/>
    </w:p>
    <w:p w:rsidR="00B8118F" w:rsidRPr="00EB2EFF" w:rsidRDefault="00B8118F" w:rsidP="00B8118F">
      <w:pPr>
        <w:pStyle w:val="3"/>
        <w:rPr>
          <w:szCs w:val="24"/>
        </w:rPr>
      </w:pPr>
      <w:bookmarkStart w:id="1144" w:name="_Toc440361383"/>
      <w:bookmarkStart w:id="1145" w:name="_Toc440376138"/>
      <w:bookmarkStart w:id="1146" w:name="_Toc440376265"/>
      <w:bookmarkStart w:id="1147" w:name="_Toc440382523"/>
      <w:bookmarkStart w:id="1148" w:name="_Toc440447193"/>
      <w:bookmarkStart w:id="1149" w:name="_Toc440620873"/>
      <w:bookmarkStart w:id="1150" w:name="_Toc440631508"/>
      <w:bookmarkStart w:id="1151" w:name="_Toc440875747"/>
      <w:bookmarkStart w:id="1152" w:name="_Toc441131771"/>
      <w:bookmarkStart w:id="1153" w:name="_Toc468352920"/>
      <w:bookmarkStart w:id="1154" w:name="_Toc468355904"/>
      <w:bookmarkStart w:id="1155" w:name="_Toc469480788"/>
      <w:bookmarkStart w:id="1156" w:name="_Toc471898608"/>
      <w:r w:rsidRPr="00EB2EFF">
        <w:rPr>
          <w:szCs w:val="24"/>
        </w:rPr>
        <w:t xml:space="preserve">Форма графика оплаты </w:t>
      </w:r>
      <w:bookmarkEnd w:id="1144"/>
      <w:bookmarkEnd w:id="1145"/>
      <w:bookmarkEnd w:id="1146"/>
      <w:bookmarkEnd w:id="1147"/>
      <w:bookmarkEnd w:id="1148"/>
      <w:r w:rsidR="00FB7116" w:rsidRPr="00EB2EFF">
        <w:rPr>
          <w:szCs w:val="24"/>
        </w:rPr>
        <w:t>выполнения работ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 w:rsidR="00FB7116">
        <w:rPr>
          <w:b/>
          <w:szCs w:val="24"/>
        </w:rPr>
        <w:t>выполнения работ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268"/>
        <w:gridCol w:w="1900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7F0FAF" w:rsidRDefault="007F0FAF" w:rsidP="007F0FAF">
            <w:pPr>
              <w:pStyle w:val="aff0"/>
              <w:jc w:val="center"/>
              <w:rPr>
                <w:b/>
                <w:i/>
                <w:color w:val="000000"/>
              </w:rPr>
            </w:pPr>
            <w:r w:rsidRPr="007F0FAF">
              <w:rPr>
                <w:b/>
                <w:i/>
                <w:color w:val="000000"/>
                <w:sz w:val="24"/>
                <w:szCs w:val="24"/>
              </w:rPr>
              <w:t>Проектно-изыскательские работы по объекту «Строительство помещения поста охраны при въезде на территорию Починковского, Новодугинского и Руднянского РЭС» для нужд ПАО «МРСК Центра» (филиала «Смоленскэнерго»)</w:t>
            </w: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268" w:type="dxa"/>
          </w:tcPr>
          <w:p w:rsidR="00B8118F" w:rsidRPr="00843BBD" w:rsidRDefault="00B8118F" w:rsidP="00C22199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Номер этапа в графике </w:t>
            </w:r>
            <w:r w:rsidR="00C22199">
              <w:rPr>
                <w:color w:val="000000"/>
                <w:sz w:val="24"/>
                <w:szCs w:val="24"/>
              </w:rPr>
              <w:t>выполнения работ</w:t>
            </w: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C22199" w:rsidP="007F0FA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C22199" w:rsidP="00C22199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  <w:r w:rsidR="007F0FAF">
              <w:rPr>
                <w:color w:val="000000"/>
                <w:szCs w:val="24"/>
              </w:rPr>
              <w:t>.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C22199" w:rsidP="00C22199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  <w:r w:rsidR="007F0FAF">
              <w:rPr>
                <w:color w:val="000000"/>
                <w:szCs w:val="24"/>
              </w:rPr>
              <w:t>.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45" w:type="dxa"/>
            <w:gridSpan w:val="4"/>
          </w:tcPr>
          <w:p w:rsidR="00AC681D" w:rsidRPr="00843BBD" w:rsidRDefault="007F0FAF" w:rsidP="00AC681D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сумма</w:t>
            </w:r>
            <w:r w:rsidR="00AC681D" w:rsidRPr="00843BBD">
              <w:rPr>
                <w:b/>
                <w:color w:val="000000"/>
                <w:szCs w:val="24"/>
              </w:rPr>
              <w:t>, руб. с НДС</w:t>
            </w:r>
          </w:p>
        </w:tc>
        <w:tc>
          <w:tcPr>
            <w:tcW w:w="2054" w:type="dxa"/>
          </w:tcPr>
          <w:p w:rsidR="00AC681D" w:rsidRPr="00843BBD" w:rsidRDefault="00AC681D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EB2EFF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7" w:name="_Toc440361384"/>
      <w:bookmarkStart w:id="1158" w:name="_Toc440376139"/>
      <w:bookmarkStart w:id="1159" w:name="_Toc440376266"/>
      <w:bookmarkStart w:id="1160" w:name="_Toc440382524"/>
      <w:bookmarkStart w:id="1161" w:name="_Toc440447194"/>
      <w:bookmarkStart w:id="1162" w:name="_Toc440620874"/>
      <w:bookmarkStart w:id="1163" w:name="_Toc440631509"/>
      <w:bookmarkStart w:id="1164" w:name="_Toc440875748"/>
      <w:bookmarkStart w:id="1165" w:name="_Toc441131772"/>
      <w:bookmarkStart w:id="1166" w:name="_Toc468352921"/>
      <w:bookmarkStart w:id="1167" w:name="_Toc468355905"/>
      <w:bookmarkStart w:id="1168" w:name="_Toc469480789"/>
      <w:bookmarkStart w:id="1169" w:name="_Toc471898609"/>
      <w:r w:rsidRPr="00EB2EFF">
        <w:rPr>
          <w:szCs w:val="24"/>
        </w:rPr>
        <w:lastRenderedPageBreak/>
        <w:t>Инструкции по заполнению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893B0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1B2D1B">
        <w:rPr>
          <w:sz w:val="24"/>
          <w:szCs w:val="24"/>
        </w:rPr>
        <w:t>5.1</w:t>
      </w:r>
      <w:r w:rsidR="00893B00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</w:t>
      </w:r>
      <w:r w:rsidR="00AC681D">
        <w:rPr>
          <w:sz w:val="24"/>
          <w:szCs w:val="24"/>
        </w:rPr>
        <w:t>выполнения работ</w:t>
      </w:r>
      <w:r w:rsidRPr="00843BBD">
        <w:rPr>
          <w:sz w:val="24"/>
          <w:szCs w:val="24"/>
        </w:rPr>
        <w:t xml:space="preserve"> должен быть подготовлен на основе Графика </w:t>
      </w:r>
      <w:r w:rsidR="00AC681D">
        <w:rPr>
          <w:sz w:val="24"/>
          <w:szCs w:val="24"/>
        </w:rPr>
        <w:t>выполнения работ</w:t>
      </w:r>
      <w:r w:rsidRPr="00843BBD">
        <w:rPr>
          <w:color w:val="000000"/>
          <w:sz w:val="24"/>
          <w:szCs w:val="24"/>
        </w:rPr>
        <w:t xml:space="preserve">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893B0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1B2D1B">
        <w:rPr>
          <w:sz w:val="24"/>
          <w:szCs w:val="24"/>
        </w:rPr>
        <w:t>5.4</w:t>
      </w:r>
      <w:r w:rsidR="00893B00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0" w:name="_Ref440361531"/>
      <w:bookmarkStart w:id="1171" w:name="_Ref440361610"/>
      <w:bookmarkStart w:id="1172" w:name="_Toc471898610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9"/>
      <w:bookmarkEnd w:id="1040"/>
      <w:bookmarkEnd w:id="1139"/>
      <w:bookmarkEnd w:id="1140"/>
      <w:bookmarkEnd w:id="1141"/>
      <w:bookmarkEnd w:id="1142"/>
      <w:bookmarkEnd w:id="1143"/>
      <w:bookmarkEnd w:id="1170"/>
      <w:bookmarkEnd w:id="1171"/>
      <w:bookmarkEnd w:id="1172"/>
    </w:p>
    <w:p w:rsidR="004F4D80" w:rsidRPr="00EB2EFF" w:rsidRDefault="004F4D80" w:rsidP="004F4D80">
      <w:pPr>
        <w:pStyle w:val="3"/>
        <w:rPr>
          <w:szCs w:val="24"/>
        </w:rPr>
      </w:pPr>
      <w:bookmarkStart w:id="1173" w:name="_Toc439170685"/>
      <w:bookmarkStart w:id="1174" w:name="_Toc439172787"/>
      <w:bookmarkStart w:id="1175" w:name="_Toc439173231"/>
      <w:bookmarkStart w:id="1176" w:name="_Toc439238227"/>
      <w:bookmarkStart w:id="1177" w:name="_Toc439252775"/>
      <w:bookmarkStart w:id="1178" w:name="_Toc439323749"/>
      <w:bookmarkStart w:id="1179" w:name="_Toc440361386"/>
      <w:bookmarkStart w:id="1180" w:name="_Toc440376141"/>
      <w:bookmarkStart w:id="1181" w:name="_Toc440376268"/>
      <w:bookmarkStart w:id="1182" w:name="_Toc440382526"/>
      <w:bookmarkStart w:id="1183" w:name="_Toc440447196"/>
      <w:bookmarkStart w:id="1184" w:name="_Toc440620876"/>
      <w:bookmarkStart w:id="1185" w:name="_Toc440631511"/>
      <w:bookmarkStart w:id="1186" w:name="_Toc440875750"/>
      <w:bookmarkStart w:id="1187" w:name="_Toc441131774"/>
      <w:bookmarkStart w:id="1188" w:name="_Toc468352923"/>
      <w:bookmarkStart w:id="1189" w:name="_Toc468355907"/>
      <w:bookmarkStart w:id="1190" w:name="_Toc469480791"/>
      <w:bookmarkStart w:id="1191" w:name="_Toc471898611"/>
      <w:bookmarkStart w:id="1192" w:name="_Toc157248186"/>
      <w:bookmarkStart w:id="1193" w:name="_Toc157496555"/>
      <w:bookmarkStart w:id="1194" w:name="_Toc158206094"/>
      <w:bookmarkStart w:id="1195" w:name="_Toc164057779"/>
      <w:bookmarkStart w:id="1196" w:name="_Toc164137129"/>
      <w:bookmarkStart w:id="1197" w:name="_Toc164161289"/>
      <w:bookmarkStart w:id="1198" w:name="_Toc165173860"/>
      <w:r w:rsidRPr="00EB2EFF">
        <w:rPr>
          <w:szCs w:val="24"/>
        </w:rPr>
        <w:t>Форма Протокола разногласий к проекту Договора</w:t>
      </w:r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r w:rsidRPr="00EB2EFF">
        <w:rPr>
          <w:szCs w:val="24"/>
        </w:rPr>
        <w:t xml:space="preserve"> </w:t>
      </w:r>
      <w:bookmarkEnd w:id="1192"/>
      <w:bookmarkEnd w:id="1193"/>
      <w:bookmarkEnd w:id="1194"/>
      <w:bookmarkEnd w:id="1195"/>
      <w:bookmarkEnd w:id="1196"/>
      <w:bookmarkEnd w:id="1197"/>
      <w:bookmarkEnd w:id="119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8247F3" w:rsidRPr="00F647F7">
              <w:t xml:space="preserve">раздел </w:t>
            </w:r>
            <w:r w:rsidR="00893B00">
              <w:fldChar w:fldCharType="begin"/>
            </w:r>
            <w:r w:rsidR="008247F3">
              <w:instrText xml:space="preserve"> REF _Ref440272931 \r \h </w:instrText>
            </w:r>
            <w:r w:rsidR="00893B00">
              <w:fldChar w:fldCharType="separate"/>
            </w:r>
            <w:r w:rsidR="001B2D1B">
              <w:t>2</w:t>
            </w:r>
            <w:r w:rsidR="00893B00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E775F0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E775F0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E775F0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8247F3" w:rsidRPr="00F647F7">
              <w:t xml:space="preserve">раздел </w:t>
            </w:r>
            <w:r w:rsidR="00893B00">
              <w:fldChar w:fldCharType="begin"/>
            </w:r>
            <w:r w:rsidR="008247F3">
              <w:instrText xml:space="preserve"> REF _Ref440272931 \r \h </w:instrText>
            </w:r>
            <w:r w:rsidR="00893B00">
              <w:fldChar w:fldCharType="separate"/>
            </w:r>
            <w:r w:rsidR="001B2D1B">
              <w:t>2</w:t>
            </w:r>
            <w:r w:rsidR="00893B00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E775F0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E775F0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E775F0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EB2EFF" w:rsidRDefault="004F4D80" w:rsidP="004F4D80">
      <w:pPr>
        <w:pStyle w:val="3"/>
        <w:rPr>
          <w:szCs w:val="24"/>
        </w:rPr>
      </w:pPr>
      <w:bookmarkStart w:id="1199" w:name="_Toc439170686"/>
      <w:bookmarkStart w:id="1200" w:name="_Toc439172788"/>
      <w:bookmarkStart w:id="1201" w:name="_Toc439173232"/>
      <w:bookmarkStart w:id="1202" w:name="_Toc439238228"/>
      <w:bookmarkStart w:id="1203" w:name="_Toc439252776"/>
      <w:bookmarkStart w:id="1204" w:name="_Toc439323750"/>
      <w:bookmarkStart w:id="1205" w:name="_Toc440361387"/>
      <w:bookmarkStart w:id="1206" w:name="_Toc440376142"/>
      <w:bookmarkStart w:id="1207" w:name="_Toc440376269"/>
      <w:bookmarkStart w:id="1208" w:name="_Toc440382527"/>
      <w:bookmarkStart w:id="1209" w:name="_Toc440447197"/>
      <w:bookmarkStart w:id="1210" w:name="_Toc440620877"/>
      <w:bookmarkStart w:id="1211" w:name="_Toc440631512"/>
      <w:bookmarkStart w:id="1212" w:name="_Toc440875751"/>
      <w:bookmarkStart w:id="1213" w:name="_Toc441131775"/>
      <w:bookmarkStart w:id="1214" w:name="_Toc468352924"/>
      <w:bookmarkStart w:id="1215" w:name="_Toc468355908"/>
      <w:bookmarkStart w:id="1216" w:name="_Toc469480792"/>
      <w:bookmarkStart w:id="1217" w:name="_Toc471898612"/>
      <w:r w:rsidRPr="00EB2EFF">
        <w:rPr>
          <w:szCs w:val="24"/>
        </w:rPr>
        <w:t>Инструкции по заполнению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764A0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893B0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1B2D1B">
        <w:rPr>
          <w:sz w:val="24"/>
          <w:szCs w:val="24"/>
        </w:rPr>
        <w:t>5.1</w:t>
      </w:r>
      <w:r w:rsidR="00893B00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893B0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1B2D1B">
        <w:rPr>
          <w:sz w:val="24"/>
          <w:szCs w:val="24"/>
        </w:rPr>
        <w:t>2</w:t>
      </w:r>
      <w:r w:rsidR="00893B0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BC460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893B0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1B2D1B">
        <w:rPr>
          <w:sz w:val="24"/>
          <w:szCs w:val="24"/>
        </w:rPr>
        <w:t xml:space="preserve"> 1.2.6 </w:t>
      </w:r>
      <w:r w:rsidR="00893B0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5823"/>
      <w:bookmarkStart w:id="1219" w:name="_Ref55336359"/>
      <w:bookmarkStart w:id="1220" w:name="_Toc57314675"/>
      <w:bookmarkStart w:id="1221" w:name="_Toc69728989"/>
      <w:bookmarkStart w:id="1222" w:name="_Toc98253939"/>
      <w:bookmarkStart w:id="1223" w:name="_Toc165173865"/>
      <w:bookmarkStart w:id="1224" w:name="_Toc423423672"/>
      <w:bookmarkStart w:id="1225" w:name="_Toc471898613"/>
      <w:bookmarkEnd w:id="882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EB2EFF" w:rsidRDefault="004F4D80" w:rsidP="004F4D80">
      <w:pPr>
        <w:pStyle w:val="3"/>
        <w:rPr>
          <w:szCs w:val="24"/>
        </w:rPr>
      </w:pPr>
      <w:bookmarkStart w:id="1226" w:name="_Toc98253940"/>
      <w:bookmarkStart w:id="1227" w:name="_Toc157248192"/>
      <w:bookmarkStart w:id="1228" w:name="_Toc157496561"/>
      <w:bookmarkStart w:id="1229" w:name="_Toc158206100"/>
      <w:bookmarkStart w:id="1230" w:name="_Toc164057785"/>
      <w:bookmarkStart w:id="1231" w:name="_Toc164137135"/>
      <w:bookmarkStart w:id="1232" w:name="_Toc164161295"/>
      <w:bookmarkStart w:id="1233" w:name="_Toc165173866"/>
      <w:bookmarkStart w:id="1234" w:name="_Toc439170688"/>
      <w:bookmarkStart w:id="1235" w:name="_Toc439172790"/>
      <w:bookmarkStart w:id="1236" w:name="_Toc439173234"/>
      <w:bookmarkStart w:id="1237" w:name="_Toc439238230"/>
      <w:bookmarkStart w:id="1238" w:name="_Toc439252778"/>
      <w:bookmarkStart w:id="1239" w:name="_Ref440272119"/>
      <w:bookmarkStart w:id="1240" w:name="_Toc440361389"/>
      <w:bookmarkStart w:id="1241" w:name="_Ref444163763"/>
      <w:bookmarkStart w:id="1242" w:name="_Toc468352926"/>
      <w:bookmarkStart w:id="1243" w:name="_Toc468355910"/>
      <w:bookmarkStart w:id="1244" w:name="_Toc471898614"/>
      <w:r w:rsidRPr="00EB2EFF">
        <w:rPr>
          <w:szCs w:val="24"/>
        </w:rPr>
        <w:t xml:space="preserve">Форма Анкеты </w:t>
      </w:r>
      <w:r w:rsidR="00C236C0" w:rsidRPr="00EB2EFF">
        <w:rPr>
          <w:szCs w:val="24"/>
        </w:rPr>
        <w:t>Участник</w:t>
      </w:r>
      <w:r w:rsidRPr="00EB2EFF">
        <w:rPr>
          <w:szCs w:val="24"/>
        </w:rPr>
        <w:t>а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E775F0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E775F0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E775F0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E775F0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E775F0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E775F0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E775F0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E775F0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E775F0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E775F0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E775F0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E775F0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E775F0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E775F0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E775F0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E775F0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E775F0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E775F0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E775F0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E775F0">
            <w:pPr>
              <w:numPr>
                <w:ilvl w:val="0"/>
                <w:numId w:val="62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E775F0">
            <w:pPr>
              <w:pStyle w:val="affffff0"/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E775F0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E775F0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110934" w:rsidTr="004D0657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934" w:rsidRPr="00965713" w:rsidRDefault="00110934" w:rsidP="00E775F0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34" w:rsidRPr="005A2CAE" w:rsidRDefault="00110934" w:rsidP="004D065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934" w:rsidRPr="00A55F54" w:rsidRDefault="00110934" w:rsidP="004D0657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110934" w:rsidRPr="00F51ECC" w:rsidTr="004D0657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934" w:rsidRPr="00F51ECC" w:rsidRDefault="00110934" w:rsidP="00E775F0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61390"/>
            <w:bookmarkStart w:id="1252" w:name="_Ref444163668"/>
            <w:bookmarkStart w:id="1253" w:name="_Ref444163784"/>
            <w:bookmarkStart w:id="1254" w:name="_Toc471898615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0934" w:rsidRPr="00F51ECC" w:rsidRDefault="00110934" w:rsidP="004D065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0934" w:rsidRPr="00F51ECC" w:rsidRDefault="00110934" w:rsidP="004D0657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110934" w:rsidRPr="00F51ECC" w:rsidRDefault="00110934" w:rsidP="00110934">
      <w:pPr>
        <w:spacing w:line="240" w:lineRule="auto"/>
      </w:pPr>
    </w:p>
    <w:p w:rsidR="00110934" w:rsidRPr="00F51ECC" w:rsidRDefault="00110934" w:rsidP="00110934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110934" w:rsidRPr="00F51ECC" w:rsidRDefault="00110934" w:rsidP="00110934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110934" w:rsidRPr="00F51ECC" w:rsidRDefault="00110934" w:rsidP="00110934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110934" w:rsidRPr="00F51ECC" w:rsidRDefault="00110934" w:rsidP="00110934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110934" w:rsidRDefault="00110934" w:rsidP="00110934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110934" w:rsidRDefault="00110934" w:rsidP="00110934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110934" w:rsidRDefault="00110934" w:rsidP="00110934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110934" w:rsidRDefault="00110934" w:rsidP="00110934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110934" w:rsidRDefault="00110934" w:rsidP="00110934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110934" w:rsidRDefault="00110934" w:rsidP="00110934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110934" w:rsidRDefault="00110934" w:rsidP="00110934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110934" w:rsidRDefault="00110934" w:rsidP="00110934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110934" w:rsidRDefault="00110934" w:rsidP="00110934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110934" w:rsidRDefault="00110934" w:rsidP="00110934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110934" w:rsidRDefault="00110934" w:rsidP="00110934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110934" w:rsidRDefault="00110934" w:rsidP="00110934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110934" w:rsidRDefault="00110934" w:rsidP="00110934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110934" w:rsidRDefault="00110934" w:rsidP="00110934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110934" w:rsidRDefault="00110934" w:rsidP="00110934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110934" w:rsidRDefault="00110934" w:rsidP="00110934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110934" w:rsidRDefault="00110934" w:rsidP="00110934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110934" w:rsidRDefault="00110934" w:rsidP="00110934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110934" w:rsidRDefault="00110934" w:rsidP="00110934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110934" w:rsidRDefault="00110934" w:rsidP="00110934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110934" w:rsidRDefault="00110934" w:rsidP="00110934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110934" w:rsidRDefault="00110934" w:rsidP="00110934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110934" w:rsidRDefault="00110934" w:rsidP="00110934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110934" w:rsidRDefault="00110934" w:rsidP="00110934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110934" w:rsidRDefault="00110934" w:rsidP="00110934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110934" w:rsidRPr="00F51ECC" w:rsidRDefault="00110934" w:rsidP="00110934">
      <w:pPr>
        <w:spacing w:line="240" w:lineRule="auto"/>
        <w:ind w:right="-1"/>
        <w:jc w:val="left"/>
        <w:rPr>
          <w:color w:val="000000"/>
          <w:vertAlign w:val="superscript"/>
        </w:rPr>
        <w:sectPr w:rsidR="00110934" w:rsidRPr="00F51ECC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EB2EFF" w:rsidRDefault="004F4D80" w:rsidP="004F4D80">
      <w:pPr>
        <w:pStyle w:val="3"/>
        <w:rPr>
          <w:szCs w:val="24"/>
        </w:rPr>
      </w:pPr>
      <w:r w:rsidRPr="00EB2EFF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EB2EFF">
        <w:rPr>
          <w:szCs w:val="24"/>
        </w:rPr>
        <w:t>Декларации о соответствии Участника/</w:t>
      </w:r>
      <w:r w:rsidR="000E5003" w:rsidRPr="00EB2EFF">
        <w:rPr>
          <w:szCs w:val="24"/>
        </w:rPr>
        <w:t>субподрядчика</w:t>
      </w:r>
      <w:r w:rsidR="00C3704B" w:rsidRPr="00EB2EFF">
        <w:rPr>
          <w:szCs w:val="24"/>
        </w:rPr>
        <w:t>/</w:t>
      </w:r>
      <w:r w:rsidR="00FB00C0" w:rsidRPr="00EB2EFF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EB2EFF">
        <w:rPr>
          <w:szCs w:val="24"/>
        </w:rPr>
        <w:t>7</w:t>
      </w:r>
      <w:r w:rsidR="00FB00C0" w:rsidRPr="00EB2EFF">
        <w:rPr>
          <w:szCs w:val="24"/>
        </w:rPr>
        <w:t>.1)</w:t>
      </w:r>
      <w:bookmarkEnd w:id="1249"/>
      <w:bookmarkEnd w:id="1250"/>
      <w:bookmarkEnd w:id="1251"/>
      <w:bookmarkEnd w:id="1252"/>
      <w:bookmarkEnd w:id="1253"/>
      <w:bookmarkEnd w:id="1254"/>
    </w:p>
    <w:p w:rsidR="004F4D80" w:rsidRPr="00EB2EFF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EB2EFF">
        <w:rPr>
          <w:sz w:val="24"/>
          <w:szCs w:val="24"/>
        </w:rPr>
        <w:t>Приложение</w:t>
      </w:r>
      <w:r w:rsidR="00553A57" w:rsidRPr="00EB2EFF">
        <w:rPr>
          <w:sz w:val="24"/>
          <w:szCs w:val="24"/>
        </w:rPr>
        <w:t xml:space="preserve"> </w:t>
      </w:r>
      <w:r w:rsidR="00B8118F" w:rsidRPr="00EB2EFF">
        <w:rPr>
          <w:sz w:val="24"/>
          <w:szCs w:val="24"/>
        </w:rPr>
        <w:t>7</w:t>
      </w:r>
      <w:r w:rsidRPr="00EB2EFF">
        <w:rPr>
          <w:noProof/>
          <w:sz w:val="24"/>
          <w:szCs w:val="24"/>
        </w:rPr>
        <w:t>.1</w:t>
      </w:r>
      <w:r w:rsidRPr="00EB2EFF">
        <w:rPr>
          <w:sz w:val="24"/>
          <w:szCs w:val="24"/>
        </w:rPr>
        <w:t xml:space="preserve"> к письму о подаче оферты</w:t>
      </w:r>
      <w:r w:rsidRPr="00EB2EFF">
        <w:rPr>
          <w:sz w:val="24"/>
          <w:szCs w:val="24"/>
        </w:rPr>
        <w:br/>
        <w:t>от «____»_____________ </w:t>
      </w:r>
      <w:proofErr w:type="gramStart"/>
      <w:r w:rsidRPr="00EB2EFF">
        <w:rPr>
          <w:sz w:val="24"/>
          <w:szCs w:val="24"/>
        </w:rPr>
        <w:t>г</w:t>
      </w:r>
      <w:proofErr w:type="gramEnd"/>
      <w:r w:rsidRPr="00EB2EFF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C1342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r w:rsidRPr="00C13426">
        <w:rPr>
          <w:b/>
          <w:sz w:val="24"/>
          <w:szCs w:val="24"/>
        </w:rPr>
        <w:t>Декларация о соответствии Участника</w:t>
      </w:r>
      <w:r w:rsidR="00B618BA" w:rsidRPr="00C13426">
        <w:rPr>
          <w:b/>
          <w:sz w:val="24"/>
          <w:szCs w:val="24"/>
        </w:rPr>
        <w:t>/</w:t>
      </w:r>
      <w:r w:rsidR="00AC681D" w:rsidRPr="00C13426">
        <w:rPr>
          <w:b/>
          <w:sz w:val="24"/>
          <w:szCs w:val="24"/>
        </w:rPr>
        <w:t>субподрядчика</w:t>
      </w:r>
      <w:r w:rsidR="00C3704B" w:rsidRPr="00C13426">
        <w:rPr>
          <w:b/>
          <w:sz w:val="24"/>
          <w:szCs w:val="24"/>
        </w:rPr>
        <w:t>/</w:t>
      </w:r>
      <w:r w:rsidR="00B618BA" w:rsidRPr="00C13426">
        <w:rPr>
          <w:b/>
          <w:sz w:val="24"/>
          <w:szCs w:val="24"/>
        </w:rPr>
        <w:t>члена Коллективного участника</w:t>
      </w:r>
      <w:r w:rsidRPr="00C134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:rsidR="00FB00C0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C36D7" w:rsidRDefault="001C36D7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C36D7" w:rsidRDefault="001C36D7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C36D7" w:rsidRPr="00DB6009" w:rsidRDefault="001C36D7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C36D7" w:rsidRPr="001C36D7" w:rsidRDefault="001C36D7" w:rsidP="00475C80">
      <w:pPr>
        <w:spacing w:line="240" w:lineRule="auto"/>
        <w:rPr>
          <w:sz w:val="24"/>
          <w:szCs w:val="24"/>
        </w:rPr>
      </w:pPr>
      <w:bookmarkStart w:id="1255" w:name="_Toc125426243"/>
      <w:bookmarkStart w:id="1256" w:name="_Toc396984070"/>
      <w:bookmarkStart w:id="1257" w:name="_Toc423423673"/>
      <w:bookmarkStart w:id="1258" w:name="_Toc439170691"/>
      <w:bookmarkStart w:id="1259" w:name="_Toc439172793"/>
      <w:bookmarkStart w:id="1260" w:name="_Toc439173237"/>
      <w:bookmarkStart w:id="1261" w:name="_Toc439238233"/>
      <w:bookmarkStart w:id="1262" w:name="_Toc439252780"/>
      <w:bookmarkStart w:id="1263" w:name="_Toc439323754"/>
      <w:bookmarkStart w:id="1264" w:name="_Toc440361391"/>
      <w:bookmarkStart w:id="1265" w:name="_Toc440376146"/>
      <w:bookmarkStart w:id="1266" w:name="_Toc440376273"/>
      <w:bookmarkStart w:id="1267" w:name="_Toc440382531"/>
      <w:bookmarkStart w:id="1268" w:name="_Toc440447201"/>
      <w:bookmarkStart w:id="1269" w:name="_Toc440620881"/>
      <w:bookmarkStart w:id="1270" w:name="_Toc440631516"/>
      <w:bookmarkStart w:id="1271" w:name="_Toc440875755"/>
      <w:bookmarkStart w:id="1272" w:name="_Toc441131779"/>
      <w:r w:rsidRPr="001C36D7">
        <w:rPr>
          <w:sz w:val="24"/>
          <w:szCs w:val="24"/>
        </w:rPr>
        <w:t xml:space="preserve">Подтверждаем, что  </w:t>
      </w:r>
    </w:p>
    <w:p w:rsidR="001C36D7" w:rsidRPr="001C36D7" w:rsidRDefault="001C36D7" w:rsidP="00475C80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1C36D7">
        <w:rPr>
          <w:sz w:val="24"/>
          <w:szCs w:val="24"/>
        </w:rPr>
        <w:t>(указывается наименование участника закупки)</w:t>
      </w:r>
    </w:p>
    <w:p w:rsidR="001C36D7" w:rsidRPr="00474B7D" w:rsidRDefault="001C36D7" w:rsidP="00475C80">
      <w:pPr>
        <w:spacing w:line="240" w:lineRule="auto"/>
        <w:rPr>
          <w:sz w:val="24"/>
          <w:szCs w:val="24"/>
        </w:rPr>
      </w:pPr>
      <w:r w:rsidRPr="001C36D7">
        <w:rPr>
          <w:sz w:val="24"/>
          <w:szCs w:val="24"/>
        </w:rPr>
        <w:t xml:space="preserve">в соответствии со статьей 4 Федерального </w:t>
      </w:r>
      <w:r w:rsidRPr="00474B7D">
        <w:rPr>
          <w:sz w:val="24"/>
          <w:szCs w:val="24"/>
        </w:rPr>
        <w:t xml:space="preserve">закона </w:t>
      </w:r>
      <w:r w:rsidR="00475C80" w:rsidRPr="00474B7D">
        <w:rPr>
          <w:sz w:val="24"/>
          <w:szCs w:val="24"/>
        </w:rPr>
        <w:t xml:space="preserve">№209-ФЗ от 24.07.2007 с изменениями </w:t>
      </w:r>
      <w:r w:rsidRPr="00474B7D">
        <w:rPr>
          <w:sz w:val="24"/>
          <w:szCs w:val="24"/>
        </w:rPr>
        <w:t xml:space="preserve">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1C36D7" w:rsidRPr="001C36D7" w:rsidRDefault="001C36D7" w:rsidP="00475C80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474B7D">
        <w:rPr>
          <w:sz w:val="24"/>
          <w:szCs w:val="24"/>
        </w:rPr>
        <w:t>(указывается субъект</w:t>
      </w:r>
      <w:r w:rsidRPr="001C36D7">
        <w:rPr>
          <w:sz w:val="24"/>
          <w:szCs w:val="24"/>
        </w:rPr>
        <w:t xml:space="preserve"> малого или среднего предпринимательства</w:t>
      </w:r>
      <w:r w:rsidRPr="001C36D7">
        <w:rPr>
          <w:sz w:val="24"/>
          <w:szCs w:val="24"/>
        </w:rPr>
        <w:br/>
        <w:t>в зависимости от критериев отнесения)</w:t>
      </w:r>
    </w:p>
    <w:p w:rsidR="001C36D7" w:rsidRPr="001C36D7" w:rsidRDefault="001C36D7" w:rsidP="00475C80">
      <w:pPr>
        <w:spacing w:line="240" w:lineRule="auto"/>
        <w:rPr>
          <w:sz w:val="24"/>
          <w:szCs w:val="24"/>
        </w:rPr>
      </w:pPr>
      <w:r w:rsidRPr="001C36D7">
        <w:rPr>
          <w:sz w:val="24"/>
          <w:szCs w:val="24"/>
        </w:rPr>
        <w:t>предпринимательства, и сообщаем следующую информацию:</w:t>
      </w:r>
    </w:p>
    <w:p w:rsidR="001C36D7" w:rsidRPr="001C36D7" w:rsidRDefault="001C36D7" w:rsidP="00475C80">
      <w:pPr>
        <w:spacing w:line="240" w:lineRule="auto"/>
        <w:ind w:left="567"/>
        <w:rPr>
          <w:sz w:val="24"/>
          <w:szCs w:val="24"/>
        </w:rPr>
      </w:pPr>
      <w:r w:rsidRPr="001C36D7">
        <w:rPr>
          <w:sz w:val="24"/>
          <w:szCs w:val="24"/>
        </w:rPr>
        <w:t xml:space="preserve">1. Адрес местонахождения (юридический адрес):  </w:t>
      </w:r>
    </w:p>
    <w:p w:rsidR="001C36D7" w:rsidRPr="001C36D7" w:rsidRDefault="001C36D7" w:rsidP="00475C80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1C36D7" w:rsidRPr="001C36D7" w:rsidRDefault="001C36D7" w:rsidP="00475C80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1C36D7">
        <w:rPr>
          <w:sz w:val="24"/>
          <w:szCs w:val="24"/>
        </w:rPr>
        <w:tab/>
        <w:t>.</w:t>
      </w:r>
    </w:p>
    <w:p w:rsidR="001C36D7" w:rsidRPr="001C36D7" w:rsidRDefault="001C36D7" w:rsidP="00475C80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1C36D7" w:rsidRPr="001C36D7" w:rsidRDefault="001C36D7" w:rsidP="00475C80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1C36D7">
        <w:rPr>
          <w:sz w:val="24"/>
          <w:szCs w:val="24"/>
        </w:rPr>
        <w:t>2.</w:t>
      </w:r>
      <w:r w:rsidRPr="001C36D7">
        <w:rPr>
          <w:sz w:val="24"/>
          <w:szCs w:val="24"/>
          <w:lang w:val="en-US"/>
        </w:rPr>
        <w:t> </w:t>
      </w:r>
      <w:r w:rsidRPr="001C36D7">
        <w:rPr>
          <w:sz w:val="24"/>
          <w:szCs w:val="24"/>
        </w:rPr>
        <w:t xml:space="preserve">ИНН/КПП:  </w:t>
      </w:r>
      <w:r w:rsidRPr="001C36D7">
        <w:rPr>
          <w:sz w:val="24"/>
          <w:szCs w:val="24"/>
        </w:rPr>
        <w:tab/>
        <w:t>.</w:t>
      </w:r>
    </w:p>
    <w:p w:rsidR="001C36D7" w:rsidRPr="001C36D7" w:rsidRDefault="001C36D7" w:rsidP="00475C80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1C36D7">
        <w:rPr>
          <w:sz w:val="24"/>
          <w:szCs w:val="24"/>
        </w:rPr>
        <w:t>(№, сведения о дате выдачи документа и выдавшем его органе)</w:t>
      </w:r>
    </w:p>
    <w:p w:rsidR="001C36D7" w:rsidRPr="001C36D7" w:rsidRDefault="001C36D7" w:rsidP="00475C80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1C36D7">
        <w:rPr>
          <w:sz w:val="24"/>
          <w:szCs w:val="24"/>
        </w:rPr>
        <w:t xml:space="preserve">3. ОГРН:  </w:t>
      </w:r>
      <w:r w:rsidRPr="001C36D7">
        <w:rPr>
          <w:sz w:val="24"/>
          <w:szCs w:val="24"/>
        </w:rPr>
        <w:tab/>
        <w:t>.</w:t>
      </w:r>
    </w:p>
    <w:p w:rsidR="001C36D7" w:rsidRPr="001C36D7" w:rsidRDefault="001C36D7" w:rsidP="00475C80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1C36D7" w:rsidRPr="001C36D7" w:rsidRDefault="001C36D7" w:rsidP="00475C80">
      <w:pPr>
        <w:spacing w:line="240" w:lineRule="auto"/>
        <w:rPr>
          <w:sz w:val="24"/>
          <w:szCs w:val="24"/>
        </w:rPr>
      </w:pPr>
      <w:r w:rsidRPr="001C36D7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1C36D7" w:rsidRPr="001C36D7" w:rsidRDefault="001C36D7" w:rsidP="00475C80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1C36D7" w:rsidRPr="001C36D7" w:rsidRDefault="001C36D7" w:rsidP="00475C80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1C36D7">
        <w:rPr>
          <w:sz w:val="24"/>
          <w:szCs w:val="24"/>
        </w:rPr>
        <w:tab/>
        <w:t>.</w:t>
      </w:r>
    </w:p>
    <w:p w:rsidR="001C36D7" w:rsidRPr="001C36D7" w:rsidRDefault="001C36D7" w:rsidP="00475C80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1C36D7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1C36D7" w:rsidRPr="00474B7D" w:rsidRDefault="001C36D7" w:rsidP="00475C80">
      <w:pPr>
        <w:spacing w:line="240" w:lineRule="auto"/>
        <w:rPr>
          <w:sz w:val="24"/>
          <w:szCs w:val="24"/>
        </w:rPr>
      </w:pPr>
      <w:r w:rsidRPr="001C36D7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474B7D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475C80" w:rsidRPr="00474B7D">
        <w:rPr>
          <w:szCs w:val="24"/>
        </w:rPr>
        <w:t>деятельности</w:t>
      </w:r>
      <w:r w:rsidR="00475C80" w:rsidRPr="00474B7D">
        <w:rPr>
          <w:rStyle w:val="afffffff9"/>
          <w:sz w:val="24"/>
          <w:szCs w:val="24"/>
        </w:rPr>
        <w:footnoteRef/>
      </w:r>
      <w:r w:rsidRPr="00474B7D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1C36D7" w:rsidRPr="00474B7D" w:rsidTr="002A5B99">
        <w:trPr>
          <w:cantSplit/>
          <w:tblHeader/>
        </w:trPr>
        <w:tc>
          <w:tcPr>
            <w:tcW w:w="567" w:type="dxa"/>
            <w:vAlign w:val="center"/>
          </w:tcPr>
          <w:p w:rsidR="001C36D7" w:rsidRPr="00474B7D" w:rsidRDefault="001C36D7" w:rsidP="00475C80">
            <w:pPr>
              <w:spacing w:line="240" w:lineRule="auto"/>
              <w:ind w:firstLine="0"/>
              <w:jc w:val="center"/>
            </w:pPr>
            <w:r w:rsidRPr="00474B7D">
              <w:t xml:space="preserve">№ </w:t>
            </w:r>
            <w:proofErr w:type="gramStart"/>
            <w:r w:rsidRPr="00474B7D">
              <w:t>п</w:t>
            </w:r>
            <w:proofErr w:type="gramEnd"/>
            <w:r w:rsidRPr="00474B7D">
              <w:t>/п</w:t>
            </w:r>
          </w:p>
        </w:tc>
        <w:tc>
          <w:tcPr>
            <w:tcW w:w="4649" w:type="dxa"/>
            <w:vAlign w:val="center"/>
          </w:tcPr>
          <w:p w:rsidR="001C36D7" w:rsidRPr="00474B7D" w:rsidRDefault="001C36D7" w:rsidP="00475C80">
            <w:pPr>
              <w:spacing w:line="240" w:lineRule="auto"/>
              <w:ind w:firstLine="0"/>
              <w:jc w:val="center"/>
            </w:pPr>
            <w:r w:rsidRPr="00474B7D">
              <w:t>Наименование сведений</w:t>
            </w:r>
            <w:r w:rsidRPr="00474B7D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1C36D7" w:rsidRPr="00474B7D" w:rsidRDefault="001C36D7" w:rsidP="00475C80">
            <w:pPr>
              <w:spacing w:line="240" w:lineRule="auto"/>
              <w:ind w:firstLine="0"/>
              <w:jc w:val="center"/>
            </w:pPr>
            <w:r w:rsidRPr="00474B7D">
              <w:t>Малые предприятия</w:t>
            </w:r>
          </w:p>
        </w:tc>
        <w:tc>
          <w:tcPr>
            <w:tcW w:w="1588" w:type="dxa"/>
            <w:vAlign w:val="center"/>
          </w:tcPr>
          <w:p w:rsidR="001C36D7" w:rsidRPr="00474B7D" w:rsidRDefault="001C36D7" w:rsidP="00475C80">
            <w:pPr>
              <w:spacing w:line="240" w:lineRule="auto"/>
              <w:ind w:firstLine="0"/>
              <w:jc w:val="center"/>
            </w:pPr>
            <w:r w:rsidRPr="00474B7D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1C36D7" w:rsidRPr="00474B7D" w:rsidRDefault="001C36D7" w:rsidP="00475C80">
            <w:pPr>
              <w:spacing w:line="240" w:lineRule="auto"/>
              <w:ind w:firstLine="0"/>
              <w:jc w:val="center"/>
            </w:pPr>
            <w:r w:rsidRPr="00474B7D">
              <w:t>Показатель</w:t>
            </w:r>
          </w:p>
        </w:tc>
      </w:tr>
      <w:tr w:rsidR="001C36D7" w:rsidRPr="00154BCB" w:rsidTr="002A5B99">
        <w:trPr>
          <w:cantSplit/>
          <w:tblHeader/>
        </w:trPr>
        <w:tc>
          <w:tcPr>
            <w:tcW w:w="567" w:type="dxa"/>
          </w:tcPr>
          <w:p w:rsidR="001C36D7" w:rsidRPr="00474B7D" w:rsidRDefault="00475C80" w:rsidP="00475C80">
            <w:pPr>
              <w:spacing w:line="240" w:lineRule="auto"/>
              <w:ind w:firstLine="0"/>
              <w:jc w:val="center"/>
            </w:pPr>
            <w:r w:rsidRPr="00474B7D">
              <w:t>1</w:t>
            </w:r>
            <w:r w:rsidRPr="00474B7D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1C36D7" w:rsidRPr="00474B7D" w:rsidRDefault="001C36D7" w:rsidP="00475C80">
            <w:pPr>
              <w:spacing w:line="240" w:lineRule="auto"/>
              <w:ind w:firstLine="0"/>
              <w:jc w:val="center"/>
            </w:pPr>
            <w:r w:rsidRPr="00474B7D">
              <w:t>2</w:t>
            </w:r>
          </w:p>
        </w:tc>
        <w:tc>
          <w:tcPr>
            <w:tcW w:w="1588" w:type="dxa"/>
          </w:tcPr>
          <w:p w:rsidR="001C36D7" w:rsidRPr="00474B7D" w:rsidRDefault="001C36D7" w:rsidP="00475C80">
            <w:pPr>
              <w:spacing w:line="240" w:lineRule="auto"/>
              <w:ind w:firstLine="0"/>
              <w:jc w:val="center"/>
            </w:pPr>
            <w:r w:rsidRPr="00474B7D">
              <w:t>3</w:t>
            </w:r>
          </w:p>
        </w:tc>
        <w:tc>
          <w:tcPr>
            <w:tcW w:w="1588" w:type="dxa"/>
          </w:tcPr>
          <w:p w:rsidR="001C36D7" w:rsidRPr="00474B7D" w:rsidRDefault="001C36D7" w:rsidP="00475C80">
            <w:pPr>
              <w:spacing w:line="240" w:lineRule="auto"/>
              <w:ind w:firstLine="0"/>
              <w:jc w:val="center"/>
            </w:pPr>
            <w:r w:rsidRPr="00474B7D">
              <w:t>4</w:t>
            </w:r>
          </w:p>
        </w:tc>
        <w:tc>
          <w:tcPr>
            <w:tcW w:w="1588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474B7D">
              <w:t>5</w:t>
            </w:r>
          </w:p>
        </w:tc>
      </w:tr>
      <w:tr w:rsidR="001C36D7" w:rsidRPr="00154BCB" w:rsidTr="002A5B99">
        <w:trPr>
          <w:cantSplit/>
        </w:trPr>
        <w:tc>
          <w:tcPr>
            <w:tcW w:w="567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1C36D7" w:rsidRPr="00154BCB" w:rsidTr="002A5B99">
        <w:trPr>
          <w:cantSplit/>
        </w:trPr>
        <w:tc>
          <w:tcPr>
            <w:tcW w:w="567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lastRenderedPageBreak/>
              <w:t>2</w:t>
            </w:r>
          </w:p>
        </w:tc>
        <w:tc>
          <w:tcPr>
            <w:tcW w:w="4649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1C36D7" w:rsidRPr="00154BCB" w:rsidTr="002A5B99">
        <w:trPr>
          <w:cantSplit/>
        </w:trPr>
        <w:tc>
          <w:tcPr>
            <w:tcW w:w="567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1C36D7" w:rsidRPr="00154BCB" w:rsidTr="002A5B99">
        <w:trPr>
          <w:cantSplit/>
        </w:trPr>
        <w:tc>
          <w:tcPr>
            <w:tcW w:w="567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1C36D7" w:rsidRPr="00154BCB" w:rsidTr="002A5B99">
        <w:trPr>
          <w:cantSplit/>
        </w:trPr>
        <w:tc>
          <w:tcPr>
            <w:tcW w:w="567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39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1C36D7" w:rsidRPr="00154BCB" w:rsidTr="002A5B99">
        <w:trPr>
          <w:cantSplit/>
        </w:trPr>
        <w:tc>
          <w:tcPr>
            <w:tcW w:w="567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1C36D7" w:rsidRPr="00154BCB" w:rsidRDefault="001C36D7" w:rsidP="00475C80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1C36D7" w:rsidRPr="00154BCB" w:rsidTr="002A5B99">
        <w:trPr>
          <w:cantSplit/>
        </w:trPr>
        <w:tc>
          <w:tcPr>
            <w:tcW w:w="567" w:type="dxa"/>
            <w:vMerge w:val="restart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1C36D7" w:rsidRPr="00154BCB" w:rsidTr="002A5B99">
        <w:trPr>
          <w:cantSplit/>
        </w:trPr>
        <w:tc>
          <w:tcPr>
            <w:tcW w:w="567" w:type="dxa"/>
            <w:vMerge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1C36D7" w:rsidRPr="00154BCB" w:rsidRDefault="001C36D7" w:rsidP="00475C80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</w:p>
        </w:tc>
      </w:tr>
      <w:tr w:rsidR="001C36D7" w:rsidRPr="00154BCB" w:rsidTr="002A5B99">
        <w:trPr>
          <w:cantSplit/>
        </w:trPr>
        <w:tc>
          <w:tcPr>
            <w:tcW w:w="567" w:type="dxa"/>
            <w:vMerge w:val="restart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1C36D7" w:rsidRPr="00154BCB" w:rsidTr="002A5B99">
        <w:trPr>
          <w:cantSplit/>
        </w:trPr>
        <w:tc>
          <w:tcPr>
            <w:tcW w:w="567" w:type="dxa"/>
            <w:vMerge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1C36D7" w:rsidRPr="00154BCB" w:rsidRDefault="001C36D7" w:rsidP="00475C8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1C36D7" w:rsidRPr="00154BCB" w:rsidRDefault="001C36D7" w:rsidP="00475C8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</w:p>
        </w:tc>
      </w:tr>
      <w:tr w:rsidR="001C36D7" w:rsidRPr="00154BCB" w:rsidTr="002A5B99">
        <w:trPr>
          <w:cantSplit/>
        </w:trPr>
        <w:tc>
          <w:tcPr>
            <w:tcW w:w="567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1C36D7" w:rsidRPr="00154BCB" w:rsidTr="002A5B99">
        <w:trPr>
          <w:cantSplit/>
        </w:trPr>
        <w:tc>
          <w:tcPr>
            <w:tcW w:w="567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1C36D7" w:rsidRPr="00154BCB" w:rsidTr="002A5B99">
        <w:trPr>
          <w:cantSplit/>
        </w:trPr>
        <w:tc>
          <w:tcPr>
            <w:tcW w:w="567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1C36D7" w:rsidRPr="00154BCB" w:rsidTr="002A5B99">
        <w:trPr>
          <w:cantSplit/>
        </w:trPr>
        <w:tc>
          <w:tcPr>
            <w:tcW w:w="567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1C36D7" w:rsidRPr="00154BCB" w:rsidTr="002A5B99">
        <w:trPr>
          <w:cantSplit/>
        </w:trPr>
        <w:tc>
          <w:tcPr>
            <w:tcW w:w="567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1C36D7" w:rsidRPr="00154BCB" w:rsidTr="002A5B99">
        <w:trPr>
          <w:cantSplit/>
        </w:trPr>
        <w:tc>
          <w:tcPr>
            <w:tcW w:w="567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1C36D7" w:rsidRPr="00154BCB" w:rsidTr="002A5B99">
        <w:trPr>
          <w:cantSplit/>
        </w:trPr>
        <w:tc>
          <w:tcPr>
            <w:tcW w:w="567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lastRenderedPageBreak/>
              <w:t>15</w:t>
            </w:r>
          </w:p>
        </w:tc>
        <w:tc>
          <w:tcPr>
            <w:tcW w:w="4649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1C36D7" w:rsidRPr="00154BCB" w:rsidTr="002A5B99">
        <w:trPr>
          <w:cantSplit/>
        </w:trPr>
        <w:tc>
          <w:tcPr>
            <w:tcW w:w="567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3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4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1C36D7" w:rsidRDefault="001C36D7" w:rsidP="00475C80">
      <w:pPr>
        <w:spacing w:line="240" w:lineRule="auto"/>
        <w:ind w:right="5954"/>
        <w:jc w:val="center"/>
        <w:rPr>
          <w:szCs w:val="24"/>
        </w:rPr>
      </w:pPr>
    </w:p>
    <w:p w:rsidR="001C36D7" w:rsidRDefault="001C36D7" w:rsidP="00475C80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1C36D7" w:rsidRDefault="001C36D7" w:rsidP="00475C80">
      <w:pPr>
        <w:spacing w:line="240" w:lineRule="auto"/>
        <w:ind w:left="851"/>
        <w:rPr>
          <w:szCs w:val="24"/>
        </w:rPr>
      </w:pPr>
      <w:r>
        <w:rPr>
          <w:szCs w:val="24"/>
        </w:rPr>
        <w:t>М.П.</w:t>
      </w:r>
    </w:p>
    <w:p w:rsidR="001C36D7" w:rsidRDefault="001C36D7" w:rsidP="00475C80">
      <w:pPr>
        <w:spacing w:line="240" w:lineRule="auto"/>
        <w:rPr>
          <w:szCs w:val="24"/>
        </w:rPr>
      </w:pPr>
    </w:p>
    <w:p w:rsidR="001C36D7" w:rsidRDefault="001C36D7" w:rsidP="00475C80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1C36D7" w:rsidRDefault="001C36D7" w:rsidP="00475C80">
      <w:pPr>
        <w:spacing w:line="240" w:lineRule="auto"/>
        <w:rPr>
          <w:szCs w:val="24"/>
        </w:rPr>
      </w:pPr>
    </w:p>
    <w:p w:rsidR="001C36D7" w:rsidRPr="00D37ACE" w:rsidRDefault="001C36D7" w:rsidP="00475C80">
      <w:pPr>
        <w:spacing w:line="240" w:lineRule="auto"/>
        <w:jc w:val="right"/>
        <w:outlineLvl w:val="0"/>
      </w:pPr>
    </w:p>
    <w:p w:rsidR="001C36D7" w:rsidRDefault="001C36D7" w:rsidP="00475C80">
      <w:pPr>
        <w:pStyle w:val="afffffff7"/>
        <w:jc w:val="both"/>
      </w:pPr>
      <w:bookmarkStart w:id="1273" w:name="_Toc439170690"/>
      <w:bookmarkStart w:id="1274" w:name="_Toc439172792"/>
      <w:bookmarkStart w:id="1275" w:name="_Toc439173236"/>
      <w:bookmarkStart w:id="1276" w:name="_Toc439238232"/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1C36D7" w:rsidRDefault="001C36D7" w:rsidP="00475C80">
      <w:pPr>
        <w:pStyle w:val="afffffff7"/>
        <w:jc w:val="both"/>
      </w:pPr>
    </w:p>
    <w:p w:rsidR="001C36D7" w:rsidRDefault="001C36D7" w:rsidP="00475C80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1C36D7" w:rsidRDefault="001C36D7" w:rsidP="00475C80">
      <w:pPr>
        <w:pStyle w:val="afffffff7"/>
      </w:pPr>
    </w:p>
    <w:bookmarkEnd w:id="1273"/>
    <w:bookmarkEnd w:id="1274"/>
    <w:bookmarkEnd w:id="1275"/>
    <w:bookmarkEnd w:id="1276"/>
    <w:p w:rsidR="00475C80" w:rsidRPr="007C47E3" w:rsidRDefault="00475C80" w:rsidP="00475C80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</w:t>
      </w:r>
      <w:r w:rsidRPr="00474B7D">
        <w:t>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474B7D">
        <w:t xml:space="preserve"> среднего предпринимательства в Российской Федерации".</w:t>
      </w:r>
    </w:p>
    <w:p w:rsidR="001C36D7" w:rsidRDefault="001C36D7" w:rsidP="001C36D7">
      <w:pPr>
        <w:ind w:right="5527"/>
        <w:jc w:val="center"/>
        <w:rPr>
          <w:color w:val="000000"/>
          <w:vertAlign w:val="superscript"/>
        </w:rPr>
      </w:pPr>
    </w:p>
    <w:p w:rsidR="001C36D7" w:rsidRPr="007417E6" w:rsidRDefault="001C36D7" w:rsidP="001C36D7">
      <w:pPr>
        <w:ind w:right="5527"/>
        <w:jc w:val="center"/>
        <w:rPr>
          <w:color w:val="000000"/>
          <w:vertAlign w:val="superscript"/>
        </w:rPr>
      </w:pPr>
    </w:p>
    <w:p w:rsidR="001C36D7" w:rsidRPr="007417E6" w:rsidRDefault="001C36D7" w:rsidP="001C36D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1C36D7" w:rsidRDefault="001C36D7" w:rsidP="001C36D7">
      <w:pPr>
        <w:ind w:firstLine="0"/>
        <w:jc w:val="left"/>
        <w:rPr>
          <w:b/>
        </w:rPr>
      </w:pPr>
      <w:r>
        <w:br w:type="page"/>
      </w:r>
    </w:p>
    <w:p w:rsidR="004F4D80" w:rsidRPr="00474B7D" w:rsidRDefault="004F4D80" w:rsidP="004F4D80">
      <w:pPr>
        <w:pStyle w:val="3"/>
        <w:rPr>
          <w:sz w:val="22"/>
        </w:rPr>
      </w:pPr>
      <w:bookmarkStart w:id="1277" w:name="_Toc468352928"/>
      <w:bookmarkStart w:id="1278" w:name="_Toc468355912"/>
      <w:bookmarkStart w:id="1279" w:name="_Toc471898616"/>
      <w:r w:rsidRPr="00474B7D">
        <w:rPr>
          <w:szCs w:val="24"/>
        </w:rPr>
        <w:lastRenderedPageBreak/>
        <w:t>Инструкции по заполнению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7"/>
      <w:bookmarkEnd w:id="1278"/>
      <w:bookmarkEnd w:id="1279"/>
    </w:p>
    <w:p w:rsidR="004F4D80" w:rsidRPr="00474B7D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474B7D">
        <w:rPr>
          <w:sz w:val="24"/>
          <w:szCs w:val="24"/>
        </w:rPr>
        <w:t>Участник</w:t>
      </w:r>
      <w:r w:rsidR="004F4D80" w:rsidRPr="00474B7D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7D5654">
        <w:fldChar w:fldCharType="begin"/>
      </w:r>
      <w:r w:rsidR="007D5654">
        <w:instrText xml:space="preserve"> REF _Ref55336310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5.1</w:t>
      </w:r>
      <w:r w:rsidR="007D5654">
        <w:fldChar w:fldCharType="end"/>
      </w:r>
      <w:r w:rsidR="004F4D80" w:rsidRPr="00474B7D">
        <w:rPr>
          <w:sz w:val="24"/>
          <w:szCs w:val="24"/>
        </w:rPr>
        <w:t>).</w:t>
      </w:r>
    </w:p>
    <w:p w:rsidR="004F4D80" w:rsidRPr="00474B7D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474B7D">
        <w:rPr>
          <w:sz w:val="24"/>
          <w:szCs w:val="24"/>
        </w:rPr>
        <w:t>Участник</w:t>
      </w:r>
      <w:r w:rsidR="004F4D80" w:rsidRPr="00474B7D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474B7D">
        <w:rPr>
          <w:sz w:val="24"/>
          <w:szCs w:val="24"/>
        </w:rPr>
        <w:t>т.ч</w:t>
      </w:r>
      <w:proofErr w:type="spellEnd"/>
      <w:r w:rsidR="004F4D80" w:rsidRPr="00474B7D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474B7D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474B7D">
        <w:rPr>
          <w:sz w:val="24"/>
          <w:szCs w:val="24"/>
        </w:rPr>
        <w:t>Участник</w:t>
      </w:r>
      <w:r w:rsidR="004F4D80" w:rsidRPr="00474B7D">
        <w:rPr>
          <w:sz w:val="24"/>
          <w:szCs w:val="24"/>
        </w:rPr>
        <w:t xml:space="preserve">и должны заполнить </w:t>
      </w:r>
      <w:r w:rsidR="00475C80" w:rsidRPr="00474B7D">
        <w:rPr>
          <w:sz w:val="24"/>
          <w:szCs w:val="24"/>
        </w:rPr>
        <w:t xml:space="preserve">приведенные выше таблицы </w:t>
      </w:r>
      <w:r w:rsidR="004F4D80" w:rsidRPr="00474B7D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474B7D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474B7D">
        <w:rPr>
          <w:sz w:val="24"/>
          <w:szCs w:val="24"/>
        </w:rPr>
        <w:t>В графе 1</w:t>
      </w:r>
      <w:r w:rsidR="006D58F3" w:rsidRPr="00474B7D">
        <w:rPr>
          <w:sz w:val="24"/>
          <w:szCs w:val="24"/>
        </w:rPr>
        <w:t>2</w:t>
      </w:r>
      <w:r w:rsidRPr="00474B7D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250D0D" w:rsidRPr="00474B7D" w:rsidRDefault="00250D0D" w:rsidP="00250D0D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474B7D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475C80" w:rsidRPr="00474B7D">
        <w:rPr>
          <w:sz w:val="24"/>
          <w:szCs w:val="24"/>
        </w:rPr>
        <w:t xml:space="preserve">№209-ФЗ от 24.07.2007 с изменениями </w:t>
      </w:r>
      <w:r w:rsidRPr="00474B7D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250D0D" w:rsidRPr="00250D0D" w:rsidRDefault="00250D0D" w:rsidP="00250D0D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474B7D">
        <w:rPr>
          <w:sz w:val="24"/>
          <w:szCs w:val="24"/>
        </w:rPr>
        <w:t xml:space="preserve">Декларация о соответствии Участника/субподрядчика/члена Коллективного участника критериям отнесения к субъектам малого и среднего предпринимательства (подраздел </w:t>
      </w:r>
      <w:r w:rsidR="007D5654">
        <w:fldChar w:fldCharType="begin"/>
      </w:r>
      <w:r w:rsidR="007D5654">
        <w:instrText xml:space="preserve"> REF _Ref444163668 \r \h  \* MERGEFORMAT </w:instrText>
      </w:r>
      <w:r w:rsidR="007D5654">
        <w:fldChar w:fldCharType="separate"/>
      </w:r>
      <w:r w:rsidR="001B2D1B" w:rsidRPr="001B2D1B">
        <w:rPr>
          <w:sz w:val="24"/>
          <w:szCs w:val="24"/>
        </w:rPr>
        <w:t>5.7.2</w:t>
      </w:r>
      <w:r w:rsidR="007D5654">
        <w:fldChar w:fldCharType="end"/>
      </w:r>
      <w:r w:rsidRPr="00474B7D">
        <w:rPr>
          <w:sz w:val="24"/>
          <w:szCs w:val="24"/>
        </w:rPr>
        <w:t xml:space="preserve">) предоставляется только теми Участниками/субподрядчиками/членами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475C80" w:rsidRPr="00474B7D">
        <w:rPr>
          <w:sz w:val="24"/>
          <w:szCs w:val="24"/>
        </w:rPr>
        <w:t xml:space="preserve">№209-ФЗ от 24.07.2007 с изменениями </w:t>
      </w:r>
      <w:r w:rsidRPr="00474B7D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474B7D">
        <w:rPr>
          <w:sz w:val="24"/>
          <w:szCs w:val="24"/>
        </w:rPr>
        <w:t xml:space="preserve"> </w:t>
      </w:r>
      <w:proofErr w:type="gramStart"/>
      <w:r w:rsidRPr="00474B7D">
        <w:rPr>
          <w:sz w:val="24"/>
          <w:szCs w:val="24"/>
        </w:rPr>
        <w:t>Российской Федерации»).</w:t>
      </w:r>
      <w:proofErr w:type="gramEnd"/>
      <w:r w:rsidR="00A90840" w:rsidRPr="00474B7D">
        <w:rPr>
          <w:sz w:val="24"/>
          <w:szCs w:val="24"/>
        </w:rPr>
        <w:t xml:space="preserve"> В случае</w:t>
      </w:r>
      <w:proofErr w:type="gramStart"/>
      <w:r w:rsidR="00A90840" w:rsidRPr="00474B7D">
        <w:rPr>
          <w:sz w:val="24"/>
          <w:szCs w:val="24"/>
        </w:rPr>
        <w:t>,</w:t>
      </w:r>
      <w:proofErr w:type="gramEnd"/>
      <w:r w:rsidR="00A90840" w:rsidRPr="00474B7D">
        <w:rPr>
          <w:sz w:val="24"/>
          <w:szCs w:val="24"/>
        </w:rPr>
        <w:t xml:space="preserve"> если Участник/субподрядчик/член Коллективного участника не относится к субъектам малого и среднего</w:t>
      </w:r>
      <w:r w:rsidR="00A90840" w:rsidRPr="00673EDD">
        <w:rPr>
          <w:sz w:val="24"/>
          <w:szCs w:val="24"/>
        </w:rPr>
        <w:t xml:space="preserve">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235"/>
      <w:bookmarkStart w:id="1287" w:name="_Toc471898617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D904EF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61393"/>
      <w:bookmarkStart w:id="1303" w:name="_Toc440376275"/>
      <w:bookmarkStart w:id="1304" w:name="_Toc440382533"/>
      <w:bookmarkStart w:id="1305" w:name="_Toc440447203"/>
      <w:bookmarkStart w:id="1306" w:name="_Toc440620883"/>
      <w:bookmarkStart w:id="1307" w:name="_Toc440631518"/>
      <w:bookmarkStart w:id="1308" w:name="_Toc440875757"/>
      <w:bookmarkStart w:id="1309" w:name="_Toc441131781"/>
      <w:bookmarkStart w:id="1310" w:name="_Toc468352930"/>
      <w:bookmarkStart w:id="1311" w:name="_Toc468355914"/>
      <w:bookmarkStart w:id="1312" w:name="_Toc469480798"/>
      <w:bookmarkStart w:id="1313" w:name="_Toc471898618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EA2729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EA2729">
              <w:t>работ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E775F0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E775F0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E775F0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31273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31273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E775F0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E775F0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E775F0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31273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31273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E775F0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E775F0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E775F0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31273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31273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31273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20884"/>
      <w:bookmarkStart w:id="1333" w:name="_Toc440631519"/>
      <w:bookmarkStart w:id="1334" w:name="_Toc440875758"/>
      <w:bookmarkStart w:id="1335" w:name="_Toc441131782"/>
      <w:bookmarkStart w:id="1336" w:name="_Toc468352931"/>
      <w:bookmarkStart w:id="1337" w:name="_Toc468355915"/>
      <w:bookmarkStart w:id="1338" w:name="_Toc469480799"/>
      <w:bookmarkStart w:id="1339" w:name="_Toc471898619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93B0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1B2D1B">
        <w:rPr>
          <w:sz w:val="24"/>
          <w:szCs w:val="24"/>
        </w:rPr>
        <w:t>5.1</w:t>
      </w:r>
      <w:r w:rsidR="00893B0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893B0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1B2D1B">
        <w:rPr>
          <w:sz w:val="24"/>
          <w:szCs w:val="24"/>
        </w:rPr>
        <w:t>4</w:t>
      </w:r>
      <w:r w:rsidR="00893B0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474B7D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74B7D">
        <w:rPr>
          <w:sz w:val="24"/>
          <w:szCs w:val="24"/>
        </w:rPr>
        <w:t xml:space="preserve">Следует указать не менее </w:t>
      </w:r>
      <w:r w:rsidR="00475C80" w:rsidRPr="00474B7D">
        <w:rPr>
          <w:sz w:val="24"/>
          <w:szCs w:val="24"/>
        </w:rPr>
        <w:t>одного, но не более десяти аналогичных договоров</w:t>
      </w:r>
      <w:r w:rsidRPr="00474B7D">
        <w:rPr>
          <w:sz w:val="24"/>
          <w:szCs w:val="24"/>
        </w:rPr>
        <w:t xml:space="preserve">. </w:t>
      </w:r>
      <w:r w:rsidR="00C236C0" w:rsidRPr="00474B7D">
        <w:rPr>
          <w:sz w:val="24"/>
          <w:szCs w:val="24"/>
        </w:rPr>
        <w:t>Участник</w:t>
      </w:r>
      <w:r w:rsidRPr="00474B7D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74B7D">
        <w:rPr>
          <w:sz w:val="24"/>
          <w:szCs w:val="24"/>
        </w:rPr>
        <w:t>Участник</w:t>
      </w:r>
      <w:r w:rsidR="004F4D80" w:rsidRPr="00474B7D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D1E07" w:rsidRDefault="004D1E07" w:rsidP="004D1E07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D1E07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</w:p>
    <w:p w:rsidR="004F4D80" w:rsidRPr="00F647F7" w:rsidRDefault="004F4D80" w:rsidP="004D1E07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440881887"/>
      <w:bookmarkStart w:id="1347" w:name="_Toc471898620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20886"/>
      <w:bookmarkStart w:id="1367" w:name="_Toc440631521"/>
      <w:bookmarkStart w:id="1368" w:name="_Toc440875760"/>
      <w:bookmarkStart w:id="1369" w:name="_Toc441131784"/>
      <w:bookmarkStart w:id="1370" w:name="_Toc468352933"/>
      <w:bookmarkStart w:id="1371" w:name="_Toc468355917"/>
      <w:bookmarkStart w:id="1372" w:name="_Toc469480801"/>
      <w:bookmarkStart w:id="1373" w:name="_Toc471898621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D1E07" w:rsidP="004F4D80">
      <w:pPr>
        <w:rPr>
          <w:sz w:val="24"/>
          <w:szCs w:val="24"/>
        </w:rPr>
      </w:pPr>
      <w:r w:rsidRPr="004D0F20">
        <w:rPr>
          <w:b/>
          <w:sz w:val="20"/>
          <w:szCs w:val="20"/>
        </w:rPr>
        <w:t xml:space="preserve">Сводная информация о планируемых к привлечению для выполнения договора </w:t>
      </w:r>
      <w:r w:rsidR="00FB7116">
        <w:rPr>
          <w:b/>
          <w:sz w:val="20"/>
          <w:szCs w:val="20"/>
        </w:rPr>
        <w:t>материально-технических ресурсах</w:t>
      </w:r>
      <w:r w:rsidRPr="004D0F20">
        <w:rPr>
          <w:b/>
          <w:sz w:val="20"/>
          <w:szCs w:val="20"/>
        </w:rPr>
        <w:t xml:space="preserve"> (машинах и механизмах)</w:t>
      </w:r>
    </w:p>
    <w:tbl>
      <w:tblPr>
        <w:tblW w:w="48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2450"/>
        <w:gridCol w:w="2550"/>
        <w:gridCol w:w="852"/>
        <w:gridCol w:w="2267"/>
        <w:gridCol w:w="1972"/>
        <w:gridCol w:w="2280"/>
        <w:gridCol w:w="2210"/>
      </w:tblGrid>
      <w:tr w:rsidR="00E9701B" w:rsidRPr="004D0F20" w:rsidTr="00E9701B">
        <w:trPr>
          <w:trHeight w:val="9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701B" w:rsidRPr="004D0F20" w:rsidRDefault="00E9701B" w:rsidP="00BC460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В налич</w:t>
            </w:r>
            <w:proofErr w:type="gramStart"/>
            <w:r w:rsidRPr="004D0F20">
              <w:rPr>
                <w:sz w:val="20"/>
                <w:szCs w:val="20"/>
              </w:rPr>
              <w:t>ии у У</w:t>
            </w:r>
            <w:proofErr w:type="gramEnd"/>
            <w:r w:rsidRPr="004D0F20">
              <w:rPr>
                <w:sz w:val="20"/>
                <w:szCs w:val="20"/>
              </w:rPr>
              <w:t>частника</w:t>
            </w:r>
          </w:p>
        </w:tc>
      </w:tr>
      <w:tr w:rsidR="004D1E07" w:rsidRPr="004D0F20" w:rsidTr="00FB7116">
        <w:trPr>
          <w:trHeight w:val="5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1E07" w:rsidRPr="004D0F20" w:rsidRDefault="004D1E07" w:rsidP="00FB711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D0F20">
              <w:rPr>
                <w:sz w:val="20"/>
                <w:szCs w:val="20"/>
              </w:rPr>
              <w:t>п.п</w:t>
            </w:r>
            <w:proofErr w:type="spellEnd"/>
            <w:r w:rsidRPr="004D0F20">
              <w:rPr>
                <w:sz w:val="20"/>
                <w:szCs w:val="20"/>
              </w:rPr>
              <w:t>.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Наименование машин и механизмов*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Основная характеристика</w:t>
            </w:r>
            <w:r w:rsidR="00BC4601">
              <w:rPr>
                <w:rFonts w:eastAsia="Calibri"/>
                <w:sz w:val="20"/>
                <w:szCs w:val="20"/>
              </w:rPr>
              <w:t>*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Кол-во, ед.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Основные технические характеристики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FB7116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7116">
              <w:rPr>
                <w:sz w:val="20"/>
                <w:szCs w:val="20"/>
              </w:rPr>
              <w:t>Предназначение (с точки зрения выполнения Договора)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FB7116" w:rsidP="00E9701B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Право собственности или иное право</w:t>
            </w:r>
            <w:r>
              <w:rPr>
                <w:sz w:val="20"/>
                <w:szCs w:val="20"/>
              </w:rPr>
              <w:t xml:space="preserve"> </w:t>
            </w:r>
            <w:r w:rsidRPr="004D0F20">
              <w:rPr>
                <w:sz w:val="20"/>
                <w:szCs w:val="20"/>
              </w:rPr>
              <w:t xml:space="preserve">(хозяйственного ведения, оперативного управления, </w:t>
            </w:r>
            <w:r w:rsidRPr="004D0F20">
              <w:rPr>
                <w:sz w:val="20"/>
                <w:szCs w:val="20"/>
              </w:rPr>
              <w:br/>
              <w:t>№ догово</w:t>
            </w:r>
            <w:r w:rsidR="00E9701B">
              <w:rPr>
                <w:sz w:val="20"/>
                <w:szCs w:val="20"/>
              </w:rPr>
              <w:t>ра аренды в случае аренды МТР)</w:t>
            </w:r>
            <w:r w:rsidRPr="004D0F20">
              <w:rPr>
                <w:sz w:val="20"/>
                <w:szCs w:val="20"/>
              </w:rPr>
              <w:t>, месторасположение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1E07" w:rsidRPr="004D0F20" w:rsidRDefault="00FB7116" w:rsidP="00FB711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Примечания</w:t>
            </w:r>
          </w:p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4D1E07" w:rsidRPr="00FB7116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8</w:t>
            </w: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Бульдозер ДЗ-182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 xml:space="preserve">325 </w:t>
            </w:r>
            <w:proofErr w:type="spellStart"/>
            <w:r w:rsidRPr="004D0F20">
              <w:rPr>
                <w:rFonts w:eastAsia="Calibri"/>
                <w:sz w:val="20"/>
                <w:szCs w:val="20"/>
              </w:rPr>
              <w:t>л.с</w:t>
            </w:r>
            <w:proofErr w:type="spellEnd"/>
            <w:r w:rsidRPr="004D0F20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Экскаватор ЭО-4225А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ковш 0,6 – 1,42 м</w:t>
            </w:r>
            <w:r w:rsidRPr="004D0F20">
              <w:rPr>
                <w:rFonts w:eastAsia="Calibr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Автокран КС-65713-1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макс. г/</w:t>
            </w:r>
            <w:proofErr w:type="gramStart"/>
            <w:r w:rsidRPr="004D0F2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4D0F20">
              <w:rPr>
                <w:rFonts w:eastAsia="Calibri"/>
                <w:sz w:val="20"/>
                <w:szCs w:val="20"/>
              </w:rPr>
              <w:t xml:space="preserve"> 50 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FB7116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BC4601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Трубоукладчик ТГ-62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BC4601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макс. г/</w:t>
            </w:r>
            <w:proofErr w:type="gramStart"/>
            <w:r w:rsidRPr="004D0F2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4D0F20">
              <w:rPr>
                <w:rFonts w:eastAsia="Calibri"/>
                <w:sz w:val="20"/>
                <w:szCs w:val="20"/>
              </w:rPr>
              <w:t xml:space="preserve"> 6,3 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BC4601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F4D80" w:rsidRPr="00F647F7" w:rsidRDefault="004D1E07" w:rsidP="004F4D80">
      <w:pPr>
        <w:rPr>
          <w:sz w:val="24"/>
          <w:szCs w:val="24"/>
        </w:rPr>
      </w:pPr>
      <w:r w:rsidRPr="004D0F20">
        <w:rPr>
          <w:sz w:val="20"/>
          <w:szCs w:val="20"/>
        </w:rPr>
        <w:t>*пример заполнения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20887"/>
      <w:bookmarkStart w:id="1393" w:name="_Toc440631522"/>
      <w:bookmarkStart w:id="1394" w:name="_Toc440875761"/>
      <w:bookmarkStart w:id="1395" w:name="_Toc441131785"/>
      <w:bookmarkStart w:id="1396" w:name="_Toc468352934"/>
      <w:bookmarkStart w:id="1397" w:name="_Toc468355918"/>
      <w:bookmarkStart w:id="1398" w:name="_Toc469480802"/>
      <w:bookmarkStart w:id="1399" w:name="_Toc471898622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93B0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1B2D1B">
        <w:rPr>
          <w:sz w:val="24"/>
          <w:szCs w:val="24"/>
        </w:rPr>
        <w:t>5.1</w:t>
      </w:r>
      <w:r w:rsidR="00893B0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которые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</w:t>
      </w:r>
      <w:r w:rsidR="00FB7116" w:rsidRPr="00FB7116">
        <w:rPr>
          <w:sz w:val="24"/>
          <w:szCs w:val="24"/>
        </w:rPr>
        <w:t>экскаваторы, бульдозеры</w:t>
      </w:r>
      <w:r w:rsidRPr="00F647F7">
        <w:rPr>
          <w:sz w:val="24"/>
          <w:szCs w:val="24"/>
        </w:rPr>
        <w:t xml:space="preserve"> и тому подобное)</w:t>
      </w:r>
      <w:r w:rsidR="00DB1BF4">
        <w:rPr>
          <w:sz w:val="24"/>
          <w:szCs w:val="24"/>
        </w:rPr>
        <w:t xml:space="preserve">, </w:t>
      </w:r>
      <w:r w:rsidR="00DB1BF4" w:rsidRPr="00FB7116">
        <w:rPr>
          <w:sz w:val="24"/>
          <w:szCs w:val="24"/>
        </w:rPr>
        <w:t>с приложением копий документов, на основании которых они используются</w:t>
      </w:r>
      <w:r w:rsidRPr="00FB7116">
        <w:rPr>
          <w:sz w:val="24"/>
          <w:szCs w:val="24"/>
        </w:rPr>
        <w:t>.</w:t>
      </w:r>
      <w:r w:rsidR="00FB7116">
        <w:rPr>
          <w:sz w:val="24"/>
          <w:szCs w:val="24"/>
        </w:rPr>
        <w:t xml:space="preserve"> </w:t>
      </w:r>
    </w:p>
    <w:p w:rsidR="00FB7116" w:rsidRDefault="00FB7116" w:rsidP="00FB7116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FB7116" w:rsidSect="004D1E07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400" w:name="_Ref55336398"/>
      <w:bookmarkStart w:id="1401" w:name="_Toc57314678"/>
      <w:bookmarkStart w:id="1402" w:name="_Toc69728992"/>
      <w:bookmarkStart w:id="1403" w:name="_Toc98253948"/>
      <w:bookmarkStart w:id="1404" w:name="_Toc165173874"/>
      <w:bookmarkStart w:id="1405" w:name="_Toc423423676"/>
    </w:p>
    <w:p w:rsidR="004F4D80" w:rsidRPr="00F647F7" w:rsidRDefault="004F4D80" w:rsidP="00FB7116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6" w:name="_Ref440881894"/>
      <w:bookmarkStart w:id="1407" w:name="_Toc471898623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20889"/>
      <w:bookmarkStart w:id="1427" w:name="_Toc440631524"/>
      <w:bookmarkStart w:id="1428" w:name="_Toc440875763"/>
      <w:bookmarkStart w:id="1429" w:name="_Toc441131787"/>
      <w:bookmarkStart w:id="1430" w:name="_Toc468352936"/>
      <w:bookmarkStart w:id="1431" w:name="_Toc468355920"/>
      <w:bookmarkStart w:id="1432" w:name="_Toc469480804"/>
      <w:bookmarkStart w:id="1433" w:name="_Toc471898624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Таблица-1. </w:t>
      </w:r>
      <w:r w:rsidR="00FF737D" w:rsidRPr="004D0F20">
        <w:rPr>
          <w:b/>
        </w:rPr>
        <w:t>Общая штатная численность персонала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7938"/>
        <w:gridCol w:w="1559"/>
      </w:tblGrid>
      <w:tr w:rsidR="00FF737D" w:rsidRPr="00F647F7" w:rsidTr="00FF737D">
        <w:trPr>
          <w:trHeight w:val="551"/>
        </w:trPr>
        <w:tc>
          <w:tcPr>
            <w:tcW w:w="695" w:type="dxa"/>
            <w:vAlign w:val="center"/>
          </w:tcPr>
          <w:p w:rsidR="00FF737D" w:rsidRPr="00F647F7" w:rsidRDefault="00FF737D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7938" w:type="dxa"/>
            <w:vAlign w:val="center"/>
          </w:tcPr>
          <w:p w:rsidR="00FF737D" w:rsidRPr="00F647F7" w:rsidRDefault="00FF737D" w:rsidP="004F4D80">
            <w:pPr>
              <w:pStyle w:val="aff0"/>
              <w:spacing w:before="0" w:after="0"/>
              <w:ind w:left="0" w:right="0"/>
              <w:jc w:val="center"/>
            </w:pPr>
            <w:r>
              <w:t>Штатный персонал</w:t>
            </w:r>
          </w:p>
        </w:tc>
        <w:tc>
          <w:tcPr>
            <w:tcW w:w="1559" w:type="dxa"/>
          </w:tcPr>
          <w:p w:rsidR="00FF737D" w:rsidRDefault="00FF737D" w:rsidP="004F4D80">
            <w:pPr>
              <w:pStyle w:val="aff0"/>
              <w:spacing w:before="0" w:after="0"/>
              <w:ind w:left="0" w:right="0"/>
              <w:jc w:val="center"/>
            </w:pPr>
            <w:r>
              <w:t>Общая численность</w:t>
            </w: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E775F0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  <w:tc>
          <w:tcPr>
            <w:tcW w:w="1559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E775F0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Инженерно-технический персонал</w:t>
            </w:r>
          </w:p>
        </w:tc>
        <w:tc>
          <w:tcPr>
            <w:tcW w:w="1559" w:type="dxa"/>
          </w:tcPr>
          <w:p w:rsidR="00FF737D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E775F0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Рабочие (производственный персонал)</w:t>
            </w:r>
          </w:p>
        </w:tc>
        <w:tc>
          <w:tcPr>
            <w:tcW w:w="1559" w:type="dxa"/>
          </w:tcPr>
          <w:p w:rsidR="00FF737D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4F4D80">
            <w:pPr>
              <w:spacing w:line="240" w:lineRule="auto"/>
              <w:ind w:firstLine="0"/>
            </w:pPr>
            <w:r>
              <w:t>4.</w:t>
            </w: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</w:t>
            </w:r>
          </w:p>
        </w:tc>
        <w:tc>
          <w:tcPr>
            <w:tcW w:w="1559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4F4D80">
            <w:pPr>
              <w:spacing w:line="240" w:lineRule="auto"/>
              <w:ind w:firstLine="0"/>
            </w:pPr>
            <w:r>
              <w:t>5.</w:t>
            </w: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  <w:tc>
          <w:tcPr>
            <w:tcW w:w="1559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 xml:space="preserve">Таблица-2. </w:t>
      </w:r>
      <w:r w:rsidR="00FF737D">
        <w:rPr>
          <w:b/>
        </w:rPr>
        <w:t>Ч</w:t>
      </w:r>
      <w:r w:rsidR="00FF737D" w:rsidRPr="004D0F20">
        <w:rPr>
          <w:b/>
        </w:rPr>
        <w:t>исленность персонала, привлекаемого для выполнения работ по договору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FF737D" w:rsidRPr="00F647F7" w:rsidTr="00BC4601">
        <w:trPr>
          <w:trHeight w:val="551"/>
        </w:trPr>
        <w:tc>
          <w:tcPr>
            <w:tcW w:w="695" w:type="dxa"/>
            <w:vAlign w:val="center"/>
          </w:tcPr>
          <w:p w:rsidR="00FF737D" w:rsidRPr="00F647F7" w:rsidRDefault="00FF737D" w:rsidP="00BC4601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Инженерно-технический персонал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Рабочие (производственный персонал)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 xml:space="preserve">Специалисты 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E775F0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E775F0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E775F0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8253950"/>
      <w:bookmarkStart w:id="1435" w:name="_Toc157248202"/>
      <w:bookmarkStart w:id="1436" w:name="_Toc157496571"/>
      <w:bookmarkStart w:id="1437" w:name="_Toc158206110"/>
      <w:bookmarkStart w:id="1438" w:name="_Toc164057795"/>
      <w:bookmarkStart w:id="1439" w:name="_Toc164137145"/>
      <w:bookmarkStart w:id="1440" w:name="_Toc164161305"/>
      <w:bookmarkStart w:id="1441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2" w:name="_Toc439170700"/>
      <w:bookmarkStart w:id="1443" w:name="_Toc439172802"/>
      <w:bookmarkStart w:id="1444" w:name="_Toc439173246"/>
      <w:bookmarkStart w:id="1445" w:name="_Toc439238242"/>
      <w:bookmarkStart w:id="1446" w:name="_Toc439252789"/>
      <w:bookmarkStart w:id="1447" w:name="_Toc439323763"/>
      <w:bookmarkStart w:id="1448" w:name="_Toc440361400"/>
      <w:bookmarkStart w:id="1449" w:name="_Toc440376282"/>
      <w:bookmarkStart w:id="1450" w:name="_Toc440382540"/>
      <w:bookmarkStart w:id="1451" w:name="_Toc440447210"/>
      <w:bookmarkStart w:id="1452" w:name="_Toc440620890"/>
      <w:bookmarkStart w:id="1453" w:name="_Toc440631525"/>
      <w:bookmarkStart w:id="1454" w:name="_Toc440875764"/>
      <w:bookmarkStart w:id="1455" w:name="_Toc441131788"/>
      <w:bookmarkStart w:id="1456" w:name="_Toc468352937"/>
      <w:bookmarkStart w:id="1457" w:name="_Toc468355921"/>
      <w:bookmarkStart w:id="1458" w:name="_Toc469480805"/>
      <w:bookmarkStart w:id="1459" w:name="_Toc471898625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93B0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1B2D1B">
        <w:rPr>
          <w:sz w:val="24"/>
          <w:szCs w:val="24"/>
        </w:rPr>
        <w:t>5.1</w:t>
      </w:r>
      <w:r w:rsidR="00893B0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FF737D" w:rsidRDefault="00E9701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В Т</w:t>
      </w:r>
      <w:r w:rsidR="00FF737D" w:rsidRPr="00F647F7">
        <w:rPr>
          <w:sz w:val="24"/>
          <w:szCs w:val="24"/>
        </w:rPr>
        <w:t>аблице-</w:t>
      </w:r>
      <w:r w:rsidR="00FF737D">
        <w:rPr>
          <w:sz w:val="24"/>
          <w:szCs w:val="24"/>
        </w:rPr>
        <w:t>1</w:t>
      </w:r>
      <w:r w:rsidR="00FF737D" w:rsidRPr="00F647F7">
        <w:rPr>
          <w:sz w:val="24"/>
          <w:szCs w:val="24"/>
        </w:rPr>
        <w:t xml:space="preserve"> данной справки </w:t>
      </w:r>
      <w:proofErr w:type="gramStart"/>
      <w:r w:rsidR="00FF737D" w:rsidRPr="00F647F7">
        <w:rPr>
          <w:sz w:val="24"/>
          <w:szCs w:val="24"/>
        </w:rPr>
        <w:t>указывается</w:t>
      </w:r>
      <w:proofErr w:type="gramEnd"/>
      <w:r w:rsidR="00FF737D"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FF737D">
        <w:rPr>
          <w:sz w:val="24"/>
          <w:szCs w:val="24"/>
        </w:rPr>
        <w:t>Участника</w:t>
      </w:r>
      <w:r w:rsidR="00FF737D" w:rsidRPr="00F647F7">
        <w:rPr>
          <w:sz w:val="24"/>
          <w:szCs w:val="24"/>
        </w:rPr>
        <w:t>.</w:t>
      </w:r>
    </w:p>
    <w:p w:rsidR="004F4D80" w:rsidRPr="00E9701B" w:rsidRDefault="00E9701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В Т</w:t>
      </w:r>
      <w:r w:rsidR="004F4D80" w:rsidRPr="00E9701B">
        <w:rPr>
          <w:sz w:val="24"/>
          <w:szCs w:val="24"/>
        </w:rPr>
        <w:t>аблице-</w:t>
      </w:r>
      <w:r w:rsidR="00FF737D" w:rsidRPr="00E9701B">
        <w:rPr>
          <w:sz w:val="24"/>
          <w:szCs w:val="24"/>
        </w:rPr>
        <w:t>2</w:t>
      </w:r>
      <w:r w:rsidR="004F4D80" w:rsidRPr="00E9701B">
        <w:rPr>
          <w:sz w:val="24"/>
          <w:szCs w:val="24"/>
        </w:rPr>
        <w:t xml:space="preserve"> данной справки перечисляются только те работники, которые будут непосредственно привлечены </w:t>
      </w:r>
      <w:r w:rsidR="00C236C0" w:rsidRPr="00E9701B">
        <w:rPr>
          <w:sz w:val="24"/>
          <w:szCs w:val="24"/>
        </w:rPr>
        <w:t>Участник</w:t>
      </w:r>
      <w:r w:rsidR="004F4D80" w:rsidRPr="00E9701B">
        <w:rPr>
          <w:sz w:val="24"/>
          <w:szCs w:val="24"/>
        </w:rPr>
        <w:t>ом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По разделу «прочий персонал» </w:t>
      </w:r>
      <w:r w:rsidR="00E9701B">
        <w:rPr>
          <w:sz w:val="24"/>
          <w:szCs w:val="24"/>
        </w:rPr>
        <w:t>Таблицы-2</w:t>
      </w:r>
      <w:r w:rsidRPr="00F647F7">
        <w:rPr>
          <w:sz w:val="24"/>
          <w:szCs w:val="24"/>
        </w:rPr>
        <w:t>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0" w:name="_Toc165173881"/>
      <w:bookmarkStart w:id="1461" w:name="_Ref194749267"/>
      <w:bookmarkStart w:id="1462" w:name="_Toc423423677"/>
      <w:bookmarkStart w:id="1463" w:name="_Ref440271993"/>
      <w:bookmarkStart w:id="1464" w:name="_Ref440274659"/>
      <w:bookmarkStart w:id="1465" w:name="_Toc471898626"/>
      <w:bookmarkStart w:id="1466" w:name="_Ref90381523"/>
      <w:bookmarkStart w:id="1467" w:name="_Toc90385124"/>
      <w:bookmarkStart w:id="1468" w:name="_Ref96861029"/>
      <w:bookmarkStart w:id="1469" w:name="_Toc97651410"/>
      <w:bookmarkStart w:id="147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0"/>
      <w:bookmarkEnd w:id="1461"/>
      <w:bookmarkEnd w:id="1462"/>
      <w:bookmarkEnd w:id="1463"/>
      <w:bookmarkEnd w:id="1464"/>
      <w:bookmarkEnd w:id="1465"/>
    </w:p>
    <w:p w:rsidR="004F4D80" w:rsidRPr="00D904EF" w:rsidRDefault="004F4D80" w:rsidP="004F4D80">
      <w:pPr>
        <w:pStyle w:val="3"/>
        <w:rPr>
          <w:szCs w:val="24"/>
        </w:rPr>
      </w:pPr>
      <w:bookmarkStart w:id="1471" w:name="_Toc97651411"/>
      <w:bookmarkStart w:id="1472" w:name="_Toc98253956"/>
      <w:bookmarkStart w:id="1473" w:name="_Toc157248208"/>
      <w:bookmarkStart w:id="1474" w:name="_Toc157496577"/>
      <w:bookmarkStart w:id="1475" w:name="_Toc158206116"/>
      <w:bookmarkStart w:id="1476" w:name="_Toc164057801"/>
      <w:bookmarkStart w:id="1477" w:name="_Toc164137151"/>
      <w:bookmarkStart w:id="1478" w:name="_Toc164161311"/>
      <w:bookmarkStart w:id="1479" w:name="_Toc165173882"/>
      <w:bookmarkStart w:id="1480" w:name="_Toc439170702"/>
      <w:bookmarkStart w:id="1481" w:name="_Toc439172804"/>
      <w:bookmarkStart w:id="1482" w:name="_Toc439173248"/>
      <w:bookmarkStart w:id="1483" w:name="_Toc439238244"/>
      <w:bookmarkStart w:id="1484" w:name="_Toc439252791"/>
      <w:bookmarkStart w:id="1485" w:name="_Toc439323765"/>
      <w:bookmarkStart w:id="1486" w:name="_Toc440361402"/>
      <w:bookmarkStart w:id="1487" w:name="_Toc440376284"/>
      <w:bookmarkStart w:id="1488" w:name="_Toc440382542"/>
      <w:bookmarkStart w:id="1489" w:name="_Toc440447212"/>
      <w:bookmarkStart w:id="1490" w:name="_Toc440620892"/>
      <w:bookmarkStart w:id="1491" w:name="_Toc440631527"/>
      <w:bookmarkStart w:id="1492" w:name="_Toc440875766"/>
      <w:bookmarkStart w:id="1493" w:name="_Toc441131790"/>
      <w:bookmarkStart w:id="1494" w:name="_Toc468352939"/>
      <w:bookmarkStart w:id="1495" w:name="_Toc468355923"/>
      <w:bookmarkStart w:id="1496" w:name="_Toc469480807"/>
      <w:bookmarkStart w:id="1497" w:name="_Toc471898627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474B7D" w:rsidRDefault="004F4D80" w:rsidP="004F4D80">
      <w:pPr>
        <w:spacing w:line="240" w:lineRule="auto"/>
        <w:rPr>
          <w:b/>
          <w:sz w:val="24"/>
          <w:szCs w:val="24"/>
        </w:rPr>
      </w:pPr>
      <w:r w:rsidRPr="00474B7D">
        <w:rPr>
          <w:sz w:val="24"/>
          <w:szCs w:val="24"/>
        </w:rPr>
        <w:t xml:space="preserve">При рассмотрении нашей </w:t>
      </w:r>
      <w:r w:rsidR="00D904EF" w:rsidRPr="00474B7D">
        <w:rPr>
          <w:sz w:val="24"/>
          <w:szCs w:val="24"/>
        </w:rPr>
        <w:t>Заявки</w:t>
      </w:r>
      <w:r w:rsidRPr="00474B7D">
        <w:rPr>
          <w:sz w:val="24"/>
          <w:szCs w:val="24"/>
        </w:rPr>
        <w:t xml:space="preserve"> просим учесть следующие сведения о наличии у </w:t>
      </w:r>
      <w:r w:rsidRPr="00474B7D">
        <w:rPr>
          <w:b/>
          <w:i/>
          <w:sz w:val="24"/>
          <w:szCs w:val="24"/>
        </w:rPr>
        <w:t xml:space="preserve">{указывается наименование </w:t>
      </w:r>
      <w:r w:rsidR="00C236C0" w:rsidRPr="00474B7D">
        <w:rPr>
          <w:b/>
          <w:i/>
          <w:sz w:val="24"/>
          <w:szCs w:val="24"/>
        </w:rPr>
        <w:t>Участник</w:t>
      </w:r>
      <w:r w:rsidRPr="00474B7D">
        <w:rPr>
          <w:b/>
          <w:i/>
          <w:sz w:val="24"/>
          <w:szCs w:val="24"/>
        </w:rPr>
        <w:t>а}</w:t>
      </w:r>
      <w:r w:rsidR="00475C80" w:rsidRPr="00474B7D">
        <w:rPr>
          <w:i/>
          <w:sz w:val="24"/>
          <w:szCs w:val="24"/>
        </w:rPr>
        <w:t xml:space="preserve"> </w:t>
      </w:r>
      <w:r w:rsidR="00475C80" w:rsidRPr="00474B7D">
        <w:rPr>
          <w:snapToGrid w:val="0"/>
          <w:sz w:val="24"/>
          <w:szCs w:val="24"/>
        </w:rPr>
        <w:t>конфликта интересов и/или связей</w:t>
      </w:r>
      <w:r w:rsidRPr="00474B7D">
        <w:rPr>
          <w:sz w:val="24"/>
          <w:szCs w:val="24"/>
        </w:rPr>
        <w:t xml:space="preserve">, носящих характер </w:t>
      </w:r>
      <w:proofErr w:type="spellStart"/>
      <w:r w:rsidRPr="00474B7D">
        <w:rPr>
          <w:sz w:val="24"/>
          <w:szCs w:val="24"/>
        </w:rPr>
        <w:t>аффилированности</w:t>
      </w:r>
      <w:proofErr w:type="spellEnd"/>
      <w:r w:rsidRPr="00474B7D">
        <w:rPr>
          <w:sz w:val="24"/>
          <w:szCs w:val="24"/>
        </w:rPr>
        <w:t xml:space="preserve"> с лицами, являющимися </w:t>
      </w:r>
      <w:r w:rsidRPr="00474B7D">
        <w:rPr>
          <w:b/>
          <w:i/>
          <w:sz w:val="24"/>
          <w:szCs w:val="24"/>
        </w:rPr>
        <w:t>{</w:t>
      </w:r>
      <w:proofErr w:type="gramStart"/>
      <w:r w:rsidRPr="00474B7D">
        <w:rPr>
          <w:b/>
          <w:i/>
          <w:sz w:val="24"/>
          <w:szCs w:val="24"/>
        </w:rPr>
        <w:t>указывается</w:t>
      </w:r>
      <w:proofErr w:type="gramEnd"/>
      <w:r w:rsidRPr="00474B7D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474B7D">
        <w:rPr>
          <w:i/>
          <w:sz w:val="24"/>
          <w:szCs w:val="24"/>
        </w:rPr>
        <w:t xml:space="preserve"> </w:t>
      </w:r>
      <w:r w:rsidRPr="00474B7D">
        <w:rPr>
          <w:sz w:val="24"/>
          <w:szCs w:val="24"/>
        </w:rPr>
        <w:t xml:space="preserve">Заказчика </w:t>
      </w:r>
      <w:r w:rsidRPr="00474B7D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474B7D">
        <w:rPr>
          <w:b/>
          <w:i/>
          <w:sz w:val="24"/>
          <w:szCs w:val="24"/>
        </w:rPr>
        <w:t>запроса предложений</w:t>
      </w:r>
      <w:r w:rsidRPr="00474B7D">
        <w:rPr>
          <w:b/>
          <w:i/>
          <w:sz w:val="24"/>
          <w:szCs w:val="24"/>
        </w:rPr>
        <w:t>}</w:t>
      </w:r>
      <w:r w:rsidRPr="00474B7D">
        <w:rPr>
          <w:i/>
          <w:sz w:val="24"/>
          <w:szCs w:val="24"/>
        </w:rPr>
        <w:t xml:space="preserve"> </w:t>
      </w:r>
      <w:r w:rsidRPr="00474B7D">
        <w:rPr>
          <w:sz w:val="24"/>
          <w:szCs w:val="24"/>
        </w:rPr>
        <w:t xml:space="preserve"> а именно:</w:t>
      </w:r>
    </w:p>
    <w:p w:rsidR="004F4D80" w:rsidRPr="00474B7D" w:rsidRDefault="004F4D80" w:rsidP="00E775F0">
      <w:pPr>
        <w:numPr>
          <w:ilvl w:val="0"/>
          <w:numId w:val="59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474B7D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474B7D">
        <w:rPr>
          <w:b/>
          <w:i/>
          <w:sz w:val="24"/>
          <w:szCs w:val="24"/>
        </w:rPr>
        <w:t>Участник</w:t>
      </w:r>
      <w:r w:rsidRPr="00474B7D">
        <w:rPr>
          <w:b/>
          <w:i/>
          <w:sz w:val="24"/>
          <w:szCs w:val="24"/>
        </w:rPr>
        <w:t xml:space="preserve">ом могут быть расценены </w:t>
      </w:r>
      <w:r w:rsidR="00475C80" w:rsidRPr="00474B7D">
        <w:rPr>
          <w:b/>
          <w:i/>
          <w:sz w:val="24"/>
          <w:szCs w:val="24"/>
        </w:rPr>
        <w:t xml:space="preserve">как </w:t>
      </w:r>
      <w:r w:rsidR="00475C80" w:rsidRPr="00474B7D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474B7D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474B7D">
        <w:rPr>
          <w:b/>
          <w:i/>
          <w:sz w:val="24"/>
          <w:szCs w:val="24"/>
        </w:rPr>
        <w:t xml:space="preserve"> }</w:t>
      </w:r>
      <w:proofErr w:type="gramEnd"/>
      <w:r w:rsidRPr="00474B7D">
        <w:rPr>
          <w:b/>
          <w:i/>
          <w:sz w:val="24"/>
          <w:szCs w:val="24"/>
        </w:rPr>
        <w:t>;</w:t>
      </w:r>
    </w:p>
    <w:p w:rsidR="004F4D80" w:rsidRPr="00474B7D" w:rsidRDefault="004F4D80" w:rsidP="00E775F0">
      <w:pPr>
        <w:numPr>
          <w:ilvl w:val="0"/>
          <w:numId w:val="59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474B7D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474B7D">
        <w:rPr>
          <w:b/>
          <w:i/>
          <w:sz w:val="24"/>
          <w:szCs w:val="24"/>
        </w:rPr>
        <w:t>Участник</w:t>
      </w:r>
      <w:r w:rsidRPr="00474B7D">
        <w:rPr>
          <w:b/>
          <w:i/>
          <w:sz w:val="24"/>
          <w:szCs w:val="24"/>
        </w:rPr>
        <w:t xml:space="preserve">ом могут быть расценены </w:t>
      </w:r>
      <w:r w:rsidR="00475C80" w:rsidRPr="00474B7D">
        <w:rPr>
          <w:b/>
          <w:i/>
          <w:sz w:val="24"/>
          <w:szCs w:val="24"/>
        </w:rPr>
        <w:t xml:space="preserve">как </w:t>
      </w:r>
      <w:r w:rsidR="00475C80" w:rsidRPr="00474B7D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474B7D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474B7D">
        <w:rPr>
          <w:b/>
          <w:i/>
          <w:sz w:val="24"/>
          <w:szCs w:val="24"/>
        </w:rPr>
        <w:t xml:space="preserve"> }</w:t>
      </w:r>
      <w:proofErr w:type="gramEnd"/>
      <w:r w:rsidRPr="00474B7D">
        <w:rPr>
          <w:b/>
          <w:i/>
          <w:sz w:val="24"/>
          <w:szCs w:val="24"/>
        </w:rPr>
        <w:t>;</w:t>
      </w:r>
    </w:p>
    <w:p w:rsidR="004F4D80" w:rsidRPr="00474B7D" w:rsidRDefault="004F4D80" w:rsidP="00E775F0">
      <w:pPr>
        <w:numPr>
          <w:ilvl w:val="0"/>
          <w:numId w:val="59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474B7D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98" w:name="_Toc97651412"/>
      <w:bookmarkStart w:id="1499" w:name="_Toc98253957"/>
      <w:bookmarkStart w:id="1500" w:name="_Toc157248209"/>
      <w:bookmarkStart w:id="1501" w:name="_Toc157496578"/>
      <w:bookmarkStart w:id="1502" w:name="_Toc158206117"/>
      <w:bookmarkStart w:id="1503" w:name="_Toc164057802"/>
      <w:bookmarkStart w:id="1504" w:name="_Toc164137152"/>
      <w:bookmarkStart w:id="1505" w:name="_Toc164161312"/>
      <w:bookmarkStart w:id="1506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07" w:name="_Toc439170703"/>
      <w:bookmarkStart w:id="1508" w:name="_Toc439172805"/>
      <w:bookmarkStart w:id="1509" w:name="_Toc439173249"/>
      <w:bookmarkStart w:id="1510" w:name="_Toc439238245"/>
      <w:bookmarkStart w:id="1511" w:name="_Toc439252792"/>
      <w:bookmarkStart w:id="1512" w:name="_Toc439323766"/>
      <w:bookmarkStart w:id="1513" w:name="_Toc440361403"/>
      <w:bookmarkStart w:id="1514" w:name="_Toc440376285"/>
      <w:bookmarkStart w:id="1515" w:name="_Toc440382543"/>
      <w:bookmarkStart w:id="1516" w:name="_Toc440447213"/>
      <w:bookmarkStart w:id="1517" w:name="_Toc440620893"/>
      <w:bookmarkStart w:id="1518" w:name="_Toc440631528"/>
      <w:bookmarkStart w:id="1519" w:name="_Toc440875767"/>
      <w:bookmarkStart w:id="1520" w:name="_Toc441131791"/>
      <w:bookmarkStart w:id="1521" w:name="_Toc468352940"/>
      <w:bookmarkStart w:id="1522" w:name="_Toc468355924"/>
      <w:bookmarkStart w:id="1523" w:name="_Toc469480808"/>
      <w:bookmarkStart w:id="1524" w:name="_Toc471898628"/>
      <w:r w:rsidRPr="00D904EF">
        <w:rPr>
          <w:szCs w:val="24"/>
        </w:rPr>
        <w:lastRenderedPageBreak/>
        <w:t>Инструкции по заполнению</w:t>
      </w:r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93B0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1B2D1B">
        <w:rPr>
          <w:sz w:val="24"/>
          <w:szCs w:val="24"/>
        </w:rPr>
        <w:t>5.1</w:t>
      </w:r>
      <w:r w:rsidR="00893B0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474B7D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</w:t>
      </w:r>
      <w:r w:rsidR="004F4D80" w:rsidRPr="00474B7D">
        <w:rPr>
          <w:sz w:val="24"/>
          <w:szCs w:val="24"/>
        </w:rPr>
        <w:t>) и свой адрес.</w:t>
      </w:r>
    </w:p>
    <w:p w:rsidR="004F4D80" w:rsidRPr="00474B7D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474B7D">
        <w:rPr>
          <w:sz w:val="24"/>
          <w:szCs w:val="24"/>
        </w:rPr>
        <w:t>Участник</w:t>
      </w:r>
      <w:r w:rsidR="004F4D80" w:rsidRPr="00474B7D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474B7D">
        <w:t>(согласно ст. 4 закона РСФСР от 22.03.1991 № 948-1)</w:t>
      </w:r>
      <w:r w:rsidR="004F4D80" w:rsidRPr="00474B7D">
        <w:rPr>
          <w:sz w:val="24"/>
          <w:szCs w:val="24"/>
        </w:rPr>
        <w:t xml:space="preserve">.  В случае если, по мнению </w:t>
      </w:r>
      <w:r w:rsidRPr="00474B7D">
        <w:rPr>
          <w:sz w:val="24"/>
          <w:szCs w:val="24"/>
        </w:rPr>
        <w:t>Участник</w:t>
      </w:r>
      <w:r w:rsidR="004F4D80" w:rsidRPr="00474B7D">
        <w:rPr>
          <w:sz w:val="24"/>
          <w:szCs w:val="24"/>
        </w:rPr>
        <w:t xml:space="preserve">а таких </w:t>
      </w:r>
      <w:proofErr w:type="gramStart"/>
      <w:r w:rsidR="004F4D80" w:rsidRPr="00474B7D">
        <w:rPr>
          <w:sz w:val="24"/>
          <w:szCs w:val="24"/>
        </w:rPr>
        <w:t>лиц</w:t>
      </w:r>
      <w:proofErr w:type="gramEnd"/>
      <w:r w:rsidR="004F4D80" w:rsidRPr="00474B7D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474B7D">
        <w:rPr>
          <w:sz w:val="24"/>
          <w:szCs w:val="24"/>
        </w:rPr>
        <w:t>Заявки</w:t>
      </w:r>
      <w:r w:rsidR="004F4D80" w:rsidRPr="00474B7D">
        <w:rPr>
          <w:sz w:val="24"/>
          <w:szCs w:val="24"/>
        </w:rPr>
        <w:t xml:space="preserve"> просим учесть, что у </w:t>
      </w:r>
      <w:r w:rsidR="004F4D80" w:rsidRPr="00474B7D">
        <w:rPr>
          <w:b/>
          <w:i/>
          <w:sz w:val="24"/>
          <w:szCs w:val="24"/>
        </w:rPr>
        <w:t xml:space="preserve">{указывается наименование </w:t>
      </w:r>
      <w:r w:rsidRPr="00474B7D">
        <w:rPr>
          <w:b/>
          <w:i/>
          <w:sz w:val="24"/>
          <w:szCs w:val="24"/>
        </w:rPr>
        <w:t>Участник</w:t>
      </w:r>
      <w:r w:rsidR="004F4D80" w:rsidRPr="00474B7D">
        <w:rPr>
          <w:b/>
          <w:i/>
          <w:sz w:val="24"/>
          <w:szCs w:val="24"/>
        </w:rPr>
        <w:t xml:space="preserve">а} </w:t>
      </w:r>
      <w:r w:rsidR="00475C80" w:rsidRPr="00474B7D">
        <w:rPr>
          <w:sz w:val="24"/>
          <w:szCs w:val="24"/>
        </w:rPr>
        <w:t>НЕТ</w:t>
      </w:r>
      <w:r w:rsidR="00475C80" w:rsidRPr="00474B7D">
        <w:rPr>
          <w:i/>
          <w:sz w:val="24"/>
          <w:szCs w:val="24"/>
        </w:rPr>
        <w:t xml:space="preserve"> </w:t>
      </w:r>
      <w:r w:rsidR="00475C80" w:rsidRPr="00474B7D">
        <w:rPr>
          <w:sz w:val="24"/>
          <w:szCs w:val="24"/>
        </w:rPr>
        <w:t>лиц, в отношении которых</w:t>
      </w:r>
      <w:r w:rsidR="00475C80" w:rsidRPr="00474B7D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475C80" w:rsidRPr="00474B7D">
        <w:rPr>
          <w:sz w:val="24"/>
          <w:szCs w:val="24"/>
        </w:rPr>
        <w:t xml:space="preserve">с лицами, </w:t>
      </w:r>
      <w:r w:rsidR="004F4D80" w:rsidRPr="00474B7D">
        <w:rPr>
          <w:sz w:val="24"/>
          <w:szCs w:val="24"/>
        </w:rPr>
        <w:t>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474B7D">
        <w:rPr>
          <w:sz w:val="24"/>
          <w:szCs w:val="24"/>
        </w:rPr>
        <w:t>,</w:t>
      </w:r>
      <w:r w:rsidR="004F4D80" w:rsidRPr="00474B7D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474B7D">
        <w:rPr>
          <w:sz w:val="24"/>
          <w:szCs w:val="24"/>
        </w:rPr>
        <w:t>запроса предложений</w:t>
      </w:r>
      <w:r w:rsidR="004F4D80" w:rsidRPr="00474B7D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474B7D">
        <w:rPr>
          <w:sz w:val="24"/>
          <w:szCs w:val="24"/>
        </w:rPr>
        <w:t xml:space="preserve">При составлении данного письма </w:t>
      </w:r>
      <w:r w:rsidR="00C236C0" w:rsidRPr="00474B7D">
        <w:rPr>
          <w:sz w:val="24"/>
          <w:szCs w:val="24"/>
        </w:rPr>
        <w:t>Участник</w:t>
      </w:r>
      <w:r w:rsidRPr="00474B7D">
        <w:rPr>
          <w:sz w:val="24"/>
          <w:szCs w:val="24"/>
        </w:rPr>
        <w:t xml:space="preserve"> должен учесть, что сокрытие любой информации о наличии </w:t>
      </w:r>
      <w:r w:rsidR="002E3639" w:rsidRPr="00474B7D">
        <w:rPr>
          <w:sz w:val="24"/>
          <w:szCs w:val="24"/>
        </w:rPr>
        <w:t xml:space="preserve">конфликта интересов и/или </w:t>
      </w:r>
      <w:r w:rsidRPr="00474B7D">
        <w:rPr>
          <w:sz w:val="24"/>
          <w:szCs w:val="24"/>
        </w:rPr>
        <w:t xml:space="preserve">связей, носящих характер </w:t>
      </w:r>
      <w:proofErr w:type="spellStart"/>
      <w:r w:rsidRPr="00474B7D">
        <w:rPr>
          <w:sz w:val="24"/>
          <w:szCs w:val="24"/>
        </w:rPr>
        <w:t>аффилированности</w:t>
      </w:r>
      <w:proofErr w:type="spellEnd"/>
      <w:r w:rsidRPr="00474B7D">
        <w:rPr>
          <w:sz w:val="24"/>
          <w:szCs w:val="24"/>
        </w:rPr>
        <w:t xml:space="preserve"> между </w:t>
      </w:r>
      <w:r w:rsidR="00C236C0" w:rsidRPr="00474B7D">
        <w:rPr>
          <w:sz w:val="24"/>
          <w:szCs w:val="24"/>
        </w:rPr>
        <w:t>Участник</w:t>
      </w:r>
      <w:r w:rsidRPr="00474B7D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474B7D">
        <w:rPr>
          <w:sz w:val="24"/>
          <w:szCs w:val="24"/>
        </w:rPr>
        <w:t>,</w:t>
      </w:r>
      <w:r w:rsidRPr="00474B7D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474B7D">
        <w:rPr>
          <w:sz w:val="24"/>
          <w:szCs w:val="24"/>
        </w:rPr>
        <w:t>запроса предложений</w:t>
      </w:r>
      <w:r w:rsidRPr="00474B7D">
        <w:rPr>
          <w:sz w:val="24"/>
          <w:szCs w:val="24"/>
        </w:rPr>
        <w:t xml:space="preserve"> может быть признано </w:t>
      </w:r>
      <w:r w:rsidR="00D904EF" w:rsidRPr="00474B7D">
        <w:rPr>
          <w:sz w:val="24"/>
          <w:szCs w:val="24"/>
        </w:rPr>
        <w:t>Закупочной</w:t>
      </w:r>
      <w:r w:rsidR="00D904EF">
        <w:rPr>
          <w:sz w:val="24"/>
          <w:szCs w:val="24"/>
        </w:rPr>
        <w:t xml:space="preserve">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6"/>
    <w:bookmarkEnd w:id="1467"/>
    <w:bookmarkEnd w:id="1468"/>
    <w:bookmarkEnd w:id="1469"/>
    <w:bookmarkEnd w:id="147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FB7116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5" w:name="_Toc318208007"/>
    </w:p>
    <w:p w:rsidR="004F4D80" w:rsidRPr="00475C80" w:rsidRDefault="004F4D80" w:rsidP="00FB7116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6" w:name="_Toc423423680"/>
      <w:bookmarkStart w:id="1527" w:name="_Ref440272035"/>
      <w:bookmarkStart w:id="1528" w:name="_Ref440274733"/>
      <w:bookmarkStart w:id="1529" w:name="_Ref444178680"/>
      <w:bookmarkStart w:id="1530" w:name="_Toc471898629"/>
      <w:r w:rsidRPr="00475C80">
        <w:lastRenderedPageBreak/>
        <w:t xml:space="preserve">Информация о собственниках </w:t>
      </w:r>
      <w:r w:rsidR="00C236C0" w:rsidRPr="00475C80">
        <w:t>Участник</w:t>
      </w:r>
      <w:r w:rsidRPr="00475C80">
        <w:t>а (включая конечных бенефициаров) (форма 1</w:t>
      </w:r>
      <w:r w:rsidR="00635719" w:rsidRPr="00475C80">
        <w:t>2</w:t>
      </w:r>
      <w:r w:rsidRPr="00475C80">
        <w:t>)</w:t>
      </w:r>
      <w:bookmarkEnd w:id="1525"/>
      <w:bookmarkEnd w:id="1526"/>
      <w:bookmarkEnd w:id="1527"/>
      <w:bookmarkEnd w:id="1528"/>
      <w:bookmarkEnd w:id="1529"/>
      <w:bookmarkEnd w:id="1530"/>
    </w:p>
    <w:p w:rsidR="004F4D80" w:rsidRPr="00475C80" w:rsidRDefault="004F4D80" w:rsidP="004F4D80">
      <w:pPr>
        <w:pStyle w:val="3"/>
        <w:rPr>
          <w:szCs w:val="24"/>
        </w:rPr>
      </w:pPr>
      <w:bookmarkStart w:id="1531" w:name="_Toc343690584"/>
      <w:bookmarkStart w:id="1532" w:name="_Toc372294428"/>
      <w:bookmarkStart w:id="1533" w:name="_Toc379288896"/>
      <w:bookmarkStart w:id="1534" w:name="_Toc384734780"/>
      <w:bookmarkStart w:id="1535" w:name="_Toc396984078"/>
      <w:bookmarkStart w:id="1536" w:name="_Toc423423681"/>
      <w:bookmarkStart w:id="1537" w:name="_Toc439170710"/>
      <w:bookmarkStart w:id="1538" w:name="_Toc439172812"/>
      <w:bookmarkStart w:id="1539" w:name="_Toc439173253"/>
      <w:bookmarkStart w:id="1540" w:name="_Toc439238249"/>
      <w:bookmarkStart w:id="1541" w:name="_Toc439252796"/>
      <w:bookmarkStart w:id="1542" w:name="_Toc439323770"/>
      <w:bookmarkStart w:id="1543" w:name="_Toc440361405"/>
      <w:bookmarkStart w:id="1544" w:name="_Toc440376287"/>
      <w:bookmarkStart w:id="1545" w:name="_Toc440382545"/>
      <w:bookmarkStart w:id="1546" w:name="_Toc440447215"/>
      <w:bookmarkStart w:id="1547" w:name="_Toc440620895"/>
      <w:bookmarkStart w:id="1548" w:name="_Toc440631530"/>
      <w:bookmarkStart w:id="1549" w:name="_Toc440875769"/>
      <w:bookmarkStart w:id="1550" w:name="_Toc441131793"/>
      <w:bookmarkStart w:id="1551" w:name="_Toc468352942"/>
      <w:bookmarkStart w:id="1552" w:name="_Toc468355926"/>
      <w:bookmarkStart w:id="1553" w:name="_Toc469480810"/>
      <w:bookmarkStart w:id="1554" w:name="_Toc471898630"/>
      <w:r w:rsidRPr="00475C80">
        <w:rPr>
          <w:szCs w:val="24"/>
        </w:rPr>
        <w:t xml:space="preserve">Форма информации о собственниках </w:t>
      </w:r>
      <w:r w:rsidR="00C236C0" w:rsidRPr="00475C80">
        <w:rPr>
          <w:szCs w:val="24"/>
        </w:rPr>
        <w:t>Участник</w:t>
      </w:r>
      <w:r w:rsidRPr="00475C80">
        <w:rPr>
          <w:szCs w:val="24"/>
        </w:rPr>
        <w:t>а (включая конечных бенефициаров)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</w:p>
    <w:p w:rsidR="004F4D80" w:rsidRPr="00475C80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75C80">
        <w:rPr>
          <w:sz w:val="24"/>
          <w:szCs w:val="24"/>
        </w:rPr>
        <w:t>Приложение 1</w:t>
      </w:r>
      <w:r w:rsidR="00553A57" w:rsidRPr="00475C80">
        <w:rPr>
          <w:sz w:val="24"/>
          <w:szCs w:val="24"/>
        </w:rPr>
        <w:t>2</w:t>
      </w:r>
      <w:r w:rsidRPr="00475C80">
        <w:rPr>
          <w:sz w:val="24"/>
          <w:szCs w:val="24"/>
        </w:rPr>
        <w:t xml:space="preserve"> к письму о подаче оферты</w:t>
      </w:r>
      <w:r w:rsidRPr="00475C80">
        <w:rPr>
          <w:sz w:val="24"/>
          <w:szCs w:val="24"/>
        </w:rPr>
        <w:br/>
        <w:t>от «____»_____________ </w:t>
      </w:r>
      <w:proofErr w:type="gramStart"/>
      <w:r w:rsidRPr="00475C80">
        <w:rPr>
          <w:sz w:val="24"/>
          <w:szCs w:val="24"/>
        </w:rPr>
        <w:t>г</w:t>
      </w:r>
      <w:proofErr w:type="gramEnd"/>
      <w:r w:rsidRPr="00475C80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FB7116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55" w:name="_Toc343690585"/>
      <w:bookmarkStart w:id="1556" w:name="_Toc372294429"/>
      <w:bookmarkStart w:id="1557" w:name="_Toc379288897"/>
      <w:bookmarkStart w:id="1558" w:name="_Toc384734781"/>
      <w:bookmarkStart w:id="1559" w:name="_Toc396984079"/>
      <w:bookmarkStart w:id="1560" w:name="_Toc423423682"/>
      <w:bookmarkStart w:id="1561" w:name="_Toc439170711"/>
      <w:bookmarkStart w:id="1562" w:name="_Toc439172813"/>
      <w:bookmarkStart w:id="1563" w:name="_Toc439173254"/>
      <w:bookmarkStart w:id="1564" w:name="_Toc439238250"/>
      <w:bookmarkStart w:id="1565" w:name="_Toc439252797"/>
      <w:bookmarkStart w:id="1566" w:name="_Toc439323771"/>
      <w:bookmarkStart w:id="1567" w:name="_Toc440361406"/>
      <w:bookmarkStart w:id="1568" w:name="_Toc440376288"/>
      <w:bookmarkStart w:id="1569" w:name="_Toc440382546"/>
      <w:bookmarkStart w:id="1570" w:name="_Toc440447216"/>
      <w:bookmarkStart w:id="1571" w:name="_Toc440620896"/>
      <w:bookmarkStart w:id="1572" w:name="_Toc440631531"/>
      <w:bookmarkStart w:id="1573" w:name="_Toc440875770"/>
      <w:bookmarkStart w:id="1574" w:name="_Toc441131794"/>
      <w:bookmarkStart w:id="1575" w:name="_Toc468352943"/>
      <w:bookmarkStart w:id="1576" w:name="_Toc468355927"/>
      <w:bookmarkStart w:id="1577" w:name="_Toc469480811"/>
      <w:bookmarkStart w:id="1578" w:name="_Toc471898631"/>
      <w:r w:rsidRPr="00D27071">
        <w:rPr>
          <w:szCs w:val="24"/>
        </w:rPr>
        <w:lastRenderedPageBreak/>
        <w:t>Инструкции по заполнению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893B0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1B2D1B">
        <w:rPr>
          <w:sz w:val="24"/>
          <w:szCs w:val="24"/>
        </w:rPr>
        <w:t>5.1</w:t>
      </w:r>
      <w:r w:rsidR="00893B0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7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FB7116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0" w:name="_Toc423423683"/>
      <w:bookmarkStart w:id="1581" w:name="_Ref440272051"/>
      <w:bookmarkStart w:id="1582" w:name="_Ref440274744"/>
      <w:bookmarkStart w:id="1583" w:name="_Toc471898632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79"/>
      <w:bookmarkEnd w:id="1580"/>
      <w:bookmarkEnd w:id="1581"/>
      <w:bookmarkEnd w:id="1582"/>
      <w:bookmarkEnd w:id="1583"/>
    </w:p>
    <w:p w:rsidR="004F4D80" w:rsidRPr="00474B7D" w:rsidRDefault="004F4D80" w:rsidP="004F4D80">
      <w:pPr>
        <w:pStyle w:val="3"/>
        <w:rPr>
          <w:szCs w:val="24"/>
        </w:rPr>
      </w:pPr>
      <w:bookmarkStart w:id="1584" w:name="_Toc343690587"/>
      <w:bookmarkStart w:id="1585" w:name="_Toc372294431"/>
      <w:bookmarkStart w:id="1586" w:name="_Toc379288899"/>
      <w:bookmarkStart w:id="1587" w:name="_Toc384734783"/>
      <w:bookmarkStart w:id="1588" w:name="_Toc396984081"/>
      <w:bookmarkStart w:id="1589" w:name="_Toc423423684"/>
      <w:bookmarkStart w:id="1590" w:name="_Toc439170713"/>
      <w:bookmarkStart w:id="1591" w:name="_Toc439172815"/>
      <w:bookmarkStart w:id="1592" w:name="_Toc439173256"/>
      <w:bookmarkStart w:id="1593" w:name="_Toc439238252"/>
      <w:bookmarkStart w:id="1594" w:name="_Toc439252799"/>
      <w:bookmarkStart w:id="1595" w:name="_Toc439323773"/>
      <w:bookmarkStart w:id="1596" w:name="_Toc440361408"/>
      <w:bookmarkStart w:id="1597" w:name="_Toc440376290"/>
      <w:bookmarkStart w:id="1598" w:name="_Toc440382548"/>
      <w:bookmarkStart w:id="1599" w:name="_Toc440447218"/>
      <w:bookmarkStart w:id="1600" w:name="_Toc440620898"/>
      <w:bookmarkStart w:id="1601" w:name="_Toc440631533"/>
      <w:bookmarkStart w:id="1602" w:name="_Toc440875772"/>
      <w:bookmarkStart w:id="1603" w:name="_Toc441131796"/>
      <w:bookmarkStart w:id="1604" w:name="_Toc468352945"/>
      <w:bookmarkStart w:id="1605" w:name="_Toc468355929"/>
      <w:bookmarkStart w:id="1606" w:name="_Toc469480813"/>
      <w:bookmarkStart w:id="1607" w:name="_Toc471898633"/>
      <w:r w:rsidRPr="00475C80">
        <w:rPr>
          <w:szCs w:val="24"/>
        </w:rPr>
        <w:t xml:space="preserve">Форма </w:t>
      </w:r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r w:rsidR="000D70B6" w:rsidRPr="00474B7D">
        <w:rPr>
          <w:szCs w:val="24"/>
        </w:rPr>
        <w:t>Согласия на обработку персональных данных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4F4D80" w:rsidRPr="00474B7D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474B7D">
        <w:rPr>
          <w:sz w:val="24"/>
          <w:szCs w:val="24"/>
        </w:rPr>
        <w:t>Приложение 1</w:t>
      </w:r>
      <w:r w:rsidR="00553A57" w:rsidRPr="00474B7D">
        <w:rPr>
          <w:sz w:val="24"/>
          <w:szCs w:val="24"/>
        </w:rPr>
        <w:t>3</w:t>
      </w:r>
      <w:r w:rsidR="00475C80" w:rsidRPr="00474B7D">
        <w:rPr>
          <w:sz w:val="24"/>
          <w:szCs w:val="24"/>
        </w:rPr>
        <w:t>.1</w:t>
      </w:r>
      <w:r w:rsidRPr="00474B7D">
        <w:rPr>
          <w:sz w:val="24"/>
          <w:szCs w:val="24"/>
        </w:rPr>
        <w:t xml:space="preserve"> к письму о подаче оферты</w:t>
      </w:r>
      <w:r w:rsidRPr="00474B7D">
        <w:rPr>
          <w:sz w:val="24"/>
          <w:szCs w:val="24"/>
        </w:rPr>
        <w:br/>
        <w:t>от «____»_____________ </w:t>
      </w:r>
      <w:proofErr w:type="gramStart"/>
      <w:r w:rsidRPr="00474B7D">
        <w:rPr>
          <w:sz w:val="24"/>
          <w:szCs w:val="24"/>
        </w:rPr>
        <w:t>г</w:t>
      </w:r>
      <w:proofErr w:type="gramEnd"/>
      <w:r w:rsidRPr="00474B7D">
        <w:rPr>
          <w:sz w:val="24"/>
          <w:szCs w:val="24"/>
        </w:rPr>
        <w:t>. №__________</w:t>
      </w:r>
    </w:p>
    <w:p w:rsidR="004F4D80" w:rsidRPr="00474B7D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474B7D" w:rsidRDefault="002B5044" w:rsidP="002B5044">
      <w:pPr>
        <w:rPr>
          <w:lang w:eastAsia="ru-RU"/>
        </w:rPr>
      </w:pPr>
    </w:p>
    <w:p w:rsidR="003311F3" w:rsidRPr="00474B7D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474B7D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474B7D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474B7D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474B7D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475C80" w:rsidRPr="00474B7D" w:rsidRDefault="00475C80" w:rsidP="00475C80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474B7D">
        <w:rPr>
          <w:sz w:val="24"/>
          <w:szCs w:val="24"/>
        </w:rPr>
        <w:t xml:space="preserve">Настоящим </w:t>
      </w:r>
      <w:r w:rsidRPr="00474B7D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474B7D">
        <w:rPr>
          <w:sz w:val="24"/>
          <w:szCs w:val="24"/>
        </w:rPr>
        <w:t>,</w:t>
      </w:r>
      <w:r w:rsidRPr="00474B7D">
        <w:rPr>
          <w:b/>
          <w:i/>
          <w:sz w:val="24"/>
          <w:szCs w:val="24"/>
        </w:rPr>
        <w:t xml:space="preserve"> действующего на основании _________</w:t>
      </w:r>
      <w:r w:rsidRPr="00474B7D">
        <w:rPr>
          <w:i/>
          <w:sz w:val="24"/>
          <w:szCs w:val="24"/>
        </w:rPr>
        <w:t>_,</w:t>
      </w:r>
      <w:r w:rsidRPr="00474B7D">
        <w:rPr>
          <w:b/>
          <w:i/>
          <w:sz w:val="24"/>
          <w:szCs w:val="24"/>
        </w:rPr>
        <w:t xml:space="preserve"> </w:t>
      </w:r>
      <w:r w:rsidRPr="00474B7D">
        <w:rPr>
          <w:sz w:val="24"/>
          <w:szCs w:val="24"/>
        </w:rPr>
        <w:t xml:space="preserve">дает свое согласие на </w:t>
      </w:r>
      <w:r w:rsidRPr="00474B7D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474B7D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474B7D">
        <w:rPr>
          <w:sz w:val="24"/>
          <w:szCs w:val="24"/>
        </w:rPr>
        <w:t>субконтрагентов</w:t>
      </w:r>
      <w:proofErr w:type="spellEnd"/>
      <w:r w:rsidRPr="00474B7D">
        <w:rPr>
          <w:sz w:val="24"/>
          <w:szCs w:val="24"/>
        </w:rPr>
        <w:t xml:space="preserve"> и</w:t>
      </w:r>
      <w:proofErr w:type="gramEnd"/>
      <w:r w:rsidRPr="00474B7D">
        <w:rPr>
          <w:sz w:val="24"/>
          <w:szCs w:val="24"/>
        </w:rPr>
        <w:t xml:space="preserve"> </w:t>
      </w:r>
      <w:proofErr w:type="gramStart"/>
      <w:r w:rsidRPr="00474B7D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474B7D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474B7D">
        <w:rPr>
          <w:snapToGrid w:val="0"/>
          <w:sz w:val="24"/>
          <w:szCs w:val="24"/>
        </w:rPr>
        <w:t xml:space="preserve"> ИНН </w:t>
      </w:r>
      <w:r w:rsidRPr="00474B7D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74B7D">
        <w:rPr>
          <w:sz w:val="24"/>
          <w:szCs w:val="24"/>
        </w:rPr>
        <w:t>Росфинмониторинг</w:t>
      </w:r>
      <w:proofErr w:type="spellEnd"/>
      <w:r w:rsidRPr="00474B7D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475C80" w:rsidRPr="00474B7D" w:rsidRDefault="00475C80" w:rsidP="00475C8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474B7D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475C80" w:rsidRPr="00474B7D" w:rsidRDefault="00475C80" w:rsidP="00475C80">
      <w:pPr>
        <w:spacing w:line="240" w:lineRule="auto"/>
        <w:ind w:firstLine="709"/>
        <w:rPr>
          <w:snapToGrid w:val="0"/>
          <w:sz w:val="24"/>
          <w:szCs w:val="24"/>
        </w:rPr>
      </w:pPr>
      <w:r w:rsidRPr="00474B7D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74B7D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74B7D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475C80" w:rsidRPr="00474B7D" w:rsidRDefault="00475C80" w:rsidP="00475C80">
      <w:pPr>
        <w:spacing w:line="240" w:lineRule="auto"/>
        <w:ind w:firstLine="709"/>
        <w:rPr>
          <w:snapToGrid w:val="0"/>
          <w:sz w:val="24"/>
          <w:szCs w:val="24"/>
        </w:rPr>
      </w:pPr>
    </w:p>
    <w:p w:rsidR="00475C80" w:rsidRPr="00474B7D" w:rsidRDefault="00475C80" w:rsidP="00475C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474B7D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475C80" w:rsidRPr="00474B7D" w:rsidRDefault="00475C80" w:rsidP="00475C80">
      <w:pPr>
        <w:spacing w:line="240" w:lineRule="auto"/>
        <w:ind w:firstLine="0"/>
        <w:jc w:val="left"/>
        <w:rPr>
          <w:sz w:val="24"/>
          <w:szCs w:val="24"/>
        </w:rPr>
      </w:pPr>
      <w:r w:rsidRPr="00474B7D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475C80" w:rsidRPr="00474B7D" w:rsidRDefault="00475C80" w:rsidP="00475C80">
      <w:pPr>
        <w:spacing w:line="240" w:lineRule="auto"/>
        <w:jc w:val="left"/>
        <w:rPr>
          <w:b/>
          <w:bCs w:val="0"/>
          <w:sz w:val="24"/>
          <w:szCs w:val="24"/>
        </w:rPr>
      </w:pPr>
      <w:r w:rsidRPr="00474B7D">
        <w:rPr>
          <w:b/>
          <w:bCs w:val="0"/>
          <w:sz w:val="24"/>
          <w:szCs w:val="24"/>
        </w:rPr>
        <w:t>М.П.</w:t>
      </w:r>
    </w:p>
    <w:p w:rsidR="00475C80" w:rsidRPr="00474B7D" w:rsidRDefault="00475C80" w:rsidP="00475C80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475C80" w:rsidRPr="00474B7D" w:rsidRDefault="00475C80" w:rsidP="00475C80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474B7D">
        <w:rPr>
          <w:bCs w:val="0"/>
          <w:sz w:val="24"/>
          <w:szCs w:val="24"/>
        </w:rPr>
        <w:t>По поручению:</w:t>
      </w:r>
    </w:p>
    <w:p w:rsidR="00475C80" w:rsidRPr="00474B7D" w:rsidRDefault="00475C80" w:rsidP="00475C80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475C80" w:rsidRPr="00474B7D" w:rsidRDefault="00475C80" w:rsidP="00475C80">
      <w:pPr>
        <w:spacing w:line="240" w:lineRule="auto"/>
        <w:jc w:val="left"/>
        <w:rPr>
          <w:b/>
          <w:bCs w:val="0"/>
          <w:sz w:val="24"/>
          <w:szCs w:val="24"/>
        </w:rPr>
      </w:pPr>
      <w:r w:rsidRPr="00474B7D">
        <w:rPr>
          <w:bCs w:val="0"/>
          <w:sz w:val="24"/>
          <w:szCs w:val="24"/>
        </w:rPr>
        <w:t xml:space="preserve">__________________ </w:t>
      </w:r>
      <w:r w:rsidRPr="00474B7D">
        <w:rPr>
          <w:b/>
          <w:i/>
          <w:sz w:val="24"/>
          <w:szCs w:val="24"/>
        </w:rPr>
        <w:t>{указывается</w:t>
      </w:r>
      <w:r w:rsidRPr="00474B7D">
        <w:rPr>
          <w:sz w:val="24"/>
          <w:szCs w:val="24"/>
        </w:rPr>
        <w:t xml:space="preserve"> </w:t>
      </w:r>
      <w:r w:rsidRPr="00474B7D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474B7D">
        <w:rPr>
          <w:sz w:val="24"/>
          <w:szCs w:val="24"/>
        </w:rPr>
        <w:t xml:space="preserve"> </w:t>
      </w:r>
      <w:r w:rsidRPr="00474B7D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474B7D" w:rsidRDefault="003311F3" w:rsidP="003311F3">
      <w:pPr>
        <w:pStyle w:val="3"/>
        <w:rPr>
          <w:szCs w:val="24"/>
        </w:rPr>
      </w:pPr>
      <w:bookmarkStart w:id="1608" w:name="_Toc439252801"/>
      <w:bookmarkStart w:id="1609" w:name="_Toc439323774"/>
      <w:bookmarkStart w:id="1610" w:name="_Toc440361409"/>
      <w:bookmarkStart w:id="1611" w:name="_Toc440376291"/>
      <w:bookmarkStart w:id="1612" w:name="_Toc440382549"/>
      <w:bookmarkStart w:id="1613" w:name="_Toc440447219"/>
      <w:bookmarkStart w:id="1614" w:name="_Toc440620899"/>
      <w:bookmarkStart w:id="1615" w:name="_Toc440631534"/>
      <w:bookmarkStart w:id="1616" w:name="_Toc440875773"/>
      <w:bookmarkStart w:id="1617" w:name="_Toc441131797"/>
      <w:bookmarkStart w:id="1618" w:name="_Toc468352946"/>
      <w:bookmarkStart w:id="1619" w:name="_Toc468355930"/>
      <w:bookmarkStart w:id="1620" w:name="_Toc469480814"/>
      <w:bookmarkStart w:id="1621" w:name="_Toc471898634"/>
      <w:r w:rsidRPr="00474B7D">
        <w:rPr>
          <w:szCs w:val="24"/>
        </w:rPr>
        <w:lastRenderedPageBreak/>
        <w:t>Инструкции по заполнению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475C80" w:rsidRPr="00474B7D" w:rsidRDefault="00475C80" w:rsidP="00475C80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474B7D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474B7D">
        <w:rPr>
          <w:b/>
          <w:sz w:val="24"/>
          <w:szCs w:val="24"/>
        </w:rPr>
        <w:t xml:space="preserve">составляется </w:t>
      </w:r>
      <w:r w:rsidRPr="00474B7D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474B7D">
        <w:rPr>
          <w:b/>
          <w:bCs w:val="0"/>
          <w:sz w:val="24"/>
          <w:szCs w:val="24"/>
        </w:rPr>
        <w:t>а(</w:t>
      </w:r>
      <w:proofErr w:type="spellStart"/>
      <w:proofErr w:type="gramEnd"/>
      <w:r w:rsidRPr="00474B7D">
        <w:rPr>
          <w:b/>
          <w:bCs w:val="0"/>
          <w:sz w:val="24"/>
          <w:szCs w:val="24"/>
        </w:rPr>
        <w:t>ов</w:t>
      </w:r>
      <w:proofErr w:type="spellEnd"/>
      <w:r w:rsidRPr="00474B7D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475C80" w:rsidRPr="00474B7D" w:rsidRDefault="00475C80" w:rsidP="00475C80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474B7D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474B7D">
        <w:rPr>
          <w:bCs w:val="0"/>
          <w:sz w:val="24"/>
          <w:szCs w:val="24"/>
        </w:rPr>
        <w:t>субконтрагентов</w:t>
      </w:r>
      <w:proofErr w:type="spellEnd"/>
      <w:r w:rsidRPr="00474B7D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474B7D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474B7D">
        <w:rPr>
          <w:bCs w:val="0"/>
          <w:sz w:val="24"/>
          <w:szCs w:val="24"/>
        </w:rPr>
        <w:t>субконтрагента</w:t>
      </w:r>
      <w:proofErr w:type="spellEnd"/>
      <w:r w:rsidRPr="00474B7D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474B7D">
        <w:rPr>
          <w:bCs w:val="0"/>
          <w:sz w:val="24"/>
          <w:szCs w:val="24"/>
        </w:rPr>
        <w:t>субконтрагентов</w:t>
      </w:r>
      <w:proofErr w:type="spellEnd"/>
      <w:r w:rsidRPr="00474B7D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475C80" w:rsidRPr="00474B7D" w:rsidRDefault="00475C80" w:rsidP="00475C80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474B7D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475C80" w:rsidRDefault="00475C80">
      <w:pPr>
        <w:suppressAutoHyphens w:val="0"/>
        <w:spacing w:line="240" w:lineRule="auto"/>
        <w:ind w:firstLine="0"/>
        <w:jc w:val="left"/>
        <w:rPr>
          <w:highlight w:val="red"/>
        </w:rPr>
      </w:pPr>
      <w:r>
        <w:rPr>
          <w:highlight w:val="red"/>
        </w:rPr>
        <w:br w:type="page"/>
      </w:r>
    </w:p>
    <w:p w:rsidR="00475C80" w:rsidRPr="00441EA0" w:rsidRDefault="00475C80" w:rsidP="00475C80">
      <w:pPr>
        <w:pStyle w:val="3"/>
        <w:tabs>
          <w:tab w:val="num" w:pos="1134"/>
        </w:tabs>
        <w:rPr>
          <w:szCs w:val="24"/>
        </w:rPr>
      </w:pPr>
      <w:bookmarkStart w:id="1622" w:name="_Toc461808970"/>
      <w:bookmarkStart w:id="1623" w:name="_Toc464120680"/>
      <w:bookmarkStart w:id="1624" w:name="_Toc465774663"/>
      <w:bookmarkStart w:id="1625" w:name="_Toc465865241"/>
      <w:bookmarkStart w:id="1626" w:name="_Toc468352947"/>
      <w:bookmarkStart w:id="1627" w:name="_Toc468355931"/>
      <w:bookmarkStart w:id="1628" w:name="_Toc469480815"/>
      <w:bookmarkStart w:id="1629" w:name="_Toc471898635"/>
      <w:r w:rsidRPr="00441EA0">
        <w:rPr>
          <w:szCs w:val="24"/>
        </w:rPr>
        <w:lastRenderedPageBreak/>
        <w:t>Форма Согласия на обработку персональных данных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</w:p>
    <w:p w:rsidR="00475C80" w:rsidRPr="00474B7D" w:rsidRDefault="00475C80" w:rsidP="00475C80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474B7D">
        <w:rPr>
          <w:sz w:val="24"/>
          <w:szCs w:val="24"/>
        </w:rPr>
        <w:t>Приложение 13.2 к письму о подаче оферты</w:t>
      </w:r>
      <w:r w:rsidRPr="00474B7D">
        <w:rPr>
          <w:sz w:val="24"/>
          <w:szCs w:val="24"/>
        </w:rPr>
        <w:br/>
        <w:t>от «____»_____________ </w:t>
      </w:r>
      <w:proofErr w:type="gramStart"/>
      <w:r w:rsidRPr="00474B7D">
        <w:rPr>
          <w:sz w:val="24"/>
          <w:szCs w:val="24"/>
        </w:rPr>
        <w:t>г</w:t>
      </w:r>
      <w:proofErr w:type="gramEnd"/>
      <w:r w:rsidRPr="00474B7D">
        <w:rPr>
          <w:sz w:val="24"/>
          <w:szCs w:val="24"/>
        </w:rPr>
        <w:t>. №__________</w:t>
      </w:r>
    </w:p>
    <w:p w:rsidR="00475C80" w:rsidRPr="00474B7D" w:rsidRDefault="00475C80" w:rsidP="00475C80">
      <w:pPr>
        <w:contextualSpacing/>
        <w:jc w:val="right"/>
        <w:rPr>
          <w:szCs w:val="24"/>
        </w:rPr>
      </w:pPr>
    </w:p>
    <w:p w:rsidR="00475C80" w:rsidRPr="00474B7D" w:rsidRDefault="00475C80" w:rsidP="00475C80">
      <w:pPr>
        <w:rPr>
          <w:szCs w:val="24"/>
        </w:rPr>
      </w:pPr>
    </w:p>
    <w:p w:rsidR="00475C80" w:rsidRPr="00474B7D" w:rsidRDefault="00475C80" w:rsidP="00475C8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30" w:name="_Toc461808971"/>
      <w:r w:rsidRPr="00474B7D">
        <w:rPr>
          <w:b/>
          <w:sz w:val="24"/>
          <w:szCs w:val="24"/>
        </w:rPr>
        <w:t>Согласие на обработку персональных данных</w:t>
      </w:r>
      <w:bookmarkEnd w:id="1630"/>
      <w:r w:rsidRPr="00474B7D">
        <w:rPr>
          <w:b/>
          <w:sz w:val="24"/>
          <w:szCs w:val="24"/>
        </w:rPr>
        <w:t xml:space="preserve"> </w:t>
      </w:r>
    </w:p>
    <w:p w:rsidR="00475C80" w:rsidRPr="00474B7D" w:rsidRDefault="00475C80" w:rsidP="00475C80">
      <w:pPr>
        <w:contextualSpacing/>
        <w:jc w:val="right"/>
        <w:rPr>
          <w:sz w:val="24"/>
          <w:szCs w:val="24"/>
        </w:rPr>
      </w:pPr>
      <w:r w:rsidRPr="00474B7D">
        <w:rPr>
          <w:b/>
          <w:snapToGrid w:val="0"/>
          <w:sz w:val="24"/>
          <w:szCs w:val="24"/>
        </w:rPr>
        <w:t>от «_____» ____________ 201____ г.</w:t>
      </w:r>
    </w:p>
    <w:p w:rsidR="00475C80" w:rsidRPr="00474B7D" w:rsidRDefault="00475C80" w:rsidP="00475C80">
      <w:pPr>
        <w:rPr>
          <w:sz w:val="24"/>
          <w:szCs w:val="24"/>
        </w:rPr>
      </w:pPr>
    </w:p>
    <w:p w:rsidR="00475C80" w:rsidRPr="00474B7D" w:rsidRDefault="00475C80" w:rsidP="00475C80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474B7D">
        <w:rPr>
          <w:sz w:val="24"/>
          <w:szCs w:val="24"/>
        </w:rPr>
        <w:t xml:space="preserve">     </w:t>
      </w:r>
      <w:proofErr w:type="gramStart"/>
      <w:r w:rsidRPr="00474B7D">
        <w:rPr>
          <w:sz w:val="24"/>
          <w:szCs w:val="24"/>
        </w:rPr>
        <w:t xml:space="preserve">Я, ________________________________________________ </w:t>
      </w:r>
      <w:r w:rsidRPr="00474B7D">
        <w:rPr>
          <w:i/>
          <w:sz w:val="24"/>
          <w:szCs w:val="24"/>
        </w:rPr>
        <w:t>(указать полностью ФИО собственника/бенефициара)</w:t>
      </w:r>
      <w:r w:rsidRPr="00474B7D">
        <w:rPr>
          <w:sz w:val="24"/>
          <w:szCs w:val="24"/>
        </w:rPr>
        <w:t xml:space="preserve">, зарегистрирован (а) по адресу: ______________________________________ </w:t>
      </w:r>
      <w:r w:rsidRPr="00474B7D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474B7D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474B7D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474B7D">
        <w:rPr>
          <w:sz w:val="24"/>
          <w:szCs w:val="24"/>
        </w:rPr>
        <w:t xml:space="preserve">, дата, год и место рождения ____________________________ </w:t>
      </w:r>
      <w:r w:rsidRPr="00474B7D">
        <w:rPr>
          <w:i/>
          <w:sz w:val="24"/>
          <w:szCs w:val="24"/>
        </w:rPr>
        <w:t xml:space="preserve">(указать), </w:t>
      </w:r>
      <w:r w:rsidRPr="00474B7D">
        <w:rPr>
          <w:sz w:val="24"/>
          <w:szCs w:val="24"/>
        </w:rPr>
        <w:t>должность и место работы (</w:t>
      </w:r>
      <w:r w:rsidRPr="00474B7D">
        <w:rPr>
          <w:i/>
          <w:sz w:val="24"/>
          <w:szCs w:val="24"/>
        </w:rPr>
        <w:t>собственника/бенефициара</w:t>
      </w:r>
      <w:r w:rsidRPr="00474B7D">
        <w:rPr>
          <w:sz w:val="24"/>
          <w:szCs w:val="24"/>
        </w:rPr>
        <w:t xml:space="preserve">) ___________________________ </w:t>
      </w:r>
      <w:r w:rsidRPr="00474B7D">
        <w:rPr>
          <w:i/>
          <w:sz w:val="24"/>
          <w:szCs w:val="24"/>
        </w:rPr>
        <w:t>(указать полностью без сокращений)</w:t>
      </w:r>
      <w:r w:rsidRPr="00474B7D">
        <w:rPr>
          <w:sz w:val="24"/>
          <w:szCs w:val="24"/>
        </w:rPr>
        <w:t xml:space="preserve">, </w:t>
      </w:r>
      <w:proofErr w:type="gramEnd"/>
    </w:p>
    <w:p w:rsidR="00475C80" w:rsidRPr="00474B7D" w:rsidRDefault="00475C80" w:rsidP="00475C80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474B7D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474B7D">
        <w:rPr>
          <w:i/>
          <w:sz w:val="24"/>
          <w:szCs w:val="24"/>
        </w:rPr>
        <w:t>(указывается наименование Участника закупочной процедуры</w:t>
      </w:r>
      <w:r w:rsidRPr="00474B7D">
        <w:rPr>
          <w:sz w:val="24"/>
          <w:szCs w:val="24"/>
        </w:rPr>
        <w:t>) (зарегистрировано по адресу: _____________________,</w:t>
      </w:r>
      <w:proofErr w:type="gramEnd"/>
      <w:r w:rsidRPr="00474B7D">
        <w:rPr>
          <w:sz w:val="24"/>
          <w:szCs w:val="24"/>
        </w:rPr>
        <w:t xml:space="preserve"> ОГРН: ______________, ИНН: _________________, </w:t>
      </w:r>
      <w:proofErr w:type="gramStart"/>
      <w:r w:rsidRPr="00474B7D">
        <w:rPr>
          <w:sz w:val="24"/>
          <w:szCs w:val="24"/>
        </w:rPr>
        <w:t>КПП: ________________) в лице _________________________(</w:t>
      </w:r>
      <w:r w:rsidRPr="00474B7D">
        <w:rPr>
          <w:i/>
          <w:sz w:val="24"/>
          <w:szCs w:val="24"/>
        </w:rPr>
        <w:t>*)</w:t>
      </w:r>
      <w:r w:rsidRPr="00474B7D">
        <w:rPr>
          <w:sz w:val="24"/>
          <w:szCs w:val="24"/>
        </w:rPr>
        <w:t xml:space="preserve"> </w:t>
      </w:r>
      <w:r w:rsidRPr="00474B7D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474B7D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474B7D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474B7D">
        <w:rPr>
          <w:sz w:val="24"/>
          <w:szCs w:val="24"/>
        </w:rPr>
        <w:t>дств дл</w:t>
      </w:r>
      <w:proofErr w:type="gramEnd"/>
      <w:r w:rsidRPr="00474B7D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474B7D">
        <w:rPr>
          <w:i/>
          <w:sz w:val="24"/>
          <w:szCs w:val="24"/>
        </w:rPr>
        <w:t xml:space="preserve">, </w:t>
      </w:r>
      <w:r w:rsidRPr="00474B7D">
        <w:rPr>
          <w:sz w:val="24"/>
          <w:szCs w:val="24"/>
        </w:rPr>
        <w:t xml:space="preserve">Минэнерго России, </w:t>
      </w:r>
      <w:proofErr w:type="spellStart"/>
      <w:r w:rsidRPr="00474B7D">
        <w:rPr>
          <w:sz w:val="24"/>
          <w:szCs w:val="24"/>
        </w:rPr>
        <w:t>Росфинмониторинг</w:t>
      </w:r>
      <w:proofErr w:type="spellEnd"/>
      <w:r w:rsidRPr="00474B7D">
        <w:rPr>
          <w:sz w:val="24"/>
          <w:szCs w:val="24"/>
        </w:rPr>
        <w:t xml:space="preserve">, ФНС России, иным третьим лицам при необходимости. </w:t>
      </w:r>
    </w:p>
    <w:p w:rsidR="00475C80" w:rsidRPr="00474B7D" w:rsidRDefault="00475C80" w:rsidP="00475C8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475C80" w:rsidRPr="00474B7D" w:rsidRDefault="00475C80" w:rsidP="00475C8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475C80" w:rsidRPr="00474B7D" w:rsidRDefault="00475C80" w:rsidP="00475C8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475C80" w:rsidRPr="00474B7D" w:rsidRDefault="00475C80" w:rsidP="00475C80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74B7D">
        <w:rPr>
          <w:sz w:val="24"/>
          <w:szCs w:val="24"/>
        </w:rPr>
        <w:t>Настоящее согласие действует с момента его подписания.</w:t>
      </w:r>
    </w:p>
    <w:p w:rsidR="00475C80" w:rsidRPr="00474B7D" w:rsidRDefault="00475C80" w:rsidP="00475C8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475C80" w:rsidRPr="00474B7D" w:rsidRDefault="00475C80" w:rsidP="00475C8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475C80" w:rsidRPr="00474B7D" w:rsidRDefault="00475C80" w:rsidP="00475C80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474B7D">
        <w:rPr>
          <w:sz w:val="24"/>
          <w:szCs w:val="24"/>
        </w:rPr>
        <w:t xml:space="preserve">_________________________ </w:t>
      </w:r>
      <w:r w:rsidRPr="00474B7D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475C80" w:rsidRPr="00474B7D" w:rsidRDefault="00475C80" w:rsidP="00475C80">
      <w:pPr>
        <w:pStyle w:val="3"/>
        <w:tabs>
          <w:tab w:val="num" w:pos="1134"/>
        </w:tabs>
        <w:rPr>
          <w:szCs w:val="24"/>
        </w:rPr>
      </w:pPr>
      <w:r w:rsidRPr="00474B7D">
        <w:rPr>
          <w:b w:val="0"/>
          <w:szCs w:val="24"/>
        </w:rPr>
        <w:br w:type="page"/>
      </w:r>
      <w:bookmarkStart w:id="1631" w:name="_Toc461808972"/>
      <w:bookmarkStart w:id="1632" w:name="_Toc464120681"/>
      <w:bookmarkStart w:id="1633" w:name="_Toc465774664"/>
      <w:bookmarkStart w:id="1634" w:name="_Toc465865242"/>
      <w:bookmarkStart w:id="1635" w:name="_Toc468352948"/>
      <w:bookmarkStart w:id="1636" w:name="_Toc468355932"/>
      <w:bookmarkStart w:id="1637" w:name="_Toc469480816"/>
      <w:bookmarkStart w:id="1638" w:name="_Toc471898636"/>
      <w:r w:rsidRPr="00474B7D">
        <w:rPr>
          <w:szCs w:val="24"/>
        </w:rPr>
        <w:lastRenderedPageBreak/>
        <w:t>Инструкции по заполнению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</w:p>
    <w:p w:rsidR="00475C80" w:rsidRPr="00474B7D" w:rsidRDefault="00475C80" w:rsidP="00475C80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474B7D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474B7D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475C80" w:rsidRPr="00474B7D" w:rsidRDefault="00475C80" w:rsidP="00475C80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474B7D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475C80" w:rsidRPr="00474B7D" w:rsidRDefault="00475C80" w:rsidP="00475C80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474B7D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475C80" w:rsidRPr="00474B7D" w:rsidRDefault="00475C80" w:rsidP="00475C80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474B7D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474B7D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475C80" w:rsidRDefault="00475C80" w:rsidP="00475C80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9" w:name="_Ref440272256"/>
      <w:bookmarkStart w:id="1640" w:name="_Ref440272678"/>
      <w:bookmarkStart w:id="1641" w:name="_Ref440274944"/>
      <w:bookmarkStart w:id="1642" w:name="_Toc471898637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39"/>
      <w:bookmarkEnd w:id="1640"/>
      <w:bookmarkEnd w:id="1641"/>
      <w:bookmarkEnd w:id="1642"/>
    </w:p>
    <w:p w:rsidR="007A6A39" w:rsidRPr="007A6A39" w:rsidRDefault="007A6A39" w:rsidP="007A6A39">
      <w:pPr>
        <w:pStyle w:val="3"/>
        <w:rPr>
          <w:szCs w:val="24"/>
        </w:rPr>
      </w:pPr>
      <w:bookmarkStart w:id="1643" w:name="_Toc439170715"/>
      <w:bookmarkStart w:id="1644" w:name="_Toc439172817"/>
      <w:bookmarkStart w:id="1645" w:name="_Toc439173259"/>
      <w:bookmarkStart w:id="1646" w:name="_Toc439238255"/>
      <w:bookmarkStart w:id="1647" w:name="_Toc439252803"/>
      <w:bookmarkStart w:id="1648" w:name="_Toc439323776"/>
      <w:bookmarkStart w:id="1649" w:name="_Toc440361411"/>
      <w:bookmarkStart w:id="1650" w:name="_Toc440376293"/>
      <w:bookmarkStart w:id="1651" w:name="_Toc440382551"/>
      <w:bookmarkStart w:id="1652" w:name="_Toc440447221"/>
      <w:bookmarkStart w:id="1653" w:name="_Toc440620901"/>
      <w:bookmarkStart w:id="1654" w:name="_Toc440631536"/>
      <w:bookmarkStart w:id="1655" w:name="_Toc440875775"/>
      <w:bookmarkStart w:id="1656" w:name="_Toc441131799"/>
      <w:bookmarkStart w:id="1657" w:name="_Toc468352950"/>
      <w:bookmarkStart w:id="1658" w:name="_Toc468355934"/>
      <w:bookmarkStart w:id="1659" w:name="_Toc469480818"/>
      <w:bookmarkStart w:id="1660" w:name="_Toc471898638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317FCD" w:rsidRPr="007A6A39" w:rsidRDefault="00317FCD" w:rsidP="00317FCD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________ «_________________», именуемое в дальнейшем Участник, в лице __________________________, действующий на основании ______________, с одной стороны, и </w:t>
      </w:r>
      <w:r w:rsidRPr="00A42093">
        <w:rPr>
          <w:sz w:val="24"/>
          <w:szCs w:val="24"/>
        </w:rPr>
        <w:t>___________________________</w:t>
      </w:r>
      <w:r w:rsidRPr="007A6A39">
        <w:rPr>
          <w:sz w:val="24"/>
          <w:szCs w:val="24"/>
        </w:rPr>
        <w:t xml:space="preserve">, именуемое в дальнейшем Организатор, в лице </w:t>
      </w:r>
      <w:r w:rsidRPr="00A42093">
        <w:rPr>
          <w:sz w:val="24"/>
          <w:szCs w:val="24"/>
        </w:rPr>
        <w:t>______________________________________________________</w:t>
      </w:r>
      <w:r w:rsidRPr="007A6A39">
        <w:rPr>
          <w:sz w:val="24"/>
          <w:szCs w:val="24"/>
        </w:rPr>
        <w:t xml:space="preserve">, действующий на основании </w:t>
      </w:r>
      <w:r w:rsidRPr="00A42093">
        <w:rPr>
          <w:sz w:val="24"/>
          <w:szCs w:val="24"/>
        </w:rPr>
        <w:t>______________ _____________________________________________________,</w:t>
      </w:r>
      <w:r w:rsidRPr="007A6A39">
        <w:rPr>
          <w:sz w:val="24"/>
          <w:szCs w:val="24"/>
        </w:rPr>
        <w:t xml:space="preserve"> с д</w:t>
      </w:r>
      <w:bookmarkStart w:id="1661" w:name="_GoBack"/>
      <w:bookmarkEnd w:id="1661"/>
      <w:r w:rsidRPr="007A6A39">
        <w:rPr>
          <w:sz w:val="24"/>
          <w:szCs w:val="24"/>
        </w:rPr>
        <w:t>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317FCD" w:rsidRPr="007A6A39" w:rsidRDefault="00317FCD" w:rsidP="00317FCD">
      <w:pPr>
        <w:pStyle w:val="afd"/>
        <w:ind w:firstLine="709"/>
        <w:rPr>
          <w:sz w:val="24"/>
          <w:szCs w:val="24"/>
        </w:rPr>
      </w:pPr>
    </w:p>
    <w:p w:rsidR="00317FCD" w:rsidRPr="007F0FAF" w:rsidRDefault="00317FCD" w:rsidP="00E775F0">
      <w:pPr>
        <w:pStyle w:val="afd"/>
        <w:numPr>
          <w:ilvl w:val="0"/>
          <w:numId w:val="63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F0FAF">
        <w:rPr>
          <w:sz w:val="24"/>
          <w:szCs w:val="24"/>
        </w:rPr>
        <w:t xml:space="preserve">Участник, подавший Заявку на участие в </w:t>
      </w:r>
      <w:r w:rsidR="007F0FAF" w:rsidRPr="007F0FAF">
        <w:rPr>
          <w:b/>
          <w:i/>
          <w:sz w:val="24"/>
          <w:szCs w:val="24"/>
        </w:rPr>
        <w:t>Открытом запросе предложений на право заключения Договора на выполнение проектно-изыскательских работ по объекту «Строительство помещения поста охраны при въезде на территорию Починковского, Новодугинского и Руднянского РЭС» для нужд ПАО «МРСК Центра» (филиала «Смоленскэнерго»)</w:t>
      </w:r>
      <w:r w:rsidR="007F0FAF" w:rsidRPr="007F0FAF">
        <w:rPr>
          <w:i/>
          <w:sz w:val="24"/>
          <w:szCs w:val="24"/>
        </w:rPr>
        <w:t xml:space="preserve"> </w:t>
      </w:r>
      <w:r w:rsidRPr="007F0FAF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475C80" w:rsidRPr="007F0FAF">
        <w:rPr>
          <w:sz w:val="24"/>
          <w:szCs w:val="24"/>
        </w:rPr>
        <w:t xml:space="preserve">в Заявку </w:t>
      </w:r>
      <w:r w:rsidRPr="007F0FAF">
        <w:rPr>
          <w:sz w:val="24"/>
          <w:szCs w:val="24"/>
        </w:rPr>
        <w:t>в течение срока ее действия</w:t>
      </w:r>
      <w:proofErr w:type="gramEnd"/>
      <w:r w:rsidRPr="007F0FAF">
        <w:rPr>
          <w:sz w:val="24"/>
          <w:szCs w:val="24"/>
        </w:rPr>
        <w:t xml:space="preserve"> после истечения срока окончания приема Заявок; 2) предоставлять достоверные и </w:t>
      </w:r>
      <w:r w:rsidR="00475C80" w:rsidRPr="007F0FAF">
        <w:rPr>
          <w:sz w:val="24"/>
          <w:szCs w:val="24"/>
        </w:rPr>
        <w:t xml:space="preserve">нефальсифицированные </w:t>
      </w:r>
      <w:r w:rsidRPr="007F0FAF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475C80" w:rsidRPr="007F0FAF">
        <w:rPr>
          <w:sz w:val="24"/>
          <w:szCs w:val="24"/>
        </w:rPr>
        <w:t xml:space="preserve">, предложившим наилучшую заявку, либо единственным Участником, соответствующим требованиям документации о закупке; 4) </w:t>
      </w:r>
      <w:r w:rsidRPr="007F0FAF">
        <w:rPr>
          <w:sz w:val="24"/>
          <w:szCs w:val="24"/>
        </w:rPr>
        <w:t>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475C80" w:rsidRPr="007F0FAF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7F0FAF">
        <w:rPr>
          <w:sz w:val="24"/>
          <w:szCs w:val="24"/>
        </w:rPr>
        <w:t xml:space="preserve"> (</w:t>
      </w:r>
      <w:r w:rsidRPr="007F0FAF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F0FAF">
        <w:rPr>
          <w:sz w:val="24"/>
          <w:szCs w:val="24"/>
        </w:rPr>
        <w:t>)</w:t>
      </w:r>
    </w:p>
    <w:p w:rsidR="007A6A39" w:rsidRPr="005A2CAE" w:rsidRDefault="00317FCD" w:rsidP="00E775F0">
      <w:pPr>
        <w:pStyle w:val="afd"/>
        <w:numPr>
          <w:ilvl w:val="0"/>
          <w:numId w:val="63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474B7D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7A6A39">
        <w:rPr>
          <w:sz w:val="24"/>
          <w:szCs w:val="24"/>
        </w:rPr>
        <w:t xml:space="preserve"> </w:t>
      </w:r>
      <w:r w:rsidR="007F0FAF" w:rsidRPr="007F0FAF">
        <w:rPr>
          <w:b/>
          <w:i/>
          <w:sz w:val="24"/>
          <w:szCs w:val="24"/>
        </w:rPr>
        <w:t>Открытом запросе предложений на право заключения Договора на выполнение проектно-изыскательских работ по объекту «Строительство помещения поста охраны</w:t>
      </w:r>
      <w:r w:rsidR="007F0FAF" w:rsidRPr="007F0FAF">
        <w:rPr>
          <w:b/>
          <w:i/>
          <w:iCs/>
          <w:sz w:val="24"/>
          <w:szCs w:val="24"/>
          <w:lang w:eastAsia="ru-RU"/>
        </w:rPr>
        <w:t xml:space="preserve"> при въезде на территорию Починковского, Новодугинского и Руднянского РЭС» для нужд ПАО «МРСК Центра» (филиала «Смоленскэнерго»)</w:t>
      </w:r>
      <w:r w:rsidR="007F0FAF">
        <w:rPr>
          <w:iCs/>
          <w:sz w:val="24"/>
          <w:szCs w:val="24"/>
          <w:lang w:eastAsia="ru-RU"/>
        </w:rPr>
        <w:t xml:space="preserve">, </w:t>
      </w:r>
      <w:r w:rsidR="007A6A39" w:rsidRPr="007A6A39">
        <w:rPr>
          <w:sz w:val="24"/>
          <w:szCs w:val="24"/>
        </w:rPr>
        <w:t>указанные в п. 1 настоящего соглашения, Участник выплатит Организатору неустойку в</w:t>
      </w:r>
      <w:proofErr w:type="gramEnd"/>
      <w:r w:rsidR="007A6A39" w:rsidRPr="007A6A39">
        <w:rPr>
          <w:sz w:val="24"/>
          <w:szCs w:val="24"/>
        </w:rPr>
        <w:t xml:space="preserve"> </w:t>
      </w:r>
      <w:proofErr w:type="gramStart"/>
      <w:r w:rsidR="007A6A39" w:rsidRPr="005A2CAE">
        <w:rPr>
          <w:sz w:val="24"/>
          <w:szCs w:val="24"/>
        </w:rPr>
        <w:t>размере</w:t>
      </w:r>
      <w:proofErr w:type="gramEnd"/>
      <w:r w:rsidR="007A6A39" w:rsidRPr="005A2CAE">
        <w:rPr>
          <w:sz w:val="24"/>
          <w:szCs w:val="24"/>
        </w:rPr>
        <w:t xml:space="preserve">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E775F0">
      <w:pPr>
        <w:pStyle w:val="afd"/>
        <w:numPr>
          <w:ilvl w:val="0"/>
          <w:numId w:val="63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E775F0">
      <w:pPr>
        <w:pStyle w:val="afd"/>
        <w:numPr>
          <w:ilvl w:val="0"/>
          <w:numId w:val="63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474B7D" w:rsidRDefault="007A6A39" w:rsidP="00E775F0">
      <w:pPr>
        <w:pStyle w:val="afd"/>
        <w:numPr>
          <w:ilvl w:val="0"/>
          <w:numId w:val="63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474B7D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474B7D">
        <w:rPr>
          <w:sz w:val="24"/>
          <w:szCs w:val="24"/>
        </w:rPr>
        <w:t>запроса предложений</w:t>
      </w:r>
      <w:r w:rsidR="00475C80" w:rsidRPr="00474B7D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475C80" w:rsidRPr="00474B7D">
        <w:rPr>
          <w:sz w:val="24"/>
          <w:szCs w:val="24"/>
        </w:rPr>
        <w:lastRenderedPageBreak/>
        <w:t>требованиям документации о закупке,</w:t>
      </w:r>
      <w:r w:rsidRPr="00474B7D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474B7D">
        <w:rPr>
          <w:sz w:val="24"/>
          <w:szCs w:val="24"/>
        </w:rPr>
        <w:t>Заявку</w:t>
      </w:r>
      <w:r w:rsidRPr="00474B7D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474B7D">
        <w:rPr>
          <w:sz w:val="24"/>
          <w:szCs w:val="24"/>
        </w:rPr>
        <w:t>Заявок</w:t>
      </w:r>
      <w:r w:rsidRPr="00474B7D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474B7D">
        <w:rPr>
          <w:sz w:val="24"/>
          <w:szCs w:val="24"/>
        </w:rPr>
        <w:t>Заявки</w:t>
      </w:r>
      <w:r w:rsidRPr="00474B7D">
        <w:rPr>
          <w:sz w:val="24"/>
          <w:szCs w:val="24"/>
        </w:rPr>
        <w:t xml:space="preserve">; </w:t>
      </w:r>
      <w:r w:rsidR="00311F48" w:rsidRPr="00474B7D">
        <w:rPr>
          <w:sz w:val="24"/>
          <w:szCs w:val="24"/>
        </w:rPr>
        <w:t>3</w:t>
      </w:r>
      <w:r w:rsidRPr="00474B7D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474B7D">
        <w:rPr>
          <w:sz w:val="24"/>
          <w:szCs w:val="24"/>
        </w:rPr>
        <w:t>4</w:t>
      </w:r>
      <w:r w:rsidRPr="00474B7D">
        <w:rPr>
          <w:sz w:val="24"/>
          <w:szCs w:val="24"/>
        </w:rPr>
        <w:t>) предоставит финансовое обеспечение по договору (</w:t>
      </w:r>
      <w:r w:rsidRPr="00474B7D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474B7D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475C80" w:rsidRPr="00474B7D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474B7D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474B7D" w:rsidRDefault="007A6A39" w:rsidP="00E775F0">
      <w:pPr>
        <w:pStyle w:val="afd"/>
        <w:numPr>
          <w:ilvl w:val="0"/>
          <w:numId w:val="63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474B7D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474B7D">
        <w:rPr>
          <w:sz w:val="24"/>
          <w:szCs w:val="24"/>
        </w:rPr>
        <w:t>предоставлять иные документы</w:t>
      </w:r>
      <w:proofErr w:type="gramEnd"/>
      <w:r w:rsidRPr="00474B7D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E775F0">
      <w:pPr>
        <w:pStyle w:val="afd"/>
        <w:numPr>
          <w:ilvl w:val="0"/>
          <w:numId w:val="63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474B7D">
        <w:rPr>
          <w:sz w:val="24"/>
          <w:szCs w:val="24"/>
        </w:rPr>
        <w:t>Настоящее соглашение является неотъемлемой частью письма о подаче оферты и</w:t>
      </w:r>
      <w:r w:rsidRPr="007A6A39">
        <w:rPr>
          <w:sz w:val="24"/>
          <w:szCs w:val="24"/>
        </w:rPr>
        <w:t xml:space="preserve">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E775F0">
      <w:pPr>
        <w:pStyle w:val="afd"/>
        <w:numPr>
          <w:ilvl w:val="0"/>
          <w:numId w:val="63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E775F0">
      <w:pPr>
        <w:pStyle w:val="afd"/>
        <w:numPr>
          <w:ilvl w:val="0"/>
          <w:numId w:val="63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2" w:name="_Toc439170716"/>
      <w:bookmarkStart w:id="1663" w:name="_Toc439172818"/>
      <w:bookmarkStart w:id="1664" w:name="_Toc439173260"/>
      <w:bookmarkStart w:id="1665" w:name="_Toc439238256"/>
      <w:bookmarkStart w:id="1666" w:name="_Toc439252804"/>
      <w:bookmarkStart w:id="1667" w:name="_Toc439323777"/>
      <w:bookmarkStart w:id="1668" w:name="_Toc440361412"/>
      <w:bookmarkStart w:id="1669" w:name="_Toc440376294"/>
      <w:bookmarkStart w:id="1670" w:name="_Toc440382552"/>
      <w:bookmarkStart w:id="1671" w:name="_Toc440447222"/>
      <w:bookmarkStart w:id="1672" w:name="_Toc440620902"/>
      <w:bookmarkStart w:id="1673" w:name="_Toc440631537"/>
      <w:bookmarkStart w:id="1674" w:name="_Toc440875776"/>
      <w:bookmarkStart w:id="1675" w:name="_Toc441131800"/>
      <w:bookmarkStart w:id="1676" w:name="_Toc468352951"/>
      <w:bookmarkStart w:id="1677" w:name="_Toc468355935"/>
      <w:bookmarkStart w:id="1678" w:name="_Toc469480819"/>
      <w:bookmarkStart w:id="1679" w:name="_Toc471898639"/>
      <w:r w:rsidRPr="007857E5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893B0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1B2D1B">
        <w:rPr>
          <w:sz w:val="24"/>
          <w:szCs w:val="24"/>
        </w:rPr>
        <w:t>5.1</w:t>
      </w:r>
      <w:r w:rsidR="00893B0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317FCD" w:rsidRPr="00317FCD" w:rsidRDefault="00317FCD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7FCD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475C80" w:rsidRDefault="00475C80">
      <w:pPr>
        <w:suppressAutoHyphens w:val="0"/>
        <w:spacing w:line="240" w:lineRule="auto"/>
        <w:ind w:firstLine="0"/>
        <w:jc w:val="left"/>
        <w:rPr>
          <w:lang w:eastAsia="ru-RU"/>
        </w:rPr>
        <w:sectPr w:rsidR="00475C80" w:rsidSect="00FB7116">
          <w:headerReference w:type="even" r:id="rId45"/>
          <w:headerReference w:type="default" r:id="rId46"/>
          <w:footerReference w:type="even" r:id="rId47"/>
          <w:headerReference w:type="first" r:id="rId48"/>
          <w:footerReference w:type="first" r:id="rId49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475C80" w:rsidRPr="00441EA0" w:rsidRDefault="00475C80" w:rsidP="00475C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Toc426108836"/>
      <w:bookmarkStart w:id="1681" w:name="_Ref441574460"/>
      <w:bookmarkStart w:id="1682" w:name="_Ref441574649"/>
      <w:bookmarkStart w:id="1683" w:name="_Toc441575251"/>
      <w:bookmarkStart w:id="1684" w:name="_Ref442187883"/>
      <w:bookmarkStart w:id="1685" w:name="_Ref468352385"/>
      <w:bookmarkStart w:id="1686" w:name="_Ref468352446"/>
      <w:bookmarkStart w:id="1687" w:name="_Ref468352456"/>
      <w:bookmarkStart w:id="1688" w:name="_Ref468353002"/>
      <w:bookmarkStart w:id="1689" w:name="_Toc471898640"/>
      <w:r w:rsidRPr="00CC5A3A">
        <w:lastRenderedPageBreak/>
        <w:t xml:space="preserve">Расписка  сдачи-приемки </w:t>
      </w:r>
      <w:r w:rsidRPr="00441EA0">
        <w:t>соглашения о неустойке (форма 15)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</w:p>
    <w:p w:rsidR="00475C80" w:rsidRPr="00CC5A3A" w:rsidRDefault="00475C80" w:rsidP="00475C80">
      <w:pPr>
        <w:pStyle w:val="3"/>
        <w:rPr>
          <w:szCs w:val="24"/>
        </w:rPr>
      </w:pPr>
      <w:bookmarkStart w:id="1690" w:name="_Toc426108837"/>
      <w:bookmarkStart w:id="1691" w:name="_Ref441574456"/>
      <w:bookmarkStart w:id="1692" w:name="_Toc441575252"/>
      <w:bookmarkStart w:id="1693" w:name="_Toc468352953"/>
      <w:bookmarkStart w:id="1694" w:name="_Toc468355937"/>
      <w:bookmarkStart w:id="1695" w:name="_Toc469480821"/>
      <w:bookmarkStart w:id="1696" w:name="_Toc471898641"/>
      <w:r w:rsidRPr="00CC5A3A">
        <w:rPr>
          <w:szCs w:val="24"/>
        </w:rPr>
        <w:t xml:space="preserve">Форма Расписки  сдачи-приемки </w:t>
      </w:r>
      <w:bookmarkEnd w:id="1690"/>
      <w:r w:rsidRPr="00CC5A3A">
        <w:rPr>
          <w:szCs w:val="24"/>
        </w:rPr>
        <w:t>соглашения о неустойке</w:t>
      </w:r>
      <w:bookmarkEnd w:id="1691"/>
      <w:bookmarkEnd w:id="1692"/>
      <w:bookmarkEnd w:id="1693"/>
      <w:bookmarkEnd w:id="1694"/>
      <w:bookmarkEnd w:id="1695"/>
      <w:bookmarkEnd w:id="1696"/>
    </w:p>
    <w:p w:rsidR="00475C80" w:rsidRPr="00CC5A3A" w:rsidRDefault="00475C80" w:rsidP="00475C80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475C80" w:rsidRPr="00CC5A3A" w:rsidRDefault="00475C80" w:rsidP="00475C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475C80" w:rsidRPr="00047DE1" w:rsidRDefault="00475C80" w:rsidP="00475C80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475C80" w:rsidRPr="00047DE1" w:rsidRDefault="00475C80" w:rsidP="00475C80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475C80" w:rsidRPr="00047DE1" w:rsidTr="00475C80">
        <w:tc>
          <w:tcPr>
            <w:tcW w:w="14863" w:type="dxa"/>
            <w:gridSpan w:val="7"/>
            <w:shd w:val="clear" w:color="auto" w:fill="auto"/>
          </w:tcPr>
          <w:p w:rsidR="00475C80" w:rsidRPr="00047DE1" w:rsidRDefault="00475C80" w:rsidP="00475C80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475C80" w:rsidRPr="00047DE1" w:rsidTr="00475C80">
        <w:tc>
          <w:tcPr>
            <w:tcW w:w="2262" w:type="dxa"/>
            <w:shd w:val="clear" w:color="auto" w:fill="auto"/>
          </w:tcPr>
          <w:p w:rsidR="00475C80" w:rsidRPr="00047DE1" w:rsidRDefault="00475C80" w:rsidP="00475C80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475C80" w:rsidRPr="00047DE1" w:rsidRDefault="00475C80" w:rsidP="00475C80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475C80" w:rsidRPr="00047DE1" w:rsidRDefault="00475C80" w:rsidP="00475C80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475C80" w:rsidRPr="00047DE1" w:rsidRDefault="00475C80" w:rsidP="00475C80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475C80" w:rsidRPr="00047DE1" w:rsidRDefault="00475C80" w:rsidP="00475C80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475C80" w:rsidRPr="00047DE1" w:rsidRDefault="00475C80" w:rsidP="00475C80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475C80" w:rsidRPr="00047DE1" w:rsidRDefault="00475C80" w:rsidP="00475C80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475C80" w:rsidRPr="00047DE1" w:rsidRDefault="00475C80" w:rsidP="00475C80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475C80" w:rsidRPr="00047DE1" w:rsidRDefault="00475C80" w:rsidP="00475C80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475C80" w:rsidRPr="00047DE1" w:rsidRDefault="00475C80" w:rsidP="00475C80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475C80" w:rsidRPr="00047DE1" w:rsidRDefault="00475C80" w:rsidP="00475C80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475C80" w:rsidRPr="00047DE1" w:rsidTr="00475C80">
        <w:tc>
          <w:tcPr>
            <w:tcW w:w="2262" w:type="dxa"/>
            <w:shd w:val="clear" w:color="auto" w:fill="auto"/>
          </w:tcPr>
          <w:p w:rsidR="00475C80" w:rsidRPr="00047DE1" w:rsidRDefault="00475C80" w:rsidP="00475C80">
            <w:pPr>
              <w:pStyle w:val="afd"/>
              <w:rPr>
                <w:sz w:val="24"/>
                <w:szCs w:val="24"/>
              </w:rPr>
            </w:pPr>
          </w:p>
          <w:p w:rsidR="00475C80" w:rsidRPr="00047DE1" w:rsidRDefault="00475C80" w:rsidP="00475C80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475C80" w:rsidRPr="00047DE1" w:rsidRDefault="00475C80" w:rsidP="00475C80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75C80" w:rsidRPr="00047DE1" w:rsidRDefault="00475C80" w:rsidP="00475C80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75C80" w:rsidRPr="00047DE1" w:rsidRDefault="00475C80" w:rsidP="00475C80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475C80" w:rsidRPr="00047DE1" w:rsidRDefault="00475C80" w:rsidP="00475C80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475C80" w:rsidRPr="00047DE1" w:rsidRDefault="00475C80" w:rsidP="00475C80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475C80" w:rsidRPr="00047DE1" w:rsidRDefault="00475C80" w:rsidP="00475C80">
            <w:pPr>
              <w:pStyle w:val="afd"/>
              <w:rPr>
                <w:sz w:val="24"/>
                <w:szCs w:val="24"/>
              </w:rPr>
            </w:pPr>
          </w:p>
        </w:tc>
      </w:tr>
    </w:tbl>
    <w:p w:rsidR="00475C80" w:rsidRPr="00CC5A3A" w:rsidRDefault="00475C80" w:rsidP="00475C80">
      <w:pPr>
        <w:pStyle w:val="afd"/>
        <w:rPr>
          <w:szCs w:val="24"/>
        </w:rPr>
      </w:pPr>
    </w:p>
    <w:p w:rsidR="00475C80" w:rsidRDefault="00475C80" w:rsidP="00475C80">
      <w:pPr>
        <w:jc w:val="center"/>
        <w:rPr>
          <w:b/>
          <w:bCs w:val="0"/>
          <w:szCs w:val="24"/>
          <w:u w:val="single"/>
        </w:rPr>
      </w:pPr>
    </w:p>
    <w:p w:rsidR="00475C80" w:rsidRPr="00CC5A3A" w:rsidRDefault="00475C80" w:rsidP="00475C80">
      <w:pPr>
        <w:jc w:val="center"/>
        <w:rPr>
          <w:b/>
          <w:bCs w:val="0"/>
          <w:szCs w:val="24"/>
          <w:u w:val="single"/>
        </w:rPr>
      </w:pPr>
    </w:p>
    <w:p w:rsidR="00475C80" w:rsidRPr="00CC5A3A" w:rsidRDefault="00475C80" w:rsidP="00475C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475C80" w:rsidRPr="00CC5A3A" w:rsidRDefault="00475C80" w:rsidP="00E775F0">
      <w:pPr>
        <w:pStyle w:val="26"/>
        <w:pageBreakBefore/>
        <w:numPr>
          <w:ilvl w:val="2"/>
          <w:numId w:val="73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475C80" w:rsidRPr="00CC5A3A" w:rsidSect="00523966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475C80" w:rsidRPr="00CC5A3A" w:rsidRDefault="00475C80" w:rsidP="00475C80">
      <w:pPr>
        <w:pStyle w:val="3"/>
        <w:rPr>
          <w:szCs w:val="24"/>
        </w:rPr>
      </w:pPr>
      <w:bookmarkStart w:id="1697" w:name="_Toc426108838"/>
      <w:bookmarkStart w:id="1698" w:name="_Toc441575253"/>
      <w:bookmarkStart w:id="1699" w:name="_Toc468352954"/>
      <w:bookmarkStart w:id="1700" w:name="_Toc468355938"/>
      <w:bookmarkStart w:id="1701" w:name="_Toc469480822"/>
      <w:bookmarkStart w:id="1702" w:name="_Toc471898642"/>
      <w:r w:rsidRPr="00CC5A3A">
        <w:rPr>
          <w:szCs w:val="24"/>
        </w:rPr>
        <w:lastRenderedPageBreak/>
        <w:t>Инструкции по заполнению</w:t>
      </w:r>
      <w:bookmarkEnd w:id="1697"/>
      <w:bookmarkEnd w:id="1698"/>
      <w:bookmarkEnd w:id="1699"/>
      <w:bookmarkEnd w:id="1700"/>
      <w:bookmarkEnd w:id="1701"/>
      <w:bookmarkEnd w:id="1702"/>
    </w:p>
    <w:p w:rsidR="00475C80" w:rsidRPr="00CC5A3A" w:rsidRDefault="00475C80" w:rsidP="00475C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475C80" w:rsidRPr="00CC5A3A" w:rsidRDefault="00475C80" w:rsidP="00E775F0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475C80" w:rsidRPr="00CC5A3A" w:rsidRDefault="00475C80" w:rsidP="00E775F0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475C80" w:rsidRPr="00CC5A3A" w:rsidRDefault="00475C80" w:rsidP="00E775F0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475C80" w:rsidRPr="00CC5A3A" w:rsidRDefault="00475C80" w:rsidP="00475C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475C80" w:rsidRPr="00CC5A3A" w:rsidRDefault="00475C80" w:rsidP="00475C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475C80" w:rsidRPr="00CC5A3A" w:rsidRDefault="00475C80" w:rsidP="00475C80">
      <w:pPr>
        <w:ind w:firstLine="0"/>
        <w:rPr>
          <w:bCs w:val="0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03" w:name="_Ref440272274"/>
      <w:bookmarkStart w:id="1704" w:name="_Ref440274756"/>
      <w:bookmarkStart w:id="1705" w:name="_Toc471898643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475C80">
        <w:t>6</w:t>
      </w:r>
      <w:r w:rsidR="007857E5" w:rsidRPr="007A6A39">
        <w:t>)</w:t>
      </w:r>
      <w:bookmarkEnd w:id="1703"/>
      <w:bookmarkEnd w:id="1704"/>
      <w:bookmarkEnd w:id="1705"/>
    </w:p>
    <w:p w:rsidR="007857E5" w:rsidRPr="00E47073" w:rsidRDefault="007857E5" w:rsidP="007857E5">
      <w:pPr>
        <w:pStyle w:val="3"/>
        <w:rPr>
          <w:szCs w:val="24"/>
        </w:rPr>
      </w:pPr>
      <w:bookmarkStart w:id="1706" w:name="_Toc439170718"/>
      <w:bookmarkStart w:id="1707" w:name="_Toc439172820"/>
      <w:bookmarkStart w:id="1708" w:name="_Toc439173262"/>
      <w:bookmarkStart w:id="1709" w:name="_Toc439238258"/>
      <w:bookmarkStart w:id="1710" w:name="_Toc439252806"/>
      <w:bookmarkStart w:id="1711" w:name="_Toc439323779"/>
      <w:bookmarkStart w:id="1712" w:name="_Toc440361414"/>
      <w:bookmarkStart w:id="1713" w:name="_Toc440376296"/>
      <w:bookmarkStart w:id="1714" w:name="_Toc440382554"/>
      <w:bookmarkStart w:id="1715" w:name="_Toc440447224"/>
      <w:bookmarkStart w:id="1716" w:name="_Toc440620904"/>
      <w:bookmarkStart w:id="1717" w:name="_Toc440631539"/>
      <w:bookmarkStart w:id="1718" w:name="_Toc440875778"/>
      <w:bookmarkStart w:id="1719" w:name="_Toc441131802"/>
      <w:bookmarkStart w:id="1720" w:name="_Toc468352956"/>
      <w:bookmarkStart w:id="1721" w:name="_Toc468355940"/>
      <w:bookmarkStart w:id="1722" w:name="_Toc469480824"/>
      <w:bookmarkStart w:id="1723" w:name="_Toc471898644"/>
      <w:r w:rsidRPr="00E47073">
        <w:rPr>
          <w:szCs w:val="24"/>
        </w:rPr>
        <w:t xml:space="preserve">Форма </w:t>
      </w:r>
      <w:bookmarkEnd w:id="1706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5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4" w:name="_Toc300142269"/>
      <w:bookmarkStart w:id="1725" w:name="_Toc309735391"/>
      <w:bookmarkStart w:id="1726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4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725"/>
      <w:bookmarkEnd w:id="1726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</w:t>
      </w:r>
      <w:r w:rsidR="00475C80" w:rsidRPr="00474B7D">
        <w:rPr>
          <w:sz w:val="24"/>
          <w:szCs w:val="24"/>
        </w:rPr>
        <w:t>в адрес ПАО «МРСК Центра» (ИНН 6901067107, ОГРН 1046900099498)</w:t>
      </w:r>
      <w:r w:rsidRPr="00474B7D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7" w:name="_Toc439170719"/>
      <w:bookmarkStart w:id="1728" w:name="_Toc439172821"/>
      <w:bookmarkStart w:id="1729" w:name="_Toc439173263"/>
      <w:bookmarkStart w:id="1730" w:name="_Toc439238259"/>
      <w:bookmarkStart w:id="1731" w:name="_Toc439252807"/>
      <w:bookmarkStart w:id="1732" w:name="_Toc439323780"/>
      <w:bookmarkStart w:id="1733" w:name="_Toc440361415"/>
      <w:bookmarkStart w:id="1734" w:name="_Toc440376297"/>
      <w:bookmarkStart w:id="1735" w:name="_Toc440382555"/>
      <w:bookmarkStart w:id="1736" w:name="_Toc440447225"/>
      <w:bookmarkStart w:id="1737" w:name="_Toc440620905"/>
      <w:bookmarkStart w:id="1738" w:name="_Toc440631540"/>
      <w:bookmarkStart w:id="1739" w:name="_Toc440875779"/>
      <w:bookmarkStart w:id="1740" w:name="_Toc441131803"/>
      <w:bookmarkStart w:id="1741" w:name="_Toc468352957"/>
      <w:bookmarkStart w:id="1742" w:name="_Toc468355941"/>
      <w:bookmarkStart w:id="1743" w:name="_Toc469480825"/>
      <w:bookmarkStart w:id="1744" w:name="_Toc471898645"/>
      <w:r w:rsidRPr="007857E5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893B0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1B2D1B">
        <w:rPr>
          <w:sz w:val="24"/>
          <w:szCs w:val="24"/>
        </w:rPr>
        <w:t>5.1</w:t>
      </w:r>
      <w:r w:rsidR="00893B0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FB7116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F647F7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5" w:name="_Ref93268095"/>
      <w:bookmarkStart w:id="1746" w:name="_Ref93268099"/>
      <w:bookmarkStart w:id="1747" w:name="_Toc98253958"/>
      <w:bookmarkStart w:id="1748" w:name="_Toc165173884"/>
      <w:bookmarkStart w:id="1749" w:name="_Toc423423678"/>
      <w:bookmarkStart w:id="1750" w:name="_Ref440272510"/>
      <w:bookmarkStart w:id="1751" w:name="_Ref440274961"/>
      <w:bookmarkStart w:id="1752" w:name="_Ref90381141"/>
      <w:bookmarkStart w:id="1753" w:name="_Toc90385121"/>
      <w:bookmarkStart w:id="1754" w:name="_Toc98253952"/>
      <w:bookmarkStart w:id="1755" w:name="_Toc165173878"/>
      <w:bookmarkStart w:id="1756" w:name="_Toc423427449"/>
      <w:bookmarkStart w:id="1757" w:name="_Toc471898646"/>
      <w:r w:rsidRPr="00843BBD">
        <w:lastRenderedPageBreak/>
        <w:t xml:space="preserve">План распределения объемов </w:t>
      </w:r>
      <w:r w:rsidR="00D35266">
        <w:rPr>
          <w:color w:val="000000"/>
        </w:rPr>
        <w:t>выполнения работ</w:t>
      </w:r>
      <w:r w:rsidRPr="00843BBD">
        <w:t xml:space="preserve"> между </w:t>
      </w:r>
      <w:r>
        <w:t>Участником</w:t>
      </w:r>
      <w:r w:rsidRPr="00843BBD">
        <w:t xml:space="preserve"> и </w:t>
      </w:r>
      <w:r w:rsidR="00D35266">
        <w:t>субподрядчиками</w:t>
      </w:r>
      <w:r w:rsidRPr="00843BBD">
        <w:t xml:space="preserve"> </w:t>
      </w:r>
      <w:r w:rsidRPr="00843BBD">
        <w:rPr>
          <w:color w:val="000000"/>
        </w:rPr>
        <w:t>(форма </w:t>
      </w:r>
      <w:r w:rsidRPr="00843BBD">
        <w:rPr>
          <w:noProof/>
          <w:color w:val="000000"/>
        </w:rPr>
        <w:t>1</w:t>
      </w:r>
      <w:r w:rsidR="00475C80">
        <w:rPr>
          <w:noProof/>
          <w:color w:val="000000"/>
        </w:rPr>
        <w:t>7</w:t>
      </w:r>
      <w:r w:rsidRPr="00843BBD">
        <w:rPr>
          <w:color w:val="000000"/>
        </w:rPr>
        <w:t>)</w:t>
      </w:r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635719" w:rsidRPr="00D904EF" w:rsidRDefault="00635719" w:rsidP="00635719">
      <w:pPr>
        <w:pStyle w:val="3"/>
        <w:rPr>
          <w:szCs w:val="24"/>
        </w:rPr>
      </w:pPr>
      <w:bookmarkStart w:id="1758" w:name="_Toc90385125"/>
      <w:bookmarkStart w:id="1759" w:name="_Toc439170705"/>
      <w:bookmarkStart w:id="1760" w:name="_Toc439172807"/>
      <w:bookmarkStart w:id="1761" w:name="_Toc439173268"/>
      <w:bookmarkStart w:id="1762" w:name="_Toc439238264"/>
      <w:bookmarkStart w:id="1763" w:name="_Toc439252812"/>
      <w:bookmarkStart w:id="1764" w:name="_Toc439323785"/>
      <w:bookmarkStart w:id="1765" w:name="_Toc440361420"/>
      <w:bookmarkStart w:id="1766" w:name="_Toc440376302"/>
      <w:bookmarkStart w:id="1767" w:name="_Toc440382560"/>
      <w:bookmarkStart w:id="1768" w:name="_Toc440447230"/>
      <w:bookmarkStart w:id="1769" w:name="_Toc440620910"/>
      <w:bookmarkStart w:id="1770" w:name="_Toc440631545"/>
      <w:bookmarkStart w:id="1771" w:name="_Toc440875781"/>
      <w:bookmarkStart w:id="1772" w:name="_Toc441131805"/>
      <w:bookmarkStart w:id="1773" w:name="_Toc468352959"/>
      <w:bookmarkStart w:id="1774" w:name="_Toc468355943"/>
      <w:bookmarkStart w:id="1775" w:name="_Toc469480827"/>
      <w:bookmarkStart w:id="1776" w:name="_Toc471898647"/>
      <w:r w:rsidRPr="00D904EF">
        <w:rPr>
          <w:szCs w:val="24"/>
        </w:rPr>
        <w:t xml:space="preserve">Форма </w:t>
      </w:r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D35266">
        <w:rPr>
          <w:color w:val="000000"/>
          <w:szCs w:val="24"/>
        </w:rPr>
        <w:t>выполнения работ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</w:t>
      </w:r>
      <w:bookmarkEnd w:id="1766"/>
      <w:bookmarkEnd w:id="1767"/>
      <w:bookmarkEnd w:id="1768"/>
      <w:r w:rsidR="00D35266">
        <w:rPr>
          <w:szCs w:val="24"/>
        </w:rPr>
        <w:t>субподрядчиками</w:t>
      </w:r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1BA0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 xml:space="preserve">План распределения объемов </w:t>
      </w:r>
      <w:r w:rsidR="00D35266" w:rsidRPr="00D35266">
        <w:rPr>
          <w:b/>
          <w:sz w:val="24"/>
          <w:szCs w:val="24"/>
        </w:rPr>
        <w:t>выполнения работ</w:t>
      </w:r>
      <w:r w:rsidR="00D35266" w:rsidRPr="00843BBD">
        <w:rPr>
          <w:szCs w:val="24"/>
        </w:rPr>
        <w:t xml:space="preserve"> </w:t>
      </w:r>
      <w:r w:rsidRPr="00C718E2">
        <w:rPr>
          <w:b/>
          <w:sz w:val="24"/>
          <w:szCs w:val="24"/>
        </w:rPr>
        <w:t xml:space="preserve">между Участником и </w:t>
      </w:r>
      <w:r w:rsidR="00D35266">
        <w:rPr>
          <w:b/>
          <w:sz w:val="24"/>
          <w:szCs w:val="24"/>
        </w:rPr>
        <w:t>субподрядчиками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D35266">
              <w:rPr>
                <w:b/>
              </w:rPr>
              <w:t>работ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D35266">
              <w:rPr>
                <w:b/>
              </w:rPr>
              <w:t>выполняющей</w:t>
            </w:r>
            <w:r w:rsidR="00C718E2" w:rsidRPr="00C718E2">
              <w:rPr>
                <w:b/>
              </w:rPr>
              <w:t xml:space="preserve"> данный объем </w:t>
            </w:r>
            <w:r w:rsidR="00D35266">
              <w:rPr>
                <w:b/>
              </w:rPr>
              <w:t>работ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D35266">
              <w:rPr>
                <w:b/>
              </w:rPr>
              <w:t>работ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 xml:space="preserve">оказания </w:t>
            </w:r>
            <w:r w:rsidR="00D35266">
              <w:rPr>
                <w:b/>
              </w:rPr>
              <w:t>работ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E775F0">
            <w:pPr>
              <w:pStyle w:val="aff1"/>
              <w:numPr>
                <w:ilvl w:val="0"/>
                <w:numId w:val="58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E775F0">
            <w:pPr>
              <w:pStyle w:val="aff1"/>
              <w:numPr>
                <w:ilvl w:val="0"/>
                <w:numId w:val="58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E775F0">
            <w:pPr>
              <w:pStyle w:val="aff1"/>
              <w:numPr>
                <w:ilvl w:val="0"/>
                <w:numId w:val="58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7" w:name="_Toc90385126"/>
      <w:bookmarkStart w:id="1778" w:name="_Toc98253959"/>
      <w:bookmarkStart w:id="1779" w:name="_Toc157248211"/>
      <w:bookmarkStart w:id="1780" w:name="_Toc157496580"/>
      <w:bookmarkStart w:id="1781" w:name="_Toc158206119"/>
      <w:bookmarkStart w:id="1782" w:name="_Toc164057804"/>
      <w:bookmarkStart w:id="1783" w:name="_Toc164137154"/>
      <w:bookmarkStart w:id="1784" w:name="_Toc164161314"/>
      <w:bookmarkStart w:id="178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6" w:name="_Toc439170706"/>
      <w:bookmarkStart w:id="1787" w:name="_Toc439172808"/>
      <w:bookmarkStart w:id="1788" w:name="_Toc439173269"/>
      <w:bookmarkStart w:id="1789" w:name="_Toc439238265"/>
      <w:bookmarkStart w:id="1790" w:name="_Toc439252813"/>
      <w:bookmarkStart w:id="1791" w:name="_Toc439323786"/>
      <w:bookmarkStart w:id="1792" w:name="_Toc440361421"/>
      <w:bookmarkStart w:id="1793" w:name="_Toc440376303"/>
      <w:bookmarkStart w:id="1794" w:name="_Toc440382561"/>
      <w:bookmarkStart w:id="1795" w:name="_Toc440447231"/>
      <w:bookmarkStart w:id="1796" w:name="_Toc440620911"/>
      <w:bookmarkStart w:id="1797" w:name="_Toc440631546"/>
      <w:bookmarkStart w:id="1798" w:name="_Toc440875782"/>
      <w:bookmarkStart w:id="1799" w:name="_Toc441131806"/>
      <w:bookmarkStart w:id="1800" w:name="_Toc468352960"/>
      <w:bookmarkStart w:id="1801" w:name="_Toc468355944"/>
      <w:bookmarkStart w:id="1802" w:name="_Toc469480828"/>
      <w:bookmarkStart w:id="1803" w:name="_Toc471898648"/>
      <w:r w:rsidRPr="00D904EF">
        <w:rPr>
          <w:szCs w:val="24"/>
        </w:rPr>
        <w:lastRenderedPageBreak/>
        <w:t>Инструкции по заполнению</w:t>
      </w:r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</w:t>
      </w:r>
      <w:r w:rsidR="00D35266">
        <w:rPr>
          <w:sz w:val="24"/>
          <w:szCs w:val="24"/>
        </w:rPr>
        <w:t>субподрядчиков</w:t>
      </w:r>
      <w:r w:rsidR="00C718E2">
        <w:rPr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(подраздел </w:t>
      </w:r>
      <w:r w:rsidR="00893B00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1B2D1B">
        <w:rPr>
          <w:sz w:val="24"/>
          <w:szCs w:val="24"/>
        </w:rPr>
        <w:t>3.3.9</w:t>
      </w:r>
      <w:r w:rsidR="00893B0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893B0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1B2D1B">
        <w:rPr>
          <w:sz w:val="24"/>
          <w:szCs w:val="24"/>
        </w:rPr>
        <w:t>5.1</w:t>
      </w:r>
      <w:r w:rsidR="00893B0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</w:t>
      </w:r>
      <w:r w:rsidR="00D35266">
        <w:rPr>
          <w:sz w:val="24"/>
          <w:szCs w:val="24"/>
        </w:rPr>
        <w:t>субподрядчиком</w:t>
      </w:r>
      <w:r w:rsidRPr="00843BBD">
        <w:rPr>
          <w:sz w:val="24"/>
          <w:szCs w:val="24"/>
        </w:rPr>
        <w:t xml:space="preserve"> </w:t>
      </w:r>
      <w:r w:rsidR="00D35266">
        <w:rPr>
          <w:sz w:val="24"/>
          <w:szCs w:val="24"/>
        </w:rPr>
        <w:t>работ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</w:t>
      </w:r>
      <w:r w:rsidR="00D35266">
        <w:rPr>
          <w:sz w:val="24"/>
          <w:szCs w:val="24"/>
        </w:rPr>
        <w:t>работ</w:t>
      </w:r>
      <w:r w:rsidRPr="00843BBD">
        <w:rPr>
          <w:sz w:val="24"/>
          <w:szCs w:val="24"/>
        </w:rPr>
        <w:t xml:space="preserve">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</w:t>
      </w:r>
      <w:r w:rsidR="00D35266">
        <w:rPr>
          <w:sz w:val="24"/>
          <w:szCs w:val="24"/>
        </w:rPr>
        <w:t>субподрядчикам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893B0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1B2D1B">
        <w:rPr>
          <w:sz w:val="24"/>
          <w:szCs w:val="24"/>
        </w:rPr>
        <w:t>5.2</w:t>
      </w:r>
      <w:r w:rsidR="00893B00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</w:t>
      </w:r>
      <w:r w:rsidR="00D35266">
        <w:rPr>
          <w:sz w:val="24"/>
          <w:szCs w:val="24"/>
        </w:rPr>
        <w:t>выполнения работ</w:t>
      </w:r>
      <w:r w:rsidRPr="00843BBD">
        <w:rPr>
          <w:sz w:val="24"/>
          <w:szCs w:val="24"/>
        </w:rPr>
        <w:t xml:space="preserve">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</w:t>
      </w:r>
      <w:r w:rsidR="00D35266">
        <w:rPr>
          <w:sz w:val="24"/>
          <w:szCs w:val="24"/>
        </w:rPr>
        <w:t>субподрядчиком</w:t>
      </w:r>
      <w:r w:rsidRPr="00843BBD">
        <w:rPr>
          <w:sz w:val="24"/>
          <w:szCs w:val="24"/>
        </w:rPr>
        <w:t xml:space="preserve"> в соответствии с Графиком </w:t>
      </w:r>
      <w:r w:rsidR="00D35266">
        <w:rPr>
          <w:sz w:val="24"/>
          <w:szCs w:val="24"/>
        </w:rPr>
        <w:t>выполнения работ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893B0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1B2D1B">
        <w:rPr>
          <w:sz w:val="24"/>
          <w:szCs w:val="24"/>
        </w:rPr>
        <w:t>5.4</w:t>
      </w:r>
      <w:r w:rsidR="00893B00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F647F7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71898649"/>
      <w:r w:rsidRPr="00F647F7">
        <w:lastRenderedPageBreak/>
        <w:t xml:space="preserve">План распределения объемов </w:t>
      </w:r>
      <w:r w:rsidR="009C7197">
        <w:rPr>
          <w:color w:val="000000"/>
        </w:rPr>
        <w:t>выполнения работ</w:t>
      </w:r>
      <w:r w:rsidR="009C7197" w:rsidRPr="00843BBD">
        <w:t xml:space="preserve"> </w:t>
      </w:r>
      <w:r w:rsidRPr="00F647F7">
        <w:t xml:space="preserve">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475C80">
        <w:rPr>
          <w:color w:val="000000"/>
        </w:rPr>
        <w:t>8</w:t>
      </w:r>
      <w:r w:rsidRPr="00F647F7">
        <w:rPr>
          <w:color w:val="000000"/>
        </w:rPr>
        <w:t>)</w:t>
      </w:r>
      <w:bookmarkEnd w:id="1804"/>
      <w:bookmarkEnd w:id="1805"/>
      <w:bookmarkEnd w:id="1806"/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20913"/>
      <w:bookmarkStart w:id="1811" w:name="_Toc440631548"/>
      <w:bookmarkStart w:id="1812" w:name="_Toc440875784"/>
      <w:bookmarkStart w:id="1813" w:name="_Toc441131808"/>
      <w:bookmarkStart w:id="1814" w:name="_Toc468352962"/>
      <w:bookmarkStart w:id="1815" w:name="_Toc468355946"/>
      <w:bookmarkStart w:id="1816" w:name="_Toc469480830"/>
      <w:bookmarkStart w:id="1817" w:name="_Toc471898650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9C7197">
        <w:rPr>
          <w:color w:val="000000"/>
          <w:szCs w:val="24"/>
        </w:rPr>
        <w:t>выполнения работ</w:t>
      </w:r>
      <w:proofErr w:type="gramEnd"/>
      <w:r w:rsidR="009C7197" w:rsidRPr="00843BBD">
        <w:rPr>
          <w:szCs w:val="24"/>
        </w:rPr>
        <w:t xml:space="preserve"> </w:t>
      </w:r>
      <w:r w:rsidRPr="00D904EF">
        <w:rPr>
          <w:szCs w:val="24"/>
        </w:rPr>
        <w:t>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1BA0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Default="00CA1534" w:rsidP="009C719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9C7197" w:rsidRPr="009C7197">
        <w:rPr>
          <w:b/>
          <w:sz w:val="24"/>
          <w:szCs w:val="24"/>
        </w:rPr>
        <w:t xml:space="preserve">выполнения работ </w:t>
      </w:r>
      <w:r w:rsidRPr="00F647F7">
        <w:rPr>
          <w:b/>
          <w:sz w:val="24"/>
          <w:szCs w:val="24"/>
        </w:rPr>
        <w:t xml:space="preserve">внутри коллективного </w:t>
      </w:r>
      <w:r>
        <w:rPr>
          <w:b/>
          <w:sz w:val="24"/>
          <w:szCs w:val="24"/>
        </w:rPr>
        <w:t>Участник</w:t>
      </w:r>
      <w:r w:rsidR="009C7197">
        <w:rPr>
          <w:b/>
          <w:sz w:val="24"/>
          <w:szCs w:val="24"/>
        </w:rPr>
        <w:t>а</w:t>
      </w:r>
    </w:p>
    <w:p w:rsidR="009C7197" w:rsidRPr="009C7197" w:rsidRDefault="009C7197" w:rsidP="009C719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9C7197" w:rsidRPr="00E0250C" w:rsidTr="00BC4601">
        <w:trPr>
          <w:trHeight w:val="256"/>
        </w:trPr>
        <w:tc>
          <w:tcPr>
            <w:tcW w:w="633" w:type="dxa"/>
            <w:vMerge w:val="restart"/>
            <w:vAlign w:val="center"/>
          </w:tcPr>
          <w:p w:rsidR="009C7197" w:rsidRPr="008E5EA3" w:rsidRDefault="009C7197" w:rsidP="00BC4601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>
              <w:rPr>
                <w:b/>
              </w:rPr>
              <w:t>работ</w:t>
            </w:r>
          </w:p>
        </w:tc>
        <w:tc>
          <w:tcPr>
            <w:tcW w:w="2288" w:type="dxa"/>
            <w:vMerge w:val="restart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выполняющей</w:t>
            </w:r>
            <w:r w:rsidRPr="00C718E2">
              <w:rPr>
                <w:b/>
              </w:rPr>
              <w:t xml:space="preserve"> данный объем </w:t>
            </w:r>
            <w:r>
              <w:rPr>
                <w:b/>
              </w:rPr>
              <w:t>работ</w:t>
            </w:r>
          </w:p>
        </w:tc>
        <w:tc>
          <w:tcPr>
            <w:tcW w:w="2707" w:type="dxa"/>
            <w:gridSpan w:val="2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>
              <w:rPr>
                <w:b/>
              </w:rPr>
              <w:t>работ</w:t>
            </w:r>
          </w:p>
        </w:tc>
        <w:tc>
          <w:tcPr>
            <w:tcW w:w="1349" w:type="dxa"/>
            <w:vMerge w:val="restart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>
              <w:rPr>
                <w:b/>
              </w:rPr>
              <w:t>оказания работ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9C7197" w:rsidRPr="00E0250C" w:rsidTr="00BC4601">
        <w:trPr>
          <w:trHeight w:val="147"/>
        </w:trPr>
        <w:tc>
          <w:tcPr>
            <w:tcW w:w="633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E775F0">
            <w:pPr>
              <w:pStyle w:val="aff1"/>
              <w:numPr>
                <w:ilvl w:val="0"/>
                <w:numId w:val="58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E775F0">
            <w:pPr>
              <w:pStyle w:val="aff1"/>
              <w:numPr>
                <w:ilvl w:val="0"/>
                <w:numId w:val="58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E775F0">
            <w:pPr>
              <w:pStyle w:val="aff1"/>
              <w:numPr>
                <w:ilvl w:val="0"/>
                <w:numId w:val="58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8" w:name="_Toc440376306"/>
      <w:bookmarkStart w:id="1819" w:name="_Toc440382564"/>
      <w:bookmarkStart w:id="1820" w:name="_Toc440447234"/>
      <w:bookmarkStart w:id="1821" w:name="_Toc440620914"/>
      <w:bookmarkStart w:id="1822" w:name="_Toc440631549"/>
      <w:bookmarkStart w:id="1823" w:name="_Toc440875785"/>
      <w:bookmarkStart w:id="1824" w:name="_Toc441131809"/>
      <w:bookmarkStart w:id="1825" w:name="_Toc468352963"/>
      <w:bookmarkStart w:id="1826" w:name="_Toc468355947"/>
      <w:bookmarkStart w:id="1827" w:name="_Toc469480831"/>
      <w:bookmarkStart w:id="1828" w:name="_Toc471898651"/>
      <w:r w:rsidRPr="00D904EF">
        <w:rPr>
          <w:szCs w:val="24"/>
        </w:rPr>
        <w:lastRenderedPageBreak/>
        <w:t>Инструкции по заполнению</w:t>
      </w:r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893B00">
        <w:rPr>
          <w:sz w:val="24"/>
          <w:szCs w:val="24"/>
        </w:rPr>
        <w:fldChar w:fldCharType="begin"/>
      </w:r>
      <w:r w:rsidR="00EA17A9">
        <w:rPr>
          <w:sz w:val="24"/>
          <w:szCs w:val="24"/>
        </w:rPr>
        <w:instrText xml:space="preserve"> REF _Ref440876703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1B2D1B">
        <w:rPr>
          <w:sz w:val="24"/>
          <w:szCs w:val="24"/>
        </w:rPr>
        <w:t>3.3.10</w:t>
      </w:r>
      <w:r w:rsidR="00893B0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893B0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1B2D1B">
        <w:rPr>
          <w:sz w:val="24"/>
          <w:szCs w:val="24"/>
        </w:rPr>
        <w:t>5.1</w:t>
      </w:r>
      <w:r w:rsidR="00893B00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9C7197">
        <w:rPr>
          <w:sz w:val="24"/>
          <w:szCs w:val="24"/>
        </w:rPr>
        <w:t>выполняемых</w:t>
      </w:r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</w:t>
      </w:r>
      <w:r w:rsidR="009C7197">
        <w:rPr>
          <w:sz w:val="24"/>
          <w:szCs w:val="24"/>
        </w:rPr>
        <w:t>работ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</w:t>
      </w:r>
      <w:r w:rsidR="009C7197">
        <w:rPr>
          <w:sz w:val="24"/>
          <w:szCs w:val="24"/>
        </w:rPr>
        <w:t>работ</w:t>
      </w:r>
      <w:r w:rsidRPr="00843BBD">
        <w:rPr>
          <w:sz w:val="24"/>
          <w:szCs w:val="24"/>
        </w:rPr>
        <w:t xml:space="preserve">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CA1534" w:rsidRPr="00F647F7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CA1534" w:rsidRPr="00F647F7">
        <w:rPr>
          <w:sz w:val="24"/>
          <w:szCs w:val="24"/>
        </w:rPr>
        <w:t>(</w:t>
      </w:r>
      <w:r w:rsidR="00CA1534">
        <w:rPr>
          <w:sz w:val="24"/>
          <w:szCs w:val="24"/>
        </w:rPr>
        <w:t xml:space="preserve">подраздел </w:t>
      </w:r>
      <w:r w:rsidR="00893B00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1B2D1B">
        <w:rPr>
          <w:sz w:val="24"/>
          <w:szCs w:val="24"/>
        </w:rPr>
        <w:t>5.2</w:t>
      </w:r>
      <w:r w:rsidR="00893B00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</w:t>
      </w:r>
      <w:r w:rsidR="009C7197">
        <w:rPr>
          <w:sz w:val="24"/>
          <w:szCs w:val="24"/>
        </w:rPr>
        <w:t>выполнения работ</w:t>
      </w:r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9C7197">
        <w:rPr>
          <w:sz w:val="24"/>
          <w:szCs w:val="24"/>
        </w:rPr>
        <w:t>выполнения работ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893B00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1B2D1B">
        <w:rPr>
          <w:sz w:val="24"/>
          <w:szCs w:val="24"/>
        </w:rPr>
        <w:t>5.4</w:t>
      </w:r>
      <w:r w:rsidR="00893B00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FB7116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56F" w:rsidRDefault="0048556F">
      <w:pPr>
        <w:spacing w:line="240" w:lineRule="auto"/>
      </w:pPr>
      <w:r>
        <w:separator/>
      </w:r>
    </w:p>
  </w:endnote>
  <w:endnote w:type="continuationSeparator" w:id="0">
    <w:p w:rsidR="0048556F" w:rsidRDefault="0048556F">
      <w:pPr>
        <w:spacing w:line="240" w:lineRule="auto"/>
      </w:pPr>
      <w:r>
        <w:continuationSeparator/>
      </w:r>
    </w:p>
  </w:endnote>
  <w:endnote w:id="1">
    <w:p w:rsidR="00B63964" w:rsidRDefault="00B63964" w:rsidP="0011093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964" w:rsidRDefault="00B6396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964" w:rsidRDefault="00B6396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964" w:rsidRPr="00FA0376" w:rsidRDefault="00B6396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42093">
      <w:rPr>
        <w:noProof/>
        <w:sz w:val="16"/>
        <w:szCs w:val="16"/>
        <w:lang w:eastAsia="ru-RU"/>
      </w:rPr>
      <w:t>87</w:t>
    </w:r>
    <w:r w:rsidRPr="00FA0376">
      <w:rPr>
        <w:sz w:val="16"/>
        <w:szCs w:val="16"/>
        <w:lang w:eastAsia="ru-RU"/>
      </w:rPr>
      <w:fldChar w:fldCharType="end"/>
    </w:r>
  </w:p>
  <w:p w:rsidR="00B63964" w:rsidRPr="00EE0539" w:rsidRDefault="00B63964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4D0657">
      <w:rPr>
        <w:sz w:val="18"/>
        <w:szCs w:val="18"/>
      </w:rPr>
      <w:t>Договора на выполнение проектно-изыскательских работ по объекту «Строительство помещения поста охраны при въезде на территорию Починковского, Новодугинского и Руднянского РЭС» для нужд ПАО «МРСК Центра» (филиала «Смоленскэнерго»)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964" w:rsidRDefault="00B6396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964" w:rsidRDefault="00B6396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964" w:rsidRDefault="00B6396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964" w:rsidRDefault="00B6396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964" w:rsidRDefault="00B6396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964" w:rsidRDefault="00B6396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3964" w:rsidRDefault="00B63964">
    <w:pPr>
      <w:pStyle w:val="aff2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964" w:rsidRDefault="00B6396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56F" w:rsidRDefault="0048556F">
      <w:pPr>
        <w:spacing w:line="240" w:lineRule="auto"/>
      </w:pPr>
      <w:r>
        <w:separator/>
      </w:r>
    </w:p>
  </w:footnote>
  <w:footnote w:type="continuationSeparator" w:id="0">
    <w:p w:rsidR="0048556F" w:rsidRDefault="0048556F">
      <w:pPr>
        <w:spacing w:line="240" w:lineRule="auto"/>
      </w:pPr>
      <w:r>
        <w:continuationSeparator/>
      </w:r>
    </w:p>
  </w:footnote>
  <w:footnote w:id="1">
    <w:p w:rsidR="00B63964" w:rsidRPr="00B36685" w:rsidRDefault="00B63964" w:rsidP="002E5FEB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63964" w:rsidRDefault="00B63964" w:rsidP="002E5FEB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63964" w:rsidRDefault="00B63964" w:rsidP="002E5FEB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63964" w:rsidRDefault="00B63964" w:rsidP="001C36D7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964" w:rsidRDefault="00B6396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964" w:rsidRDefault="00B6396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964" w:rsidRPr="00930031" w:rsidRDefault="00B63964" w:rsidP="0093003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964" w:rsidRDefault="00B6396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964" w:rsidRDefault="00B63964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964" w:rsidRDefault="00B6396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964" w:rsidRDefault="00B6396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964" w:rsidRDefault="00B63964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964" w:rsidRDefault="00B6396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964" w:rsidRDefault="00B6396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964" w:rsidRDefault="00B63964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964" w:rsidRDefault="00B6396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EF7E3DBE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1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0267617C"/>
    <w:multiLevelType w:val="multilevel"/>
    <w:tmpl w:val="7D7C675A"/>
    <w:lvl w:ilvl="0">
      <w:start w:val="1"/>
      <w:numFmt w:val="decimal"/>
      <w:lvlText w:val="3.12.%1"/>
      <w:lvlJc w:val="left"/>
      <w:pPr>
        <w:ind w:left="1637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104F61E1"/>
    <w:multiLevelType w:val="hybridMultilevel"/>
    <w:tmpl w:val="6FFC98CA"/>
    <w:lvl w:ilvl="0" w:tplc="C7C67EB4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6917A75"/>
    <w:multiLevelType w:val="multilevel"/>
    <w:tmpl w:val="595ECAEC"/>
    <w:lvl w:ilvl="0">
      <w:start w:val="1"/>
      <w:numFmt w:val="russianLower"/>
      <w:lvlText w:val="%1)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88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3">
    <w:nsid w:val="22D91DDA"/>
    <w:multiLevelType w:val="multilevel"/>
    <w:tmpl w:val="A094D684"/>
    <w:lvl w:ilvl="0">
      <w:start w:val="1"/>
      <w:numFmt w:val="decimal"/>
      <w:lvlText w:val="3.13.%1"/>
      <w:lvlJc w:val="left"/>
      <w:pPr>
        <w:ind w:left="11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4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5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6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7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8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2AA70EC8"/>
    <w:multiLevelType w:val="hybridMultilevel"/>
    <w:tmpl w:val="A43288F2"/>
    <w:lvl w:ilvl="0" w:tplc="2E32BBCA">
      <w:start w:val="1"/>
      <w:numFmt w:val="bullet"/>
      <w:lvlText w:val=""/>
      <w:lvlJc w:val="left"/>
      <w:pPr>
        <w:ind w:left="29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0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1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18D3771"/>
    <w:multiLevelType w:val="multilevel"/>
    <w:tmpl w:val="1402FC5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4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7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9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1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68D42A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2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61BB1411"/>
    <w:multiLevelType w:val="multilevel"/>
    <w:tmpl w:val="E132D7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6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2">
    <w:nsid w:val="66384C04"/>
    <w:multiLevelType w:val="hybridMultilevel"/>
    <w:tmpl w:val="BBF8938E"/>
    <w:lvl w:ilvl="0" w:tplc="0DB640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4"/>
  </w:num>
  <w:num w:numId="19">
    <w:abstractNumId w:val="76"/>
  </w:num>
  <w:num w:numId="2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2"/>
  </w:num>
  <w:num w:numId="22">
    <w:abstractNumId w:val="126"/>
  </w:num>
  <w:num w:numId="23">
    <w:abstractNumId w:val="101"/>
  </w:num>
  <w:num w:numId="24">
    <w:abstractNumId w:val="129"/>
  </w:num>
  <w:num w:numId="25">
    <w:abstractNumId w:val="118"/>
  </w:num>
  <w:num w:numId="26">
    <w:abstractNumId w:val="110"/>
  </w:num>
  <w:num w:numId="27">
    <w:abstractNumId w:val="77"/>
  </w:num>
  <w:num w:numId="28">
    <w:abstractNumId w:val="100"/>
  </w:num>
  <w:num w:numId="29">
    <w:abstractNumId w:val="130"/>
  </w:num>
  <w:num w:numId="30">
    <w:abstractNumId w:val="95"/>
  </w:num>
  <w:num w:numId="31">
    <w:abstractNumId w:val="96"/>
  </w:num>
  <w:num w:numId="32">
    <w:abstractNumId w:val="116"/>
  </w:num>
  <w:num w:numId="33">
    <w:abstractNumId w:val="134"/>
  </w:num>
  <w:num w:numId="34">
    <w:abstractNumId w:val="120"/>
  </w:num>
  <w:num w:numId="35">
    <w:abstractNumId w:val="109"/>
  </w:num>
  <w:num w:numId="36">
    <w:abstractNumId w:val="80"/>
  </w:num>
  <w:num w:numId="37">
    <w:abstractNumId w:val="82"/>
  </w:num>
  <w:num w:numId="38">
    <w:abstractNumId w:val="90"/>
  </w:num>
  <w:num w:numId="39">
    <w:abstractNumId w:val="97"/>
  </w:num>
  <w:num w:numId="40">
    <w:abstractNumId w:val="107"/>
  </w:num>
  <w:num w:numId="41">
    <w:abstractNumId w:val="84"/>
  </w:num>
  <w:num w:numId="42">
    <w:abstractNumId w:val="79"/>
  </w:num>
  <w:num w:numId="43">
    <w:abstractNumId w:val="133"/>
  </w:num>
  <w:num w:numId="44">
    <w:abstractNumId w:val="103"/>
  </w:num>
  <w:num w:numId="45">
    <w:abstractNumId w:val="0"/>
  </w:num>
  <w:num w:numId="46">
    <w:abstractNumId w:val="111"/>
  </w:num>
  <w:num w:numId="47">
    <w:abstractNumId w:val="123"/>
  </w:num>
  <w:num w:numId="48">
    <w:abstractNumId w:val="125"/>
  </w:num>
  <w:num w:numId="49">
    <w:abstractNumId w:val="119"/>
  </w:num>
  <w:num w:numId="50">
    <w:abstractNumId w:val="138"/>
  </w:num>
  <w:num w:numId="51">
    <w:abstractNumId w:val="81"/>
  </w:num>
  <w:num w:numId="52">
    <w:abstractNumId w:val="128"/>
  </w:num>
  <w:num w:numId="53">
    <w:abstractNumId w:val="102"/>
  </w:num>
  <w:num w:numId="54">
    <w:abstractNumId w:val="85"/>
  </w:num>
  <w:num w:numId="55">
    <w:abstractNumId w:val="72"/>
  </w:num>
  <w:num w:numId="56">
    <w:abstractNumId w:val="105"/>
  </w:num>
  <w:num w:numId="57">
    <w:abstractNumId w:val="115"/>
  </w:num>
  <w:num w:numId="58">
    <w:abstractNumId w:val="74"/>
  </w:num>
  <w:num w:numId="59">
    <w:abstractNumId w:val="92"/>
  </w:num>
  <w:num w:numId="60">
    <w:abstractNumId w:val="75"/>
  </w:num>
  <w:num w:numId="61">
    <w:abstractNumId w:val="135"/>
  </w:num>
  <w:num w:numId="62">
    <w:abstractNumId w:val="131"/>
    <w:lvlOverride w:ilvl="0">
      <w:startOverride w:val="1"/>
    </w:lvlOverride>
  </w:num>
  <w:num w:numId="63">
    <w:abstractNumId w:val="78"/>
  </w:num>
  <w:num w:numId="64">
    <w:abstractNumId w:val="137"/>
  </w:num>
  <w:num w:numId="65">
    <w:abstractNumId w:val="88"/>
  </w:num>
  <w:num w:numId="66">
    <w:abstractNumId w:val="112"/>
  </w:num>
  <w:num w:numId="67">
    <w:abstractNumId w:val="98"/>
  </w:num>
  <w:num w:numId="68">
    <w:abstractNumId w:val="114"/>
  </w:num>
  <w:num w:numId="69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0">
    <w:abstractNumId w:val="124"/>
  </w:num>
  <w:num w:numId="71">
    <w:abstractNumId w:val="136"/>
  </w:num>
  <w:num w:numId="72">
    <w:abstractNumId w:val="91"/>
  </w:num>
  <w:num w:numId="73">
    <w:abstractNumId w:val="113"/>
  </w:num>
  <w:num w:numId="74">
    <w:abstractNumId w:val="13"/>
  </w:num>
  <w:num w:numId="75">
    <w:abstractNumId w:val="20"/>
  </w:num>
  <w:num w:numId="76">
    <w:abstractNumId w:val="139"/>
  </w:num>
  <w:num w:numId="77">
    <w:abstractNumId w:val="127"/>
  </w:num>
  <w:num w:numId="78">
    <w:abstractNumId w:val="132"/>
  </w:num>
  <w:num w:numId="79">
    <w:abstractNumId w:val="108"/>
  </w:num>
  <w:num w:numId="80">
    <w:abstractNumId w:val="117"/>
  </w:num>
  <w:num w:numId="81">
    <w:abstractNumId w:val="83"/>
  </w:num>
  <w:num w:numId="82">
    <w:abstractNumId w:val="106"/>
  </w:num>
  <w:num w:numId="83">
    <w:abstractNumId w:val="121"/>
  </w:num>
  <w:num w:numId="84">
    <w:abstractNumId w:val="87"/>
  </w:num>
  <w:num w:numId="85">
    <w:abstractNumId w:val="104"/>
  </w:num>
  <w:num w:numId="86">
    <w:abstractNumId w:val="73"/>
  </w:num>
  <w:num w:numId="87">
    <w:abstractNumId w:val="93"/>
  </w:num>
  <w:num w:numId="88">
    <w:abstractNumId w:val="99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07542"/>
    <w:rsid w:val="000159E4"/>
    <w:rsid w:val="00016C74"/>
    <w:rsid w:val="000172FE"/>
    <w:rsid w:val="00017352"/>
    <w:rsid w:val="000179D3"/>
    <w:rsid w:val="00022797"/>
    <w:rsid w:val="00027446"/>
    <w:rsid w:val="0002764B"/>
    <w:rsid w:val="00027C2B"/>
    <w:rsid w:val="00032368"/>
    <w:rsid w:val="000326CF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1152"/>
    <w:rsid w:val="000519E7"/>
    <w:rsid w:val="00055C84"/>
    <w:rsid w:val="00056D43"/>
    <w:rsid w:val="00065ED6"/>
    <w:rsid w:val="0007043F"/>
    <w:rsid w:val="00076D8B"/>
    <w:rsid w:val="00077FB6"/>
    <w:rsid w:val="0009087F"/>
    <w:rsid w:val="00090CBD"/>
    <w:rsid w:val="00092967"/>
    <w:rsid w:val="00093734"/>
    <w:rsid w:val="000943E4"/>
    <w:rsid w:val="00096E9D"/>
    <w:rsid w:val="000A00E6"/>
    <w:rsid w:val="000A5636"/>
    <w:rsid w:val="000A6857"/>
    <w:rsid w:val="000A7A8E"/>
    <w:rsid w:val="000B19F3"/>
    <w:rsid w:val="000B291A"/>
    <w:rsid w:val="000B2C06"/>
    <w:rsid w:val="000C1107"/>
    <w:rsid w:val="000C14F5"/>
    <w:rsid w:val="000C1CC4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003"/>
    <w:rsid w:val="000E5AC7"/>
    <w:rsid w:val="000E746F"/>
    <w:rsid w:val="000F0CD3"/>
    <w:rsid w:val="000F1F86"/>
    <w:rsid w:val="000F4365"/>
    <w:rsid w:val="000F5F2B"/>
    <w:rsid w:val="00102081"/>
    <w:rsid w:val="0010371A"/>
    <w:rsid w:val="00104B1E"/>
    <w:rsid w:val="00110934"/>
    <w:rsid w:val="00111C79"/>
    <w:rsid w:val="001124F8"/>
    <w:rsid w:val="0011547D"/>
    <w:rsid w:val="00116E97"/>
    <w:rsid w:val="0012081A"/>
    <w:rsid w:val="00123C70"/>
    <w:rsid w:val="0012590A"/>
    <w:rsid w:val="001324A1"/>
    <w:rsid w:val="0013328C"/>
    <w:rsid w:val="00134962"/>
    <w:rsid w:val="00135ACB"/>
    <w:rsid w:val="00140353"/>
    <w:rsid w:val="001519E9"/>
    <w:rsid w:val="00155263"/>
    <w:rsid w:val="001553F5"/>
    <w:rsid w:val="00155DAF"/>
    <w:rsid w:val="00157A6B"/>
    <w:rsid w:val="0016246B"/>
    <w:rsid w:val="00162A8F"/>
    <w:rsid w:val="00166CFA"/>
    <w:rsid w:val="001702EE"/>
    <w:rsid w:val="00170C72"/>
    <w:rsid w:val="001716DB"/>
    <w:rsid w:val="00172B9E"/>
    <w:rsid w:val="0017565A"/>
    <w:rsid w:val="0017646C"/>
    <w:rsid w:val="00176B20"/>
    <w:rsid w:val="0018093B"/>
    <w:rsid w:val="0018103F"/>
    <w:rsid w:val="00185F8B"/>
    <w:rsid w:val="00192F71"/>
    <w:rsid w:val="00193067"/>
    <w:rsid w:val="0019725C"/>
    <w:rsid w:val="001A1D23"/>
    <w:rsid w:val="001A3C31"/>
    <w:rsid w:val="001A6511"/>
    <w:rsid w:val="001B1DBF"/>
    <w:rsid w:val="001B2D1B"/>
    <w:rsid w:val="001B69CE"/>
    <w:rsid w:val="001C01F9"/>
    <w:rsid w:val="001C2ACA"/>
    <w:rsid w:val="001C325A"/>
    <w:rsid w:val="001C36D7"/>
    <w:rsid w:val="001C3F34"/>
    <w:rsid w:val="001C4BB0"/>
    <w:rsid w:val="001C53D9"/>
    <w:rsid w:val="001D6BA4"/>
    <w:rsid w:val="001E0693"/>
    <w:rsid w:val="001E200B"/>
    <w:rsid w:val="001E2AA2"/>
    <w:rsid w:val="001E3577"/>
    <w:rsid w:val="001E4152"/>
    <w:rsid w:val="001E5FE8"/>
    <w:rsid w:val="001F0956"/>
    <w:rsid w:val="001F15DE"/>
    <w:rsid w:val="001F34BB"/>
    <w:rsid w:val="001F3569"/>
    <w:rsid w:val="001F4040"/>
    <w:rsid w:val="001F5A31"/>
    <w:rsid w:val="001F7317"/>
    <w:rsid w:val="002037C3"/>
    <w:rsid w:val="00203D2A"/>
    <w:rsid w:val="00205559"/>
    <w:rsid w:val="00206836"/>
    <w:rsid w:val="0021113E"/>
    <w:rsid w:val="002136D6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0D0D"/>
    <w:rsid w:val="00251220"/>
    <w:rsid w:val="002514DE"/>
    <w:rsid w:val="00251B75"/>
    <w:rsid w:val="00260F79"/>
    <w:rsid w:val="00263B47"/>
    <w:rsid w:val="002652D9"/>
    <w:rsid w:val="00270E02"/>
    <w:rsid w:val="00273EB7"/>
    <w:rsid w:val="00274F25"/>
    <w:rsid w:val="002762F8"/>
    <w:rsid w:val="0027636D"/>
    <w:rsid w:val="00280464"/>
    <w:rsid w:val="002848CF"/>
    <w:rsid w:val="0029211F"/>
    <w:rsid w:val="002946EF"/>
    <w:rsid w:val="00297FA1"/>
    <w:rsid w:val="002A08A6"/>
    <w:rsid w:val="002A0DBC"/>
    <w:rsid w:val="002A47D1"/>
    <w:rsid w:val="002A5B42"/>
    <w:rsid w:val="002A5B99"/>
    <w:rsid w:val="002B0606"/>
    <w:rsid w:val="002B456C"/>
    <w:rsid w:val="002B5044"/>
    <w:rsid w:val="002B76A5"/>
    <w:rsid w:val="002C589F"/>
    <w:rsid w:val="002D41BC"/>
    <w:rsid w:val="002D4BC6"/>
    <w:rsid w:val="002D53F2"/>
    <w:rsid w:val="002E04E2"/>
    <w:rsid w:val="002E3639"/>
    <w:rsid w:val="002E5FEB"/>
    <w:rsid w:val="002E6387"/>
    <w:rsid w:val="002F3EB0"/>
    <w:rsid w:val="002F5CC6"/>
    <w:rsid w:val="002F6F7D"/>
    <w:rsid w:val="003032B6"/>
    <w:rsid w:val="00304CD0"/>
    <w:rsid w:val="0031026C"/>
    <w:rsid w:val="003107A7"/>
    <w:rsid w:val="00311F48"/>
    <w:rsid w:val="003129D4"/>
    <w:rsid w:val="00312D09"/>
    <w:rsid w:val="00314F66"/>
    <w:rsid w:val="00317667"/>
    <w:rsid w:val="00317FCD"/>
    <w:rsid w:val="00321E72"/>
    <w:rsid w:val="00322BB8"/>
    <w:rsid w:val="003260D1"/>
    <w:rsid w:val="00327702"/>
    <w:rsid w:val="003303E9"/>
    <w:rsid w:val="00330669"/>
    <w:rsid w:val="003311F3"/>
    <w:rsid w:val="00332B6A"/>
    <w:rsid w:val="00334232"/>
    <w:rsid w:val="003345FE"/>
    <w:rsid w:val="00336307"/>
    <w:rsid w:val="003417F7"/>
    <w:rsid w:val="0034341A"/>
    <w:rsid w:val="00344FCF"/>
    <w:rsid w:val="00345CCA"/>
    <w:rsid w:val="0035052C"/>
    <w:rsid w:val="0035097E"/>
    <w:rsid w:val="00355099"/>
    <w:rsid w:val="0035708A"/>
    <w:rsid w:val="00357BE8"/>
    <w:rsid w:val="00362EA4"/>
    <w:rsid w:val="00365234"/>
    <w:rsid w:val="00366652"/>
    <w:rsid w:val="00370D61"/>
    <w:rsid w:val="0037230F"/>
    <w:rsid w:val="00375A91"/>
    <w:rsid w:val="003776BB"/>
    <w:rsid w:val="003803A7"/>
    <w:rsid w:val="003832F6"/>
    <w:rsid w:val="0039141F"/>
    <w:rsid w:val="00392410"/>
    <w:rsid w:val="00394B58"/>
    <w:rsid w:val="00395BC1"/>
    <w:rsid w:val="003A31F0"/>
    <w:rsid w:val="003A3E35"/>
    <w:rsid w:val="003A7B62"/>
    <w:rsid w:val="003B082A"/>
    <w:rsid w:val="003B0905"/>
    <w:rsid w:val="003B23E0"/>
    <w:rsid w:val="003B2A9D"/>
    <w:rsid w:val="003B2BFB"/>
    <w:rsid w:val="003B3362"/>
    <w:rsid w:val="003C090C"/>
    <w:rsid w:val="003C164F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E7774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C63"/>
    <w:rsid w:val="00415D77"/>
    <w:rsid w:val="00416F2A"/>
    <w:rsid w:val="00420F24"/>
    <w:rsid w:val="00421F58"/>
    <w:rsid w:val="0042632C"/>
    <w:rsid w:val="00426B53"/>
    <w:rsid w:val="004360F5"/>
    <w:rsid w:val="004406A6"/>
    <w:rsid w:val="00440928"/>
    <w:rsid w:val="00440EAE"/>
    <w:rsid w:val="00441EA0"/>
    <w:rsid w:val="00443E0B"/>
    <w:rsid w:val="00456188"/>
    <w:rsid w:val="00461F58"/>
    <w:rsid w:val="0046282D"/>
    <w:rsid w:val="004650AF"/>
    <w:rsid w:val="00472FCD"/>
    <w:rsid w:val="00473053"/>
    <w:rsid w:val="0047380C"/>
    <w:rsid w:val="00473BFE"/>
    <w:rsid w:val="00473DEB"/>
    <w:rsid w:val="00474B7D"/>
    <w:rsid w:val="00474F01"/>
    <w:rsid w:val="004753D3"/>
    <w:rsid w:val="00475C80"/>
    <w:rsid w:val="0048021C"/>
    <w:rsid w:val="004816F5"/>
    <w:rsid w:val="004834EF"/>
    <w:rsid w:val="00485506"/>
    <w:rsid w:val="0048556F"/>
    <w:rsid w:val="00486F2D"/>
    <w:rsid w:val="00487FFC"/>
    <w:rsid w:val="004925B9"/>
    <w:rsid w:val="00492C8B"/>
    <w:rsid w:val="00492CA3"/>
    <w:rsid w:val="00496CB3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0657"/>
    <w:rsid w:val="004D17BD"/>
    <w:rsid w:val="004D19A8"/>
    <w:rsid w:val="004D1E07"/>
    <w:rsid w:val="004D431C"/>
    <w:rsid w:val="004D4337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11D7F"/>
    <w:rsid w:val="00515F31"/>
    <w:rsid w:val="0051704E"/>
    <w:rsid w:val="00517550"/>
    <w:rsid w:val="00517D87"/>
    <w:rsid w:val="0052048F"/>
    <w:rsid w:val="00520586"/>
    <w:rsid w:val="0052231C"/>
    <w:rsid w:val="00523966"/>
    <w:rsid w:val="00523A9C"/>
    <w:rsid w:val="00523C23"/>
    <w:rsid w:val="00523F23"/>
    <w:rsid w:val="00524B92"/>
    <w:rsid w:val="005335FE"/>
    <w:rsid w:val="00534967"/>
    <w:rsid w:val="00534CB8"/>
    <w:rsid w:val="00534DFA"/>
    <w:rsid w:val="00535237"/>
    <w:rsid w:val="00536E2E"/>
    <w:rsid w:val="005405FC"/>
    <w:rsid w:val="00541FAB"/>
    <w:rsid w:val="00546518"/>
    <w:rsid w:val="00546583"/>
    <w:rsid w:val="00547466"/>
    <w:rsid w:val="00553766"/>
    <w:rsid w:val="00553A57"/>
    <w:rsid w:val="00553B6E"/>
    <w:rsid w:val="00556C74"/>
    <w:rsid w:val="00557C01"/>
    <w:rsid w:val="005631D9"/>
    <w:rsid w:val="00566071"/>
    <w:rsid w:val="00570124"/>
    <w:rsid w:val="00572EA1"/>
    <w:rsid w:val="005755AB"/>
    <w:rsid w:val="005818B2"/>
    <w:rsid w:val="00584DFA"/>
    <w:rsid w:val="00586515"/>
    <w:rsid w:val="005878D5"/>
    <w:rsid w:val="00595528"/>
    <w:rsid w:val="00596921"/>
    <w:rsid w:val="005A2CAE"/>
    <w:rsid w:val="005A3827"/>
    <w:rsid w:val="005A3F4B"/>
    <w:rsid w:val="005A708D"/>
    <w:rsid w:val="005B074F"/>
    <w:rsid w:val="005B47BD"/>
    <w:rsid w:val="005B75A6"/>
    <w:rsid w:val="005C08CA"/>
    <w:rsid w:val="005C10C6"/>
    <w:rsid w:val="005C22A4"/>
    <w:rsid w:val="005C3F93"/>
    <w:rsid w:val="005C6F5D"/>
    <w:rsid w:val="005D16BC"/>
    <w:rsid w:val="005D4A00"/>
    <w:rsid w:val="005D7AA7"/>
    <w:rsid w:val="005E0603"/>
    <w:rsid w:val="005E12FD"/>
    <w:rsid w:val="005E3DD2"/>
    <w:rsid w:val="005E7B4E"/>
    <w:rsid w:val="005F2732"/>
    <w:rsid w:val="005F2CCE"/>
    <w:rsid w:val="005F3722"/>
    <w:rsid w:val="005F473A"/>
    <w:rsid w:val="005F514D"/>
    <w:rsid w:val="005F566D"/>
    <w:rsid w:val="005F7167"/>
    <w:rsid w:val="006008A2"/>
    <w:rsid w:val="00603444"/>
    <w:rsid w:val="0060721D"/>
    <w:rsid w:val="00612EAB"/>
    <w:rsid w:val="00620D7C"/>
    <w:rsid w:val="006228B4"/>
    <w:rsid w:val="00623429"/>
    <w:rsid w:val="006234C3"/>
    <w:rsid w:val="006238AF"/>
    <w:rsid w:val="00624B07"/>
    <w:rsid w:val="00630B39"/>
    <w:rsid w:val="00631273"/>
    <w:rsid w:val="006318E6"/>
    <w:rsid w:val="00631F54"/>
    <w:rsid w:val="00632F4B"/>
    <w:rsid w:val="00634B85"/>
    <w:rsid w:val="006353B1"/>
    <w:rsid w:val="00635719"/>
    <w:rsid w:val="00636BE4"/>
    <w:rsid w:val="006373F6"/>
    <w:rsid w:val="00641C20"/>
    <w:rsid w:val="00642DB0"/>
    <w:rsid w:val="00643C66"/>
    <w:rsid w:val="0064580D"/>
    <w:rsid w:val="0064770F"/>
    <w:rsid w:val="00651B7D"/>
    <w:rsid w:val="00652223"/>
    <w:rsid w:val="006561C2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267"/>
    <w:rsid w:val="00680B79"/>
    <w:rsid w:val="00684527"/>
    <w:rsid w:val="00685336"/>
    <w:rsid w:val="00685381"/>
    <w:rsid w:val="00687D09"/>
    <w:rsid w:val="006905F2"/>
    <w:rsid w:val="00696966"/>
    <w:rsid w:val="006B08E2"/>
    <w:rsid w:val="006B3CF3"/>
    <w:rsid w:val="006B43A1"/>
    <w:rsid w:val="006B4939"/>
    <w:rsid w:val="006B7986"/>
    <w:rsid w:val="006C6116"/>
    <w:rsid w:val="006C6F82"/>
    <w:rsid w:val="006D58F3"/>
    <w:rsid w:val="006E6294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0782E"/>
    <w:rsid w:val="00711BC4"/>
    <w:rsid w:val="007177AF"/>
    <w:rsid w:val="00717F60"/>
    <w:rsid w:val="00721B30"/>
    <w:rsid w:val="00725F9C"/>
    <w:rsid w:val="00726465"/>
    <w:rsid w:val="00726DAC"/>
    <w:rsid w:val="007313F9"/>
    <w:rsid w:val="00732047"/>
    <w:rsid w:val="007321D4"/>
    <w:rsid w:val="00742A83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4A0F"/>
    <w:rsid w:val="00766900"/>
    <w:rsid w:val="007705A5"/>
    <w:rsid w:val="00771E29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9270A"/>
    <w:rsid w:val="00796BE6"/>
    <w:rsid w:val="007A0938"/>
    <w:rsid w:val="007A3066"/>
    <w:rsid w:val="007A439E"/>
    <w:rsid w:val="007A5BD1"/>
    <w:rsid w:val="007A681C"/>
    <w:rsid w:val="007A6A39"/>
    <w:rsid w:val="007A6BF1"/>
    <w:rsid w:val="007A7CFF"/>
    <w:rsid w:val="007B29BE"/>
    <w:rsid w:val="007B489D"/>
    <w:rsid w:val="007C0F1C"/>
    <w:rsid w:val="007C18F1"/>
    <w:rsid w:val="007C46AD"/>
    <w:rsid w:val="007D07A7"/>
    <w:rsid w:val="007D0EA7"/>
    <w:rsid w:val="007D5654"/>
    <w:rsid w:val="007D7C50"/>
    <w:rsid w:val="007E216D"/>
    <w:rsid w:val="007E4290"/>
    <w:rsid w:val="007E756B"/>
    <w:rsid w:val="007E7A99"/>
    <w:rsid w:val="007F0FAF"/>
    <w:rsid w:val="007F3FB7"/>
    <w:rsid w:val="007F7125"/>
    <w:rsid w:val="007F76D6"/>
    <w:rsid w:val="0080108A"/>
    <w:rsid w:val="00804801"/>
    <w:rsid w:val="00813F81"/>
    <w:rsid w:val="00813FE6"/>
    <w:rsid w:val="00815CA5"/>
    <w:rsid w:val="008247F3"/>
    <w:rsid w:val="00832D0A"/>
    <w:rsid w:val="008357B4"/>
    <w:rsid w:val="008371E6"/>
    <w:rsid w:val="00841A6F"/>
    <w:rsid w:val="00845803"/>
    <w:rsid w:val="00847BAA"/>
    <w:rsid w:val="008507F2"/>
    <w:rsid w:val="008512EB"/>
    <w:rsid w:val="008515B6"/>
    <w:rsid w:val="00855B41"/>
    <w:rsid w:val="00857518"/>
    <w:rsid w:val="008579C8"/>
    <w:rsid w:val="00861499"/>
    <w:rsid w:val="00862664"/>
    <w:rsid w:val="00863188"/>
    <w:rsid w:val="00863F0C"/>
    <w:rsid w:val="00864850"/>
    <w:rsid w:val="0087274F"/>
    <w:rsid w:val="0087407B"/>
    <w:rsid w:val="008749DE"/>
    <w:rsid w:val="008843D2"/>
    <w:rsid w:val="00884D4A"/>
    <w:rsid w:val="0088633C"/>
    <w:rsid w:val="00886684"/>
    <w:rsid w:val="008907A8"/>
    <w:rsid w:val="00890D00"/>
    <w:rsid w:val="0089163E"/>
    <w:rsid w:val="00892301"/>
    <w:rsid w:val="00893B00"/>
    <w:rsid w:val="00897894"/>
    <w:rsid w:val="008A0DCD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13BB"/>
    <w:rsid w:val="008C4223"/>
    <w:rsid w:val="008C5B09"/>
    <w:rsid w:val="008C6479"/>
    <w:rsid w:val="008C6979"/>
    <w:rsid w:val="008C7536"/>
    <w:rsid w:val="008D121B"/>
    <w:rsid w:val="008D20D2"/>
    <w:rsid w:val="008D2928"/>
    <w:rsid w:val="008D3021"/>
    <w:rsid w:val="008D54B2"/>
    <w:rsid w:val="008D6280"/>
    <w:rsid w:val="008E6130"/>
    <w:rsid w:val="008E68B6"/>
    <w:rsid w:val="008E6AA9"/>
    <w:rsid w:val="008E6B67"/>
    <w:rsid w:val="008F389C"/>
    <w:rsid w:val="008F7BD0"/>
    <w:rsid w:val="00900494"/>
    <w:rsid w:val="009027A3"/>
    <w:rsid w:val="0090331E"/>
    <w:rsid w:val="00905DFC"/>
    <w:rsid w:val="0091017C"/>
    <w:rsid w:val="009108F5"/>
    <w:rsid w:val="00910A90"/>
    <w:rsid w:val="0091430E"/>
    <w:rsid w:val="009146DD"/>
    <w:rsid w:val="00920CB0"/>
    <w:rsid w:val="00920F45"/>
    <w:rsid w:val="009268AD"/>
    <w:rsid w:val="009270B7"/>
    <w:rsid w:val="00927A61"/>
    <w:rsid w:val="00930031"/>
    <w:rsid w:val="00932C0A"/>
    <w:rsid w:val="00936252"/>
    <w:rsid w:val="00936337"/>
    <w:rsid w:val="00940200"/>
    <w:rsid w:val="009411D6"/>
    <w:rsid w:val="00945E91"/>
    <w:rsid w:val="009469A6"/>
    <w:rsid w:val="0094713A"/>
    <w:rsid w:val="00952932"/>
    <w:rsid w:val="00953802"/>
    <w:rsid w:val="0096011B"/>
    <w:rsid w:val="00962A7A"/>
    <w:rsid w:val="00963295"/>
    <w:rsid w:val="00963DF2"/>
    <w:rsid w:val="00965713"/>
    <w:rsid w:val="00965F6F"/>
    <w:rsid w:val="00971C9F"/>
    <w:rsid w:val="00972AAA"/>
    <w:rsid w:val="00975C64"/>
    <w:rsid w:val="00980562"/>
    <w:rsid w:val="0098170A"/>
    <w:rsid w:val="009820FB"/>
    <w:rsid w:val="00983F8A"/>
    <w:rsid w:val="009843DB"/>
    <w:rsid w:val="0098480C"/>
    <w:rsid w:val="0098672B"/>
    <w:rsid w:val="0099066F"/>
    <w:rsid w:val="00992089"/>
    <w:rsid w:val="009948B4"/>
    <w:rsid w:val="00995D58"/>
    <w:rsid w:val="0099627D"/>
    <w:rsid w:val="00996639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7197"/>
    <w:rsid w:val="009C744E"/>
    <w:rsid w:val="009C7620"/>
    <w:rsid w:val="009D4440"/>
    <w:rsid w:val="009D532D"/>
    <w:rsid w:val="009D59A4"/>
    <w:rsid w:val="009D6ACB"/>
    <w:rsid w:val="009D6E76"/>
    <w:rsid w:val="009D7BB1"/>
    <w:rsid w:val="009D7F01"/>
    <w:rsid w:val="009E049A"/>
    <w:rsid w:val="009E24FD"/>
    <w:rsid w:val="009E319E"/>
    <w:rsid w:val="009E3750"/>
    <w:rsid w:val="009E38CD"/>
    <w:rsid w:val="009E5AF9"/>
    <w:rsid w:val="009E7216"/>
    <w:rsid w:val="009F03AB"/>
    <w:rsid w:val="009F10B1"/>
    <w:rsid w:val="009F2BF9"/>
    <w:rsid w:val="009F4858"/>
    <w:rsid w:val="009F4DA0"/>
    <w:rsid w:val="009F593B"/>
    <w:rsid w:val="009F7119"/>
    <w:rsid w:val="009F785F"/>
    <w:rsid w:val="00A01EBE"/>
    <w:rsid w:val="00A057E4"/>
    <w:rsid w:val="00A07657"/>
    <w:rsid w:val="00A1227A"/>
    <w:rsid w:val="00A13BE5"/>
    <w:rsid w:val="00A13E63"/>
    <w:rsid w:val="00A140F7"/>
    <w:rsid w:val="00A154B7"/>
    <w:rsid w:val="00A15A79"/>
    <w:rsid w:val="00A24CD6"/>
    <w:rsid w:val="00A2572E"/>
    <w:rsid w:val="00A316B7"/>
    <w:rsid w:val="00A33B7C"/>
    <w:rsid w:val="00A4059F"/>
    <w:rsid w:val="00A40714"/>
    <w:rsid w:val="00A40BDF"/>
    <w:rsid w:val="00A41B88"/>
    <w:rsid w:val="00A42093"/>
    <w:rsid w:val="00A449D4"/>
    <w:rsid w:val="00A44B30"/>
    <w:rsid w:val="00A454C3"/>
    <w:rsid w:val="00A5297C"/>
    <w:rsid w:val="00A56490"/>
    <w:rsid w:val="00A5705A"/>
    <w:rsid w:val="00A600E3"/>
    <w:rsid w:val="00A6266B"/>
    <w:rsid w:val="00A639E3"/>
    <w:rsid w:val="00A659FB"/>
    <w:rsid w:val="00A66D84"/>
    <w:rsid w:val="00A72612"/>
    <w:rsid w:val="00A73BFA"/>
    <w:rsid w:val="00A773C9"/>
    <w:rsid w:val="00A77A16"/>
    <w:rsid w:val="00A805FF"/>
    <w:rsid w:val="00A8505C"/>
    <w:rsid w:val="00A857A0"/>
    <w:rsid w:val="00A900CC"/>
    <w:rsid w:val="00A90840"/>
    <w:rsid w:val="00A92723"/>
    <w:rsid w:val="00A94355"/>
    <w:rsid w:val="00A95FEE"/>
    <w:rsid w:val="00A96E27"/>
    <w:rsid w:val="00AA02AB"/>
    <w:rsid w:val="00AB2CB8"/>
    <w:rsid w:val="00AB401A"/>
    <w:rsid w:val="00AB4714"/>
    <w:rsid w:val="00AB54F8"/>
    <w:rsid w:val="00AC1995"/>
    <w:rsid w:val="00AC2737"/>
    <w:rsid w:val="00AC681D"/>
    <w:rsid w:val="00AC6F87"/>
    <w:rsid w:val="00AD05D8"/>
    <w:rsid w:val="00AD3EBC"/>
    <w:rsid w:val="00AD45AF"/>
    <w:rsid w:val="00AD4A9B"/>
    <w:rsid w:val="00AD4F60"/>
    <w:rsid w:val="00AD54CE"/>
    <w:rsid w:val="00AD553C"/>
    <w:rsid w:val="00AD7AB8"/>
    <w:rsid w:val="00AE0F91"/>
    <w:rsid w:val="00AE107C"/>
    <w:rsid w:val="00AE1136"/>
    <w:rsid w:val="00AE54F9"/>
    <w:rsid w:val="00AE556B"/>
    <w:rsid w:val="00AE6158"/>
    <w:rsid w:val="00AE6F20"/>
    <w:rsid w:val="00AF70A9"/>
    <w:rsid w:val="00B012FE"/>
    <w:rsid w:val="00B016D1"/>
    <w:rsid w:val="00B01A77"/>
    <w:rsid w:val="00B033E2"/>
    <w:rsid w:val="00B068E7"/>
    <w:rsid w:val="00B07E88"/>
    <w:rsid w:val="00B12653"/>
    <w:rsid w:val="00B20653"/>
    <w:rsid w:val="00B21EC0"/>
    <w:rsid w:val="00B22B2F"/>
    <w:rsid w:val="00B22D90"/>
    <w:rsid w:val="00B24E19"/>
    <w:rsid w:val="00B26A26"/>
    <w:rsid w:val="00B27CCD"/>
    <w:rsid w:val="00B305E2"/>
    <w:rsid w:val="00B32859"/>
    <w:rsid w:val="00B35546"/>
    <w:rsid w:val="00B37046"/>
    <w:rsid w:val="00B42DA0"/>
    <w:rsid w:val="00B47890"/>
    <w:rsid w:val="00B51A18"/>
    <w:rsid w:val="00B5307E"/>
    <w:rsid w:val="00B5344A"/>
    <w:rsid w:val="00B56312"/>
    <w:rsid w:val="00B618BA"/>
    <w:rsid w:val="00B63964"/>
    <w:rsid w:val="00B659D2"/>
    <w:rsid w:val="00B70C6D"/>
    <w:rsid w:val="00B71B9D"/>
    <w:rsid w:val="00B72AA3"/>
    <w:rsid w:val="00B72D75"/>
    <w:rsid w:val="00B74295"/>
    <w:rsid w:val="00B76768"/>
    <w:rsid w:val="00B8118F"/>
    <w:rsid w:val="00B82952"/>
    <w:rsid w:val="00B83510"/>
    <w:rsid w:val="00B91F40"/>
    <w:rsid w:val="00B924FC"/>
    <w:rsid w:val="00B93617"/>
    <w:rsid w:val="00BA1AEC"/>
    <w:rsid w:val="00BA41D1"/>
    <w:rsid w:val="00BA5DEA"/>
    <w:rsid w:val="00BA7D87"/>
    <w:rsid w:val="00BB0961"/>
    <w:rsid w:val="00BB6F06"/>
    <w:rsid w:val="00BB7BC0"/>
    <w:rsid w:val="00BB7F61"/>
    <w:rsid w:val="00BC0CFD"/>
    <w:rsid w:val="00BC11B7"/>
    <w:rsid w:val="00BC2E05"/>
    <w:rsid w:val="00BC3DAC"/>
    <w:rsid w:val="00BC4601"/>
    <w:rsid w:val="00BC6141"/>
    <w:rsid w:val="00BD05FA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CE1"/>
    <w:rsid w:val="00BE62BA"/>
    <w:rsid w:val="00BE6319"/>
    <w:rsid w:val="00BE644E"/>
    <w:rsid w:val="00BE6742"/>
    <w:rsid w:val="00BE6AD1"/>
    <w:rsid w:val="00BE7342"/>
    <w:rsid w:val="00BE7D79"/>
    <w:rsid w:val="00BF0EA6"/>
    <w:rsid w:val="00BF2B91"/>
    <w:rsid w:val="00BF4CA0"/>
    <w:rsid w:val="00BF60B6"/>
    <w:rsid w:val="00BF74CC"/>
    <w:rsid w:val="00BF7F63"/>
    <w:rsid w:val="00C00B95"/>
    <w:rsid w:val="00C04FF9"/>
    <w:rsid w:val="00C05396"/>
    <w:rsid w:val="00C05EF6"/>
    <w:rsid w:val="00C12145"/>
    <w:rsid w:val="00C12456"/>
    <w:rsid w:val="00C12B9A"/>
    <w:rsid w:val="00C12FA4"/>
    <w:rsid w:val="00C13426"/>
    <w:rsid w:val="00C21FA7"/>
    <w:rsid w:val="00C22199"/>
    <w:rsid w:val="00C236C0"/>
    <w:rsid w:val="00C24296"/>
    <w:rsid w:val="00C2544E"/>
    <w:rsid w:val="00C30AF4"/>
    <w:rsid w:val="00C33106"/>
    <w:rsid w:val="00C3704B"/>
    <w:rsid w:val="00C41228"/>
    <w:rsid w:val="00C421E1"/>
    <w:rsid w:val="00C47845"/>
    <w:rsid w:val="00C521DF"/>
    <w:rsid w:val="00C55B59"/>
    <w:rsid w:val="00C57595"/>
    <w:rsid w:val="00C606DE"/>
    <w:rsid w:val="00C6609A"/>
    <w:rsid w:val="00C67781"/>
    <w:rsid w:val="00C70F61"/>
    <w:rsid w:val="00C718E2"/>
    <w:rsid w:val="00C73372"/>
    <w:rsid w:val="00C74146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A76"/>
    <w:rsid w:val="00C97FDB"/>
    <w:rsid w:val="00CA1534"/>
    <w:rsid w:val="00CA2539"/>
    <w:rsid w:val="00CA2B77"/>
    <w:rsid w:val="00CA64E5"/>
    <w:rsid w:val="00CA7861"/>
    <w:rsid w:val="00CB3964"/>
    <w:rsid w:val="00CB6141"/>
    <w:rsid w:val="00CC3810"/>
    <w:rsid w:val="00CC3DAD"/>
    <w:rsid w:val="00CC4C3A"/>
    <w:rsid w:val="00CC6D7C"/>
    <w:rsid w:val="00CD0A76"/>
    <w:rsid w:val="00CD1816"/>
    <w:rsid w:val="00CD4105"/>
    <w:rsid w:val="00CD50EF"/>
    <w:rsid w:val="00CE3C78"/>
    <w:rsid w:val="00CF0F46"/>
    <w:rsid w:val="00CF3523"/>
    <w:rsid w:val="00CF39D0"/>
    <w:rsid w:val="00CF531D"/>
    <w:rsid w:val="00CF5F72"/>
    <w:rsid w:val="00CF6A0E"/>
    <w:rsid w:val="00CF7FAD"/>
    <w:rsid w:val="00D00D5E"/>
    <w:rsid w:val="00D0215E"/>
    <w:rsid w:val="00D05065"/>
    <w:rsid w:val="00D139C3"/>
    <w:rsid w:val="00D168A4"/>
    <w:rsid w:val="00D20928"/>
    <w:rsid w:val="00D2154A"/>
    <w:rsid w:val="00D24034"/>
    <w:rsid w:val="00D273DE"/>
    <w:rsid w:val="00D275BB"/>
    <w:rsid w:val="00D34C63"/>
    <w:rsid w:val="00D35266"/>
    <w:rsid w:val="00D36977"/>
    <w:rsid w:val="00D36B11"/>
    <w:rsid w:val="00D421AA"/>
    <w:rsid w:val="00D50E8D"/>
    <w:rsid w:val="00D51A0B"/>
    <w:rsid w:val="00D52133"/>
    <w:rsid w:val="00D536DC"/>
    <w:rsid w:val="00D54543"/>
    <w:rsid w:val="00D5461D"/>
    <w:rsid w:val="00D560EA"/>
    <w:rsid w:val="00D562AE"/>
    <w:rsid w:val="00D56F8C"/>
    <w:rsid w:val="00D57D88"/>
    <w:rsid w:val="00D60982"/>
    <w:rsid w:val="00D63966"/>
    <w:rsid w:val="00D642DF"/>
    <w:rsid w:val="00D663E3"/>
    <w:rsid w:val="00D7177C"/>
    <w:rsid w:val="00D71BB9"/>
    <w:rsid w:val="00D71E6D"/>
    <w:rsid w:val="00D75CA2"/>
    <w:rsid w:val="00D77DCB"/>
    <w:rsid w:val="00D80639"/>
    <w:rsid w:val="00D80D09"/>
    <w:rsid w:val="00D82D37"/>
    <w:rsid w:val="00D84AC7"/>
    <w:rsid w:val="00D87E17"/>
    <w:rsid w:val="00D90031"/>
    <w:rsid w:val="00D904EF"/>
    <w:rsid w:val="00D92448"/>
    <w:rsid w:val="00DA1BA0"/>
    <w:rsid w:val="00DA4ADE"/>
    <w:rsid w:val="00DA5A22"/>
    <w:rsid w:val="00DA5FAE"/>
    <w:rsid w:val="00DB109A"/>
    <w:rsid w:val="00DB1BF4"/>
    <w:rsid w:val="00DB28C8"/>
    <w:rsid w:val="00DB3F27"/>
    <w:rsid w:val="00DB4CA4"/>
    <w:rsid w:val="00DC0DB5"/>
    <w:rsid w:val="00DC1336"/>
    <w:rsid w:val="00DC141A"/>
    <w:rsid w:val="00DC15DC"/>
    <w:rsid w:val="00DC2470"/>
    <w:rsid w:val="00DC552A"/>
    <w:rsid w:val="00DC6125"/>
    <w:rsid w:val="00DC7643"/>
    <w:rsid w:val="00DE2870"/>
    <w:rsid w:val="00DE4CCA"/>
    <w:rsid w:val="00DE5F20"/>
    <w:rsid w:val="00DE681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13E9"/>
    <w:rsid w:val="00E328F2"/>
    <w:rsid w:val="00E335C6"/>
    <w:rsid w:val="00E33F4F"/>
    <w:rsid w:val="00E33FCD"/>
    <w:rsid w:val="00E35404"/>
    <w:rsid w:val="00E35BB7"/>
    <w:rsid w:val="00E35E44"/>
    <w:rsid w:val="00E41AF0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775F0"/>
    <w:rsid w:val="00E832A4"/>
    <w:rsid w:val="00E837F8"/>
    <w:rsid w:val="00E84ECF"/>
    <w:rsid w:val="00E91F3E"/>
    <w:rsid w:val="00E922BA"/>
    <w:rsid w:val="00E963D9"/>
    <w:rsid w:val="00E9701B"/>
    <w:rsid w:val="00EA1723"/>
    <w:rsid w:val="00EA17A9"/>
    <w:rsid w:val="00EA2729"/>
    <w:rsid w:val="00EA2DBD"/>
    <w:rsid w:val="00EA3F63"/>
    <w:rsid w:val="00EB1E5E"/>
    <w:rsid w:val="00EB2EFF"/>
    <w:rsid w:val="00EB5268"/>
    <w:rsid w:val="00EB627A"/>
    <w:rsid w:val="00EB7A17"/>
    <w:rsid w:val="00EC1043"/>
    <w:rsid w:val="00EC15B0"/>
    <w:rsid w:val="00EC2E49"/>
    <w:rsid w:val="00EC73BD"/>
    <w:rsid w:val="00EC79CD"/>
    <w:rsid w:val="00ED01BF"/>
    <w:rsid w:val="00ED30BB"/>
    <w:rsid w:val="00ED5414"/>
    <w:rsid w:val="00ED5C7C"/>
    <w:rsid w:val="00ED6E97"/>
    <w:rsid w:val="00EE0539"/>
    <w:rsid w:val="00EE2EFB"/>
    <w:rsid w:val="00EF05C8"/>
    <w:rsid w:val="00EF1023"/>
    <w:rsid w:val="00EF1559"/>
    <w:rsid w:val="00EF5BD1"/>
    <w:rsid w:val="00EF675E"/>
    <w:rsid w:val="00F00D29"/>
    <w:rsid w:val="00F017EB"/>
    <w:rsid w:val="00F030B1"/>
    <w:rsid w:val="00F056E4"/>
    <w:rsid w:val="00F1041E"/>
    <w:rsid w:val="00F11F8A"/>
    <w:rsid w:val="00F12F62"/>
    <w:rsid w:val="00F15392"/>
    <w:rsid w:val="00F17AEF"/>
    <w:rsid w:val="00F17CD8"/>
    <w:rsid w:val="00F20C7B"/>
    <w:rsid w:val="00F20DBB"/>
    <w:rsid w:val="00F21407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62C5C"/>
    <w:rsid w:val="00F76429"/>
    <w:rsid w:val="00F76D89"/>
    <w:rsid w:val="00F76FAB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5339"/>
    <w:rsid w:val="00FB00C0"/>
    <w:rsid w:val="00FB1839"/>
    <w:rsid w:val="00FB2B84"/>
    <w:rsid w:val="00FB34FA"/>
    <w:rsid w:val="00FB55B8"/>
    <w:rsid w:val="00FB666F"/>
    <w:rsid w:val="00FB7116"/>
    <w:rsid w:val="00FB7C04"/>
    <w:rsid w:val="00FC1D5F"/>
    <w:rsid w:val="00FC4C06"/>
    <w:rsid w:val="00FD0E28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5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0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1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CF0F46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1C36D7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1C36D7"/>
  </w:style>
  <w:style w:type="character" w:styleId="afffffff9">
    <w:name w:val="endnote reference"/>
    <w:basedOn w:val="a3"/>
    <w:uiPriority w:val="99"/>
    <w:rsid w:val="001C36D7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2E5FEB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B63964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header" Target="header6.xml"/><Relationship Id="rId39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consultantplus://offline/ref=86C855FF9931DA9E8282C60C4DADA77D6E3EF501C72B67668DFC4D0EA1y5xAN" TargetMode="External"/><Relationship Id="rId47" Type="http://schemas.openxmlformats.org/officeDocument/2006/relationships/footer" Target="footer9.xm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eader" Target="header1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doverie@mrsk-1.ru" TargetMode="External"/><Relationship Id="rId40" Type="http://schemas.openxmlformats.org/officeDocument/2006/relationships/hyperlink" Target="consultantplus://offline/ref=86C855FF9931DA9E8282C60C4DADA77D6E3EFB01C62B67668DFC4D0EA1y5xAN" TargetMode="External"/><Relationship Id="rId45" Type="http://schemas.openxmlformats.org/officeDocument/2006/relationships/header" Target="header10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http://www.rosseti.ru/about/contacts/opinion/" TargetMode="External"/><Relationship Id="rId49" Type="http://schemas.openxmlformats.org/officeDocument/2006/relationships/footer" Target="footer10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Kudryavtseva.TV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D37F30BC92667668DFC4D0EA1y5xAN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Kudryavtseva.TV@mrsk-1.ru" TargetMode="Externa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eader" Target="header12.xm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51D0C-D251-459C-8DD0-87DDE36CB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27163</Words>
  <Characters>154833</Characters>
  <Application>Microsoft Office Word</Application>
  <DocSecurity>0</DocSecurity>
  <Lines>1290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181633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Кудрявцева Татьяна Владимировна</cp:lastModifiedBy>
  <cp:revision>118</cp:revision>
  <cp:lastPrinted>2015-12-29T14:27:00Z</cp:lastPrinted>
  <dcterms:created xsi:type="dcterms:W3CDTF">2016-01-15T08:52:00Z</dcterms:created>
  <dcterms:modified xsi:type="dcterms:W3CDTF">2017-04-12T10:51:00Z</dcterms:modified>
</cp:coreProperties>
</file>