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Default="00FF15F3"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2C03EF" w:rsidRPr="000D67AD" w:rsidRDefault="002C03E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2C03EF" w:rsidRPr="000D67AD" w:rsidRDefault="002C03E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2C03EF" w:rsidRPr="000D67AD" w:rsidRDefault="002C03E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2C03EF" w:rsidRPr="000D67AD" w:rsidRDefault="002C03E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2C03EF" w:rsidRPr="000D67AD" w:rsidRDefault="002C03EF" w:rsidP="00A13E63">
                  <w:pPr>
                    <w:spacing w:line="240" w:lineRule="auto"/>
                    <w:ind w:right="-23"/>
                    <w:rPr>
                      <w:rFonts w:ascii="Helios" w:hAnsi="Helios"/>
                      <w:sz w:val="12"/>
                      <w:szCs w:val="12"/>
                    </w:rPr>
                  </w:pPr>
                  <w:r w:rsidRPr="000D67AD">
                    <w:rPr>
                      <w:rFonts w:ascii="Helios" w:hAnsi="Helios"/>
                      <w:sz w:val="12"/>
                      <w:szCs w:val="12"/>
                    </w:rPr>
                    <w:t>тел.: +7 (495) 747-92-92,</w:t>
                  </w:r>
                </w:p>
                <w:p w:rsidR="002C03EF" w:rsidRPr="000D67AD" w:rsidRDefault="002C03E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2C03EF" w:rsidRPr="000D67AD" w:rsidRDefault="002C03E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2C03EF" w:rsidRPr="000D67AD" w:rsidRDefault="002C03E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2C03EF" w:rsidRPr="000D67AD" w:rsidRDefault="002C03E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2C03EF" w:rsidRPr="00FF15F3" w:rsidRDefault="002C03EF"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F15F3">
                    <w:rPr>
                      <w:rFonts w:ascii="Helios" w:hAnsi="Helios"/>
                      <w:sz w:val="12"/>
                      <w:szCs w:val="12"/>
                      <w:lang w:val="en-US"/>
                    </w:rPr>
                    <w:t>-</w:t>
                  </w:r>
                  <w:r w:rsidRPr="000D67AD">
                    <w:rPr>
                      <w:rFonts w:ascii="Helios" w:hAnsi="Helios"/>
                      <w:sz w:val="12"/>
                      <w:szCs w:val="12"/>
                      <w:lang w:val="en-US"/>
                    </w:rPr>
                    <w:t>mail</w:t>
                  </w:r>
                  <w:proofErr w:type="gramEnd"/>
                  <w:r w:rsidRPr="00FF15F3">
                    <w:rPr>
                      <w:rFonts w:ascii="Helios" w:hAnsi="Helios"/>
                      <w:sz w:val="12"/>
                      <w:szCs w:val="12"/>
                      <w:lang w:val="en-US"/>
                    </w:rPr>
                    <w:t xml:space="preserve">: </w:t>
                  </w:r>
                  <w:hyperlink r:id="rId9" w:history="1">
                    <w:r w:rsidRPr="000D67AD">
                      <w:rPr>
                        <w:rFonts w:ascii="Helios" w:hAnsi="Helios"/>
                        <w:sz w:val="12"/>
                        <w:szCs w:val="12"/>
                        <w:lang w:val="en-US"/>
                      </w:rPr>
                      <w:t>posta</w:t>
                    </w:r>
                    <w:r w:rsidRPr="00FF15F3">
                      <w:rPr>
                        <w:rFonts w:ascii="Helios" w:hAnsi="Helios"/>
                        <w:sz w:val="12"/>
                        <w:szCs w:val="12"/>
                        <w:lang w:val="en-US"/>
                      </w:rPr>
                      <w:t>@</w:t>
                    </w:r>
                    <w:r w:rsidRPr="000D67AD">
                      <w:rPr>
                        <w:rFonts w:ascii="Helios" w:hAnsi="Helios"/>
                        <w:sz w:val="12"/>
                        <w:szCs w:val="12"/>
                        <w:lang w:val="en-US"/>
                      </w:rPr>
                      <w:t>mrsk</w:t>
                    </w:r>
                    <w:r w:rsidRPr="00FF15F3">
                      <w:rPr>
                        <w:rFonts w:ascii="Helios" w:hAnsi="Helios"/>
                        <w:sz w:val="12"/>
                        <w:szCs w:val="12"/>
                        <w:lang w:val="en-US"/>
                      </w:rPr>
                      <w:t>-1.</w:t>
                    </w:r>
                    <w:r w:rsidRPr="000D67AD">
                      <w:rPr>
                        <w:rFonts w:ascii="Helios" w:hAnsi="Helios"/>
                        <w:sz w:val="12"/>
                        <w:szCs w:val="12"/>
                        <w:lang w:val="en-US"/>
                      </w:rPr>
                      <w:t>ru</w:t>
                    </w:r>
                  </w:hyperlink>
                  <w:r w:rsidRPr="00FF15F3">
                    <w:rPr>
                      <w:rFonts w:ascii="Helios" w:hAnsi="Helios"/>
                      <w:sz w:val="12"/>
                      <w:szCs w:val="12"/>
                      <w:lang w:val="en-US"/>
                    </w:rPr>
                    <w:t xml:space="preserve">, </w:t>
                  </w:r>
                  <w:hyperlink r:id="rId10" w:history="1">
                    <w:r w:rsidRPr="000D67AD">
                      <w:rPr>
                        <w:rFonts w:ascii="Helios" w:hAnsi="Helios"/>
                        <w:sz w:val="12"/>
                        <w:szCs w:val="12"/>
                        <w:lang w:val="en-US"/>
                      </w:rPr>
                      <w:t>www</w:t>
                    </w:r>
                    <w:r w:rsidRPr="00FF15F3">
                      <w:rPr>
                        <w:rFonts w:ascii="Helios" w:hAnsi="Helios"/>
                        <w:sz w:val="12"/>
                        <w:szCs w:val="12"/>
                        <w:lang w:val="en-US"/>
                      </w:rPr>
                      <w:t>.</w:t>
                    </w:r>
                    <w:r w:rsidRPr="000D67AD">
                      <w:rPr>
                        <w:rFonts w:ascii="Helios" w:hAnsi="Helios"/>
                        <w:sz w:val="12"/>
                        <w:szCs w:val="12"/>
                        <w:lang w:val="en-US"/>
                      </w:rPr>
                      <w:t>mrsk</w:t>
                    </w:r>
                    <w:r w:rsidRPr="00FF15F3">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AD7B50" w:rsidRPr="004C5D06" w:rsidRDefault="00AD7B50" w:rsidP="00AD7B50">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AD7B50" w:rsidRPr="004C5D06" w:rsidRDefault="00AD7B50" w:rsidP="00AD7B50">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AD7B50" w:rsidRPr="004C5D06" w:rsidRDefault="00AD7B50" w:rsidP="00AD7B50">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Начальник Управления логистики и МТО филиала </w:t>
      </w:r>
    </w:p>
    <w:p w:rsidR="00AD7B50" w:rsidRPr="004C5D06" w:rsidRDefault="00AD7B50" w:rsidP="00AD7B50">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ПАО «МРСК Центра» - «Брянскэнерго»</w:t>
      </w:r>
    </w:p>
    <w:p w:rsidR="00AD7B50" w:rsidRPr="004C5D06" w:rsidRDefault="00AD7B50" w:rsidP="00AD7B50">
      <w:pPr>
        <w:shd w:val="clear" w:color="auto" w:fill="FFFFFF" w:themeFill="background1"/>
        <w:suppressAutoHyphens w:val="0"/>
        <w:spacing w:line="240" w:lineRule="auto"/>
        <w:ind w:firstLine="0"/>
        <w:jc w:val="right"/>
        <w:rPr>
          <w:bCs w:val="0"/>
          <w:lang w:eastAsia="ru-RU"/>
        </w:rPr>
      </w:pPr>
    </w:p>
    <w:p w:rsidR="00AD7B50" w:rsidRPr="004C5D06" w:rsidRDefault="00AD7B50" w:rsidP="00AD7B50">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____________________ Плюхин В.В.</w:t>
      </w:r>
    </w:p>
    <w:p w:rsidR="00AD7B50" w:rsidRPr="004C5D06" w:rsidRDefault="00AD7B50" w:rsidP="00AD7B50">
      <w:pPr>
        <w:shd w:val="clear" w:color="auto" w:fill="FFFFFF" w:themeFill="background1"/>
        <w:suppressAutoHyphens w:val="0"/>
        <w:spacing w:line="240" w:lineRule="auto"/>
        <w:ind w:firstLine="0"/>
        <w:jc w:val="right"/>
        <w:rPr>
          <w:b/>
          <w:bCs w:val="0"/>
          <w:kern w:val="36"/>
          <w:sz w:val="24"/>
          <w:szCs w:val="24"/>
          <w:lang w:eastAsia="ru-RU"/>
        </w:rPr>
      </w:pPr>
      <w:r w:rsidRPr="004C5D06">
        <w:rPr>
          <w:bCs w:val="0"/>
          <w:sz w:val="24"/>
          <w:szCs w:val="24"/>
          <w:lang w:eastAsia="ru-RU"/>
        </w:rPr>
        <w:t>«</w:t>
      </w:r>
      <w:r>
        <w:rPr>
          <w:bCs w:val="0"/>
          <w:sz w:val="24"/>
          <w:szCs w:val="24"/>
          <w:lang w:eastAsia="ru-RU"/>
        </w:rPr>
        <w:t>2</w:t>
      </w:r>
      <w:r w:rsidR="00FF15F3">
        <w:rPr>
          <w:bCs w:val="0"/>
          <w:sz w:val="24"/>
          <w:szCs w:val="24"/>
          <w:lang w:eastAsia="ru-RU"/>
        </w:rPr>
        <w:t>5</w:t>
      </w:r>
      <w:r w:rsidRPr="004C5D06">
        <w:rPr>
          <w:bCs w:val="0"/>
          <w:sz w:val="24"/>
          <w:szCs w:val="24"/>
          <w:lang w:eastAsia="ru-RU"/>
        </w:rPr>
        <w:t xml:space="preserve">» </w:t>
      </w:r>
      <w:r>
        <w:rPr>
          <w:bCs w:val="0"/>
          <w:sz w:val="24"/>
          <w:szCs w:val="24"/>
          <w:lang w:eastAsia="ru-RU"/>
        </w:rPr>
        <w:t>июл</w:t>
      </w:r>
      <w:r w:rsidRPr="004C5D06">
        <w:rPr>
          <w:bCs w:val="0"/>
          <w:sz w:val="24"/>
          <w:szCs w:val="24"/>
          <w:lang w:eastAsia="ru-RU"/>
        </w:rPr>
        <w:t>я 2016 года</w:t>
      </w:r>
    </w:p>
    <w:p w:rsidR="00AD7B50" w:rsidRPr="004C5D06" w:rsidRDefault="00AD7B50" w:rsidP="00AD7B50">
      <w:pPr>
        <w:shd w:val="clear" w:color="auto" w:fill="FFFFFF" w:themeFill="background1"/>
        <w:ind w:firstLine="0"/>
        <w:jc w:val="left"/>
        <w:rPr>
          <w:sz w:val="24"/>
          <w:szCs w:val="24"/>
        </w:rPr>
      </w:pPr>
    </w:p>
    <w:p w:rsidR="00AD7B50" w:rsidRPr="004C5D06" w:rsidRDefault="00AD7B50" w:rsidP="00AD7B50">
      <w:pPr>
        <w:shd w:val="clear" w:color="auto" w:fill="FFFFFF" w:themeFill="background1"/>
        <w:ind w:firstLine="0"/>
        <w:jc w:val="left"/>
        <w:rPr>
          <w:sz w:val="24"/>
          <w:szCs w:val="24"/>
        </w:rPr>
      </w:pPr>
    </w:p>
    <w:p w:rsidR="00AD7B50" w:rsidRPr="004C5D06" w:rsidRDefault="00AD7B50" w:rsidP="00AD7B50">
      <w:pPr>
        <w:shd w:val="clear" w:color="auto" w:fill="FFFFFF" w:themeFill="background1"/>
        <w:spacing w:line="240" w:lineRule="auto"/>
        <w:ind w:left="6804" w:firstLine="0"/>
        <w:rPr>
          <w:b/>
          <w:kern w:val="36"/>
          <w:sz w:val="24"/>
          <w:szCs w:val="24"/>
        </w:rPr>
      </w:pPr>
      <w:r w:rsidRPr="004C5D06">
        <w:rPr>
          <w:b/>
          <w:kern w:val="36"/>
          <w:sz w:val="24"/>
          <w:szCs w:val="24"/>
        </w:rPr>
        <w:t>Согласовано на заседании</w:t>
      </w:r>
    </w:p>
    <w:p w:rsidR="00AD7B50" w:rsidRPr="004C5D06" w:rsidRDefault="00AD7B50" w:rsidP="00AD7B50">
      <w:pPr>
        <w:shd w:val="clear" w:color="auto" w:fill="FFFFFF" w:themeFill="background1"/>
        <w:spacing w:line="240" w:lineRule="auto"/>
        <w:ind w:left="6804" w:firstLine="0"/>
        <w:rPr>
          <w:b/>
          <w:kern w:val="36"/>
          <w:sz w:val="24"/>
          <w:szCs w:val="24"/>
        </w:rPr>
      </w:pPr>
      <w:r w:rsidRPr="004C5D06">
        <w:rPr>
          <w:b/>
          <w:kern w:val="36"/>
          <w:sz w:val="24"/>
          <w:szCs w:val="24"/>
        </w:rPr>
        <w:t>закупочной комиссии</w:t>
      </w:r>
    </w:p>
    <w:p w:rsidR="00AD7B50" w:rsidRPr="004C5D06" w:rsidRDefault="00AD7B50" w:rsidP="00AD7B50">
      <w:pPr>
        <w:shd w:val="clear" w:color="auto" w:fill="FFFFFF" w:themeFill="background1"/>
        <w:spacing w:line="240" w:lineRule="auto"/>
        <w:ind w:left="6804" w:firstLine="0"/>
        <w:rPr>
          <w:b/>
          <w:kern w:val="36"/>
          <w:sz w:val="24"/>
          <w:szCs w:val="24"/>
        </w:rPr>
      </w:pPr>
      <w:r w:rsidRPr="004C5D06">
        <w:rPr>
          <w:b/>
          <w:kern w:val="36"/>
          <w:sz w:val="24"/>
          <w:szCs w:val="24"/>
        </w:rPr>
        <w:t>Протокол № 00</w:t>
      </w:r>
      <w:r>
        <w:rPr>
          <w:b/>
          <w:kern w:val="36"/>
          <w:sz w:val="24"/>
          <w:szCs w:val="24"/>
        </w:rPr>
        <w:t>62</w:t>
      </w:r>
      <w:r w:rsidRPr="004C5D06">
        <w:rPr>
          <w:b/>
          <w:kern w:val="36"/>
          <w:sz w:val="24"/>
          <w:szCs w:val="24"/>
        </w:rPr>
        <w:t>-БР-16</w:t>
      </w:r>
    </w:p>
    <w:p w:rsidR="00AD7B50" w:rsidRPr="004C5D06" w:rsidRDefault="00AD7B50" w:rsidP="00AD7B50">
      <w:pPr>
        <w:shd w:val="clear" w:color="auto" w:fill="FFFFFF" w:themeFill="background1"/>
        <w:spacing w:line="240" w:lineRule="auto"/>
        <w:ind w:left="6804" w:firstLine="0"/>
        <w:rPr>
          <w:b/>
          <w:kern w:val="36"/>
          <w:sz w:val="24"/>
          <w:szCs w:val="24"/>
        </w:rPr>
      </w:pPr>
      <w:r w:rsidRPr="004C5D06">
        <w:rPr>
          <w:b/>
          <w:kern w:val="36"/>
          <w:sz w:val="24"/>
          <w:szCs w:val="24"/>
        </w:rPr>
        <w:t>от «</w:t>
      </w:r>
      <w:r>
        <w:rPr>
          <w:b/>
          <w:kern w:val="36"/>
          <w:sz w:val="24"/>
          <w:szCs w:val="24"/>
        </w:rPr>
        <w:t>2</w:t>
      </w:r>
      <w:r w:rsidR="00FF15F3">
        <w:rPr>
          <w:b/>
          <w:kern w:val="36"/>
          <w:sz w:val="24"/>
          <w:szCs w:val="24"/>
        </w:rPr>
        <w:t>5</w:t>
      </w:r>
      <w:r w:rsidRPr="004646F3">
        <w:rPr>
          <w:b/>
          <w:kern w:val="36"/>
          <w:sz w:val="24"/>
          <w:szCs w:val="24"/>
        </w:rPr>
        <w:t>» ию</w:t>
      </w:r>
      <w:r w:rsidR="0092490E">
        <w:rPr>
          <w:b/>
          <w:kern w:val="36"/>
          <w:sz w:val="24"/>
          <w:szCs w:val="24"/>
        </w:rPr>
        <w:t>л</w:t>
      </w:r>
      <w:r w:rsidRPr="004646F3">
        <w:rPr>
          <w:b/>
          <w:kern w:val="36"/>
          <w:sz w:val="24"/>
          <w:szCs w:val="24"/>
        </w:rPr>
        <w:t>я</w:t>
      </w:r>
      <w:r w:rsidRPr="004C5D06">
        <w:rPr>
          <w:b/>
          <w:kern w:val="36"/>
          <w:sz w:val="24"/>
          <w:szCs w:val="24"/>
        </w:rPr>
        <w:t xml:space="preserve"> 2016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AD7B50" w:rsidRDefault="00717F60" w:rsidP="00E71A48">
      <w:pPr>
        <w:pStyle w:val="1f4"/>
        <w:spacing w:line="264" w:lineRule="auto"/>
        <w:ind w:left="0" w:right="0"/>
        <w:jc w:val="center"/>
        <w:rPr>
          <w:rFonts w:ascii="Times New Roman" w:hAnsi="Times New Roman"/>
          <w:b/>
          <w:sz w:val="24"/>
          <w:szCs w:val="24"/>
        </w:rPr>
      </w:pPr>
      <w:r w:rsidRPr="00AD7B50">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AD7B50">
        <w:rPr>
          <w:b/>
          <w:sz w:val="24"/>
          <w:szCs w:val="24"/>
        </w:rPr>
        <w:t xml:space="preserve">на право заключения </w:t>
      </w:r>
      <w:r w:rsidR="00AD7B50" w:rsidRPr="00AD7B50">
        <w:rPr>
          <w:b/>
          <w:sz w:val="24"/>
          <w:szCs w:val="24"/>
        </w:rPr>
        <w:t>Договора оказания услуг по подготовке технического плана и проведению государственного кадастрового учета электросетевого объекта для нужд ПАО «МРСК Центра» (филиала «Брянскэнерго»)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AD7B50">
        <w:rPr>
          <w:sz w:val="24"/>
          <w:szCs w:val="24"/>
        </w:rPr>
        <w:t>Брянск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25723" w:rsidRDefault="0066072F">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25723">
        <w:rPr>
          <w:noProof/>
        </w:rPr>
        <w:t>1</w:t>
      </w:r>
      <w:r w:rsidR="00525723">
        <w:rPr>
          <w:rFonts w:asciiTheme="minorHAnsi" w:eastAsiaTheme="minorEastAsia" w:hAnsiTheme="minorHAnsi" w:cstheme="minorBidi"/>
          <w:b w:val="0"/>
          <w:caps w:val="0"/>
          <w:noProof/>
          <w:szCs w:val="22"/>
          <w:lang w:eastAsia="ru-RU"/>
        </w:rPr>
        <w:tab/>
      </w:r>
      <w:r w:rsidR="00525723">
        <w:rPr>
          <w:noProof/>
        </w:rPr>
        <w:t>Общие положения</w:t>
      </w:r>
      <w:r w:rsidR="00525723">
        <w:rPr>
          <w:noProof/>
        </w:rPr>
        <w:tab/>
      </w:r>
      <w:r>
        <w:rPr>
          <w:noProof/>
        </w:rPr>
        <w:fldChar w:fldCharType="begin"/>
      </w:r>
      <w:r w:rsidR="00525723">
        <w:rPr>
          <w:noProof/>
        </w:rPr>
        <w:instrText xml:space="preserve"> PAGEREF _Toc441131035 \h </w:instrText>
      </w:r>
      <w:r>
        <w:rPr>
          <w:noProof/>
        </w:rPr>
      </w:r>
      <w:r>
        <w:rPr>
          <w:noProof/>
        </w:rPr>
        <w:fldChar w:fldCharType="separate"/>
      </w:r>
      <w:r w:rsidR="00FF15F3">
        <w:rPr>
          <w:noProof/>
        </w:rPr>
        <w:t>4</w:t>
      </w:r>
      <w:r>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6072F">
        <w:rPr>
          <w:noProof/>
        </w:rPr>
        <w:fldChar w:fldCharType="begin"/>
      </w:r>
      <w:r>
        <w:rPr>
          <w:noProof/>
        </w:rPr>
        <w:instrText xml:space="preserve"> PAGEREF _Toc441131036 \h </w:instrText>
      </w:r>
      <w:r w:rsidR="0066072F">
        <w:rPr>
          <w:noProof/>
        </w:rPr>
      </w:r>
      <w:r w:rsidR="0066072F">
        <w:rPr>
          <w:noProof/>
        </w:rPr>
        <w:fldChar w:fldCharType="separate"/>
      </w:r>
      <w:r w:rsidR="00FF15F3">
        <w:rPr>
          <w:noProof/>
        </w:rPr>
        <w:t>4</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6072F">
        <w:rPr>
          <w:noProof/>
        </w:rPr>
        <w:fldChar w:fldCharType="begin"/>
      </w:r>
      <w:r>
        <w:rPr>
          <w:noProof/>
        </w:rPr>
        <w:instrText xml:space="preserve"> PAGEREF _Toc441131037 \h </w:instrText>
      </w:r>
      <w:r w:rsidR="0066072F">
        <w:rPr>
          <w:noProof/>
        </w:rPr>
      </w:r>
      <w:r w:rsidR="0066072F">
        <w:rPr>
          <w:noProof/>
        </w:rPr>
        <w:fldChar w:fldCharType="separate"/>
      </w:r>
      <w:r w:rsidR="00FF15F3">
        <w:rPr>
          <w:noProof/>
        </w:rPr>
        <w:t>5</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6072F">
        <w:rPr>
          <w:noProof/>
        </w:rPr>
        <w:fldChar w:fldCharType="begin"/>
      </w:r>
      <w:r>
        <w:rPr>
          <w:noProof/>
        </w:rPr>
        <w:instrText xml:space="preserve"> PAGEREF _Toc441131038 \h </w:instrText>
      </w:r>
      <w:r w:rsidR="0066072F">
        <w:rPr>
          <w:noProof/>
        </w:rPr>
      </w:r>
      <w:r w:rsidR="0066072F">
        <w:rPr>
          <w:noProof/>
        </w:rPr>
        <w:fldChar w:fldCharType="separate"/>
      </w:r>
      <w:r w:rsidR="00FF15F3">
        <w:rPr>
          <w:noProof/>
        </w:rPr>
        <w:t>6</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6072F">
        <w:rPr>
          <w:noProof/>
        </w:rPr>
        <w:fldChar w:fldCharType="begin"/>
      </w:r>
      <w:r>
        <w:rPr>
          <w:noProof/>
        </w:rPr>
        <w:instrText xml:space="preserve"> PAGEREF _Toc441131039 \h </w:instrText>
      </w:r>
      <w:r w:rsidR="0066072F">
        <w:rPr>
          <w:noProof/>
        </w:rPr>
      </w:r>
      <w:r w:rsidR="0066072F">
        <w:rPr>
          <w:noProof/>
        </w:rPr>
        <w:fldChar w:fldCharType="separate"/>
      </w:r>
      <w:r w:rsidR="00FF15F3">
        <w:rPr>
          <w:noProof/>
        </w:rPr>
        <w:t>6</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6072F">
        <w:rPr>
          <w:noProof/>
        </w:rPr>
        <w:fldChar w:fldCharType="begin"/>
      </w:r>
      <w:r>
        <w:rPr>
          <w:noProof/>
        </w:rPr>
        <w:instrText xml:space="preserve"> PAGEREF _Toc441131040 \h </w:instrText>
      </w:r>
      <w:r w:rsidR="0066072F">
        <w:rPr>
          <w:noProof/>
        </w:rPr>
      </w:r>
      <w:r w:rsidR="0066072F">
        <w:rPr>
          <w:noProof/>
        </w:rPr>
        <w:fldChar w:fldCharType="separate"/>
      </w:r>
      <w:r w:rsidR="00FF15F3">
        <w:rPr>
          <w:noProof/>
        </w:rPr>
        <w:t>7</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66072F">
        <w:rPr>
          <w:noProof/>
        </w:rPr>
        <w:fldChar w:fldCharType="begin"/>
      </w:r>
      <w:r>
        <w:rPr>
          <w:noProof/>
        </w:rPr>
        <w:instrText xml:space="preserve"> PAGEREF _Toc441131041 \h </w:instrText>
      </w:r>
      <w:r w:rsidR="0066072F">
        <w:rPr>
          <w:noProof/>
        </w:rPr>
        <w:fldChar w:fldCharType="separate"/>
      </w:r>
      <w:r w:rsidR="00FF15F3">
        <w:rPr>
          <w:b w:val="0"/>
          <w:bCs w:val="0"/>
          <w:noProof/>
        </w:rPr>
        <w:t>Ошибка! Закладка не определена.</w:t>
      </w:r>
      <w:r w:rsidR="0066072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60DBF">
        <w:rPr>
          <w:noProof/>
        </w:rPr>
        <w:t>Антикоррупционная оговорка, включаемая в проект договора</w:t>
      </w:r>
      <w:r>
        <w:rPr>
          <w:noProof/>
        </w:rPr>
        <w:tab/>
      </w:r>
      <w:r w:rsidR="0066072F">
        <w:rPr>
          <w:noProof/>
        </w:rPr>
        <w:fldChar w:fldCharType="begin"/>
      </w:r>
      <w:r>
        <w:rPr>
          <w:noProof/>
        </w:rPr>
        <w:instrText xml:space="preserve"> PAGEREF _Toc441131048 \h </w:instrText>
      </w:r>
      <w:r w:rsidR="0066072F">
        <w:rPr>
          <w:noProof/>
        </w:rPr>
      </w:r>
      <w:r w:rsidR="0066072F">
        <w:rPr>
          <w:noProof/>
        </w:rPr>
        <w:fldChar w:fldCharType="separate"/>
      </w:r>
      <w:r w:rsidR="00FF15F3">
        <w:rPr>
          <w:noProof/>
        </w:rPr>
        <w:t>9</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6072F">
        <w:rPr>
          <w:noProof/>
        </w:rPr>
        <w:fldChar w:fldCharType="begin"/>
      </w:r>
      <w:r>
        <w:rPr>
          <w:noProof/>
        </w:rPr>
        <w:instrText xml:space="preserve"> PAGEREF _Toc441131049 \h </w:instrText>
      </w:r>
      <w:r w:rsidR="0066072F">
        <w:rPr>
          <w:noProof/>
        </w:rPr>
      </w:r>
      <w:r w:rsidR="0066072F">
        <w:rPr>
          <w:noProof/>
        </w:rPr>
        <w:fldChar w:fldCharType="separate"/>
      </w:r>
      <w:r w:rsidR="00FF15F3">
        <w:rPr>
          <w:noProof/>
        </w:rPr>
        <w:t>9</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60DBF">
        <w:rPr>
          <w:bCs w:val="0"/>
          <w:noProof/>
        </w:rPr>
        <w:t>Антикоррупционная оговорка, включаемая в проект договора</w:t>
      </w:r>
      <w:r>
        <w:rPr>
          <w:noProof/>
        </w:rPr>
        <w:tab/>
      </w:r>
      <w:r w:rsidR="0066072F">
        <w:rPr>
          <w:noProof/>
        </w:rPr>
        <w:fldChar w:fldCharType="begin"/>
      </w:r>
      <w:r>
        <w:rPr>
          <w:noProof/>
        </w:rPr>
        <w:instrText xml:space="preserve"> PAGEREF _Toc441131053 \h </w:instrText>
      </w:r>
      <w:r w:rsidR="0066072F">
        <w:rPr>
          <w:noProof/>
        </w:rPr>
      </w:r>
      <w:r w:rsidR="0066072F">
        <w:rPr>
          <w:noProof/>
        </w:rPr>
        <w:fldChar w:fldCharType="separate"/>
      </w:r>
      <w:r w:rsidR="00FF15F3">
        <w:rPr>
          <w:noProof/>
        </w:rPr>
        <w:t>9</w:t>
      </w:r>
      <w:r w:rsidR="0066072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6072F">
        <w:rPr>
          <w:noProof/>
        </w:rPr>
        <w:fldChar w:fldCharType="begin"/>
      </w:r>
      <w:r>
        <w:rPr>
          <w:noProof/>
        </w:rPr>
        <w:instrText xml:space="preserve"> PAGEREF _Toc441131057 \h </w:instrText>
      </w:r>
      <w:r w:rsidR="0066072F">
        <w:rPr>
          <w:noProof/>
        </w:rPr>
      </w:r>
      <w:r w:rsidR="0066072F">
        <w:rPr>
          <w:noProof/>
        </w:rPr>
        <w:fldChar w:fldCharType="separate"/>
      </w:r>
      <w:r w:rsidR="00FF15F3">
        <w:rPr>
          <w:noProof/>
        </w:rPr>
        <w:t>12</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6072F">
        <w:rPr>
          <w:noProof/>
        </w:rPr>
        <w:fldChar w:fldCharType="begin"/>
      </w:r>
      <w:r>
        <w:rPr>
          <w:noProof/>
        </w:rPr>
        <w:instrText xml:space="preserve"> PAGEREF _Toc441131058 \h </w:instrText>
      </w:r>
      <w:r w:rsidR="0066072F">
        <w:rPr>
          <w:noProof/>
        </w:rPr>
      </w:r>
      <w:r w:rsidR="0066072F">
        <w:rPr>
          <w:noProof/>
        </w:rPr>
        <w:fldChar w:fldCharType="separate"/>
      </w:r>
      <w:r w:rsidR="00FF15F3">
        <w:rPr>
          <w:noProof/>
        </w:rPr>
        <w:t>12</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6072F">
        <w:rPr>
          <w:noProof/>
        </w:rPr>
        <w:fldChar w:fldCharType="begin"/>
      </w:r>
      <w:r>
        <w:rPr>
          <w:noProof/>
        </w:rPr>
        <w:instrText xml:space="preserve"> PAGEREF _Toc441131061 \h </w:instrText>
      </w:r>
      <w:r w:rsidR="0066072F">
        <w:rPr>
          <w:noProof/>
        </w:rPr>
      </w:r>
      <w:r w:rsidR="0066072F">
        <w:rPr>
          <w:noProof/>
        </w:rPr>
        <w:fldChar w:fldCharType="separate"/>
      </w:r>
      <w:r w:rsidR="00FF15F3">
        <w:rPr>
          <w:noProof/>
        </w:rPr>
        <w:t>12</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6072F">
        <w:rPr>
          <w:noProof/>
        </w:rPr>
        <w:fldChar w:fldCharType="begin"/>
      </w:r>
      <w:r>
        <w:rPr>
          <w:noProof/>
        </w:rPr>
        <w:instrText xml:space="preserve"> PAGEREF _Toc441131062 \h </w:instrText>
      </w:r>
      <w:r w:rsidR="0066072F">
        <w:rPr>
          <w:noProof/>
        </w:rPr>
      </w:r>
      <w:r w:rsidR="0066072F">
        <w:rPr>
          <w:noProof/>
        </w:rPr>
        <w:fldChar w:fldCharType="separate"/>
      </w:r>
      <w:r w:rsidR="00FF15F3">
        <w:rPr>
          <w:noProof/>
        </w:rPr>
        <w:t>13</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6072F">
        <w:rPr>
          <w:noProof/>
        </w:rPr>
        <w:fldChar w:fldCharType="begin"/>
      </w:r>
      <w:r>
        <w:rPr>
          <w:noProof/>
        </w:rPr>
        <w:instrText xml:space="preserve"> PAGEREF _Toc441131077 \h </w:instrText>
      </w:r>
      <w:r w:rsidR="0066072F">
        <w:rPr>
          <w:noProof/>
        </w:rPr>
      </w:r>
      <w:r w:rsidR="0066072F">
        <w:rPr>
          <w:noProof/>
        </w:rPr>
        <w:fldChar w:fldCharType="separate"/>
      </w:r>
      <w:r w:rsidR="00FF15F3">
        <w:rPr>
          <w:noProof/>
        </w:rPr>
        <w:t>27</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6072F">
        <w:rPr>
          <w:noProof/>
        </w:rPr>
        <w:fldChar w:fldCharType="begin"/>
      </w:r>
      <w:r>
        <w:rPr>
          <w:noProof/>
        </w:rPr>
        <w:instrText xml:space="preserve"> PAGEREF _Toc441131080 \h </w:instrText>
      </w:r>
      <w:r w:rsidR="0066072F">
        <w:rPr>
          <w:noProof/>
        </w:rPr>
      </w:r>
      <w:r w:rsidR="0066072F">
        <w:rPr>
          <w:noProof/>
        </w:rPr>
        <w:fldChar w:fldCharType="separate"/>
      </w:r>
      <w:r w:rsidR="00FF15F3">
        <w:rPr>
          <w:noProof/>
        </w:rPr>
        <w:t>27</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6072F">
        <w:rPr>
          <w:noProof/>
        </w:rPr>
        <w:fldChar w:fldCharType="begin"/>
      </w:r>
      <w:r>
        <w:rPr>
          <w:noProof/>
        </w:rPr>
        <w:instrText xml:space="preserve"> PAGEREF _Toc441131081 \h </w:instrText>
      </w:r>
      <w:r w:rsidR="0066072F">
        <w:rPr>
          <w:noProof/>
        </w:rPr>
      </w:r>
      <w:r w:rsidR="0066072F">
        <w:rPr>
          <w:noProof/>
        </w:rPr>
        <w:fldChar w:fldCharType="separate"/>
      </w:r>
      <w:r w:rsidR="00FF15F3">
        <w:rPr>
          <w:noProof/>
        </w:rPr>
        <w:t>27</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6072F">
        <w:rPr>
          <w:noProof/>
        </w:rPr>
        <w:fldChar w:fldCharType="begin"/>
      </w:r>
      <w:r>
        <w:rPr>
          <w:noProof/>
        </w:rPr>
        <w:instrText xml:space="preserve"> PAGEREF _Toc441131086 \h </w:instrText>
      </w:r>
      <w:r w:rsidR="0066072F">
        <w:rPr>
          <w:noProof/>
        </w:rPr>
      </w:r>
      <w:r w:rsidR="0066072F">
        <w:rPr>
          <w:noProof/>
        </w:rPr>
        <w:fldChar w:fldCharType="separate"/>
      </w:r>
      <w:r w:rsidR="00FF15F3">
        <w:rPr>
          <w:noProof/>
        </w:rPr>
        <w:t>29</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6072F">
        <w:rPr>
          <w:noProof/>
        </w:rPr>
        <w:fldChar w:fldCharType="begin"/>
      </w:r>
      <w:r>
        <w:rPr>
          <w:noProof/>
        </w:rPr>
        <w:instrText xml:space="preserve"> PAGEREF _Toc441131087 \h </w:instrText>
      </w:r>
      <w:r w:rsidR="0066072F">
        <w:rPr>
          <w:noProof/>
        </w:rPr>
      </w:r>
      <w:r w:rsidR="0066072F">
        <w:rPr>
          <w:noProof/>
        </w:rPr>
        <w:fldChar w:fldCharType="separate"/>
      </w:r>
      <w:r w:rsidR="00FF15F3">
        <w:rPr>
          <w:noProof/>
        </w:rPr>
        <w:t>31</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6072F">
        <w:rPr>
          <w:noProof/>
        </w:rPr>
        <w:fldChar w:fldCharType="begin"/>
      </w:r>
      <w:r>
        <w:rPr>
          <w:noProof/>
        </w:rPr>
        <w:instrText xml:space="preserve"> PAGEREF _Toc441131088 \h </w:instrText>
      </w:r>
      <w:r w:rsidR="0066072F">
        <w:rPr>
          <w:noProof/>
        </w:rPr>
      </w:r>
      <w:r w:rsidR="0066072F">
        <w:rPr>
          <w:noProof/>
        </w:rPr>
        <w:fldChar w:fldCharType="separate"/>
      </w:r>
      <w:r w:rsidR="00FF15F3">
        <w:rPr>
          <w:noProof/>
        </w:rPr>
        <w:t>31</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6072F">
        <w:rPr>
          <w:noProof/>
        </w:rPr>
        <w:fldChar w:fldCharType="begin"/>
      </w:r>
      <w:r>
        <w:rPr>
          <w:noProof/>
        </w:rPr>
        <w:instrText xml:space="preserve"> PAGEREF _Toc441131089 \h </w:instrText>
      </w:r>
      <w:r w:rsidR="0066072F">
        <w:rPr>
          <w:noProof/>
        </w:rPr>
      </w:r>
      <w:r w:rsidR="0066072F">
        <w:rPr>
          <w:noProof/>
        </w:rPr>
        <w:fldChar w:fldCharType="separate"/>
      </w:r>
      <w:r w:rsidR="00FF15F3">
        <w:rPr>
          <w:noProof/>
        </w:rPr>
        <w:t>31</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66072F">
        <w:rPr>
          <w:noProof/>
        </w:rPr>
        <w:fldChar w:fldCharType="begin"/>
      </w:r>
      <w:r>
        <w:rPr>
          <w:noProof/>
        </w:rPr>
        <w:instrText xml:space="preserve"> PAGEREF _Toc441131090 \h </w:instrText>
      </w:r>
      <w:r w:rsidR="0066072F">
        <w:rPr>
          <w:noProof/>
        </w:rPr>
      </w:r>
      <w:r w:rsidR="0066072F">
        <w:rPr>
          <w:noProof/>
        </w:rPr>
        <w:fldChar w:fldCharType="separate"/>
      </w:r>
      <w:r w:rsidR="00FF15F3">
        <w:rPr>
          <w:noProof/>
        </w:rPr>
        <w:t>32</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6072F">
        <w:rPr>
          <w:noProof/>
        </w:rPr>
        <w:fldChar w:fldCharType="begin"/>
      </w:r>
      <w:r>
        <w:rPr>
          <w:noProof/>
        </w:rPr>
        <w:instrText xml:space="preserve"> PAGEREF _Toc441131091 \h </w:instrText>
      </w:r>
      <w:r w:rsidR="0066072F">
        <w:rPr>
          <w:noProof/>
        </w:rPr>
      </w:r>
      <w:r w:rsidR="0066072F">
        <w:rPr>
          <w:noProof/>
        </w:rPr>
        <w:fldChar w:fldCharType="separate"/>
      </w:r>
      <w:r w:rsidR="00FF15F3">
        <w:rPr>
          <w:noProof/>
        </w:rPr>
        <w:t>32</w:t>
      </w:r>
      <w:r w:rsidR="0066072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sidRPr="00F60DBF">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6072F">
        <w:rPr>
          <w:noProof/>
        </w:rPr>
        <w:fldChar w:fldCharType="begin"/>
      </w:r>
      <w:r>
        <w:rPr>
          <w:noProof/>
        </w:rPr>
        <w:instrText xml:space="preserve"> PAGEREF _Toc441131092 \h </w:instrText>
      </w:r>
      <w:r w:rsidR="0066072F">
        <w:rPr>
          <w:noProof/>
        </w:rPr>
      </w:r>
      <w:r w:rsidR="0066072F">
        <w:rPr>
          <w:noProof/>
        </w:rPr>
        <w:fldChar w:fldCharType="separate"/>
      </w:r>
      <w:r w:rsidR="00FF15F3">
        <w:rPr>
          <w:noProof/>
        </w:rPr>
        <w:t>34</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66072F">
        <w:rPr>
          <w:noProof/>
        </w:rPr>
        <w:fldChar w:fldCharType="begin"/>
      </w:r>
      <w:r>
        <w:rPr>
          <w:noProof/>
        </w:rPr>
        <w:instrText xml:space="preserve"> PAGEREF _Toc441131093 \h </w:instrText>
      </w:r>
      <w:r w:rsidR="0066072F">
        <w:rPr>
          <w:noProof/>
        </w:rPr>
      </w:r>
      <w:r w:rsidR="0066072F">
        <w:rPr>
          <w:noProof/>
        </w:rPr>
        <w:fldChar w:fldCharType="separate"/>
      </w:r>
      <w:r w:rsidR="00FF15F3">
        <w:rPr>
          <w:noProof/>
        </w:rPr>
        <w:t>34</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66072F">
        <w:rPr>
          <w:noProof/>
        </w:rPr>
        <w:fldChar w:fldCharType="begin"/>
      </w:r>
      <w:r>
        <w:rPr>
          <w:noProof/>
        </w:rPr>
        <w:instrText xml:space="preserve"> PAGEREF _Toc441131095 \h </w:instrText>
      </w:r>
      <w:r w:rsidR="0066072F">
        <w:rPr>
          <w:noProof/>
        </w:rPr>
      </w:r>
      <w:r w:rsidR="0066072F">
        <w:rPr>
          <w:noProof/>
        </w:rPr>
        <w:fldChar w:fldCharType="separate"/>
      </w:r>
      <w:r w:rsidR="00FF15F3">
        <w:rPr>
          <w:noProof/>
        </w:rPr>
        <w:t>34</w:t>
      </w:r>
      <w:r w:rsidR="0066072F">
        <w:rPr>
          <w:noProof/>
        </w:rPr>
        <w:fldChar w:fldCharType="end"/>
      </w:r>
    </w:p>
    <w:p w:rsidR="00525723" w:rsidRDefault="00525723">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6072F">
        <w:rPr>
          <w:noProof/>
        </w:rPr>
        <w:fldChar w:fldCharType="begin"/>
      </w:r>
      <w:r>
        <w:rPr>
          <w:noProof/>
        </w:rPr>
        <w:instrText xml:space="preserve"> PAGEREF _Toc441131097 \h </w:instrText>
      </w:r>
      <w:r w:rsidR="0066072F">
        <w:rPr>
          <w:noProof/>
        </w:rPr>
      </w:r>
      <w:r w:rsidR="0066072F">
        <w:rPr>
          <w:noProof/>
        </w:rPr>
        <w:fldChar w:fldCharType="separate"/>
      </w:r>
      <w:r w:rsidR="00FF15F3">
        <w:rPr>
          <w:noProof/>
        </w:rPr>
        <w:t>35</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6072F">
        <w:rPr>
          <w:noProof/>
        </w:rPr>
        <w:fldChar w:fldCharType="begin"/>
      </w:r>
      <w:r>
        <w:rPr>
          <w:noProof/>
        </w:rPr>
        <w:instrText xml:space="preserve"> PAGEREF _Toc441131098 \h </w:instrText>
      </w:r>
      <w:r w:rsidR="0066072F">
        <w:rPr>
          <w:noProof/>
        </w:rPr>
      </w:r>
      <w:r w:rsidR="0066072F">
        <w:rPr>
          <w:noProof/>
        </w:rPr>
        <w:fldChar w:fldCharType="separate"/>
      </w:r>
      <w:r w:rsidR="00FF15F3">
        <w:rPr>
          <w:noProof/>
        </w:rPr>
        <w:t>35</w:t>
      </w:r>
      <w:r w:rsidR="0066072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6072F">
        <w:rPr>
          <w:noProof/>
        </w:rPr>
        <w:fldChar w:fldCharType="begin"/>
      </w:r>
      <w:r>
        <w:rPr>
          <w:noProof/>
        </w:rPr>
        <w:instrText xml:space="preserve"> PAGEREF _Toc441131099 \h </w:instrText>
      </w:r>
      <w:r w:rsidR="0066072F">
        <w:rPr>
          <w:noProof/>
        </w:rPr>
      </w:r>
      <w:r w:rsidR="0066072F">
        <w:rPr>
          <w:noProof/>
        </w:rPr>
        <w:fldChar w:fldCharType="separate"/>
      </w:r>
      <w:r w:rsidR="00FF15F3">
        <w:rPr>
          <w:noProof/>
        </w:rPr>
        <w:t>35</w:t>
      </w:r>
      <w:r w:rsidR="0066072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6072F">
        <w:rPr>
          <w:noProof/>
        </w:rPr>
        <w:fldChar w:fldCharType="begin"/>
      </w:r>
      <w:r>
        <w:rPr>
          <w:noProof/>
        </w:rPr>
        <w:instrText xml:space="preserve"> PAGEREF _Toc441131101 \h </w:instrText>
      </w:r>
      <w:r w:rsidR="0066072F">
        <w:rPr>
          <w:noProof/>
        </w:rPr>
      </w:r>
      <w:r w:rsidR="0066072F">
        <w:rPr>
          <w:noProof/>
        </w:rPr>
        <w:fldChar w:fldCharType="separate"/>
      </w:r>
      <w:r w:rsidR="00FF15F3">
        <w:rPr>
          <w:noProof/>
        </w:rPr>
        <w:t>39</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F60DBF">
        <w:rPr>
          <w:bCs w:val="0"/>
          <w:noProof/>
        </w:rPr>
        <w:t>услуг</w:t>
      </w:r>
      <w:r>
        <w:rPr>
          <w:noProof/>
        </w:rPr>
        <w:t xml:space="preserve"> (форма 2)</w:t>
      </w:r>
      <w:r>
        <w:rPr>
          <w:noProof/>
        </w:rPr>
        <w:tab/>
      </w:r>
      <w:r w:rsidR="0066072F">
        <w:rPr>
          <w:noProof/>
        </w:rPr>
        <w:fldChar w:fldCharType="begin"/>
      </w:r>
      <w:r>
        <w:rPr>
          <w:noProof/>
        </w:rPr>
        <w:instrText xml:space="preserve"> PAGEREF _Toc441131103 \h </w:instrText>
      </w:r>
      <w:r w:rsidR="0066072F">
        <w:rPr>
          <w:noProof/>
        </w:rPr>
      </w:r>
      <w:r w:rsidR="0066072F">
        <w:rPr>
          <w:noProof/>
        </w:rPr>
        <w:fldChar w:fldCharType="separate"/>
      </w:r>
      <w:r w:rsidR="00FF15F3">
        <w:rPr>
          <w:noProof/>
        </w:rPr>
        <w:t>41</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5.3</w:t>
      </w:r>
      <w:r>
        <w:rPr>
          <w:rFonts w:asciiTheme="minorHAnsi" w:eastAsiaTheme="minorEastAsia" w:hAnsiTheme="minorHAnsi" w:cstheme="minorBidi"/>
          <w:b w:val="0"/>
          <w:bCs w:val="0"/>
          <w:noProof/>
          <w:sz w:val="22"/>
          <w:szCs w:val="22"/>
          <w:lang w:eastAsia="ru-RU"/>
        </w:rPr>
        <w:tab/>
      </w:r>
      <w:r w:rsidRPr="00F60DBF">
        <w:rPr>
          <w:noProof/>
          <w:color w:val="000000"/>
        </w:rPr>
        <w:t>Техническое предложение (форма 3)</w:t>
      </w:r>
      <w:r>
        <w:rPr>
          <w:noProof/>
        </w:rPr>
        <w:tab/>
      </w:r>
      <w:r w:rsidR="0066072F">
        <w:rPr>
          <w:noProof/>
        </w:rPr>
        <w:fldChar w:fldCharType="begin"/>
      </w:r>
      <w:r>
        <w:rPr>
          <w:noProof/>
        </w:rPr>
        <w:instrText xml:space="preserve"> PAGEREF _Toc441131106 \h </w:instrText>
      </w:r>
      <w:r w:rsidR="0066072F">
        <w:rPr>
          <w:noProof/>
        </w:rPr>
      </w:r>
      <w:r w:rsidR="0066072F">
        <w:rPr>
          <w:noProof/>
        </w:rPr>
        <w:fldChar w:fldCharType="separate"/>
      </w:r>
      <w:r w:rsidR="00FF15F3">
        <w:rPr>
          <w:noProof/>
        </w:rPr>
        <w:t>43</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66072F">
        <w:rPr>
          <w:noProof/>
        </w:rPr>
        <w:fldChar w:fldCharType="begin"/>
      </w:r>
      <w:r>
        <w:rPr>
          <w:noProof/>
        </w:rPr>
        <w:instrText xml:space="preserve"> PAGEREF _Toc441131109 \h </w:instrText>
      </w:r>
      <w:r w:rsidR="0066072F">
        <w:rPr>
          <w:noProof/>
        </w:rPr>
      </w:r>
      <w:r w:rsidR="0066072F">
        <w:rPr>
          <w:noProof/>
        </w:rPr>
        <w:fldChar w:fldCharType="separate"/>
      </w:r>
      <w:r w:rsidR="00FF15F3">
        <w:rPr>
          <w:noProof/>
        </w:rPr>
        <w:t>45</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66072F">
        <w:rPr>
          <w:noProof/>
        </w:rPr>
        <w:fldChar w:fldCharType="begin"/>
      </w:r>
      <w:r>
        <w:rPr>
          <w:noProof/>
        </w:rPr>
        <w:instrText xml:space="preserve"> PAGEREF _Toc441131112 \h </w:instrText>
      </w:r>
      <w:r w:rsidR="0066072F">
        <w:rPr>
          <w:noProof/>
        </w:rPr>
      </w:r>
      <w:r w:rsidR="0066072F">
        <w:rPr>
          <w:noProof/>
        </w:rPr>
        <w:fldChar w:fldCharType="separate"/>
      </w:r>
      <w:r w:rsidR="00FF15F3">
        <w:rPr>
          <w:noProof/>
        </w:rPr>
        <w:t>47</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5.6</w:t>
      </w:r>
      <w:r>
        <w:rPr>
          <w:rFonts w:asciiTheme="minorHAnsi" w:eastAsiaTheme="minorEastAsia" w:hAnsiTheme="minorHAnsi" w:cstheme="minorBidi"/>
          <w:b w:val="0"/>
          <w:bCs w:val="0"/>
          <w:noProof/>
          <w:sz w:val="22"/>
          <w:szCs w:val="22"/>
          <w:lang w:eastAsia="ru-RU"/>
        </w:rPr>
        <w:tab/>
      </w:r>
      <w:r w:rsidRPr="00F60DBF">
        <w:rPr>
          <w:noProof/>
          <w:color w:val="000000"/>
        </w:rPr>
        <w:t>Протокол разногласий к проекту Договора (форма 6)</w:t>
      </w:r>
      <w:r>
        <w:rPr>
          <w:noProof/>
        </w:rPr>
        <w:tab/>
      </w:r>
      <w:r w:rsidR="0066072F">
        <w:rPr>
          <w:noProof/>
        </w:rPr>
        <w:fldChar w:fldCharType="begin"/>
      </w:r>
      <w:r>
        <w:rPr>
          <w:noProof/>
        </w:rPr>
        <w:instrText xml:space="preserve"> PAGEREF _Toc441131115 \h </w:instrText>
      </w:r>
      <w:r w:rsidR="0066072F">
        <w:rPr>
          <w:noProof/>
        </w:rPr>
      </w:r>
      <w:r w:rsidR="0066072F">
        <w:rPr>
          <w:noProof/>
        </w:rPr>
        <w:fldChar w:fldCharType="separate"/>
      </w:r>
      <w:r w:rsidR="00FF15F3">
        <w:rPr>
          <w:noProof/>
        </w:rPr>
        <w:t>49</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66072F">
        <w:rPr>
          <w:noProof/>
        </w:rPr>
        <w:fldChar w:fldCharType="begin"/>
      </w:r>
      <w:r>
        <w:rPr>
          <w:noProof/>
        </w:rPr>
        <w:instrText xml:space="preserve"> PAGEREF _Toc441131118 \h </w:instrText>
      </w:r>
      <w:r w:rsidR="0066072F">
        <w:rPr>
          <w:noProof/>
        </w:rPr>
      </w:r>
      <w:r w:rsidR="0066072F">
        <w:rPr>
          <w:noProof/>
        </w:rPr>
        <w:fldChar w:fldCharType="separate"/>
      </w:r>
      <w:r w:rsidR="00FF15F3">
        <w:rPr>
          <w:noProof/>
        </w:rPr>
        <w:t>51</w:t>
      </w:r>
      <w:r w:rsidR="0066072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5.7.1</w:t>
      </w:r>
      <w:r>
        <w:rPr>
          <w:rFonts w:asciiTheme="minorHAnsi" w:eastAsiaTheme="minorEastAsia" w:hAnsiTheme="minorHAnsi" w:cstheme="minorBidi"/>
          <w:bCs w:val="0"/>
          <w:iCs w:val="0"/>
          <w:noProof/>
          <w:sz w:val="22"/>
          <w:szCs w:val="22"/>
          <w:lang w:eastAsia="ru-RU"/>
        </w:rPr>
        <w:tab/>
      </w:r>
      <w:r w:rsidRPr="00F60DBF">
        <w:rPr>
          <w:noProof/>
        </w:rPr>
        <w:t>Форма Анкеты Участника</w:t>
      </w:r>
      <w:r>
        <w:rPr>
          <w:noProof/>
        </w:rPr>
        <w:tab/>
      </w:r>
      <w:r w:rsidR="0066072F">
        <w:rPr>
          <w:noProof/>
        </w:rPr>
        <w:fldChar w:fldCharType="begin"/>
      </w:r>
      <w:r>
        <w:rPr>
          <w:noProof/>
        </w:rPr>
        <w:instrText xml:space="preserve"> PAGEREF _Toc441131119 \h </w:instrText>
      </w:r>
      <w:r w:rsidR="0066072F">
        <w:rPr>
          <w:noProof/>
        </w:rPr>
      </w:r>
      <w:r w:rsidR="0066072F">
        <w:rPr>
          <w:noProof/>
        </w:rPr>
        <w:fldChar w:fldCharType="separate"/>
      </w:r>
      <w:r w:rsidR="00FF15F3">
        <w:rPr>
          <w:noProof/>
        </w:rPr>
        <w:t>51</w:t>
      </w:r>
      <w:r w:rsidR="0066072F">
        <w:rPr>
          <w:noProof/>
        </w:rPr>
        <w:fldChar w:fldCharType="end"/>
      </w:r>
    </w:p>
    <w:p w:rsidR="00525723" w:rsidRDefault="00525723">
      <w:pPr>
        <w:pStyle w:val="32"/>
        <w:rPr>
          <w:rFonts w:asciiTheme="minorHAnsi" w:eastAsiaTheme="minorEastAsia" w:hAnsiTheme="minorHAnsi" w:cstheme="minorBidi"/>
          <w:bCs w:val="0"/>
          <w:iCs w:val="0"/>
          <w:noProof/>
          <w:sz w:val="22"/>
          <w:szCs w:val="22"/>
          <w:lang w:eastAsia="ru-RU"/>
        </w:rPr>
      </w:pPr>
      <w:r w:rsidRPr="00F60DBF">
        <w:rPr>
          <w:noProof/>
        </w:rPr>
        <w:t>5.7.2</w:t>
      </w:r>
      <w:r>
        <w:rPr>
          <w:rFonts w:asciiTheme="minorHAnsi" w:eastAsiaTheme="minorEastAsia" w:hAnsiTheme="minorHAnsi" w:cstheme="minorBidi"/>
          <w:bCs w:val="0"/>
          <w:iCs w:val="0"/>
          <w:noProof/>
          <w:sz w:val="22"/>
          <w:szCs w:val="22"/>
          <w:lang w:eastAsia="ru-RU"/>
        </w:rPr>
        <w:tab/>
      </w:r>
      <w:r w:rsidRPr="00F60DBF">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66072F">
        <w:rPr>
          <w:noProof/>
        </w:rPr>
        <w:fldChar w:fldCharType="begin"/>
      </w:r>
      <w:r>
        <w:rPr>
          <w:noProof/>
        </w:rPr>
        <w:instrText xml:space="preserve"> PAGEREF _Toc441131120 \h </w:instrText>
      </w:r>
      <w:r w:rsidR="0066072F">
        <w:rPr>
          <w:noProof/>
        </w:rPr>
      </w:r>
      <w:r w:rsidR="0066072F">
        <w:rPr>
          <w:noProof/>
        </w:rPr>
        <w:fldChar w:fldCharType="separate"/>
      </w:r>
      <w:r w:rsidR="00FF15F3">
        <w:rPr>
          <w:noProof/>
        </w:rPr>
        <w:t>53</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66072F">
        <w:rPr>
          <w:noProof/>
        </w:rPr>
        <w:fldChar w:fldCharType="begin"/>
      </w:r>
      <w:r>
        <w:rPr>
          <w:noProof/>
        </w:rPr>
        <w:instrText xml:space="preserve"> PAGEREF _Toc441131122 \h </w:instrText>
      </w:r>
      <w:r w:rsidR="0066072F">
        <w:rPr>
          <w:noProof/>
        </w:rPr>
      </w:r>
      <w:r w:rsidR="0066072F">
        <w:rPr>
          <w:noProof/>
        </w:rPr>
        <w:fldChar w:fldCharType="separate"/>
      </w:r>
      <w:r w:rsidR="00FF15F3">
        <w:rPr>
          <w:noProof/>
        </w:rPr>
        <w:t>57</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66072F">
        <w:rPr>
          <w:noProof/>
        </w:rPr>
        <w:fldChar w:fldCharType="begin"/>
      </w:r>
      <w:r>
        <w:rPr>
          <w:noProof/>
        </w:rPr>
        <w:instrText xml:space="preserve"> PAGEREF _Toc441131125 \h </w:instrText>
      </w:r>
      <w:r w:rsidR="0066072F">
        <w:rPr>
          <w:noProof/>
        </w:rPr>
      </w:r>
      <w:r w:rsidR="0066072F">
        <w:rPr>
          <w:noProof/>
        </w:rPr>
        <w:fldChar w:fldCharType="separate"/>
      </w:r>
      <w:r w:rsidR="00FF15F3">
        <w:rPr>
          <w:noProof/>
        </w:rPr>
        <w:t>60</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66072F">
        <w:rPr>
          <w:noProof/>
        </w:rPr>
        <w:fldChar w:fldCharType="begin"/>
      </w:r>
      <w:r>
        <w:rPr>
          <w:noProof/>
        </w:rPr>
        <w:instrText xml:space="preserve"> PAGEREF _Toc441131128 \h </w:instrText>
      </w:r>
      <w:r w:rsidR="0066072F">
        <w:rPr>
          <w:noProof/>
        </w:rPr>
      </w:r>
      <w:r w:rsidR="0066072F">
        <w:rPr>
          <w:noProof/>
        </w:rPr>
        <w:fldChar w:fldCharType="separate"/>
      </w:r>
      <w:r w:rsidR="00FF15F3">
        <w:rPr>
          <w:noProof/>
        </w:rPr>
        <w:t>62</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66072F">
        <w:rPr>
          <w:noProof/>
        </w:rPr>
        <w:fldChar w:fldCharType="begin"/>
      </w:r>
      <w:r>
        <w:rPr>
          <w:noProof/>
        </w:rPr>
        <w:instrText xml:space="preserve"> PAGEREF _Toc441131131 \h </w:instrText>
      </w:r>
      <w:r w:rsidR="0066072F">
        <w:rPr>
          <w:noProof/>
        </w:rPr>
      </w:r>
      <w:r w:rsidR="0066072F">
        <w:rPr>
          <w:noProof/>
        </w:rPr>
        <w:fldChar w:fldCharType="separate"/>
      </w:r>
      <w:r w:rsidR="00FF15F3">
        <w:rPr>
          <w:noProof/>
        </w:rPr>
        <w:t>64</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66072F">
        <w:rPr>
          <w:noProof/>
        </w:rPr>
        <w:fldChar w:fldCharType="begin"/>
      </w:r>
      <w:r>
        <w:rPr>
          <w:noProof/>
        </w:rPr>
        <w:instrText xml:space="preserve"> PAGEREF _Toc441131134 \h </w:instrText>
      </w:r>
      <w:r w:rsidR="0066072F">
        <w:rPr>
          <w:noProof/>
        </w:rPr>
      </w:r>
      <w:r w:rsidR="0066072F">
        <w:rPr>
          <w:noProof/>
        </w:rPr>
        <w:fldChar w:fldCharType="separate"/>
      </w:r>
      <w:r w:rsidR="00FF15F3">
        <w:rPr>
          <w:noProof/>
        </w:rPr>
        <w:t>66</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66072F">
        <w:rPr>
          <w:noProof/>
        </w:rPr>
        <w:fldChar w:fldCharType="begin"/>
      </w:r>
      <w:r>
        <w:rPr>
          <w:noProof/>
        </w:rPr>
        <w:instrText xml:space="preserve"> PAGEREF _Toc441131137 \h </w:instrText>
      </w:r>
      <w:r w:rsidR="0066072F">
        <w:rPr>
          <w:noProof/>
        </w:rPr>
      </w:r>
      <w:r w:rsidR="0066072F">
        <w:rPr>
          <w:noProof/>
        </w:rPr>
        <w:fldChar w:fldCharType="separate"/>
      </w:r>
      <w:r w:rsidR="00FF15F3">
        <w:rPr>
          <w:noProof/>
        </w:rPr>
        <w:t>69</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66072F">
        <w:rPr>
          <w:noProof/>
        </w:rPr>
        <w:fldChar w:fldCharType="begin"/>
      </w:r>
      <w:r>
        <w:rPr>
          <w:noProof/>
        </w:rPr>
        <w:instrText xml:space="preserve"> PAGEREF _Toc441131140 \h </w:instrText>
      </w:r>
      <w:r w:rsidR="0066072F">
        <w:rPr>
          <w:noProof/>
        </w:rPr>
      </w:r>
      <w:r w:rsidR="0066072F">
        <w:rPr>
          <w:noProof/>
        </w:rPr>
        <w:fldChar w:fldCharType="separate"/>
      </w:r>
      <w:r w:rsidR="00FF15F3">
        <w:rPr>
          <w:noProof/>
        </w:rPr>
        <w:t>71</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66072F">
        <w:rPr>
          <w:noProof/>
        </w:rPr>
        <w:fldChar w:fldCharType="begin"/>
      </w:r>
      <w:r>
        <w:rPr>
          <w:noProof/>
        </w:rPr>
        <w:instrText xml:space="preserve"> PAGEREF _Toc441131143 \h </w:instrText>
      </w:r>
      <w:r w:rsidR="0066072F">
        <w:rPr>
          <w:noProof/>
        </w:rPr>
      </w:r>
      <w:r w:rsidR="0066072F">
        <w:rPr>
          <w:noProof/>
        </w:rPr>
        <w:fldChar w:fldCharType="separate"/>
      </w:r>
      <w:r w:rsidR="00FF15F3">
        <w:rPr>
          <w:noProof/>
        </w:rPr>
        <w:t>74</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F60DBF">
        <w:rPr>
          <w:noProof/>
          <w:color w:val="000000"/>
        </w:rPr>
        <w:t>оказания услуг</w:t>
      </w:r>
      <w:r>
        <w:rPr>
          <w:noProof/>
        </w:rPr>
        <w:t xml:space="preserve"> между Участником и соисполнителями </w:t>
      </w:r>
      <w:r w:rsidRPr="00F60DBF">
        <w:rPr>
          <w:noProof/>
          <w:color w:val="000000"/>
        </w:rPr>
        <w:t>(форма 16)</w:t>
      </w:r>
      <w:r>
        <w:rPr>
          <w:noProof/>
        </w:rPr>
        <w:tab/>
      </w:r>
      <w:r w:rsidR="0066072F">
        <w:rPr>
          <w:noProof/>
        </w:rPr>
        <w:fldChar w:fldCharType="begin"/>
      </w:r>
      <w:r>
        <w:rPr>
          <w:noProof/>
        </w:rPr>
        <w:instrText xml:space="preserve"> PAGEREF _Toc441131146 \h </w:instrText>
      </w:r>
      <w:r w:rsidR="0066072F">
        <w:rPr>
          <w:noProof/>
        </w:rPr>
      </w:r>
      <w:r w:rsidR="0066072F">
        <w:rPr>
          <w:noProof/>
        </w:rPr>
        <w:fldChar w:fldCharType="separate"/>
      </w:r>
      <w:r w:rsidR="00FF15F3">
        <w:rPr>
          <w:noProof/>
        </w:rPr>
        <w:t>76</w:t>
      </w:r>
      <w:r w:rsidR="0066072F">
        <w:rPr>
          <w:noProof/>
        </w:rPr>
        <w:fldChar w:fldCharType="end"/>
      </w:r>
    </w:p>
    <w:p w:rsidR="00525723" w:rsidRDefault="00525723">
      <w:pPr>
        <w:pStyle w:val="28"/>
        <w:rPr>
          <w:rFonts w:asciiTheme="minorHAnsi" w:eastAsiaTheme="minorEastAsia" w:hAnsiTheme="minorHAnsi" w:cstheme="minorBidi"/>
          <w:b w:val="0"/>
          <w:bCs w:val="0"/>
          <w:noProof/>
          <w:sz w:val="22"/>
          <w:szCs w:val="22"/>
          <w:lang w:eastAsia="ru-RU"/>
        </w:rPr>
      </w:pPr>
      <w:r w:rsidRPr="00F60DBF">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F60DBF">
        <w:rPr>
          <w:noProof/>
          <w:color w:val="000000"/>
        </w:rPr>
        <w:t>(форма 17)</w:t>
      </w:r>
      <w:r>
        <w:rPr>
          <w:noProof/>
        </w:rPr>
        <w:tab/>
      </w:r>
      <w:r w:rsidR="0066072F">
        <w:rPr>
          <w:noProof/>
        </w:rPr>
        <w:fldChar w:fldCharType="begin"/>
      </w:r>
      <w:r>
        <w:rPr>
          <w:noProof/>
        </w:rPr>
        <w:instrText xml:space="preserve"> PAGEREF _Toc441131149 \h </w:instrText>
      </w:r>
      <w:r w:rsidR="0066072F">
        <w:rPr>
          <w:noProof/>
        </w:rPr>
      </w:r>
      <w:r w:rsidR="0066072F">
        <w:rPr>
          <w:noProof/>
        </w:rPr>
        <w:fldChar w:fldCharType="separate"/>
      </w:r>
      <w:r w:rsidR="00FF15F3">
        <w:rPr>
          <w:noProof/>
        </w:rPr>
        <w:t>78</w:t>
      </w:r>
      <w:r w:rsidR="0066072F">
        <w:rPr>
          <w:noProof/>
        </w:rPr>
        <w:fldChar w:fldCharType="end"/>
      </w:r>
    </w:p>
    <w:p w:rsidR="00717F60" w:rsidRPr="00E71A48" w:rsidRDefault="0066072F"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1036"/>
      <w:bookmarkEnd w:id="8"/>
      <w:r w:rsidRPr="00E71A48">
        <w:t>Общие сведения о процедуре запроса предложений</w:t>
      </w:r>
      <w:bookmarkEnd w:id="9"/>
    </w:p>
    <w:p w:rsidR="005B75A6" w:rsidRPr="0086266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xml:space="preserve">, </w:t>
      </w:r>
      <w:r w:rsidR="00AD7B50" w:rsidRPr="00AD7B50">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proofErr w:type="gramStart"/>
        <w:r w:rsidR="00AD7B50" w:rsidRPr="00AD7B50">
          <w:rPr>
            <w:rStyle w:val="a7"/>
            <w:iCs/>
            <w:sz w:val="24"/>
            <w:szCs w:val="24"/>
          </w:rPr>
          <w:t>Kuznetsov.PN@mrsk-1.ru</w:t>
        </w:r>
      </w:hyperlink>
      <w:r w:rsidR="00AD7B50" w:rsidRPr="00AD7B50">
        <w:rPr>
          <w:iCs/>
          <w:sz w:val="24"/>
          <w:szCs w:val="24"/>
          <w:u w:val="single"/>
        </w:rPr>
        <w:t>)</w:t>
      </w:r>
      <w:r w:rsidR="00AD7B50">
        <w:rPr>
          <w:iCs/>
          <w:sz w:val="24"/>
          <w:szCs w:val="24"/>
          <w:u w:val="single"/>
        </w:rPr>
        <w:t>,</w:t>
      </w:r>
      <w:r w:rsidR="00862664" w:rsidRPr="00862664">
        <w:rPr>
          <w:sz w:val="24"/>
          <w:szCs w:val="24"/>
        </w:rPr>
        <w:t xml:space="preserve"> </w:t>
      </w:r>
      <w:r w:rsidR="004B5EB3" w:rsidRPr="00862664">
        <w:rPr>
          <w:iCs/>
          <w:sz w:val="24"/>
          <w:szCs w:val="24"/>
        </w:rPr>
        <w:t>Извещени</w:t>
      </w:r>
      <w:r w:rsidRPr="00862664">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AD7B50">
        <w:rPr>
          <w:sz w:val="24"/>
          <w:szCs w:val="24"/>
        </w:rPr>
        <w:t xml:space="preserve">опубликованным </w:t>
      </w:r>
      <w:r w:rsidRPr="00AD7B50">
        <w:rPr>
          <w:b/>
          <w:sz w:val="24"/>
          <w:szCs w:val="24"/>
        </w:rPr>
        <w:t>«</w:t>
      </w:r>
      <w:r w:rsidR="00AD7B50" w:rsidRPr="00AD7B50">
        <w:rPr>
          <w:b/>
          <w:sz w:val="24"/>
          <w:szCs w:val="24"/>
        </w:rPr>
        <w:t>2</w:t>
      </w:r>
      <w:r w:rsidR="00FF15F3">
        <w:rPr>
          <w:b/>
          <w:sz w:val="24"/>
          <w:szCs w:val="24"/>
        </w:rPr>
        <w:t>5</w:t>
      </w:r>
      <w:r w:rsidRPr="00AD7B50">
        <w:rPr>
          <w:b/>
          <w:sz w:val="24"/>
          <w:szCs w:val="24"/>
        </w:rPr>
        <w:t xml:space="preserve">» </w:t>
      </w:r>
      <w:r w:rsidR="00AD7B50" w:rsidRPr="00AD7B50">
        <w:rPr>
          <w:b/>
          <w:sz w:val="24"/>
          <w:szCs w:val="24"/>
        </w:rPr>
        <w:t>июля</w:t>
      </w:r>
      <w:r w:rsidRPr="00AD7B50">
        <w:rPr>
          <w:b/>
          <w:sz w:val="24"/>
          <w:szCs w:val="24"/>
        </w:rPr>
        <w:t xml:space="preserve"> 20</w:t>
      </w:r>
      <w:r w:rsidR="00C12FA4" w:rsidRPr="00AD7B50">
        <w:rPr>
          <w:b/>
          <w:sz w:val="24"/>
          <w:szCs w:val="24"/>
        </w:rPr>
        <w:t>1</w:t>
      </w:r>
      <w:r w:rsidR="00862664" w:rsidRPr="00AD7B50">
        <w:rPr>
          <w:b/>
          <w:sz w:val="24"/>
          <w:szCs w:val="24"/>
        </w:rPr>
        <w:t>6</w:t>
      </w:r>
      <w:r w:rsidRPr="00AD7B50">
        <w:rPr>
          <w:b/>
          <w:sz w:val="24"/>
          <w:szCs w:val="24"/>
        </w:rPr>
        <w:t xml:space="preserve"> г.</w:t>
      </w:r>
      <w:r w:rsidRPr="00AD7B50">
        <w:rPr>
          <w:sz w:val="24"/>
          <w:szCs w:val="24"/>
        </w:rPr>
        <w:t xml:space="preserve"> на официальном</w:t>
      </w:r>
      <w:r w:rsidRPr="00862664">
        <w:rPr>
          <w:sz w:val="24"/>
          <w:szCs w:val="24"/>
        </w:rPr>
        <w:t xml:space="preserve"> сайте (</w:t>
      </w:r>
      <w:hyperlink r:id="rId19"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0" w:history="1">
        <w:proofErr w:type="gramEnd"/>
        <w:r w:rsidR="007556FF" w:rsidRPr="00862664">
          <w:rPr>
            <w:rStyle w:val="a7"/>
            <w:sz w:val="24"/>
            <w:szCs w:val="24"/>
          </w:rPr>
          <w:t>www.mrsk-1.ru</w:t>
        </w:r>
        <w:proofErr w:type="gramStart"/>
      </w:hyperlink>
      <w:r w:rsidR="00862664" w:rsidRPr="00862664">
        <w:rPr>
          <w:sz w:val="24"/>
          <w:szCs w:val="24"/>
        </w:rPr>
        <w:t>)</w:t>
      </w:r>
      <w:r w:rsidR="00702B2C" w:rsidRPr="00862664">
        <w:rPr>
          <w:sz w:val="24"/>
          <w:szCs w:val="24"/>
        </w:rPr>
        <w:t xml:space="preserve">, на сайте ЭТП, указанном в п. </w:t>
      </w:r>
      <w:r w:rsidR="002C03EF">
        <w:fldChar w:fldCharType="begin"/>
      </w:r>
      <w:r w:rsidR="002C03EF">
        <w:instrText xml:space="preserve"> REF _Ref440269836 \r \h  \* MERGEFORMAT </w:instrText>
      </w:r>
      <w:r w:rsidR="002C03EF">
        <w:fldChar w:fldCharType="separate"/>
      </w:r>
      <w:r w:rsidR="00FF15F3" w:rsidRPr="00FF15F3">
        <w:rPr>
          <w:sz w:val="24"/>
          <w:szCs w:val="24"/>
        </w:rPr>
        <w:t>1.1.2</w:t>
      </w:r>
      <w:r w:rsidR="002C03EF">
        <w:fldChar w:fldCharType="end"/>
      </w:r>
      <w:r w:rsidR="00702B2C" w:rsidRPr="00862664">
        <w:rPr>
          <w:sz w:val="24"/>
          <w:szCs w:val="24"/>
        </w:rPr>
        <w:t xml:space="preserve"> настоящей Документации,</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 xml:space="preserve">ч. </w:t>
      </w:r>
      <w:r w:rsidR="005B75A6" w:rsidRPr="00AD7B50">
        <w:rPr>
          <w:sz w:val="24"/>
          <w:szCs w:val="24"/>
        </w:rPr>
        <w:t>индивидуальных предпринимателей)</w:t>
      </w:r>
      <w:r w:rsidR="002C03EF">
        <w:rPr>
          <w:sz w:val="24"/>
          <w:szCs w:val="24"/>
        </w:rPr>
        <w:t xml:space="preserve">, </w:t>
      </w:r>
      <w:r w:rsidR="002C03EF" w:rsidRPr="002C03EF">
        <w:rPr>
          <w:sz w:val="24"/>
          <w:szCs w:val="24"/>
        </w:rPr>
        <w:t>являющихся субъектами малого и среднего предпринимательства (соответствующих критериям отнесения к</w:t>
      </w:r>
      <w:proofErr w:type="gramEnd"/>
      <w:r w:rsidR="002C03EF" w:rsidRPr="002C03EF">
        <w:rPr>
          <w:sz w:val="24"/>
          <w:szCs w:val="24"/>
        </w:rPr>
        <w:t xml:space="preserve"> </w:t>
      </w:r>
      <w:proofErr w:type="gramStart"/>
      <w:r w:rsidR="002C03EF" w:rsidRPr="002C03EF">
        <w:rPr>
          <w:sz w:val="24"/>
          <w:szCs w:val="24"/>
        </w:rPr>
        <w:t>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DC6125" w:rsidRPr="00AD7B50">
        <w:rPr>
          <w:sz w:val="24"/>
          <w:szCs w:val="24"/>
        </w:rPr>
        <w:t xml:space="preserve"> (далее - Участники)</w:t>
      </w:r>
      <w:r w:rsidR="009D7F01" w:rsidRPr="00AD7B50">
        <w:rPr>
          <w:sz w:val="24"/>
          <w:szCs w:val="24"/>
        </w:rPr>
        <w:t xml:space="preserve"> </w:t>
      </w:r>
      <w:r w:rsidR="004B5EB3" w:rsidRPr="00AD7B50">
        <w:rPr>
          <w:sz w:val="24"/>
          <w:szCs w:val="24"/>
        </w:rPr>
        <w:t>к участию в процедуре О</w:t>
      </w:r>
      <w:r w:rsidRPr="00AD7B50">
        <w:rPr>
          <w:sz w:val="24"/>
          <w:szCs w:val="24"/>
        </w:rPr>
        <w:t xml:space="preserve">ткрытого запроса предложений (далее – запрос предложений) </w:t>
      </w:r>
      <w:bookmarkEnd w:id="10"/>
      <w:r w:rsidR="004B5EB3" w:rsidRPr="00AD7B50">
        <w:rPr>
          <w:sz w:val="24"/>
          <w:szCs w:val="24"/>
        </w:rPr>
        <w:t xml:space="preserve">на право заключения </w:t>
      </w:r>
      <w:r w:rsidR="00AD7B50" w:rsidRPr="00AD7B50">
        <w:rPr>
          <w:sz w:val="24"/>
          <w:szCs w:val="24"/>
        </w:rPr>
        <w:t xml:space="preserve">Договора оказания услуг по подготовке технического плана и проведению государственного кадастрового учета электросетевого объекта </w:t>
      </w:r>
      <w:r w:rsidR="00366652" w:rsidRPr="00AD7B50">
        <w:rPr>
          <w:sz w:val="24"/>
          <w:szCs w:val="24"/>
        </w:rPr>
        <w:t>для нужд ПАО</w:t>
      </w:r>
      <w:proofErr w:type="gramEnd"/>
      <w:r w:rsidR="00366652" w:rsidRPr="00AD7B50">
        <w:rPr>
          <w:sz w:val="24"/>
          <w:szCs w:val="24"/>
        </w:rPr>
        <w:t xml:space="preserve"> «</w:t>
      </w:r>
      <w:proofErr w:type="gramStart"/>
      <w:r w:rsidR="00366652" w:rsidRPr="00AD7B50">
        <w:rPr>
          <w:sz w:val="24"/>
          <w:szCs w:val="24"/>
        </w:rPr>
        <w:t>МРСК Центра»</w:t>
      </w:r>
      <w:r w:rsidR="00702B2C" w:rsidRPr="00AD7B50">
        <w:rPr>
          <w:sz w:val="24"/>
          <w:szCs w:val="24"/>
        </w:rPr>
        <w:t xml:space="preserve"> </w:t>
      </w:r>
      <w:r w:rsidR="00862664" w:rsidRPr="00AD7B50">
        <w:rPr>
          <w:sz w:val="24"/>
          <w:szCs w:val="24"/>
        </w:rPr>
        <w:t>(филиала</w:t>
      </w:r>
      <w:r w:rsidR="00AD7B50" w:rsidRPr="00AD7B50">
        <w:rPr>
          <w:sz w:val="24"/>
          <w:szCs w:val="24"/>
        </w:rPr>
        <w:t xml:space="preserve"> </w:t>
      </w:r>
      <w:r w:rsidR="00862664" w:rsidRPr="00AD7B50">
        <w:rPr>
          <w:sz w:val="24"/>
          <w:szCs w:val="24"/>
        </w:rPr>
        <w:t>«Брянскэнерго» расположенного по адресу:</w:t>
      </w:r>
      <w:proofErr w:type="gramEnd"/>
      <w:r w:rsidR="00862664" w:rsidRPr="00AD7B50">
        <w:rPr>
          <w:sz w:val="24"/>
          <w:szCs w:val="24"/>
        </w:rPr>
        <w:t xml:space="preserve"> </w:t>
      </w:r>
      <w:proofErr w:type="gramStart"/>
      <w:r w:rsidR="00862664" w:rsidRPr="00AD7B50">
        <w:rPr>
          <w:sz w:val="24"/>
          <w:szCs w:val="24"/>
        </w:rPr>
        <w:t>РФ, 241050, г.</w:t>
      </w:r>
      <w:r w:rsidR="00AD7B50" w:rsidRPr="00AD7B50">
        <w:rPr>
          <w:sz w:val="24"/>
          <w:szCs w:val="24"/>
        </w:rPr>
        <w:t xml:space="preserve"> Брянск, ул. Советская, д. 35</w:t>
      </w:r>
      <w:r w:rsidR="00862664" w:rsidRPr="00AD7B50">
        <w:rPr>
          <w:sz w:val="24"/>
          <w:szCs w:val="24"/>
        </w:rPr>
        <w:t>)</w:t>
      </w:r>
      <w:r w:rsidRPr="00AD7B50">
        <w:rPr>
          <w:sz w:val="24"/>
          <w:szCs w:val="24"/>
        </w:rPr>
        <w:t>.</w:t>
      </w:r>
      <w:bookmarkEnd w:id="11"/>
      <w:bookmarkEnd w:id="12"/>
      <w:bookmarkEnd w:id="13"/>
      <w:proofErr w:type="gramEnd"/>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C12FA4">
        <w:rPr>
          <w:sz w:val="24"/>
          <w:szCs w:val="24"/>
        </w:rPr>
        <w:t>Россети</w:t>
      </w:r>
      <w:proofErr w:type="spellEnd"/>
      <w:r w:rsidR="00702B2C" w:rsidRPr="00C12FA4">
        <w:rPr>
          <w:sz w:val="24"/>
          <w:szCs w:val="24"/>
        </w:rPr>
        <w:t xml:space="preserve">» </w:t>
      </w:r>
      <w:hyperlink r:id="rId21" w:history="1"/>
      <w:hyperlink r:id="rId22" w:history="1">
        <w:r w:rsidR="00862664" w:rsidRPr="00AD7B50">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4"/>
    </w:p>
    <w:p w:rsidR="00717F60" w:rsidRPr="00C12FA4"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AD7B50"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12FA4">
        <w:rPr>
          <w:b/>
          <w:sz w:val="24"/>
          <w:szCs w:val="24"/>
          <w:u w:val="single"/>
        </w:rPr>
        <w:t>Лот №1:</w:t>
      </w:r>
      <w:r w:rsidR="00717F60" w:rsidRPr="00C12FA4">
        <w:rPr>
          <w:sz w:val="24"/>
          <w:szCs w:val="24"/>
        </w:rPr>
        <w:t xml:space="preserve"> право заклю</w:t>
      </w:r>
      <w:r w:rsidR="00717F60" w:rsidRPr="00AD7B50">
        <w:rPr>
          <w:sz w:val="24"/>
          <w:szCs w:val="24"/>
        </w:rPr>
        <w:t xml:space="preserve">чения </w:t>
      </w:r>
      <w:bookmarkEnd w:id="17"/>
      <w:r w:rsidR="00AD7B50" w:rsidRPr="00AD7B50">
        <w:rPr>
          <w:sz w:val="24"/>
          <w:szCs w:val="24"/>
        </w:rPr>
        <w:t>Договора оказания услуг по подготовке технического плана и проведению государственного кадастрового учета электросетевого объекта для нужд ПАО «МРСК Центра» (филиала «Брянскэнерго»)</w:t>
      </w:r>
      <w:r w:rsidR="00702B2C" w:rsidRPr="00AD7B50">
        <w:rPr>
          <w:sz w:val="24"/>
          <w:szCs w:val="24"/>
        </w:rPr>
        <w:t>.</w:t>
      </w:r>
    </w:p>
    <w:p w:rsidR="008C4223" w:rsidRPr="00E71A48" w:rsidRDefault="008C4223" w:rsidP="00750D4A">
      <w:pPr>
        <w:keepNext/>
        <w:autoSpaceDE w:val="0"/>
        <w:autoSpaceDN w:val="0"/>
        <w:spacing w:line="264" w:lineRule="auto"/>
        <w:ind w:firstLine="540"/>
        <w:rPr>
          <w:sz w:val="24"/>
          <w:szCs w:val="24"/>
          <w:lang w:eastAsia="ru-RU"/>
        </w:rPr>
      </w:pPr>
      <w:r w:rsidRPr="00AD7B50">
        <w:rPr>
          <w:sz w:val="24"/>
          <w:szCs w:val="24"/>
        </w:rPr>
        <w:t xml:space="preserve">Количество лотов: </w:t>
      </w:r>
      <w:r w:rsidRPr="00AD7B50">
        <w:rPr>
          <w:b/>
          <w:sz w:val="24"/>
          <w:szCs w:val="24"/>
        </w:rPr>
        <w:t>1 (один)</w:t>
      </w:r>
      <w:r w:rsidRPr="00AD7B50">
        <w:rPr>
          <w:sz w:val="24"/>
          <w:szCs w:val="24"/>
        </w:rPr>
        <w:t>.</w:t>
      </w:r>
    </w:p>
    <w:bookmarkEnd w:id="18"/>
    <w:p w:rsidR="00804801" w:rsidRPr="00E71A48" w:rsidRDefault="00B5344A" w:rsidP="00750D4A">
      <w:pPr>
        <w:pStyle w:val="a"/>
        <w:keepNext/>
        <w:numPr>
          <w:ilvl w:val="0"/>
          <w:numId w:val="0"/>
        </w:numPr>
        <w:spacing w:line="264" w:lineRule="auto"/>
        <w:ind w:left="360" w:hanging="360"/>
        <w:rPr>
          <w:sz w:val="24"/>
          <w:szCs w:val="24"/>
        </w:rPr>
      </w:pPr>
      <w:r w:rsidRPr="00E71A48">
        <w:rPr>
          <w:sz w:val="24"/>
          <w:szCs w:val="24"/>
        </w:rPr>
        <w:t xml:space="preserve">Частичное </w:t>
      </w:r>
      <w:r w:rsidR="00366652">
        <w:rPr>
          <w:sz w:val="24"/>
          <w:szCs w:val="24"/>
        </w:rPr>
        <w:t xml:space="preserve">оказание </w:t>
      </w:r>
      <w:r w:rsidR="00AD3EBC" w:rsidRPr="00E71A48">
        <w:rPr>
          <w:sz w:val="24"/>
          <w:szCs w:val="24"/>
        </w:rPr>
        <w:t>услуг</w:t>
      </w:r>
      <w:r w:rsidRPr="00E71A48">
        <w:rPr>
          <w:sz w:val="24"/>
          <w:szCs w:val="24"/>
        </w:rPr>
        <w:t xml:space="preserve"> не допускается.</w:t>
      </w:r>
    </w:p>
    <w:p w:rsidR="00717F60" w:rsidRPr="00FA732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366652" w:rsidRPr="00AD7B50">
        <w:rPr>
          <w:sz w:val="24"/>
          <w:szCs w:val="24"/>
        </w:rPr>
        <w:t>оказания услуг</w:t>
      </w:r>
      <w:r w:rsidR="00717F60" w:rsidRPr="00AD7B50">
        <w:rPr>
          <w:sz w:val="24"/>
          <w:szCs w:val="24"/>
        </w:rPr>
        <w:t xml:space="preserve">: </w:t>
      </w:r>
      <w:r w:rsidR="00AD7B50" w:rsidRPr="00AD7B50">
        <w:rPr>
          <w:sz w:val="24"/>
          <w:szCs w:val="24"/>
        </w:rPr>
        <w:t>в течение 3 месяцев с момента подписания Договора</w:t>
      </w:r>
      <w:r w:rsidR="00717F60" w:rsidRPr="00AD7B50">
        <w:rPr>
          <w:sz w:val="24"/>
          <w:szCs w:val="24"/>
        </w:rPr>
        <w:t>.</w:t>
      </w:r>
      <w:bookmarkEnd w:id="19"/>
    </w:p>
    <w:p w:rsidR="008D2928" w:rsidRPr="00AD7B50"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AD7B50">
        <w:rPr>
          <w:sz w:val="24"/>
          <w:szCs w:val="24"/>
        </w:rPr>
        <w:t xml:space="preserve">Оказание услуг Участником будет осуществляться на </w:t>
      </w:r>
      <w:r w:rsidR="00425F34" w:rsidRPr="00AD7B50">
        <w:rPr>
          <w:sz w:val="24"/>
          <w:szCs w:val="24"/>
        </w:rPr>
        <w:t>территории Р</w:t>
      </w:r>
      <w:r w:rsidR="00A0540E" w:rsidRPr="00AD7B50">
        <w:rPr>
          <w:sz w:val="24"/>
          <w:szCs w:val="24"/>
        </w:rPr>
        <w:t xml:space="preserve">оссийской </w:t>
      </w:r>
      <w:r w:rsidR="00425F34" w:rsidRPr="00AD7B50">
        <w:rPr>
          <w:sz w:val="24"/>
          <w:szCs w:val="24"/>
        </w:rPr>
        <w:t>Ф</w:t>
      </w:r>
      <w:r w:rsidR="00A0540E" w:rsidRPr="00AD7B50">
        <w:rPr>
          <w:sz w:val="24"/>
          <w:szCs w:val="24"/>
        </w:rPr>
        <w:t>едерации</w:t>
      </w:r>
      <w:r w:rsidRPr="00AD7B50">
        <w:rPr>
          <w:sz w:val="24"/>
          <w:szCs w:val="24"/>
        </w:rPr>
        <w:t>.</w:t>
      </w:r>
      <w:bookmarkEnd w:id="20"/>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 xml:space="preserve">безналичный расчет, оплата </w:t>
      </w:r>
      <w:r w:rsidR="00AD7B50" w:rsidRPr="00AD7B50">
        <w:rPr>
          <w:iCs/>
          <w:sz w:val="24"/>
          <w:szCs w:val="24"/>
        </w:rPr>
        <w:t>100 % стоимости оказанных по Договору услуг производится безналичным расчетом в течение 10 (десяти) рабочих дней после подписания сторонами акта об оказании услуг и предоставления счета-фактуры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66072F">
        <w:rPr>
          <w:iCs/>
          <w:sz w:val="24"/>
          <w:szCs w:val="24"/>
        </w:rPr>
        <w:fldChar w:fldCharType="begin"/>
      </w:r>
      <w:r w:rsidR="00E71A48">
        <w:rPr>
          <w:iCs/>
          <w:sz w:val="24"/>
          <w:szCs w:val="24"/>
        </w:rPr>
        <w:instrText xml:space="preserve"> REF _Ref311232052 \r \h </w:instrText>
      </w:r>
      <w:r w:rsidR="0066072F">
        <w:rPr>
          <w:iCs/>
          <w:sz w:val="24"/>
          <w:szCs w:val="24"/>
        </w:rPr>
      </w:r>
      <w:r w:rsidR="0066072F">
        <w:rPr>
          <w:iCs/>
          <w:sz w:val="24"/>
          <w:szCs w:val="24"/>
        </w:rPr>
        <w:fldChar w:fldCharType="separate"/>
      </w:r>
      <w:r w:rsidR="00FF15F3">
        <w:rPr>
          <w:iCs/>
          <w:sz w:val="24"/>
          <w:szCs w:val="24"/>
        </w:rPr>
        <w:t>3</w:t>
      </w:r>
      <w:r w:rsidR="0066072F">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66072F">
        <w:rPr>
          <w:sz w:val="24"/>
          <w:szCs w:val="24"/>
        </w:rPr>
        <w:fldChar w:fldCharType="begin"/>
      </w:r>
      <w:r w:rsidR="008D2928">
        <w:rPr>
          <w:sz w:val="24"/>
          <w:szCs w:val="24"/>
        </w:rPr>
        <w:instrText xml:space="preserve"> REF _Ref440270568 \r \h </w:instrText>
      </w:r>
      <w:r w:rsidR="0066072F">
        <w:rPr>
          <w:sz w:val="24"/>
          <w:szCs w:val="24"/>
        </w:rPr>
      </w:r>
      <w:r w:rsidR="0066072F">
        <w:rPr>
          <w:sz w:val="24"/>
          <w:szCs w:val="24"/>
        </w:rPr>
        <w:fldChar w:fldCharType="separate"/>
      </w:r>
      <w:r w:rsidR="00FF15F3">
        <w:rPr>
          <w:sz w:val="24"/>
          <w:szCs w:val="24"/>
        </w:rPr>
        <w:t>4</w:t>
      </w:r>
      <w:r w:rsidR="0066072F">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2C03EF">
        <w:fldChar w:fldCharType="begin"/>
      </w:r>
      <w:r w:rsidR="002C03EF">
        <w:instrText xml:space="preserve"> REF _Ref305973574 \r \h  \* MERGEFORMAT </w:instrText>
      </w:r>
      <w:r w:rsidR="002C03EF">
        <w:fldChar w:fldCharType="separate"/>
      </w:r>
      <w:r w:rsidR="00FF15F3">
        <w:t>2</w:t>
      </w:r>
      <w:r w:rsidR="002C03EF">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66072F">
        <w:rPr>
          <w:iCs/>
          <w:sz w:val="24"/>
          <w:szCs w:val="24"/>
        </w:rPr>
        <w:fldChar w:fldCharType="begin"/>
      </w:r>
      <w:r w:rsidR="008D2928">
        <w:rPr>
          <w:iCs/>
          <w:sz w:val="24"/>
          <w:szCs w:val="24"/>
        </w:rPr>
        <w:instrText xml:space="preserve"> REF _Ref440270602 \r \h </w:instrText>
      </w:r>
      <w:r w:rsidR="0066072F">
        <w:rPr>
          <w:iCs/>
          <w:sz w:val="24"/>
          <w:szCs w:val="24"/>
        </w:rPr>
      </w:r>
      <w:r w:rsidR="0066072F">
        <w:rPr>
          <w:iCs/>
          <w:sz w:val="24"/>
          <w:szCs w:val="24"/>
        </w:rPr>
        <w:fldChar w:fldCharType="separate"/>
      </w:r>
      <w:r w:rsidR="00FF15F3">
        <w:rPr>
          <w:iCs/>
          <w:sz w:val="24"/>
          <w:szCs w:val="24"/>
        </w:rPr>
        <w:t>5</w:t>
      </w:r>
      <w:r w:rsidR="0066072F">
        <w:rPr>
          <w:iCs/>
          <w:sz w:val="24"/>
          <w:szCs w:val="24"/>
        </w:rPr>
        <w:fldChar w:fldCharType="end"/>
      </w:r>
      <w:r w:rsidR="004B5EB3" w:rsidRPr="002A47D1">
        <w:rPr>
          <w:sz w:val="24"/>
          <w:szCs w:val="24"/>
        </w:rPr>
        <w:t>.</w:t>
      </w:r>
    </w:p>
    <w:p w:rsidR="002A47D1" w:rsidRPr="00366652"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lastRenderedPageBreak/>
        <w:t>В случае</w:t>
      </w:r>
      <w:proofErr w:type="gramStart"/>
      <w:r w:rsidRPr="00366652">
        <w:rPr>
          <w:sz w:val="24"/>
          <w:szCs w:val="24"/>
        </w:rPr>
        <w:t>,</w:t>
      </w:r>
      <w:proofErr w:type="gramEnd"/>
      <w:r w:rsidRPr="00366652">
        <w:rPr>
          <w:sz w:val="24"/>
          <w:szCs w:val="24"/>
        </w:rPr>
        <w:t xml:space="preserve"> если </w:t>
      </w:r>
      <w:r w:rsidR="00366652" w:rsidRPr="00366652">
        <w:rPr>
          <w:sz w:val="24"/>
          <w:szCs w:val="24"/>
        </w:rPr>
        <w:t>сроки оказания услуг, форма и порядок оплаты</w:t>
      </w:r>
      <w:r w:rsidRPr="00366652">
        <w:rPr>
          <w:sz w:val="24"/>
          <w:szCs w:val="24"/>
        </w:rPr>
        <w:t xml:space="preserve">, указанные в </w:t>
      </w:r>
      <w:proofErr w:type="spellStart"/>
      <w:r w:rsidRPr="00366652">
        <w:rPr>
          <w:sz w:val="24"/>
          <w:szCs w:val="24"/>
        </w:rPr>
        <w:t>п.п</w:t>
      </w:r>
      <w:proofErr w:type="spellEnd"/>
      <w:r w:rsidRPr="00366652">
        <w:rPr>
          <w:sz w:val="24"/>
          <w:szCs w:val="24"/>
        </w:rPr>
        <w:t xml:space="preserve">. </w:t>
      </w:r>
      <w:r w:rsidR="002C03EF">
        <w:fldChar w:fldCharType="begin"/>
      </w:r>
      <w:r w:rsidR="002C03EF">
        <w:instrText xml:space="preserve"> REF _Ref440270637 \r \h  \* MERGEFORMAT </w:instrText>
      </w:r>
      <w:r w:rsidR="002C03EF">
        <w:fldChar w:fldCharType="separate"/>
      </w:r>
      <w:r w:rsidR="00FF15F3" w:rsidRPr="00FF15F3">
        <w:rPr>
          <w:sz w:val="24"/>
          <w:szCs w:val="24"/>
        </w:rPr>
        <w:t>1.1.5</w:t>
      </w:r>
      <w:r w:rsidR="002C03EF">
        <w:fldChar w:fldCharType="end"/>
      </w:r>
      <w:r w:rsidRPr="00366652">
        <w:rPr>
          <w:sz w:val="24"/>
          <w:szCs w:val="24"/>
        </w:rPr>
        <w:t xml:space="preserve">, </w:t>
      </w:r>
      <w:r w:rsidR="002C03EF">
        <w:fldChar w:fldCharType="begin"/>
      </w:r>
      <w:r w:rsidR="002C03EF">
        <w:instrText xml:space="preserve"> REF _Ref440270663 \r \h  \* MERGEFORMAT </w:instrText>
      </w:r>
      <w:r w:rsidR="002C03EF">
        <w:fldChar w:fldCharType="separate"/>
      </w:r>
      <w:r w:rsidR="00FF15F3" w:rsidRPr="00FF15F3">
        <w:rPr>
          <w:sz w:val="24"/>
          <w:szCs w:val="24"/>
        </w:rPr>
        <w:t>1.1.7</w:t>
      </w:r>
      <w:r w:rsidR="002C03EF">
        <w:fldChar w:fldCharType="end"/>
      </w:r>
      <w:r w:rsidRPr="00366652">
        <w:rPr>
          <w:sz w:val="24"/>
          <w:szCs w:val="24"/>
        </w:rPr>
        <w:t xml:space="preserve"> настоящей Документации, противоречат соответствующим </w:t>
      </w:r>
      <w:r w:rsidR="00366652" w:rsidRPr="00366652">
        <w:rPr>
          <w:sz w:val="24"/>
          <w:szCs w:val="24"/>
        </w:rPr>
        <w:t>срокам оказания услуг, форме и порядку оплаты</w:t>
      </w:r>
      <w:r w:rsidRPr="00366652">
        <w:rPr>
          <w:sz w:val="24"/>
          <w:szCs w:val="24"/>
        </w:rPr>
        <w:t>, указанным в Приложении №1 (Техническ</w:t>
      </w:r>
      <w:r w:rsidR="00A154B7" w:rsidRPr="00366652">
        <w:rPr>
          <w:sz w:val="24"/>
          <w:szCs w:val="24"/>
        </w:rPr>
        <w:t>ом</w:t>
      </w:r>
      <w:r w:rsidRPr="00366652">
        <w:rPr>
          <w:sz w:val="24"/>
          <w:szCs w:val="24"/>
        </w:rPr>
        <w:t xml:space="preserve"> задани</w:t>
      </w:r>
      <w:r w:rsidR="00A154B7" w:rsidRPr="00366652">
        <w:rPr>
          <w:sz w:val="24"/>
          <w:szCs w:val="24"/>
        </w:rPr>
        <w:t>и</w:t>
      </w:r>
      <w:r w:rsidRPr="00366652">
        <w:rPr>
          <w:sz w:val="24"/>
          <w:szCs w:val="24"/>
        </w:rPr>
        <w:t xml:space="preserve">) </w:t>
      </w:r>
      <w:r w:rsidR="00254926" w:rsidRPr="00435355">
        <w:rPr>
          <w:sz w:val="24"/>
          <w:szCs w:val="24"/>
        </w:rPr>
        <w:t>и/или в Приложении №2 (проекте Договора)</w:t>
      </w:r>
      <w:r w:rsidR="00254926">
        <w:rPr>
          <w:bCs w:val="0"/>
          <w:iCs/>
          <w:szCs w:val="24"/>
        </w:rPr>
        <w:t xml:space="preserve"> </w:t>
      </w:r>
      <w:r w:rsidRPr="00366652">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66652">
        <w:rPr>
          <w:sz w:val="24"/>
          <w:szCs w:val="24"/>
        </w:rPr>
        <w:t>п.п</w:t>
      </w:r>
      <w:proofErr w:type="spellEnd"/>
      <w:r w:rsidRPr="00366652">
        <w:rPr>
          <w:sz w:val="24"/>
          <w:szCs w:val="24"/>
        </w:rPr>
        <w:t xml:space="preserve">. </w:t>
      </w:r>
      <w:r w:rsidR="002C03EF">
        <w:fldChar w:fldCharType="begin"/>
      </w:r>
      <w:r w:rsidR="002C03EF">
        <w:instrText xml:space="preserve"> REF _Ref440270637 \r \h  \* MERGEFORMAT </w:instrText>
      </w:r>
      <w:r w:rsidR="002C03EF">
        <w:fldChar w:fldCharType="separate"/>
      </w:r>
      <w:r w:rsidR="00FF15F3" w:rsidRPr="00FF15F3">
        <w:rPr>
          <w:sz w:val="24"/>
          <w:szCs w:val="24"/>
        </w:rPr>
        <w:t>1.1.5</w:t>
      </w:r>
      <w:r w:rsidR="002C03EF">
        <w:fldChar w:fldCharType="end"/>
      </w:r>
      <w:r w:rsidR="008D2928" w:rsidRPr="00366652">
        <w:rPr>
          <w:sz w:val="24"/>
          <w:szCs w:val="24"/>
        </w:rPr>
        <w:t xml:space="preserve">, </w:t>
      </w:r>
      <w:r w:rsidR="002C03EF">
        <w:fldChar w:fldCharType="begin"/>
      </w:r>
      <w:r w:rsidR="002C03EF">
        <w:instrText xml:space="preserve"> REF _Ref440270663 \r \h  \* MERGEFORMAT </w:instrText>
      </w:r>
      <w:r w:rsidR="002C03EF">
        <w:fldChar w:fldCharType="separate"/>
      </w:r>
      <w:r w:rsidR="00FF15F3" w:rsidRPr="00FF15F3">
        <w:rPr>
          <w:sz w:val="24"/>
          <w:szCs w:val="24"/>
        </w:rPr>
        <w:t>1.1.7</w:t>
      </w:r>
      <w:r w:rsidR="002C03EF">
        <w:fldChar w:fldCharType="end"/>
      </w:r>
      <w:r w:rsidRPr="00366652">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66072F">
        <w:rPr>
          <w:sz w:val="24"/>
          <w:szCs w:val="24"/>
        </w:rPr>
        <w:fldChar w:fldCharType="begin"/>
      </w:r>
      <w:r w:rsidR="008D2928">
        <w:rPr>
          <w:sz w:val="24"/>
          <w:szCs w:val="24"/>
        </w:rPr>
        <w:instrText xml:space="preserve"> REF _Ref440270663 \r \h </w:instrText>
      </w:r>
      <w:r w:rsidR="0066072F">
        <w:rPr>
          <w:sz w:val="24"/>
          <w:szCs w:val="24"/>
        </w:rPr>
      </w:r>
      <w:r w:rsidR="0066072F">
        <w:rPr>
          <w:sz w:val="24"/>
          <w:szCs w:val="24"/>
        </w:rPr>
        <w:fldChar w:fldCharType="separate"/>
      </w:r>
      <w:r w:rsidR="00FF15F3">
        <w:rPr>
          <w:sz w:val="24"/>
          <w:szCs w:val="24"/>
        </w:rPr>
        <w:t>1.1.7</w:t>
      </w:r>
      <w:r w:rsidR="0066072F">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2C03EF">
        <w:fldChar w:fldCharType="begin"/>
      </w:r>
      <w:r w:rsidR="002C03EF">
        <w:instrText xml:space="preserve"> REF _Ref305973033 \r \h  \* MERGEFORMAT </w:instrText>
      </w:r>
      <w:r w:rsidR="002C03EF">
        <w:fldChar w:fldCharType="separate"/>
      </w:r>
      <w:r w:rsidR="00FF15F3" w:rsidRPr="00FF15F3">
        <w:rPr>
          <w:sz w:val="24"/>
          <w:szCs w:val="24"/>
        </w:rPr>
        <w:t>3.2</w:t>
      </w:r>
      <w:r w:rsidR="002C03EF">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E71A48">
        <w:t>Особые положения в связи с проведением Запроса предложений на ЭТП</w:t>
      </w:r>
      <w:bookmarkEnd w:id="33"/>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2C03EF">
        <w:fldChar w:fldCharType="begin"/>
      </w:r>
      <w:r w:rsidR="002C03EF">
        <w:instrText xml:space="preserve"> REF _Ref191386109 \n \h  \* MERGEFORMAT </w:instrText>
      </w:r>
      <w:r w:rsidR="002C03EF">
        <w:fldChar w:fldCharType="separate"/>
      </w:r>
      <w:r w:rsidR="00FF15F3" w:rsidRPr="00FF15F3">
        <w:rPr>
          <w:color w:val="000000"/>
          <w:sz w:val="24"/>
          <w:szCs w:val="24"/>
        </w:rPr>
        <w:t>3.3.2</w:t>
      </w:r>
      <w:r w:rsidR="002C03EF">
        <w:fldChar w:fldCharType="end"/>
      </w:r>
      <w:r w:rsidR="00721B30">
        <w:rPr>
          <w:color w:val="00000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66072F">
        <w:rPr>
          <w:sz w:val="24"/>
          <w:szCs w:val="24"/>
        </w:rPr>
        <w:fldChar w:fldCharType="begin"/>
      </w:r>
      <w:r w:rsidR="002F273A">
        <w:rPr>
          <w:bCs w:val="0"/>
          <w:sz w:val="24"/>
          <w:szCs w:val="24"/>
        </w:rPr>
        <w:instrText xml:space="preserve"> REF _Ref442190626 \r \h </w:instrText>
      </w:r>
      <w:r w:rsidR="0066072F">
        <w:rPr>
          <w:sz w:val="24"/>
          <w:szCs w:val="24"/>
        </w:rPr>
      </w:r>
      <w:r w:rsidR="0066072F">
        <w:rPr>
          <w:sz w:val="24"/>
          <w:szCs w:val="24"/>
        </w:rPr>
        <w:fldChar w:fldCharType="separate"/>
      </w:r>
      <w:r w:rsidR="00FF15F3">
        <w:rPr>
          <w:bCs w:val="0"/>
          <w:sz w:val="24"/>
          <w:szCs w:val="24"/>
        </w:rPr>
        <w:t>у)</w:t>
      </w:r>
      <w:r w:rsidR="0066072F">
        <w:rPr>
          <w:sz w:val="24"/>
          <w:szCs w:val="24"/>
        </w:rPr>
        <w:fldChar w:fldCharType="end"/>
      </w:r>
      <w:r w:rsidR="002F273A" w:rsidRPr="002F273A">
        <w:rPr>
          <w:sz w:val="24"/>
          <w:szCs w:val="24"/>
        </w:rPr>
        <w:t xml:space="preserve"> п. </w:t>
      </w:r>
      <w:r w:rsidR="002C03EF">
        <w:fldChar w:fldCharType="begin"/>
      </w:r>
      <w:r w:rsidR="002C03EF">
        <w:instrText xml:space="preserve"> REF _Ref306005578 \r \h  \* MERGEFORMAT </w:instrText>
      </w:r>
      <w:r w:rsidR="002C03EF">
        <w:fldChar w:fldCharType="separate"/>
      </w:r>
      <w:r w:rsidR="00FF15F3" w:rsidRPr="00FF15F3">
        <w:rPr>
          <w:sz w:val="24"/>
          <w:szCs w:val="24"/>
        </w:rPr>
        <w:t>3.3.8.3</w:t>
      </w:r>
      <w:r w:rsidR="002C03EF">
        <w:fldChar w:fldCharType="end"/>
      </w:r>
      <w:r w:rsidR="002F273A" w:rsidRPr="002F273A">
        <w:rPr>
          <w:sz w:val="24"/>
          <w:szCs w:val="24"/>
        </w:rPr>
        <w:t xml:space="preserve"> и подразделе </w:t>
      </w:r>
      <w:r w:rsidR="002C03EF">
        <w:fldChar w:fldCharType="begin"/>
      </w:r>
      <w:r w:rsidR="002C03EF">
        <w:instrText xml:space="preserve"> REF _Ref441574649 \r \h  \* MERGEFORMAT </w:instrText>
      </w:r>
      <w:r w:rsidR="002C03EF">
        <w:fldChar w:fldCharType="separate"/>
      </w:r>
      <w:r w:rsidR="00FF15F3" w:rsidRPr="00FF15F3">
        <w:rPr>
          <w:sz w:val="24"/>
          <w:szCs w:val="24"/>
        </w:rPr>
        <w:t>5.18</w:t>
      </w:r>
      <w:r w:rsidR="002C03EF">
        <w:fldChar w:fldCharType="end"/>
      </w:r>
      <w:r w:rsidR="00717F60" w:rsidRPr="00E71A48">
        <w:rPr>
          <w:color w:val="000000"/>
          <w:sz w:val="24"/>
          <w:szCs w:val="24"/>
        </w:rPr>
        <w:t xml:space="preserve">. При нарушении этого требования, </w:t>
      </w:r>
      <w:r w:rsidRPr="00E71A48">
        <w:rPr>
          <w:color w:val="000000"/>
          <w:sz w:val="24"/>
          <w:szCs w:val="24"/>
        </w:rPr>
        <w:t>Участник</w:t>
      </w:r>
      <w:r w:rsidR="00717F60" w:rsidRPr="00E71A48">
        <w:rPr>
          <w:color w:val="000000"/>
          <w:sz w:val="24"/>
          <w:szCs w:val="24"/>
        </w:rPr>
        <w:t xml:space="preserve"> </w:t>
      </w:r>
      <w:r w:rsidR="007C0F1C">
        <w:rPr>
          <w:color w:val="000000"/>
          <w:sz w:val="24"/>
          <w:szCs w:val="24"/>
        </w:rPr>
        <w:t>будет</w:t>
      </w:r>
      <w:r w:rsidR="00717F60" w:rsidRPr="00E71A48">
        <w:rPr>
          <w:color w:val="000000"/>
          <w:sz w:val="24"/>
          <w:szCs w:val="24"/>
        </w:rPr>
        <w:t xml:space="preserve"> не допущен к участию в запросе предложений.</w:t>
      </w:r>
    </w:p>
    <w:p w:rsidR="00717F60" w:rsidRPr="00E71A4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E71A4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2C03EF">
        <w:fldChar w:fldCharType="begin"/>
      </w:r>
      <w:r w:rsidR="002C03EF">
        <w:instrText xml:space="preserve"> REF _Ref191386164 \r \h  \* MERGEFORMAT </w:instrText>
      </w:r>
      <w:r w:rsidR="002C03EF">
        <w:fldChar w:fldCharType="separate"/>
      </w:r>
      <w:r w:rsidR="00FF15F3" w:rsidRPr="00FF15F3">
        <w:rPr>
          <w:sz w:val="24"/>
          <w:szCs w:val="24"/>
        </w:rPr>
        <w:t xml:space="preserve"> 1.4.1 </w:t>
      </w:r>
      <w:r w:rsidR="002C03EF">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2C03EF">
        <w:fldChar w:fldCharType="begin"/>
      </w:r>
      <w:r w:rsidR="002C03EF">
        <w:instrText xml:space="preserve"> REF _Ref306978606 \r \h  \* MERGEFORMAT </w:instrText>
      </w:r>
      <w:r w:rsidR="002C03EF">
        <w:fldChar w:fldCharType="separate"/>
      </w:r>
      <w:r w:rsidR="00FF15F3" w:rsidRPr="00FF15F3">
        <w:rPr>
          <w:sz w:val="24"/>
          <w:szCs w:val="24"/>
        </w:rPr>
        <w:t xml:space="preserve"> 1.4.2 </w:t>
      </w:r>
      <w:r w:rsidR="002C03EF">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5832CD"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аффилированных между </w:t>
      </w:r>
      <w:r w:rsidRPr="00E71A48">
        <w:rPr>
          <w:sz w:val="24"/>
          <w:szCs w:val="24"/>
        </w:rPr>
        <w:lastRenderedPageBreak/>
        <w:t>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аффилированности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2C03EF">
        <w:fldChar w:fldCharType="begin"/>
      </w:r>
      <w:r w:rsidR="002C03EF">
        <w:instrText xml:space="preserve"> REF _Ref306114966 \r \h  \* MERGEFORMAT </w:instrText>
      </w:r>
      <w:r w:rsidR="002C03EF">
        <w:fldChar w:fldCharType="separate"/>
      </w:r>
      <w:r w:rsidR="00FF15F3" w:rsidRPr="00FF15F3">
        <w:rPr>
          <w:sz w:val="24"/>
          <w:szCs w:val="24"/>
        </w:rPr>
        <w:t>3.3.11</w:t>
      </w:r>
      <w:r w:rsidR="002C03EF">
        <w:fldChar w:fldCharType="end"/>
      </w:r>
      <w:r w:rsidRPr="00E71A48">
        <w:rPr>
          <w:sz w:val="24"/>
          <w:szCs w:val="24"/>
        </w:rPr>
        <w:t xml:space="preserve"> настоящей Документации).</w:t>
      </w:r>
    </w:p>
    <w:p w:rsidR="00750D4A" w:rsidRPr="00750D4A"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750D4A">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1"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41131048"/>
      <w:bookmarkEnd w:id="41"/>
      <w:bookmarkEnd w:id="42"/>
      <w:r w:rsidRPr="006238AF">
        <w:rPr>
          <w:szCs w:val="24"/>
        </w:rPr>
        <w:lastRenderedPageBreak/>
        <w:t xml:space="preserve">Проект </w:t>
      </w:r>
      <w:r w:rsidR="00123C70" w:rsidRPr="006238AF">
        <w:rPr>
          <w:szCs w:val="24"/>
        </w:rPr>
        <w:t>Договор</w:t>
      </w:r>
      <w:r w:rsidRPr="006238AF">
        <w:rPr>
          <w:szCs w:val="24"/>
        </w:rPr>
        <w:t>а</w:t>
      </w:r>
      <w:bookmarkEnd w:id="43"/>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4"/>
      <w:bookmarkEnd w:id="45"/>
      <w:bookmarkEnd w:id="46"/>
      <w:bookmarkEnd w:id="47"/>
    </w:p>
    <w:p w:rsidR="00953802" w:rsidRPr="006238AF" w:rsidRDefault="00216641" w:rsidP="00953802">
      <w:pPr>
        <w:pStyle w:val="2"/>
        <w:tabs>
          <w:tab w:val="clear" w:pos="1700"/>
          <w:tab w:val="left" w:pos="567"/>
        </w:tabs>
        <w:spacing w:line="264" w:lineRule="auto"/>
      </w:pPr>
      <w:bookmarkStart w:id="48" w:name="_Toc441131049"/>
      <w:r w:rsidRPr="006238AF">
        <w:t>Проект договора</w:t>
      </w:r>
      <w:bookmarkEnd w:id="48"/>
    </w:p>
    <w:p w:rsidR="00953802" w:rsidRPr="003803A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61313"/>
      <w:bookmarkStart w:id="55" w:name="_Toc440376068"/>
      <w:bookmarkStart w:id="56" w:name="_Toc440376195"/>
      <w:bookmarkStart w:id="57" w:name="_Toc440382460"/>
      <w:bookmarkStart w:id="58" w:name="_Toc440447130"/>
      <w:bookmarkStart w:id="59" w:name="_Toc440632290"/>
      <w:bookmarkStart w:id="60" w:name="_Toc440875063"/>
      <w:bookmarkStart w:id="61" w:name="_Toc441131050"/>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49"/>
      <w:bookmarkEnd w:id="50"/>
      <w:bookmarkEnd w:id="51"/>
      <w:bookmarkEnd w:id="52"/>
      <w:bookmarkEnd w:id="53"/>
      <w:bookmarkEnd w:id="54"/>
      <w:bookmarkEnd w:id="55"/>
      <w:bookmarkEnd w:id="56"/>
      <w:bookmarkEnd w:id="57"/>
      <w:bookmarkEnd w:id="58"/>
      <w:bookmarkEnd w:id="59"/>
      <w:bookmarkEnd w:id="60"/>
      <w:bookmarkEnd w:id="61"/>
    </w:p>
    <w:p w:rsidR="00953802" w:rsidRPr="006238AF" w:rsidRDefault="0094713A" w:rsidP="0094713A">
      <w:pPr>
        <w:pStyle w:val="3"/>
        <w:ind w:left="0" w:firstLine="709"/>
        <w:jc w:val="both"/>
        <w:rPr>
          <w:b w:val="0"/>
        </w:rPr>
      </w:pPr>
      <w:bookmarkStart w:id="62" w:name="_Toc439238032"/>
      <w:bookmarkStart w:id="63" w:name="_Toc439238154"/>
      <w:bookmarkStart w:id="64" w:name="_Toc439252706"/>
      <w:bookmarkStart w:id="65" w:name="_Toc439323564"/>
      <w:bookmarkStart w:id="66" w:name="_Toc439323680"/>
      <w:bookmarkStart w:id="67" w:name="_Toc440361314"/>
      <w:bookmarkStart w:id="68" w:name="_Toc440376069"/>
      <w:bookmarkStart w:id="69" w:name="_Toc440376196"/>
      <w:bookmarkStart w:id="70" w:name="_Toc440382461"/>
      <w:bookmarkStart w:id="71" w:name="_Toc440447131"/>
      <w:bookmarkStart w:id="72" w:name="_Toc440632291"/>
      <w:bookmarkStart w:id="73" w:name="_Toc440875064"/>
      <w:bookmarkStart w:id="74" w:name="_Toc441131051"/>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66072F">
        <w:rPr>
          <w:b w:val="0"/>
        </w:rPr>
        <w:fldChar w:fldCharType="begin"/>
      </w:r>
      <w:r w:rsidR="008D2928">
        <w:rPr>
          <w:b w:val="0"/>
        </w:rPr>
        <w:instrText xml:space="preserve"> REF _Ref93264992 \r \h </w:instrText>
      </w:r>
      <w:r w:rsidR="0066072F">
        <w:rPr>
          <w:b w:val="0"/>
        </w:rPr>
      </w:r>
      <w:r w:rsidR="0066072F">
        <w:rPr>
          <w:b w:val="0"/>
        </w:rPr>
        <w:fldChar w:fldCharType="separate"/>
      </w:r>
      <w:r w:rsidR="00FF15F3">
        <w:rPr>
          <w:b w:val="0"/>
        </w:rPr>
        <w:t>5.5</w:t>
      </w:r>
      <w:r w:rsidR="0066072F">
        <w:rPr>
          <w:b w:val="0"/>
        </w:rPr>
        <w:fldChar w:fldCharType="end"/>
      </w:r>
      <w:r w:rsidRPr="006238AF">
        <w:rPr>
          <w:b w:val="0"/>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bookmarkEnd w:id="74"/>
    </w:p>
    <w:p w:rsidR="0094713A" w:rsidRPr="003303E9" w:rsidRDefault="0094713A" w:rsidP="0094713A">
      <w:pPr>
        <w:pStyle w:val="3"/>
        <w:ind w:left="0" w:firstLine="709"/>
        <w:jc w:val="both"/>
        <w:rPr>
          <w:b w:val="0"/>
        </w:rPr>
      </w:pPr>
      <w:bookmarkStart w:id="75" w:name="_Toc439238033"/>
      <w:bookmarkStart w:id="76" w:name="_Toc439238155"/>
      <w:bookmarkStart w:id="77" w:name="_Toc439252707"/>
      <w:bookmarkStart w:id="78" w:name="_Toc439323565"/>
      <w:bookmarkStart w:id="79" w:name="_Toc439323681"/>
      <w:bookmarkStart w:id="80" w:name="_Toc440361315"/>
      <w:bookmarkStart w:id="81" w:name="_Toc440376070"/>
      <w:bookmarkStart w:id="82" w:name="_Toc440376197"/>
      <w:bookmarkStart w:id="83" w:name="_Toc440382462"/>
      <w:bookmarkStart w:id="84" w:name="_Toc440447132"/>
      <w:bookmarkStart w:id="85" w:name="_Toc440632292"/>
      <w:bookmarkStart w:id="86" w:name="_Toc440875065"/>
      <w:bookmarkStart w:id="87" w:name="_Toc441131052"/>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75"/>
      <w:bookmarkEnd w:id="76"/>
      <w:bookmarkEnd w:id="77"/>
      <w:bookmarkEnd w:id="78"/>
      <w:bookmarkEnd w:id="79"/>
      <w:bookmarkEnd w:id="80"/>
      <w:bookmarkEnd w:id="81"/>
      <w:bookmarkEnd w:id="82"/>
      <w:bookmarkEnd w:id="83"/>
      <w:bookmarkEnd w:id="84"/>
      <w:bookmarkEnd w:id="85"/>
      <w:bookmarkEnd w:id="86"/>
      <w:bookmarkEnd w:id="87"/>
    </w:p>
    <w:p w:rsidR="00953802" w:rsidRPr="003303E9" w:rsidRDefault="00953802" w:rsidP="00953802">
      <w:pPr>
        <w:pStyle w:val="2"/>
        <w:tabs>
          <w:tab w:val="clear" w:pos="1700"/>
          <w:tab w:val="left" w:pos="567"/>
        </w:tabs>
        <w:spacing w:line="264" w:lineRule="auto"/>
      </w:pPr>
      <w:bookmarkStart w:id="88" w:name="_Toc440875066"/>
      <w:bookmarkStart w:id="89" w:name="_Toc441131053"/>
      <w:r w:rsidRPr="003303E9">
        <w:rPr>
          <w:bCs w:val="0"/>
        </w:rPr>
        <w:t>Антикоррупционная оговорка, включаемая в проект договора</w:t>
      </w:r>
      <w:bookmarkEnd w:id="88"/>
      <w:bookmarkEnd w:id="89"/>
    </w:p>
    <w:p w:rsidR="00953802" w:rsidRPr="003303E9" w:rsidRDefault="0094713A" w:rsidP="0094713A">
      <w:pPr>
        <w:pStyle w:val="3"/>
        <w:ind w:left="0" w:firstLine="709"/>
        <w:jc w:val="both"/>
        <w:rPr>
          <w:b w:val="0"/>
        </w:rPr>
      </w:pPr>
      <w:bookmarkStart w:id="90" w:name="_Toc439238157"/>
      <w:bookmarkStart w:id="91" w:name="_Toc439252709"/>
      <w:bookmarkStart w:id="92" w:name="_Toc439323567"/>
      <w:bookmarkStart w:id="93" w:name="_Toc439323683"/>
      <w:bookmarkStart w:id="94" w:name="_Toc440361317"/>
      <w:bookmarkStart w:id="95" w:name="_Toc440376072"/>
      <w:bookmarkStart w:id="96" w:name="_Toc440376199"/>
      <w:bookmarkStart w:id="97" w:name="_Toc440382464"/>
      <w:bookmarkStart w:id="98" w:name="_Toc440447134"/>
      <w:bookmarkStart w:id="99" w:name="_Toc440632294"/>
      <w:bookmarkStart w:id="100" w:name="_Toc440875067"/>
      <w:bookmarkStart w:id="101" w:name="_Toc441131054"/>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66072F">
        <w:rPr>
          <w:b w:val="0"/>
        </w:rPr>
        <w:fldChar w:fldCharType="begin"/>
      </w:r>
      <w:r w:rsidR="008D2928">
        <w:rPr>
          <w:b w:val="0"/>
        </w:rPr>
        <w:instrText xml:space="preserve"> REF _Ref440270867 \r \h </w:instrText>
      </w:r>
      <w:r w:rsidR="0066072F">
        <w:rPr>
          <w:b w:val="0"/>
        </w:rPr>
      </w:r>
      <w:r w:rsidR="0066072F">
        <w:rPr>
          <w:b w:val="0"/>
        </w:rPr>
        <w:fldChar w:fldCharType="separate"/>
      </w:r>
      <w:r w:rsidR="00FF15F3">
        <w:rPr>
          <w:b w:val="0"/>
        </w:rPr>
        <w:t>2.2.3</w:t>
      </w:r>
      <w:r w:rsidR="0066072F">
        <w:rPr>
          <w:b w:val="0"/>
        </w:rPr>
        <w:fldChar w:fldCharType="end"/>
      </w:r>
      <w:r w:rsidRPr="003303E9">
        <w:rPr>
          <w:b w:val="0"/>
        </w:rPr>
        <w:t>).</w:t>
      </w:r>
      <w:bookmarkEnd w:id="90"/>
      <w:bookmarkEnd w:id="91"/>
      <w:bookmarkEnd w:id="92"/>
      <w:bookmarkEnd w:id="93"/>
      <w:bookmarkEnd w:id="94"/>
      <w:bookmarkEnd w:id="95"/>
      <w:bookmarkEnd w:id="96"/>
      <w:bookmarkEnd w:id="97"/>
      <w:bookmarkEnd w:id="98"/>
      <w:bookmarkEnd w:id="99"/>
      <w:bookmarkEnd w:id="100"/>
      <w:bookmarkEnd w:id="101"/>
    </w:p>
    <w:p w:rsidR="0094713A" w:rsidRPr="003303E9" w:rsidRDefault="0094713A" w:rsidP="0094713A">
      <w:pPr>
        <w:pStyle w:val="3"/>
        <w:ind w:left="0" w:firstLine="709"/>
        <w:jc w:val="both"/>
        <w:rPr>
          <w:b w:val="0"/>
        </w:rPr>
      </w:pPr>
      <w:bookmarkStart w:id="102" w:name="_Toc439238158"/>
      <w:bookmarkStart w:id="103" w:name="_Toc439252710"/>
      <w:bookmarkStart w:id="104" w:name="_Toc439323568"/>
      <w:bookmarkStart w:id="105" w:name="_Toc439323684"/>
      <w:bookmarkStart w:id="106" w:name="_Toc440361318"/>
      <w:bookmarkStart w:id="107" w:name="_Toc440376073"/>
      <w:bookmarkStart w:id="108" w:name="_Toc440376200"/>
      <w:bookmarkStart w:id="109" w:name="_Toc440382465"/>
      <w:bookmarkStart w:id="110" w:name="_Toc440447135"/>
      <w:bookmarkStart w:id="111" w:name="_Toc440632295"/>
      <w:bookmarkStart w:id="112" w:name="_Toc440875068"/>
      <w:bookmarkStart w:id="113" w:name="_Toc441131055"/>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02"/>
      <w:bookmarkEnd w:id="103"/>
      <w:bookmarkEnd w:id="104"/>
      <w:bookmarkEnd w:id="105"/>
      <w:bookmarkEnd w:id="106"/>
      <w:bookmarkEnd w:id="107"/>
      <w:bookmarkEnd w:id="108"/>
      <w:bookmarkEnd w:id="109"/>
      <w:bookmarkEnd w:id="110"/>
      <w:bookmarkEnd w:id="111"/>
      <w:bookmarkEnd w:id="112"/>
      <w:bookmarkEnd w:id="113"/>
    </w:p>
    <w:p w:rsidR="0094713A" w:rsidRPr="003303E9" w:rsidRDefault="0094713A" w:rsidP="0094713A">
      <w:pPr>
        <w:pStyle w:val="3"/>
        <w:ind w:left="0" w:firstLine="709"/>
        <w:jc w:val="both"/>
        <w:rPr>
          <w:b w:val="0"/>
        </w:rPr>
      </w:pPr>
      <w:bookmarkStart w:id="114" w:name="_Toc439238159"/>
      <w:bookmarkStart w:id="115" w:name="_Toc439252711"/>
      <w:bookmarkStart w:id="116" w:name="_Toc439323569"/>
      <w:bookmarkStart w:id="117" w:name="_Toc439323685"/>
      <w:bookmarkStart w:id="118" w:name="_Ref440270867"/>
      <w:bookmarkStart w:id="119" w:name="_Toc440361319"/>
      <w:bookmarkStart w:id="120" w:name="_Toc440376074"/>
      <w:bookmarkStart w:id="121" w:name="_Toc440376201"/>
      <w:bookmarkStart w:id="122" w:name="_Toc440382466"/>
      <w:bookmarkStart w:id="123" w:name="_Toc440447136"/>
      <w:bookmarkStart w:id="124" w:name="_Toc440632296"/>
      <w:bookmarkStart w:id="125" w:name="_Toc440875069"/>
      <w:bookmarkStart w:id="126" w:name="_Toc441131056"/>
      <w:r w:rsidRPr="003303E9">
        <w:rPr>
          <w:b w:val="0"/>
        </w:rPr>
        <w:t>Текст Антикоррупционной оговорки:</w:t>
      </w:r>
      <w:bookmarkEnd w:id="114"/>
      <w:bookmarkEnd w:id="115"/>
      <w:bookmarkEnd w:id="116"/>
      <w:bookmarkEnd w:id="117"/>
      <w:bookmarkEnd w:id="118"/>
      <w:bookmarkEnd w:id="119"/>
      <w:bookmarkEnd w:id="120"/>
      <w:bookmarkEnd w:id="121"/>
      <w:bookmarkEnd w:id="122"/>
      <w:bookmarkEnd w:id="123"/>
      <w:bookmarkEnd w:id="124"/>
      <w:bookmarkEnd w:id="125"/>
      <w:bookmarkEnd w:id="126"/>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27" w:name="_Ref303622434"/>
      <w:bookmarkStart w:id="128" w:name="_Ref303624273"/>
      <w:bookmarkStart w:id="129" w:name="_Ref303682476"/>
      <w:bookmarkStart w:id="130" w:name="_Ref303683017"/>
      <w:bookmarkEnd w:id="127"/>
      <w:bookmarkEnd w:id="128"/>
      <w:bookmarkEnd w:id="129"/>
      <w:bookmarkEnd w:id="130"/>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31" w:name="_Ref303711222"/>
      <w:bookmarkStart w:id="132" w:name="_Ref311232052"/>
      <w:bookmarkStart w:id="133" w:name="_Toc441131057"/>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31"/>
      <w:r w:rsidR="00D51A0B" w:rsidRPr="00E71A48">
        <w:rPr>
          <w:szCs w:val="24"/>
        </w:rPr>
        <w:t>Заявок</w:t>
      </w:r>
      <w:bookmarkEnd w:id="132"/>
      <w:bookmarkEnd w:id="133"/>
    </w:p>
    <w:p w:rsidR="00717F60" w:rsidRPr="00E71A48" w:rsidRDefault="00717F60" w:rsidP="00E71A48">
      <w:pPr>
        <w:pStyle w:val="2"/>
        <w:tabs>
          <w:tab w:val="clear" w:pos="1700"/>
          <w:tab w:val="left" w:pos="567"/>
        </w:tabs>
        <w:spacing w:line="264" w:lineRule="auto"/>
      </w:pPr>
      <w:bookmarkStart w:id="134" w:name="_Toc441131058"/>
      <w:r w:rsidRPr="00E71A48">
        <w:t xml:space="preserve">Общий порядок проведения </w:t>
      </w:r>
      <w:r w:rsidR="00440928" w:rsidRPr="00E71A48">
        <w:t>З</w:t>
      </w:r>
      <w:r w:rsidRPr="00E71A48">
        <w:t>апроса предложений</w:t>
      </w:r>
      <w:bookmarkEnd w:id="134"/>
    </w:p>
    <w:p w:rsidR="00717F60" w:rsidRPr="00E71A48" w:rsidRDefault="00717F60" w:rsidP="00953802">
      <w:pPr>
        <w:pStyle w:val="3"/>
        <w:rPr>
          <w:bCs w:val="0"/>
          <w:szCs w:val="24"/>
        </w:rPr>
      </w:pPr>
      <w:bookmarkStart w:id="135" w:name="_Toc439323688"/>
      <w:bookmarkStart w:id="136" w:name="_Toc440361322"/>
      <w:bookmarkStart w:id="137" w:name="_Toc440376077"/>
      <w:bookmarkStart w:id="138" w:name="_Toc440376204"/>
      <w:bookmarkStart w:id="139" w:name="_Toc440382469"/>
      <w:bookmarkStart w:id="140" w:name="_Toc440447139"/>
      <w:bookmarkStart w:id="141" w:name="_Toc440632299"/>
      <w:bookmarkStart w:id="142" w:name="_Toc440875072"/>
      <w:bookmarkStart w:id="143" w:name="_Toc441131059"/>
      <w:r w:rsidRPr="00E71A48">
        <w:rPr>
          <w:szCs w:val="24"/>
        </w:rPr>
        <w:t>Запрос</w:t>
      </w:r>
      <w:r w:rsidRPr="00E71A48">
        <w:rPr>
          <w:bCs w:val="0"/>
          <w:szCs w:val="24"/>
        </w:rPr>
        <w:t xml:space="preserve"> предложений проводится в следующем порядке:</w:t>
      </w:r>
      <w:bookmarkEnd w:id="135"/>
      <w:bookmarkEnd w:id="136"/>
      <w:bookmarkEnd w:id="137"/>
      <w:bookmarkEnd w:id="138"/>
      <w:bookmarkEnd w:id="139"/>
      <w:bookmarkEnd w:id="140"/>
      <w:bookmarkEnd w:id="141"/>
      <w:bookmarkEnd w:id="142"/>
      <w:bookmarkEnd w:id="143"/>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2C03EF">
        <w:fldChar w:fldCharType="begin"/>
      </w:r>
      <w:r w:rsidR="002C03EF">
        <w:instrText xml:space="preserve"> REF _Ref305973033 \r \h  \* MERGEFORMAT </w:instrText>
      </w:r>
      <w:r w:rsidR="002C03EF">
        <w:fldChar w:fldCharType="separate"/>
      </w:r>
      <w:r w:rsidR="00FF15F3" w:rsidRPr="00FF15F3">
        <w:rPr>
          <w:bCs w:val="0"/>
          <w:sz w:val="24"/>
          <w:szCs w:val="24"/>
        </w:rPr>
        <w:t>3.2</w:t>
      </w:r>
      <w:r w:rsidR="002C03EF">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2C03EF">
        <w:fldChar w:fldCharType="begin"/>
      </w:r>
      <w:r w:rsidR="002C03EF">
        <w:instrText xml:space="preserve"> REF _Ref305973147 \r \h  \* MERGEFORMAT </w:instrText>
      </w:r>
      <w:r w:rsidR="002C03EF">
        <w:fldChar w:fldCharType="separate"/>
      </w:r>
      <w:r w:rsidR="00FF15F3" w:rsidRPr="00FF15F3">
        <w:rPr>
          <w:bCs w:val="0"/>
          <w:sz w:val="24"/>
          <w:szCs w:val="24"/>
        </w:rPr>
        <w:t>3.3</w:t>
      </w:r>
      <w:r w:rsidR="002C03EF">
        <w:fldChar w:fldCharType="end"/>
      </w:r>
      <w:r w:rsidR="0066072F"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6072F" w:rsidRPr="00E71A48">
        <w:rPr>
          <w:bCs w:val="0"/>
          <w:sz w:val="24"/>
          <w:szCs w:val="24"/>
        </w:rPr>
      </w:r>
      <w:r w:rsidR="0066072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4" w:name="__RefNumPara__828_922829174"/>
      <w:bookmarkEnd w:id="14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6072F"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6072F" w:rsidRPr="00E71A48">
        <w:rPr>
          <w:bCs w:val="0"/>
          <w:sz w:val="24"/>
          <w:szCs w:val="24"/>
        </w:rPr>
      </w:r>
      <w:r w:rsidR="0066072F" w:rsidRPr="00E71A48">
        <w:rPr>
          <w:bCs w:val="0"/>
          <w:sz w:val="24"/>
          <w:szCs w:val="24"/>
        </w:rPr>
        <w:fldChar w:fldCharType="end"/>
      </w:r>
      <w:r w:rsidR="002C03EF">
        <w:fldChar w:fldCharType="begin"/>
      </w:r>
      <w:r w:rsidR="002C03EF">
        <w:instrText xml:space="preserve"> REF _Ref305973214 \r \h  \* MERGEFORMAT </w:instrText>
      </w:r>
      <w:r w:rsidR="002C03EF">
        <w:fldChar w:fldCharType="separate"/>
      </w:r>
      <w:r w:rsidR="00FF15F3" w:rsidRPr="00FF15F3">
        <w:rPr>
          <w:bCs w:val="0"/>
          <w:sz w:val="24"/>
          <w:szCs w:val="24"/>
        </w:rPr>
        <w:t>3.4</w:t>
      </w:r>
      <w:r w:rsidR="002C03EF">
        <w:fldChar w:fldCharType="end"/>
      </w:r>
      <w:r w:rsidR="00096E9D" w:rsidRPr="00E71A48">
        <w:rPr>
          <w:bCs w:val="0"/>
          <w:sz w:val="24"/>
          <w:szCs w:val="24"/>
        </w:rPr>
        <w:t xml:space="preserve">, </w:t>
      </w:r>
      <w:r w:rsidR="002C03EF">
        <w:fldChar w:fldCharType="begin"/>
      </w:r>
      <w:r w:rsidR="002C03EF">
        <w:instrText xml:space="preserve"> REF _Ref303683883 \r \h  \* MERGEFORMAT </w:instrText>
      </w:r>
      <w:r w:rsidR="002C03EF">
        <w:fldChar w:fldCharType="separate"/>
      </w:r>
      <w:r w:rsidR="00FF15F3" w:rsidRPr="00FF15F3">
        <w:rPr>
          <w:bCs w:val="0"/>
          <w:sz w:val="24"/>
          <w:szCs w:val="24"/>
        </w:rPr>
        <w:t>3.5</w:t>
      </w:r>
      <w:r w:rsidR="002C03EF">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5" w:name="__RefNumPara__832_922829174"/>
      <w:bookmarkEnd w:id="14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2C03EF">
        <w:fldChar w:fldCharType="begin"/>
      </w:r>
      <w:r w:rsidR="002C03EF">
        <w:instrText xml:space="preserve"> REF _Ref305973250 \r \h  \* MERGEFORMAT </w:instrText>
      </w:r>
      <w:r w:rsidR="002C03EF">
        <w:fldChar w:fldCharType="separate"/>
      </w:r>
      <w:r w:rsidR="00FF15F3" w:rsidRPr="00FF15F3">
        <w:rPr>
          <w:bCs w:val="0"/>
          <w:sz w:val="24"/>
          <w:szCs w:val="24"/>
        </w:rPr>
        <w:t>3.5</w:t>
      </w:r>
      <w:r w:rsidR="00FF15F3">
        <w:t>.1</w:t>
      </w:r>
      <w:r w:rsidR="002C03EF">
        <w:fldChar w:fldCharType="end"/>
      </w:r>
      <w:r w:rsidR="0066072F"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6072F" w:rsidRPr="00E71A48">
        <w:rPr>
          <w:bCs w:val="0"/>
          <w:sz w:val="24"/>
          <w:szCs w:val="24"/>
        </w:rPr>
      </w:r>
      <w:r w:rsidR="0066072F"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6" w:name="__RefNumPara__834_922829174"/>
      <w:bookmarkEnd w:id="14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2C03EF">
        <w:fldChar w:fldCharType="begin"/>
      </w:r>
      <w:r w:rsidR="002C03EF">
        <w:instrText xml:space="preserve"> REF _Ref303250967 \r \h  \* MERGEFORMAT </w:instrText>
      </w:r>
      <w:r w:rsidR="002C03EF">
        <w:fldChar w:fldCharType="separate"/>
      </w:r>
      <w:r w:rsidR="00FF15F3" w:rsidRPr="00FF15F3">
        <w:rPr>
          <w:bCs w:val="0"/>
          <w:sz w:val="24"/>
          <w:szCs w:val="24"/>
        </w:rPr>
        <w:t>3.7</w:t>
      </w:r>
      <w:r w:rsidR="002C03EF">
        <w:fldChar w:fldCharType="end"/>
      </w:r>
      <w:r w:rsidR="0066072F"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6072F" w:rsidRPr="00E71A48">
        <w:rPr>
          <w:bCs w:val="0"/>
          <w:sz w:val="24"/>
          <w:szCs w:val="24"/>
        </w:rPr>
      </w:r>
      <w:r w:rsidR="0066072F"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7" w:name="__RefNumPara__836_922829174"/>
      <w:bookmarkEnd w:id="14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2C03EF">
        <w:fldChar w:fldCharType="begin"/>
      </w:r>
      <w:r w:rsidR="002C03EF">
        <w:instrText xml:space="preserve"> REF _Ref303681924 \r \h  \* MERGEFORMAT </w:instrText>
      </w:r>
      <w:r w:rsidR="002C03EF">
        <w:fldChar w:fldCharType="separate"/>
      </w:r>
      <w:r w:rsidR="00FF15F3" w:rsidRPr="00FF15F3">
        <w:rPr>
          <w:bCs w:val="0"/>
          <w:sz w:val="24"/>
          <w:szCs w:val="24"/>
        </w:rPr>
        <w:t>3.8</w:t>
      </w:r>
      <w:r w:rsidR="002C03EF">
        <w:fldChar w:fldCharType="end"/>
      </w:r>
      <w:r w:rsidR="0066072F"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6072F" w:rsidRPr="00E71A48">
        <w:rPr>
          <w:bCs w:val="0"/>
          <w:sz w:val="24"/>
          <w:szCs w:val="24"/>
        </w:rPr>
      </w:r>
      <w:r w:rsidR="0066072F"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2C03EF">
        <w:fldChar w:fldCharType="begin"/>
      </w:r>
      <w:r w:rsidR="002C03EF">
        <w:instrText xml:space="preserve"> REF _Ref303683929 \r \h  \* MERGEFORMAT </w:instrText>
      </w:r>
      <w:r w:rsidR="002C03EF">
        <w:fldChar w:fldCharType="separate"/>
      </w:r>
      <w:r w:rsidR="00FF15F3" w:rsidRPr="00FF15F3">
        <w:rPr>
          <w:bCs w:val="0"/>
          <w:sz w:val="24"/>
          <w:szCs w:val="24"/>
        </w:rPr>
        <w:t>3.10</w:t>
      </w:r>
      <w:r w:rsidR="002C03EF">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2C03EF">
        <w:fldChar w:fldCharType="begin"/>
      </w:r>
      <w:r w:rsidR="002C03EF">
        <w:instrText xml:space="preserve"> REF _Ref306140410 \r \h  \* MERGEFORMAT </w:instrText>
      </w:r>
      <w:r w:rsidR="002C03EF">
        <w:fldChar w:fldCharType="separate"/>
      </w:r>
      <w:r w:rsidR="00FF15F3" w:rsidRPr="00FF15F3">
        <w:rPr>
          <w:bCs w:val="0"/>
          <w:sz w:val="24"/>
          <w:szCs w:val="24"/>
        </w:rPr>
        <w:t>3.11</w:t>
      </w:r>
      <w:r w:rsidR="002C03EF">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2C03EF">
        <w:fldChar w:fldCharType="begin"/>
      </w:r>
      <w:r w:rsidR="002C03EF">
        <w:instrText xml:space="preserve"> REF _Ref306140451 \r \h  \* MERGEFORMAT </w:instrText>
      </w:r>
      <w:r w:rsidR="002C03EF">
        <w:fldChar w:fldCharType="separate"/>
      </w:r>
      <w:r w:rsidR="00FF15F3" w:rsidRPr="00FF15F3">
        <w:rPr>
          <w:bCs w:val="0"/>
          <w:sz w:val="24"/>
          <w:szCs w:val="24"/>
        </w:rPr>
        <w:t>3.12</w:t>
      </w:r>
      <w:r w:rsidR="002C03EF">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48" w:name="_Toc439323689"/>
      <w:bookmarkStart w:id="149" w:name="_Toc440361323"/>
      <w:bookmarkStart w:id="150" w:name="_Toc440376078"/>
      <w:bookmarkStart w:id="151" w:name="_Toc440376205"/>
      <w:bookmarkStart w:id="152" w:name="_Toc440382470"/>
      <w:bookmarkStart w:id="153" w:name="_Toc440447140"/>
      <w:bookmarkStart w:id="154" w:name="_Toc440632300"/>
      <w:bookmarkStart w:id="155" w:name="_Toc440875073"/>
      <w:bookmarkStart w:id="156" w:name="_Toc441131060"/>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8"/>
      <w:bookmarkEnd w:id="149"/>
      <w:bookmarkEnd w:id="150"/>
      <w:bookmarkEnd w:id="151"/>
      <w:bookmarkEnd w:id="152"/>
      <w:bookmarkEnd w:id="153"/>
      <w:bookmarkEnd w:id="154"/>
      <w:bookmarkEnd w:id="155"/>
      <w:bookmarkEnd w:id="15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57" w:name="_Ref303250835"/>
      <w:bookmarkStart w:id="158" w:name="_Ref305973033"/>
      <w:bookmarkStart w:id="159" w:name="_Toc441131061"/>
      <w:bookmarkStart w:id="16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57"/>
      <w:r w:rsidRPr="00E71A48">
        <w:t xml:space="preserve"> по запросу предложений</w:t>
      </w:r>
      <w:bookmarkEnd w:id="158"/>
      <w:bookmarkEnd w:id="15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2C03EF">
        <w:fldChar w:fldCharType="begin"/>
      </w:r>
      <w:r w:rsidR="002C03EF">
        <w:instrText xml:space="preserve"> REF _Ref302563524 \n \h  \* MERGEFORMAT </w:instrText>
      </w:r>
      <w:r w:rsidR="002C03EF">
        <w:fldChar w:fldCharType="separate"/>
      </w:r>
      <w:r w:rsidR="00FF15F3" w:rsidRPr="00FF15F3">
        <w:rPr>
          <w:sz w:val="24"/>
          <w:szCs w:val="24"/>
        </w:rPr>
        <w:t>1.1.1</w:t>
      </w:r>
      <w:r w:rsidR="002C03EF">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61" w:name="__RefNumPara__444_922829174"/>
      <w:bookmarkStart w:id="162" w:name="_Ref191386216"/>
      <w:bookmarkStart w:id="163" w:name="_Ref305973147"/>
      <w:bookmarkStart w:id="164" w:name="_Toc441131062"/>
      <w:bookmarkEnd w:id="160"/>
      <w:bookmarkEnd w:id="161"/>
      <w:r w:rsidRPr="00E71A48">
        <w:lastRenderedPageBreak/>
        <w:t xml:space="preserve">Подготовка </w:t>
      </w:r>
      <w:bookmarkEnd w:id="162"/>
      <w:r w:rsidRPr="00E71A48">
        <w:t>Заявок</w:t>
      </w:r>
      <w:bookmarkEnd w:id="163"/>
      <w:bookmarkEnd w:id="164"/>
    </w:p>
    <w:p w:rsidR="00717F60" w:rsidRPr="00E71A48" w:rsidRDefault="00717F60" w:rsidP="00E71A48">
      <w:pPr>
        <w:pStyle w:val="3"/>
        <w:spacing w:line="264" w:lineRule="auto"/>
        <w:rPr>
          <w:szCs w:val="24"/>
        </w:rPr>
      </w:pPr>
      <w:bookmarkStart w:id="165" w:name="_Ref306114638"/>
      <w:bookmarkStart w:id="166" w:name="_Toc440361326"/>
      <w:bookmarkStart w:id="167" w:name="_Toc440376081"/>
      <w:bookmarkStart w:id="168" w:name="_Toc440376208"/>
      <w:bookmarkStart w:id="169" w:name="_Toc440382473"/>
      <w:bookmarkStart w:id="170" w:name="_Toc440447143"/>
      <w:bookmarkStart w:id="171" w:name="_Toc440632303"/>
      <w:bookmarkStart w:id="172" w:name="_Toc440875076"/>
      <w:bookmarkStart w:id="173" w:name="_Toc441131063"/>
      <w:r w:rsidRPr="00E71A48">
        <w:rPr>
          <w:szCs w:val="24"/>
        </w:rPr>
        <w:t xml:space="preserve">Общие требования к </w:t>
      </w:r>
      <w:r w:rsidR="004B5EB3" w:rsidRPr="00E71A48">
        <w:rPr>
          <w:szCs w:val="24"/>
        </w:rPr>
        <w:t>Заявк</w:t>
      </w:r>
      <w:r w:rsidRPr="00E71A48">
        <w:rPr>
          <w:szCs w:val="24"/>
        </w:rPr>
        <w:t>е</w:t>
      </w:r>
      <w:bookmarkEnd w:id="165"/>
      <w:bookmarkEnd w:id="166"/>
      <w:bookmarkEnd w:id="167"/>
      <w:bookmarkEnd w:id="168"/>
      <w:bookmarkEnd w:id="169"/>
      <w:bookmarkEnd w:id="170"/>
      <w:bookmarkEnd w:id="171"/>
      <w:bookmarkEnd w:id="172"/>
      <w:bookmarkEnd w:id="173"/>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6072F">
        <w:rPr>
          <w:bCs w:val="0"/>
          <w:sz w:val="24"/>
          <w:szCs w:val="24"/>
        </w:rPr>
        <w:fldChar w:fldCharType="begin"/>
      </w:r>
      <w:r w:rsidR="008D2928">
        <w:rPr>
          <w:bCs w:val="0"/>
          <w:sz w:val="24"/>
          <w:szCs w:val="24"/>
        </w:rPr>
        <w:instrText xml:space="preserve"> REF _Ref55336310 \r \h </w:instrText>
      </w:r>
      <w:r w:rsidR="0066072F">
        <w:rPr>
          <w:bCs w:val="0"/>
          <w:sz w:val="24"/>
          <w:szCs w:val="24"/>
        </w:rPr>
      </w:r>
      <w:r w:rsidR="0066072F">
        <w:rPr>
          <w:bCs w:val="0"/>
          <w:sz w:val="24"/>
          <w:szCs w:val="24"/>
        </w:rPr>
        <w:fldChar w:fldCharType="separate"/>
      </w:r>
      <w:r w:rsidR="00FF15F3">
        <w:rPr>
          <w:bCs w:val="0"/>
          <w:sz w:val="24"/>
          <w:szCs w:val="24"/>
        </w:rPr>
        <w:t>5.1</w:t>
      </w:r>
      <w:r w:rsidR="0066072F">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Сводную таблицу стоимости</w:t>
      </w:r>
      <w:r w:rsidR="00525723">
        <w:rPr>
          <w:bCs w:val="0"/>
          <w:sz w:val="24"/>
          <w:szCs w:val="24"/>
        </w:rPr>
        <w:t xml:space="preserve"> </w:t>
      </w:r>
      <w:r w:rsidR="00525723" w:rsidRPr="00536E26">
        <w:rPr>
          <w:bCs w:val="0"/>
          <w:sz w:val="24"/>
          <w:szCs w:val="24"/>
        </w:rPr>
        <w:t>услуг</w:t>
      </w:r>
      <w:r w:rsidRPr="003E170D">
        <w:rPr>
          <w:bCs w:val="0"/>
          <w:sz w:val="24"/>
          <w:szCs w:val="24"/>
        </w:rPr>
        <w:t xml:space="preserve">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66072F">
        <w:rPr>
          <w:bCs w:val="0"/>
          <w:sz w:val="24"/>
          <w:szCs w:val="24"/>
        </w:rPr>
        <w:fldChar w:fldCharType="begin"/>
      </w:r>
      <w:r>
        <w:rPr>
          <w:bCs w:val="0"/>
          <w:sz w:val="24"/>
          <w:szCs w:val="24"/>
        </w:rPr>
        <w:instrText xml:space="preserve"> REF _Ref440271072 \r \h </w:instrText>
      </w:r>
      <w:r w:rsidR="0066072F">
        <w:rPr>
          <w:bCs w:val="0"/>
          <w:sz w:val="24"/>
          <w:szCs w:val="24"/>
        </w:rPr>
      </w:r>
      <w:r w:rsidR="0066072F">
        <w:rPr>
          <w:bCs w:val="0"/>
          <w:sz w:val="24"/>
          <w:szCs w:val="24"/>
        </w:rPr>
        <w:fldChar w:fldCharType="separate"/>
      </w:r>
      <w:r w:rsidR="00FF15F3">
        <w:rPr>
          <w:bCs w:val="0"/>
          <w:sz w:val="24"/>
          <w:szCs w:val="24"/>
        </w:rPr>
        <w:t>5.2</w:t>
      </w:r>
      <w:r w:rsidR="0066072F">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007502E0">
        <w:rPr>
          <w:bCs w:val="0"/>
          <w:sz w:val="24"/>
          <w:szCs w:val="24"/>
        </w:rPr>
        <w:t xml:space="preserve"> </w:t>
      </w:r>
      <w:r w:rsidR="0066072F">
        <w:rPr>
          <w:bCs w:val="0"/>
          <w:sz w:val="24"/>
          <w:szCs w:val="24"/>
        </w:rPr>
        <w:fldChar w:fldCharType="begin"/>
      </w:r>
      <w:r w:rsidR="007502E0">
        <w:rPr>
          <w:bCs w:val="0"/>
          <w:sz w:val="24"/>
          <w:szCs w:val="24"/>
        </w:rPr>
        <w:instrText xml:space="preserve"> REF _Ref440537086 \r \h </w:instrText>
      </w:r>
      <w:r w:rsidR="0066072F">
        <w:rPr>
          <w:bCs w:val="0"/>
          <w:sz w:val="24"/>
          <w:szCs w:val="24"/>
        </w:rPr>
      </w:r>
      <w:r w:rsidR="0066072F">
        <w:rPr>
          <w:bCs w:val="0"/>
          <w:sz w:val="24"/>
          <w:szCs w:val="24"/>
        </w:rPr>
        <w:fldChar w:fldCharType="separate"/>
      </w:r>
      <w:r w:rsidR="00FF15F3">
        <w:rPr>
          <w:bCs w:val="0"/>
          <w:sz w:val="24"/>
          <w:szCs w:val="24"/>
        </w:rPr>
        <w:t>5.3</w:t>
      </w:r>
      <w:r w:rsidR="0066072F">
        <w:rPr>
          <w:bCs w:val="0"/>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66072F">
        <w:rPr>
          <w:bCs w:val="0"/>
          <w:sz w:val="24"/>
          <w:szCs w:val="24"/>
        </w:rPr>
        <w:fldChar w:fldCharType="begin"/>
      </w:r>
      <w:r w:rsidR="00B71B9D">
        <w:rPr>
          <w:bCs w:val="0"/>
          <w:sz w:val="24"/>
          <w:szCs w:val="24"/>
        </w:rPr>
        <w:instrText xml:space="preserve"> REF _Ref440271036 \r \h </w:instrText>
      </w:r>
      <w:r w:rsidR="0066072F">
        <w:rPr>
          <w:bCs w:val="0"/>
          <w:sz w:val="24"/>
          <w:szCs w:val="24"/>
        </w:rPr>
      </w:r>
      <w:r w:rsidR="0066072F">
        <w:rPr>
          <w:bCs w:val="0"/>
          <w:sz w:val="24"/>
          <w:szCs w:val="24"/>
        </w:rPr>
        <w:fldChar w:fldCharType="separate"/>
      </w:r>
      <w:r w:rsidR="00FF15F3">
        <w:rPr>
          <w:bCs w:val="0"/>
          <w:sz w:val="24"/>
          <w:szCs w:val="24"/>
        </w:rPr>
        <w:t>5.4</w:t>
      </w:r>
      <w:r w:rsidR="0066072F">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66072F">
        <w:rPr>
          <w:bCs w:val="0"/>
          <w:sz w:val="24"/>
          <w:szCs w:val="24"/>
        </w:rPr>
        <w:fldChar w:fldCharType="begin"/>
      </w:r>
      <w:r>
        <w:rPr>
          <w:bCs w:val="0"/>
          <w:sz w:val="24"/>
          <w:szCs w:val="24"/>
        </w:rPr>
        <w:instrText xml:space="preserve"> REF _Ref440361914 \r \h </w:instrText>
      </w:r>
      <w:r w:rsidR="0066072F">
        <w:rPr>
          <w:bCs w:val="0"/>
          <w:sz w:val="24"/>
          <w:szCs w:val="24"/>
        </w:rPr>
      </w:r>
      <w:r w:rsidR="0066072F">
        <w:rPr>
          <w:bCs w:val="0"/>
          <w:sz w:val="24"/>
          <w:szCs w:val="24"/>
        </w:rPr>
        <w:fldChar w:fldCharType="separate"/>
      </w:r>
      <w:r w:rsidR="00FF15F3">
        <w:rPr>
          <w:bCs w:val="0"/>
          <w:sz w:val="24"/>
          <w:szCs w:val="24"/>
        </w:rPr>
        <w:t>5.5</w:t>
      </w:r>
      <w:r w:rsidR="0066072F">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r w:rsidR="002C03EF">
        <w:fldChar w:fldCharType="begin"/>
      </w:r>
      <w:r w:rsidR="002C03EF">
        <w:instrText xml:space="preserve"> REF _Ref191386407 \r \h  \* MERGEFORMAT </w:instrText>
      </w:r>
      <w:r w:rsidR="002C03EF">
        <w:fldChar w:fldCharType="separate"/>
      </w:r>
      <w:r w:rsidR="00FF15F3" w:rsidRPr="00FF15F3">
        <w:rPr>
          <w:bCs w:val="0"/>
          <w:sz w:val="24"/>
          <w:szCs w:val="24"/>
        </w:rPr>
        <w:t>3.3.8</w:t>
      </w:r>
      <w:r w:rsidR="002C03EF">
        <w:fldChar w:fldCharType="end"/>
      </w:r>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66072F">
        <w:rPr>
          <w:bCs w:val="0"/>
          <w:sz w:val="24"/>
          <w:szCs w:val="24"/>
        </w:rPr>
        <w:fldChar w:fldCharType="begin"/>
      </w:r>
      <w:r w:rsidR="000A00E6">
        <w:rPr>
          <w:bCs w:val="0"/>
          <w:sz w:val="24"/>
          <w:szCs w:val="24"/>
        </w:rPr>
        <w:instrText xml:space="preserve"> REF _Ref440361610 \r \h </w:instrText>
      </w:r>
      <w:r w:rsidR="0066072F">
        <w:rPr>
          <w:bCs w:val="0"/>
          <w:sz w:val="24"/>
          <w:szCs w:val="24"/>
        </w:rPr>
      </w:r>
      <w:r w:rsidR="0066072F">
        <w:rPr>
          <w:bCs w:val="0"/>
          <w:sz w:val="24"/>
          <w:szCs w:val="24"/>
        </w:rPr>
        <w:fldChar w:fldCharType="separate"/>
      </w:r>
      <w:r w:rsidR="00FF15F3">
        <w:rPr>
          <w:bCs w:val="0"/>
          <w:sz w:val="24"/>
          <w:szCs w:val="24"/>
        </w:rPr>
        <w:t>5.6</w:t>
      </w:r>
      <w:r w:rsidR="0066072F">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174"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174"/>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6072F">
        <w:rPr>
          <w:bCs w:val="0"/>
          <w:sz w:val="24"/>
          <w:szCs w:val="24"/>
          <w:lang w:eastAsia="ru-RU"/>
        </w:rPr>
        <w:fldChar w:fldCharType="begin"/>
      </w:r>
      <w:r w:rsidR="00A154B7">
        <w:rPr>
          <w:bCs w:val="0"/>
          <w:sz w:val="24"/>
          <w:szCs w:val="24"/>
          <w:lang w:eastAsia="ru-RU"/>
        </w:rPr>
        <w:instrText xml:space="preserve"> REF _Ref55336310 \r \h </w:instrText>
      </w:r>
      <w:r w:rsidR="0066072F">
        <w:rPr>
          <w:bCs w:val="0"/>
          <w:sz w:val="24"/>
          <w:szCs w:val="24"/>
          <w:lang w:eastAsia="ru-RU"/>
        </w:rPr>
      </w:r>
      <w:r w:rsidR="0066072F">
        <w:rPr>
          <w:bCs w:val="0"/>
          <w:sz w:val="24"/>
          <w:szCs w:val="24"/>
          <w:lang w:eastAsia="ru-RU"/>
        </w:rPr>
        <w:fldChar w:fldCharType="separate"/>
      </w:r>
      <w:r w:rsidR="00FF15F3">
        <w:rPr>
          <w:bCs w:val="0"/>
          <w:sz w:val="24"/>
          <w:szCs w:val="24"/>
          <w:lang w:eastAsia="ru-RU"/>
        </w:rPr>
        <w:t>5.1</w:t>
      </w:r>
      <w:r w:rsidR="0066072F">
        <w:rPr>
          <w:bCs w:val="0"/>
          <w:sz w:val="24"/>
          <w:szCs w:val="24"/>
          <w:lang w:eastAsia="ru-RU"/>
        </w:rPr>
        <w:fldChar w:fldCharType="end"/>
      </w:r>
      <w:r w:rsidRPr="00E35404">
        <w:rPr>
          <w:bCs w:val="0"/>
          <w:sz w:val="24"/>
          <w:szCs w:val="24"/>
        </w:rPr>
        <w:t>);</w:t>
      </w:r>
    </w:p>
    <w:p w:rsidR="00F463E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66072F">
        <w:rPr>
          <w:sz w:val="24"/>
          <w:szCs w:val="24"/>
        </w:rPr>
        <w:fldChar w:fldCharType="begin"/>
      </w:r>
      <w:r w:rsidR="00F463E8">
        <w:rPr>
          <w:sz w:val="24"/>
          <w:szCs w:val="24"/>
        </w:rPr>
        <w:instrText xml:space="preserve"> REF _Ref440279062 \r \h </w:instrText>
      </w:r>
      <w:r w:rsidR="0066072F">
        <w:rPr>
          <w:sz w:val="24"/>
          <w:szCs w:val="24"/>
        </w:rPr>
      </w:r>
      <w:r w:rsidR="0066072F">
        <w:rPr>
          <w:sz w:val="24"/>
          <w:szCs w:val="24"/>
        </w:rPr>
        <w:fldChar w:fldCharType="separate"/>
      </w:r>
      <w:r w:rsidR="00FF15F3">
        <w:rPr>
          <w:sz w:val="24"/>
          <w:szCs w:val="24"/>
        </w:rPr>
        <w:t>б)</w:t>
      </w:r>
      <w:r w:rsidR="0066072F">
        <w:rPr>
          <w:sz w:val="24"/>
          <w:szCs w:val="24"/>
        </w:rPr>
        <w:fldChar w:fldCharType="end"/>
      </w:r>
      <w:r w:rsidR="00F463E8">
        <w:rPr>
          <w:sz w:val="24"/>
          <w:szCs w:val="24"/>
        </w:rPr>
        <w:t xml:space="preserve"> п. </w:t>
      </w:r>
      <w:r w:rsidR="0066072F">
        <w:rPr>
          <w:sz w:val="24"/>
          <w:szCs w:val="24"/>
        </w:rPr>
        <w:fldChar w:fldCharType="begin"/>
      </w:r>
      <w:r w:rsidR="00F463E8">
        <w:rPr>
          <w:sz w:val="24"/>
          <w:szCs w:val="24"/>
        </w:rPr>
        <w:instrText xml:space="preserve"> REF _Ref306005578 \r \h </w:instrText>
      </w:r>
      <w:r w:rsidR="0066072F">
        <w:rPr>
          <w:sz w:val="24"/>
          <w:szCs w:val="24"/>
        </w:rPr>
      </w:r>
      <w:r w:rsidR="0066072F">
        <w:rPr>
          <w:sz w:val="24"/>
          <w:szCs w:val="24"/>
        </w:rPr>
        <w:fldChar w:fldCharType="separate"/>
      </w:r>
      <w:r w:rsidR="00FF15F3">
        <w:rPr>
          <w:sz w:val="24"/>
          <w:szCs w:val="24"/>
        </w:rPr>
        <w:t>3.3.8.3</w:t>
      </w:r>
      <w:r w:rsidR="0066072F">
        <w:rPr>
          <w:sz w:val="24"/>
          <w:szCs w:val="24"/>
        </w:rPr>
        <w:fldChar w:fldCharType="end"/>
      </w:r>
      <w:r w:rsidR="00F463E8">
        <w:rPr>
          <w:sz w:val="24"/>
          <w:szCs w:val="24"/>
        </w:rPr>
        <w:t>);</w:t>
      </w:r>
    </w:p>
    <w:p w:rsidR="00717F60" w:rsidRPr="0038211D"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11D">
        <w:rPr>
          <w:bCs w:val="0"/>
          <w:sz w:val="24"/>
          <w:szCs w:val="24"/>
        </w:rPr>
        <w:t xml:space="preserve">Анкета </w:t>
      </w:r>
      <w:r w:rsidR="009C744E" w:rsidRPr="0038211D">
        <w:rPr>
          <w:bCs w:val="0"/>
          <w:sz w:val="24"/>
          <w:szCs w:val="24"/>
        </w:rPr>
        <w:t>Участник</w:t>
      </w:r>
      <w:r w:rsidRPr="0038211D">
        <w:rPr>
          <w:bCs w:val="0"/>
          <w:sz w:val="24"/>
          <w:szCs w:val="24"/>
        </w:rPr>
        <w:t>а запроса предложений (</w:t>
      </w:r>
      <w:r w:rsidR="00A154B7" w:rsidRPr="0038211D">
        <w:rPr>
          <w:bCs w:val="0"/>
          <w:spacing w:val="-2"/>
          <w:sz w:val="24"/>
          <w:szCs w:val="24"/>
        </w:rPr>
        <w:t>под</w:t>
      </w:r>
      <w:r w:rsidR="00A154B7" w:rsidRPr="0038211D">
        <w:rPr>
          <w:bCs w:val="0"/>
          <w:sz w:val="24"/>
          <w:szCs w:val="24"/>
        </w:rPr>
        <w:t>раздел</w:t>
      </w:r>
      <w:r w:rsidR="00DA481F">
        <w:rPr>
          <w:bCs w:val="0"/>
          <w:sz w:val="24"/>
          <w:szCs w:val="24"/>
        </w:rPr>
        <w:t xml:space="preserve"> </w:t>
      </w:r>
      <w:r w:rsidR="0066072F">
        <w:rPr>
          <w:bCs w:val="0"/>
          <w:sz w:val="24"/>
          <w:szCs w:val="24"/>
        </w:rPr>
        <w:fldChar w:fldCharType="begin"/>
      </w:r>
      <w:r w:rsidR="00DA481F">
        <w:rPr>
          <w:bCs w:val="0"/>
          <w:sz w:val="24"/>
          <w:szCs w:val="24"/>
        </w:rPr>
        <w:instrText xml:space="preserve"> REF _Ref444170274 \r \h </w:instrText>
      </w:r>
      <w:r w:rsidR="0066072F">
        <w:rPr>
          <w:bCs w:val="0"/>
          <w:sz w:val="24"/>
          <w:szCs w:val="24"/>
        </w:rPr>
      </w:r>
      <w:r w:rsidR="0066072F">
        <w:rPr>
          <w:bCs w:val="0"/>
          <w:sz w:val="24"/>
          <w:szCs w:val="24"/>
        </w:rPr>
        <w:fldChar w:fldCharType="separate"/>
      </w:r>
      <w:r w:rsidR="00FF15F3">
        <w:rPr>
          <w:bCs w:val="0"/>
          <w:sz w:val="24"/>
          <w:szCs w:val="24"/>
        </w:rPr>
        <w:t>5.7.1</w:t>
      </w:r>
      <w:r w:rsidR="0066072F">
        <w:rPr>
          <w:bCs w:val="0"/>
          <w:sz w:val="24"/>
          <w:szCs w:val="24"/>
        </w:rPr>
        <w:fldChar w:fldCharType="end"/>
      </w:r>
      <w:r w:rsidRPr="0038211D">
        <w:rPr>
          <w:bCs w:val="0"/>
          <w:sz w:val="24"/>
          <w:szCs w:val="24"/>
        </w:rPr>
        <w:t>)</w:t>
      </w:r>
      <w:r w:rsidR="0038211D" w:rsidRPr="0038211D">
        <w:rPr>
          <w:bCs w:val="0"/>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Pr="0038211D">
        <w:rPr>
          <w:bCs w:val="0"/>
          <w:sz w:val="24"/>
          <w:szCs w:val="24"/>
        </w:rPr>
        <w:t>;</w:t>
      </w:r>
    </w:p>
    <w:p w:rsidR="00DA481F" w:rsidRPr="00250D0D"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66072F">
        <w:rPr>
          <w:sz w:val="24"/>
          <w:szCs w:val="24"/>
        </w:rPr>
        <w:fldChar w:fldCharType="begin"/>
      </w:r>
      <w:r>
        <w:rPr>
          <w:sz w:val="24"/>
          <w:szCs w:val="24"/>
        </w:rPr>
        <w:instrText xml:space="preserve"> REF _Ref444170284 \r \h </w:instrText>
      </w:r>
      <w:r w:rsidR="0066072F">
        <w:rPr>
          <w:sz w:val="24"/>
          <w:szCs w:val="24"/>
        </w:rPr>
      </w:r>
      <w:r w:rsidR="0066072F">
        <w:rPr>
          <w:sz w:val="24"/>
          <w:szCs w:val="24"/>
        </w:rPr>
        <w:fldChar w:fldCharType="separate"/>
      </w:r>
      <w:r w:rsidR="00FF15F3">
        <w:rPr>
          <w:sz w:val="24"/>
          <w:szCs w:val="24"/>
        </w:rPr>
        <w:t>5.7.2</w:t>
      </w:r>
      <w:r w:rsidR="0066072F">
        <w:rPr>
          <w:sz w:val="24"/>
          <w:szCs w:val="24"/>
        </w:rPr>
        <w:fldChar w:fldCharType="end"/>
      </w:r>
      <w:r w:rsidRPr="00250D0D">
        <w:rPr>
          <w:sz w:val="24"/>
          <w:szCs w:val="24"/>
        </w:rPr>
        <w:t>) – предоставляется только теми Участниками/</w:t>
      </w:r>
      <w:r>
        <w:rPr>
          <w:sz w:val="24"/>
          <w:szCs w:val="24"/>
        </w:rPr>
        <w:t>соисполнителями</w:t>
      </w:r>
      <w:r w:rsidRPr="00250D0D">
        <w:rPr>
          <w:sz w:val="24"/>
          <w:szCs w:val="24"/>
        </w:rPr>
        <w:t>/</w:t>
      </w:r>
      <w:r>
        <w:rPr>
          <w:sz w:val="24"/>
          <w:szCs w:val="24"/>
        </w:rPr>
        <w:br/>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Pr>
          <w:sz w:val="24"/>
          <w:szCs w:val="24"/>
        </w:rPr>
        <w:t>.</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250D0D">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6072F">
        <w:rPr>
          <w:bCs w:val="0"/>
          <w:sz w:val="24"/>
          <w:szCs w:val="24"/>
          <w:lang w:eastAsia="ru-RU"/>
        </w:rPr>
        <w:fldChar w:fldCharType="begin"/>
      </w:r>
      <w:r w:rsidR="00A154B7">
        <w:rPr>
          <w:bCs w:val="0"/>
          <w:sz w:val="24"/>
          <w:szCs w:val="24"/>
          <w:lang w:eastAsia="ru-RU"/>
        </w:rPr>
        <w:instrText xml:space="preserve"> REF _Ref440274902 \r \h </w:instrText>
      </w:r>
      <w:r w:rsidR="0066072F">
        <w:rPr>
          <w:bCs w:val="0"/>
          <w:sz w:val="24"/>
          <w:szCs w:val="24"/>
          <w:lang w:eastAsia="ru-RU"/>
        </w:rPr>
      </w:r>
      <w:r w:rsidR="0066072F">
        <w:rPr>
          <w:bCs w:val="0"/>
          <w:sz w:val="24"/>
          <w:szCs w:val="24"/>
          <w:lang w:eastAsia="ru-RU"/>
        </w:rPr>
        <w:fldChar w:fldCharType="separate"/>
      </w:r>
      <w:r w:rsidR="00FF15F3">
        <w:rPr>
          <w:bCs w:val="0"/>
          <w:sz w:val="24"/>
          <w:szCs w:val="24"/>
          <w:lang w:eastAsia="ru-RU"/>
        </w:rPr>
        <w:t>5.4</w:t>
      </w:r>
      <w:r w:rsidR="0066072F">
        <w:rPr>
          <w:bCs w:val="0"/>
          <w:sz w:val="24"/>
          <w:szCs w:val="24"/>
          <w:lang w:eastAsia="ru-RU"/>
        </w:rPr>
        <w:fldChar w:fldCharType="end"/>
      </w:r>
      <w:r w:rsidRPr="00E71A48">
        <w:rPr>
          <w:bCs w:val="0"/>
          <w:sz w:val="24"/>
          <w:szCs w:val="24"/>
        </w:rPr>
        <w:t>), Сводная таблица стоимости</w:t>
      </w:r>
      <w:r w:rsidR="00525723">
        <w:rPr>
          <w:bCs w:val="0"/>
          <w:sz w:val="24"/>
          <w:szCs w:val="24"/>
        </w:rPr>
        <w:t xml:space="preserve"> </w:t>
      </w:r>
      <w:r w:rsidR="00525723"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66072F">
        <w:rPr>
          <w:bCs w:val="0"/>
          <w:sz w:val="24"/>
          <w:szCs w:val="24"/>
          <w:lang w:eastAsia="ru-RU"/>
        </w:rPr>
        <w:fldChar w:fldCharType="begin"/>
      </w:r>
      <w:r w:rsidR="00A154B7">
        <w:rPr>
          <w:bCs w:val="0"/>
          <w:sz w:val="24"/>
          <w:szCs w:val="24"/>
          <w:lang w:eastAsia="ru-RU"/>
        </w:rPr>
        <w:instrText xml:space="preserve"> REF _Ref440274913 \r \h </w:instrText>
      </w:r>
      <w:r w:rsidR="0066072F">
        <w:rPr>
          <w:bCs w:val="0"/>
          <w:sz w:val="24"/>
          <w:szCs w:val="24"/>
          <w:lang w:eastAsia="ru-RU"/>
        </w:rPr>
      </w:r>
      <w:r w:rsidR="0066072F">
        <w:rPr>
          <w:bCs w:val="0"/>
          <w:sz w:val="24"/>
          <w:szCs w:val="24"/>
          <w:lang w:eastAsia="ru-RU"/>
        </w:rPr>
        <w:fldChar w:fldCharType="separate"/>
      </w:r>
      <w:r w:rsidR="00FF15F3">
        <w:rPr>
          <w:bCs w:val="0"/>
          <w:sz w:val="24"/>
          <w:szCs w:val="24"/>
          <w:lang w:eastAsia="ru-RU"/>
        </w:rPr>
        <w:t>5.2</w:t>
      </w:r>
      <w:r w:rsidR="0066072F">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66072F">
        <w:rPr>
          <w:bCs w:val="0"/>
          <w:sz w:val="24"/>
          <w:szCs w:val="24"/>
        </w:rPr>
        <w:fldChar w:fldCharType="begin"/>
      </w:r>
      <w:r w:rsidR="000A00E6">
        <w:rPr>
          <w:bCs w:val="0"/>
          <w:sz w:val="24"/>
          <w:szCs w:val="24"/>
        </w:rPr>
        <w:instrText xml:space="preserve"> REF _Ref440361959 \r \h </w:instrText>
      </w:r>
      <w:r w:rsidR="0066072F">
        <w:rPr>
          <w:bCs w:val="0"/>
          <w:sz w:val="24"/>
          <w:szCs w:val="24"/>
        </w:rPr>
      </w:r>
      <w:r w:rsidR="0066072F">
        <w:rPr>
          <w:bCs w:val="0"/>
          <w:sz w:val="24"/>
          <w:szCs w:val="24"/>
        </w:rPr>
        <w:fldChar w:fldCharType="separate"/>
      </w:r>
      <w:r w:rsidR="00FF15F3">
        <w:rPr>
          <w:bCs w:val="0"/>
          <w:sz w:val="24"/>
          <w:szCs w:val="24"/>
        </w:rPr>
        <w:t>5.5</w:t>
      </w:r>
      <w:r w:rsidR="0066072F">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66072F">
        <w:rPr>
          <w:bCs w:val="0"/>
          <w:sz w:val="24"/>
          <w:szCs w:val="24"/>
        </w:rPr>
        <w:fldChar w:fldCharType="begin"/>
      </w:r>
      <w:r w:rsidR="000A00E6">
        <w:rPr>
          <w:bCs w:val="0"/>
          <w:sz w:val="24"/>
          <w:szCs w:val="24"/>
        </w:rPr>
        <w:instrText xml:space="preserve"> REF _Ref440361610 \r \h </w:instrText>
      </w:r>
      <w:r w:rsidR="0066072F">
        <w:rPr>
          <w:bCs w:val="0"/>
          <w:sz w:val="24"/>
          <w:szCs w:val="24"/>
        </w:rPr>
      </w:r>
      <w:r w:rsidR="0066072F">
        <w:rPr>
          <w:bCs w:val="0"/>
          <w:sz w:val="24"/>
          <w:szCs w:val="24"/>
        </w:rPr>
        <w:fldChar w:fldCharType="separate"/>
      </w:r>
      <w:r w:rsidR="00FF15F3">
        <w:rPr>
          <w:bCs w:val="0"/>
          <w:sz w:val="24"/>
          <w:szCs w:val="24"/>
        </w:rPr>
        <w:t>5.6</w:t>
      </w:r>
      <w:r w:rsidR="0066072F">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66072F">
        <w:rPr>
          <w:bCs w:val="0"/>
          <w:sz w:val="24"/>
          <w:szCs w:val="24"/>
        </w:rPr>
        <w:fldChar w:fldCharType="begin"/>
      </w:r>
      <w:r w:rsidR="00D90031">
        <w:rPr>
          <w:bCs w:val="0"/>
          <w:sz w:val="24"/>
          <w:szCs w:val="24"/>
        </w:rPr>
        <w:instrText xml:space="preserve"> REF _Ref306005578 \r \h </w:instrText>
      </w:r>
      <w:r w:rsidR="0066072F">
        <w:rPr>
          <w:bCs w:val="0"/>
          <w:sz w:val="24"/>
          <w:szCs w:val="24"/>
        </w:rPr>
      </w:r>
      <w:r w:rsidR="0066072F">
        <w:rPr>
          <w:bCs w:val="0"/>
          <w:sz w:val="24"/>
          <w:szCs w:val="24"/>
        </w:rPr>
        <w:fldChar w:fldCharType="separate"/>
      </w:r>
      <w:r w:rsidR="00FF15F3">
        <w:rPr>
          <w:bCs w:val="0"/>
          <w:sz w:val="24"/>
          <w:szCs w:val="24"/>
        </w:rPr>
        <w:t>3.3.8.3</w:t>
      </w:r>
      <w:r w:rsidR="0066072F">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66072F">
        <w:rPr>
          <w:sz w:val="24"/>
          <w:szCs w:val="24"/>
        </w:rPr>
        <w:fldChar w:fldCharType="begin"/>
      </w:r>
      <w:r w:rsidR="00F463E8">
        <w:rPr>
          <w:sz w:val="24"/>
          <w:szCs w:val="24"/>
        </w:rPr>
        <w:instrText xml:space="preserve"> REF _Ref440279062 \r \h </w:instrText>
      </w:r>
      <w:r w:rsidR="0066072F">
        <w:rPr>
          <w:sz w:val="24"/>
          <w:szCs w:val="24"/>
        </w:rPr>
      </w:r>
      <w:r w:rsidR="0066072F">
        <w:rPr>
          <w:sz w:val="24"/>
          <w:szCs w:val="24"/>
        </w:rPr>
        <w:fldChar w:fldCharType="separate"/>
      </w:r>
      <w:r w:rsidR="00FF15F3">
        <w:rPr>
          <w:sz w:val="24"/>
          <w:szCs w:val="24"/>
        </w:rPr>
        <w:t>б)</w:t>
      </w:r>
      <w:r w:rsidR="0066072F">
        <w:rPr>
          <w:sz w:val="24"/>
          <w:szCs w:val="24"/>
        </w:rPr>
        <w:fldChar w:fldCharType="end"/>
      </w:r>
      <w:r w:rsidR="00FA5339">
        <w:rPr>
          <w:sz w:val="24"/>
          <w:szCs w:val="24"/>
        </w:rPr>
        <w:t>,</w:t>
      </w:r>
      <w:r w:rsidR="007638F4">
        <w:rPr>
          <w:sz w:val="24"/>
          <w:szCs w:val="24"/>
        </w:rPr>
        <w:t xml:space="preserve"> </w:t>
      </w:r>
      <w:r w:rsidR="0066072F">
        <w:rPr>
          <w:sz w:val="24"/>
          <w:szCs w:val="24"/>
        </w:rPr>
        <w:fldChar w:fldCharType="begin"/>
      </w:r>
      <w:r w:rsidR="007638F4">
        <w:rPr>
          <w:sz w:val="24"/>
          <w:szCs w:val="24"/>
        </w:rPr>
        <w:instrText xml:space="preserve"> REF _Ref440372326 \r \h </w:instrText>
      </w:r>
      <w:r w:rsidR="0066072F">
        <w:rPr>
          <w:sz w:val="24"/>
          <w:szCs w:val="24"/>
        </w:rPr>
      </w:r>
      <w:r w:rsidR="0066072F">
        <w:rPr>
          <w:sz w:val="24"/>
          <w:szCs w:val="24"/>
        </w:rPr>
        <w:fldChar w:fldCharType="separate"/>
      </w:r>
      <w:r w:rsidR="00FF15F3">
        <w:rPr>
          <w:sz w:val="24"/>
          <w:szCs w:val="24"/>
        </w:rPr>
        <w:t>д)</w:t>
      </w:r>
      <w:r w:rsidR="0066072F">
        <w:rPr>
          <w:sz w:val="24"/>
          <w:szCs w:val="24"/>
        </w:rPr>
        <w:fldChar w:fldCharType="end"/>
      </w:r>
      <w:r w:rsidR="007638F4">
        <w:rPr>
          <w:sz w:val="24"/>
          <w:szCs w:val="24"/>
        </w:rPr>
        <w:t>,</w:t>
      </w:r>
      <w:r w:rsidR="00FA5339">
        <w:rPr>
          <w:sz w:val="24"/>
          <w:szCs w:val="24"/>
        </w:rPr>
        <w:t xml:space="preserve"> </w:t>
      </w:r>
      <w:r w:rsidR="0066072F">
        <w:rPr>
          <w:sz w:val="24"/>
          <w:szCs w:val="24"/>
        </w:rPr>
        <w:fldChar w:fldCharType="begin"/>
      </w:r>
      <w:r w:rsidR="00FA5339">
        <w:rPr>
          <w:sz w:val="24"/>
          <w:szCs w:val="24"/>
        </w:rPr>
        <w:instrText xml:space="preserve"> REF _Ref440371812 \r \h </w:instrText>
      </w:r>
      <w:r w:rsidR="0066072F">
        <w:rPr>
          <w:sz w:val="24"/>
          <w:szCs w:val="24"/>
        </w:rPr>
      </w:r>
      <w:r w:rsidR="0066072F">
        <w:rPr>
          <w:sz w:val="24"/>
          <w:szCs w:val="24"/>
        </w:rPr>
        <w:fldChar w:fldCharType="separate"/>
      </w:r>
      <w:r w:rsidR="00FF15F3">
        <w:rPr>
          <w:sz w:val="24"/>
          <w:szCs w:val="24"/>
        </w:rPr>
        <w:t>м)</w:t>
      </w:r>
      <w:r w:rsidR="0066072F">
        <w:rPr>
          <w:sz w:val="24"/>
          <w:szCs w:val="24"/>
        </w:rPr>
        <w:fldChar w:fldCharType="end"/>
      </w:r>
      <w:r w:rsidR="00FA5339">
        <w:rPr>
          <w:sz w:val="24"/>
          <w:szCs w:val="24"/>
        </w:rPr>
        <w:t xml:space="preserve">, </w:t>
      </w:r>
      <w:r w:rsidR="0066072F">
        <w:rPr>
          <w:sz w:val="24"/>
          <w:szCs w:val="24"/>
        </w:rPr>
        <w:fldChar w:fldCharType="begin"/>
      </w:r>
      <w:r w:rsidR="00FA5339">
        <w:rPr>
          <w:sz w:val="24"/>
          <w:szCs w:val="24"/>
        </w:rPr>
        <w:instrText xml:space="preserve"> REF _Ref440371822 \r \h </w:instrText>
      </w:r>
      <w:r w:rsidR="0066072F">
        <w:rPr>
          <w:sz w:val="24"/>
          <w:szCs w:val="24"/>
        </w:rPr>
      </w:r>
      <w:r w:rsidR="0066072F">
        <w:rPr>
          <w:sz w:val="24"/>
          <w:szCs w:val="24"/>
        </w:rPr>
        <w:fldChar w:fldCharType="separate"/>
      </w:r>
      <w:r w:rsidR="00FF15F3">
        <w:rPr>
          <w:sz w:val="24"/>
          <w:szCs w:val="24"/>
        </w:rPr>
        <w:t>н)</w:t>
      </w:r>
      <w:r w:rsidR="0066072F">
        <w:rPr>
          <w:sz w:val="24"/>
          <w:szCs w:val="24"/>
        </w:rPr>
        <w:fldChar w:fldCharType="end"/>
      </w:r>
      <w:r w:rsidR="002F273A">
        <w:rPr>
          <w:sz w:val="24"/>
          <w:szCs w:val="24"/>
        </w:rPr>
        <w:t xml:space="preserve">, </w:t>
      </w:r>
      <w:r w:rsidR="0066072F">
        <w:rPr>
          <w:sz w:val="24"/>
          <w:szCs w:val="24"/>
        </w:rPr>
        <w:fldChar w:fldCharType="begin"/>
      </w:r>
      <w:r w:rsidR="002F273A">
        <w:rPr>
          <w:sz w:val="24"/>
          <w:szCs w:val="24"/>
        </w:rPr>
        <w:instrText xml:space="preserve"> REF _Ref442190626 \r \h </w:instrText>
      </w:r>
      <w:r w:rsidR="0066072F">
        <w:rPr>
          <w:sz w:val="24"/>
          <w:szCs w:val="24"/>
        </w:rPr>
      </w:r>
      <w:r w:rsidR="0066072F">
        <w:rPr>
          <w:sz w:val="24"/>
          <w:szCs w:val="24"/>
        </w:rPr>
        <w:fldChar w:fldCharType="separate"/>
      </w:r>
      <w:r w:rsidR="00FF15F3">
        <w:rPr>
          <w:sz w:val="24"/>
          <w:szCs w:val="24"/>
        </w:rPr>
        <w:t>у)</w:t>
      </w:r>
      <w:r w:rsidR="0066072F">
        <w:rPr>
          <w:sz w:val="24"/>
          <w:szCs w:val="24"/>
        </w:rPr>
        <w:fldChar w:fldCharType="end"/>
      </w:r>
      <w:r w:rsidR="00F463E8">
        <w:rPr>
          <w:sz w:val="24"/>
          <w:szCs w:val="24"/>
        </w:rPr>
        <w:t xml:space="preserve"> п. </w:t>
      </w:r>
      <w:r w:rsidR="0066072F">
        <w:rPr>
          <w:sz w:val="24"/>
          <w:szCs w:val="24"/>
        </w:rPr>
        <w:fldChar w:fldCharType="begin"/>
      </w:r>
      <w:r w:rsidR="00F463E8">
        <w:rPr>
          <w:sz w:val="24"/>
          <w:szCs w:val="24"/>
        </w:rPr>
        <w:instrText xml:space="preserve"> REF _Ref306005578 \r \h </w:instrText>
      </w:r>
      <w:r w:rsidR="0066072F">
        <w:rPr>
          <w:sz w:val="24"/>
          <w:szCs w:val="24"/>
        </w:rPr>
      </w:r>
      <w:r w:rsidR="0066072F">
        <w:rPr>
          <w:sz w:val="24"/>
          <w:szCs w:val="24"/>
        </w:rPr>
        <w:fldChar w:fldCharType="separate"/>
      </w:r>
      <w:r w:rsidR="00FF15F3">
        <w:rPr>
          <w:sz w:val="24"/>
          <w:szCs w:val="24"/>
        </w:rPr>
        <w:t>3.3.8.3</w:t>
      </w:r>
      <w:r w:rsidR="0066072F">
        <w:rPr>
          <w:sz w:val="24"/>
          <w:szCs w:val="24"/>
        </w:rPr>
        <w:fldChar w:fldCharType="end"/>
      </w:r>
      <w:r w:rsidR="00D90031">
        <w:rPr>
          <w:bCs w:val="0"/>
          <w:sz w:val="24"/>
          <w:szCs w:val="24"/>
        </w:rPr>
        <w:t>)</w:t>
      </w:r>
      <w:r w:rsidRPr="003E170D">
        <w:rPr>
          <w:bCs w:val="0"/>
          <w:sz w:val="24"/>
          <w:szCs w:val="24"/>
        </w:rPr>
        <w:t>;</w:t>
      </w:r>
    </w:p>
    <w:p w:rsidR="00D57D8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lastRenderedPageBreak/>
        <w:t xml:space="preserve">Если Заявка подается Участником </w:t>
      </w:r>
      <w:r>
        <w:rPr>
          <w:bCs w:val="0"/>
          <w:sz w:val="24"/>
          <w:szCs w:val="24"/>
        </w:rPr>
        <w:t xml:space="preserve">с привлечением соисполнителей – </w:t>
      </w:r>
      <w:r w:rsidRPr="00D57D88">
        <w:rPr>
          <w:bCs w:val="0"/>
          <w:sz w:val="24"/>
          <w:szCs w:val="24"/>
        </w:rPr>
        <w:t xml:space="preserve">Форма </w:t>
      </w:r>
      <w:proofErr w:type="gramStart"/>
      <w:r w:rsidRPr="00D57D88">
        <w:rPr>
          <w:bCs w:val="0"/>
          <w:sz w:val="24"/>
          <w:szCs w:val="24"/>
        </w:rPr>
        <w:t>плана распределения объемов оказания услуг</w:t>
      </w:r>
      <w:proofErr w:type="gramEnd"/>
      <w:r w:rsidRPr="00D57D88">
        <w:rPr>
          <w:bCs w:val="0"/>
          <w:sz w:val="24"/>
          <w:szCs w:val="24"/>
        </w:rPr>
        <w:t xml:space="preserve"> между Участником и соисполнителями</w:t>
      </w:r>
      <w:r w:rsidRPr="003E170D">
        <w:rPr>
          <w:bCs w:val="0"/>
          <w:sz w:val="24"/>
          <w:szCs w:val="24"/>
        </w:rPr>
        <w:t xml:space="preserve"> (</w:t>
      </w:r>
      <w:r w:rsidRPr="00D57D88">
        <w:rPr>
          <w:bCs w:val="0"/>
          <w:sz w:val="24"/>
          <w:szCs w:val="24"/>
        </w:rPr>
        <w:t>под</w:t>
      </w:r>
      <w:r w:rsidRPr="00E71A48">
        <w:rPr>
          <w:bCs w:val="0"/>
          <w:sz w:val="24"/>
          <w:szCs w:val="24"/>
        </w:rPr>
        <w:t>раздел</w:t>
      </w:r>
      <w:r w:rsidRPr="003E170D">
        <w:rPr>
          <w:bCs w:val="0"/>
          <w:sz w:val="24"/>
          <w:szCs w:val="24"/>
        </w:rPr>
        <w:t xml:space="preserve"> </w:t>
      </w:r>
      <w:r w:rsidR="0066072F">
        <w:rPr>
          <w:bCs w:val="0"/>
          <w:sz w:val="24"/>
          <w:szCs w:val="24"/>
        </w:rPr>
        <w:fldChar w:fldCharType="begin"/>
      </w:r>
      <w:r>
        <w:rPr>
          <w:bCs w:val="0"/>
          <w:sz w:val="24"/>
          <w:szCs w:val="24"/>
        </w:rPr>
        <w:instrText xml:space="preserve"> REF _Ref440272510 \r \h </w:instrText>
      </w:r>
      <w:r w:rsidR="0066072F">
        <w:rPr>
          <w:bCs w:val="0"/>
          <w:sz w:val="24"/>
          <w:szCs w:val="24"/>
        </w:rPr>
      </w:r>
      <w:r w:rsidR="0066072F">
        <w:rPr>
          <w:bCs w:val="0"/>
          <w:sz w:val="24"/>
          <w:szCs w:val="24"/>
        </w:rPr>
        <w:fldChar w:fldCharType="separate"/>
      </w:r>
      <w:r w:rsidR="00FF15F3">
        <w:rPr>
          <w:bCs w:val="0"/>
          <w:sz w:val="24"/>
          <w:szCs w:val="24"/>
        </w:rPr>
        <w:t>5.16</w:t>
      </w:r>
      <w:r w:rsidR="0066072F">
        <w:rPr>
          <w:bCs w:val="0"/>
          <w:sz w:val="24"/>
          <w:szCs w:val="24"/>
        </w:rPr>
        <w:fldChar w:fldCharType="end"/>
      </w:r>
      <w:r w:rsidRPr="003E170D">
        <w:rPr>
          <w:bCs w:val="0"/>
          <w:sz w:val="24"/>
          <w:szCs w:val="24"/>
        </w:rPr>
        <w:t>)</w:t>
      </w:r>
      <w:r>
        <w:rPr>
          <w:bCs w:val="0"/>
          <w:sz w:val="24"/>
          <w:szCs w:val="24"/>
        </w:rPr>
        <w:t>;</w:t>
      </w:r>
    </w:p>
    <w:p w:rsidR="00D57D88" w:rsidRPr="003E170D"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Участником </w:t>
      </w:r>
      <w:r>
        <w:rPr>
          <w:bCs w:val="0"/>
          <w:sz w:val="24"/>
          <w:szCs w:val="24"/>
        </w:rPr>
        <w:t>с привлечением соисполнителей</w:t>
      </w:r>
      <w:r w:rsidRPr="003E170D">
        <w:rPr>
          <w:bCs w:val="0"/>
          <w:sz w:val="24"/>
          <w:szCs w:val="24"/>
        </w:rPr>
        <w:t xml:space="preserve"> - Для каждого </w:t>
      </w:r>
      <w:r>
        <w:rPr>
          <w:bCs w:val="0"/>
          <w:sz w:val="24"/>
          <w:szCs w:val="24"/>
        </w:rPr>
        <w:t>соисполнителя</w:t>
      </w:r>
      <w:r w:rsidRPr="003E170D">
        <w:rPr>
          <w:bCs w:val="0"/>
          <w:sz w:val="24"/>
          <w:szCs w:val="24"/>
        </w:rPr>
        <w:t xml:space="preserve"> (с оформлением отдельного архива  «Документы </w:t>
      </w:r>
      <w:r>
        <w:rPr>
          <w:bCs w:val="0"/>
          <w:sz w:val="24"/>
          <w:szCs w:val="24"/>
        </w:rPr>
        <w:t>соисполнителя</w:t>
      </w:r>
      <w:r w:rsidRPr="003E170D">
        <w:rPr>
          <w:bCs w:val="0"/>
          <w:sz w:val="24"/>
          <w:szCs w:val="24"/>
        </w:rPr>
        <w:t xml:space="preserve"> _________________»):</w:t>
      </w:r>
    </w:p>
    <w:p w:rsidR="00D57D88" w:rsidRPr="00D52133" w:rsidRDefault="00D57D88" w:rsidP="00D57D88">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2C03EF">
        <w:fldChar w:fldCharType="begin"/>
      </w:r>
      <w:r w:rsidR="002C03EF">
        <w:instrText xml:space="preserve"> REF _Ref440274659 \r \h  \* MERGEFORMAT </w:instrText>
      </w:r>
      <w:r w:rsidR="002C03EF">
        <w:fldChar w:fldCharType="separate"/>
      </w:r>
      <w:r w:rsidR="00FF15F3" w:rsidRPr="00FF15F3">
        <w:rPr>
          <w:bCs w:val="0"/>
          <w:sz w:val="24"/>
          <w:szCs w:val="24"/>
        </w:rPr>
        <w:t>5.11</w:t>
      </w:r>
      <w:r w:rsidR="002C03EF">
        <w:fldChar w:fldCharType="end"/>
      </w:r>
      <w:r w:rsidRPr="00D52133">
        <w:rPr>
          <w:bCs w:val="0"/>
          <w:sz w:val="24"/>
          <w:szCs w:val="24"/>
        </w:rPr>
        <w:t xml:space="preserve">, </w:t>
      </w:r>
      <w:r w:rsidR="002C03EF">
        <w:fldChar w:fldCharType="begin"/>
      </w:r>
      <w:r w:rsidR="002C03EF">
        <w:instrText xml:space="preserve"> REF _Ref440274733 \r \h  \* MERGEFORMAT </w:instrText>
      </w:r>
      <w:r w:rsidR="002C03EF">
        <w:fldChar w:fldCharType="separate"/>
      </w:r>
      <w:r w:rsidR="00FF15F3" w:rsidRPr="00FF15F3">
        <w:rPr>
          <w:bCs w:val="0"/>
          <w:sz w:val="24"/>
          <w:szCs w:val="24"/>
        </w:rPr>
        <w:t>5.12</w:t>
      </w:r>
      <w:r w:rsidR="002C03EF">
        <w:fldChar w:fldCharType="end"/>
      </w:r>
      <w:r w:rsidRPr="00D52133">
        <w:rPr>
          <w:bCs w:val="0"/>
          <w:sz w:val="24"/>
          <w:szCs w:val="24"/>
        </w:rPr>
        <w:t xml:space="preserve">, </w:t>
      </w:r>
      <w:r w:rsidR="002C03EF">
        <w:fldChar w:fldCharType="begin"/>
      </w:r>
      <w:r w:rsidR="002C03EF">
        <w:instrText xml:space="preserve"> REF _Ref440274744 \r \h  \* MERGEFORMAT </w:instrText>
      </w:r>
      <w:r w:rsidR="002C03EF">
        <w:fldChar w:fldCharType="separate"/>
      </w:r>
      <w:r w:rsidR="00FF15F3" w:rsidRPr="00FF15F3">
        <w:rPr>
          <w:bCs w:val="0"/>
          <w:sz w:val="24"/>
          <w:szCs w:val="24"/>
        </w:rPr>
        <w:t>5.13</w:t>
      </w:r>
      <w:r w:rsidR="002C03EF">
        <w:fldChar w:fldCharType="end"/>
      </w:r>
      <w:r w:rsidRPr="00D52133">
        <w:rPr>
          <w:bCs w:val="0"/>
          <w:sz w:val="24"/>
          <w:szCs w:val="24"/>
        </w:rPr>
        <w:t xml:space="preserve">, </w:t>
      </w:r>
      <w:r w:rsidR="002C03EF">
        <w:fldChar w:fldCharType="begin"/>
      </w:r>
      <w:r w:rsidR="002C03EF">
        <w:instrText xml:space="preserve"> REF _Ref440274756 \r \h  \* MERGEFORMAT </w:instrText>
      </w:r>
      <w:r w:rsidR="002C03EF">
        <w:fldChar w:fldCharType="separate"/>
      </w:r>
      <w:r w:rsidR="00FF15F3" w:rsidRPr="00FF15F3">
        <w:rPr>
          <w:bCs w:val="0"/>
          <w:sz w:val="24"/>
          <w:szCs w:val="24"/>
        </w:rPr>
        <w:t>5.15</w:t>
      </w:r>
      <w:r w:rsidR="002C03EF">
        <w:fldChar w:fldCharType="end"/>
      </w:r>
      <w:r w:rsidRPr="00D52133">
        <w:rPr>
          <w:bCs w:val="0"/>
          <w:sz w:val="24"/>
          <w:szCs w:val="24"/>
        </w:rPr>
        <w:t>;</w:t>
      </w:r>
    </w:p>
    <w:p w:rsidR="00D57D88" w:rsidRPr="00D57D88" w:rsidRDefault="00D57D88" w:rsidP="00D57D88">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5347FA">
        <w:rPr>
          <w:bCs w:val="0"/>
          <w:sz w:val="24"/>
          <w:szCs w:val="24"/>
        </w:rPr>
        <w:t>подтверждающие правоспособность</w:t>
      </w:r>
      <w:r w:rsidRPr="003E170D">
        <w:rPr>
          <w:bCs w:val="0"/>
          <w:sz w:val="24"/>
          <w:szCs w:val="24"/>
        </w:rPr>
        <w:t xml:space="preserve"> данной организации</w:t>
      </w:r>
      <w:r>
        <w:rPr>
          <w:bCs w:val="0"/>
          <w:sz w:val="24"/>
          <w:szCs w:val="24"/>
        </w:rPr>
        <w:t xml:space="preserve"> (подраздел </w:t>
      </w:r>
      <w:r w:rsidR="0066072F">
        <w:rPr>
          <w:bCs w:val="0"/>
          <w:sz w:val="24"/>
          <w:szCs w:val="24"/>
        </w:rPr>
        <w:fldChar w:fldCharType="begin"/>
      </w:r>
      <w:r>
        <w:rPr>
          <w:bCs w:val="0"/>
          <w:sz w:val="24"/>
          <w:szCs w:val="24"/>
        </w:rPr>
        <w:instrText xml:space="preserve"> REF _Ref306005578 \r \h </w:instrText>
      </w:r>
      <w:r w:rsidR="0066072F">
        <w:rPr>
          <w:bCs w:val="0"/>
          <w:sz w:val="24"/>
          <w:szCs w:val="24"/>
        </w:rPr>
      </w:r>
      <w:r w:rsidR="0066072F">
        <w:rPr>
          <w:bCs w:val="0"/>
          <w:sz w:val="24"/>
          <w:szCs w:val="24"/>
        </w:rPr>
        <w:fldChar w:fldCharType="separate"/>
      </w:r>
      <w:r w:rsidR="00FF15F3">
        <w:rPr>
          <w:bCs w:val="0"/>
          <w:sz w:val="24"/>
          <w:szCs w:val="24"/>
        </w:rPr>
        <w:t>3.3.8.3</w:t>
      </w:r>
      <w:r w:rsidR="0066072F">
        <w:rPr>
          <w:bCs w:val="0"/>
          <w:sz w:val="24"/>
          <w:szCs w:val="24"/>
        </w:rPr>
        <w:fldChar w:fldCharType="end"/>
      </w:r>
      <w:r>
        <w:rPr>
          <w:bCs w:val="0"/>
          <w:sz w:val="24"/>
          <w:szCs w:val="24"/>
        </w:rPr>
        <w:t>)</w:t>
      </w:r>
      <w:r w:rsidRPr="003E170D">
        <w:rPr>
          <w:bCs w:val="0"/>
          <w:sz w:val="24"/>
          <w:szCs w:val="24"/>
        </w:rPr>
        <w:t>;</w:t>
      </w:r>
    </w:p>
    <w:p w:rsidR="000E746F"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w:t>
      </w:r>
      <w:r w:rsidR="0039141F">
        <w:rPr>
          <w:bCs w:val="0"/>
          <w:sz w:val="24"/>
          <w:szCs w:val="24"/>
        </w:rPr>
        <w:t xml:space="preserve"> - Форма </w:t>
      </w:r>
      <w:proofErr w:type="gramStart"/>
      <w:r w:rsidR="0039141F" w:rsidRPr="0039141F">
        <w:rPr>
          <w:bCs w:val="0"/>
          <w:sz w:val="24"/>
          <w:szCs w:val="24"/>
        </w:rPr>
        <w:t xml:space="preserve">плана распределения объемов </w:t>
      </w:r>
      <w:r w:rsidR="00B76768">
        <w:rPr>
          <w:bCs w:val="0"/>
          <w:sz w:val="24"/>
          <w:szCs w:val="24"/>
        </w:rPr>
        <w:t>оказания услуг</w:t>
      </w:r>
      <w:proofErr w:type="gramEnd"/>
      <w:r w:rsidR="0039141F" w:rsidRPr="0039141F">
        <w:rPr>
          <w:bCs w:val="0"/>
          <w:sz w:val="24"/>
          <w:szCs w:val="24"/>
        </w:rPr>
        <w:t xml:space="preserve"> внутри коллективного Участника</w:t>
      </w:r>
      <w:r w:rsidR="0039141F" w:rsidRPr="003E170D">
        <w:rPr>
          <w:bCs w:val="0"/>
          <w:sz w:val="24"/>
          <w:szCs w:val="24"/>
        </w:rPr>
        <w:t xml:space="preserve"> </w:t>
      </w:r>
      <w:r w:rsidR="00A154B7" w:rsidRPr="003E170D">
        <w:rPr>
          <w:bCs w:val="0"/>
          <w:sz w:val="24"/>
          <w:szCs w:val="24"/>
        </w:rPr>
        <w:t>(</w:t>
      </w:r>
      <w:r w:rsidR="00A154B7">
        <w:rPr>
          <w:bCs w:val="0"/>
          <w:spacing w:val="-2"/>
          <w:sz w:val="24"/>
          <w:szCs w:val="24"/>
        </w:rPr>
        <w:t>под</w:t>
      </w:r>
      <w:r w:rsidR="00A154B7" w:rsidRPr="00E71A48">
        <w:rPr>
          <w:bCs w:val="0"/>
          <w:sz w:val="24"/>
          <w:szCs w:val="24"/>
        </w:rPr>
        <w:t>раздел</w:t>
      </w:r>
      <w:r w:rsidR="00A154B7" w:rsidRPr="003E170D">
        <w:rPr>
          <w:bCs w:val="0"/>
          <w:sz w:val="24"/>
          <w:szCs w:val="24"/>
        </w:rPr>
        <w:t xml:space="preserve"> </w:t>
      </w:r>
      <w:r w:rsidR="0066072F">
        <w:rPr>
          <w:bCs w:val="0"/>
          <w:sz w:val="24"/>
          <w:szCs w:val="24"/>
        </w:rPr>
        <w:fldChar w:fldCharType="begin"/>
      </w:r>
      <w:r w:rsidR="00D50E8D">
        <w:rPr>
          <w:bCs w:val="0"/>
          <w:sz w:val="24"/>
          <w:szCs w:val="24"/>
        </w:rPr>
        <w:instrText xml:space="preserve"> REF _Ref440376401 \r \h </w:instrText>
      </w:r>
      <w:r w:rsidR="0066072F">
        <w:rPr>
          <w:bCs w:val="0"/>
          <w:sz w:val="24"/>
          <w:szCs w:val="24"/>
        </w:rPr>
      </w:r>
      <w:r w:rsidR="0066072F">
        <w:rPr>
          <w:bCs w:val="0"/>
          <w:sz w:val="24"/>
          <w:szCs w:val="24"/>
        </w:rPr>
        <w:fldChar w:fldCharType="separate"/>
      </w:r>
      <w:r w:rsidR="00FF15F3">
        <w:rPr>
          <w:bCs w:val="0"/>
          <w:sz w:val="24"/>
          <w:szCs w:val="24"/>
        </w:rPr>
        <w:t>5.17</w:t>
      </w:r>
      <w:r w:rsidR="0066072F">
        <w:rPr>
          <w:bCs w:val="0"/>
          <w:sz w:val="24"/>
          <w:szCs w:val="24"/>
        </w:rPr>
        <w:fldChar w:fldCharType="end"/>
      </w:r>
      <w:r w:rsidR="00A154B7" w:rsidRPr="003E170D">
        <w:rPr>
          <w:bCs w:val="0"/>
          <w:sz w:val="24"/>
          <w:szCs w:val="24"/>
        </w:rPr>
        <w:t>)</w:t>
      </w:r>
      <w:r w:rsidRPr="003E170D">
        <w:rPr>
          <w:bCs w:val="0"/>
          <w:sz w:val="24"/>
          <w:szCs w:val="24"/>
        </w:rPr>
        <w:t>;</w:t>
      </w:r>
    </w:p>
    <w:p w:rsidR="00717F60" w:rsidRPr="003E170D"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Если Заявка подается коллективным Участником - </w:t>
      </w:r>
      <w:r w:rsidR="00717F60" w:rsidRPr="003E170D">
        <w:rPr>
          <w:bCs w:val="0"/>
          <w:sz w:val="24"/>
          <w:szCs w:val="24"/>
        </w:rPr>
        <w:t xml:space="preserve">Для каждого члена коллективного </w:t>
      </w:r>
      <w:r w:rsidR="009C744E" w:rsidRPr="003E170D">
        <w:rPr>
          <w:bCs w:val="0"/>
          <w:sz w:val="24"/>
          <w:szCs w:val="24"/>
        </w:rPr>
        <w:t>Участник</w:t>
      </w:r>
      <w:r w:rsidR="00717F60" w:rsidRPr="003E170D">
        <w:rPr>
          <w:bCs w:val="0"/>
          <w:sz w:val="24"/>
          <w:szCs w:val="24"/>
        </w:rPr>
        <w:t>а (с оформлением отдельно</w:t>
      </w:r>
      <w:r w:rsidR="003E170D" w:rsidRPr="003E170D">
        <w:rPr>
          <w:bCs w:val="0"/>
          <w:sz w:val="24"/>
          <w:szCs w:val="24"/>
        </w:rPr>
        <w:t>го архива</w:t>
      </w:r>
      <w:r w:rsidR="00717F60" w:rsidRPr="003E170D">
        <w:rPr>
          <w:bCs w:val="0"/>
          <w:sz w:val="24"/>
          <w:szCs w:val="24"/>
        </w:rPr>
        <w:t xml:space="preserve">  «Документы члена коллективного </w:t>
      </w:r>
      <w:r w:rsidR="009C744E" w:rsidRPr="003E170D">
        <w:rPr>
          <w:bCs w:val="0"/>
          <w:sz w:val="24"/>
          <w:szCs w:val="24"/>
        </w:rPr>
        <w:t>Участник</w:t>
      </w:r>
      <w:r w:rsidR="00717F60" w:rsidRPr="003E170D">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2C03EF">
        <w:fldChar w:fldCharType="begin"/>
      </w:r>
      <w:r w:rsidR="002C03EF">
        <w:instrText xml:space="preserve"> REF _Ref440274659 \r \h  \* MERGEFORMAT </w:instrText>
      </w:r>
      <w:r w:rsidR="002C03EF">
        <w:fldChar w:fldCharType="separate"/>
      </w:r>
      <w:r w:rsidR="00FF15F3" w:rsidRPr="00FF15F3">
        <w:rPr>
          <w:bCs w:val="0"/>
          <w:sz w:val="24"/>
          <w:szCs w:val="24"/>
        </w:rPr>
        <w:t>5.11</w:t>
      </w:r>
      <w:r w:rsidR="002C03EF">
        <w:fldChar w:fldCharType="end"/>
      </w:r>
      <w:r w:rsidRPr="00D52133">
        <w:rPr>
          <w:bCs w:val="0"/>
          <w:sz w:val="24"/>
          <w:szCs w:val="24"/>
        </w:rPr>
        <w:t xml:space="preserve">, </w:t>
      </w:r>
      <w:r w:rsidR="002C03EF">
        <w:fldChar w:fldCharType="begin"/>
      </w:r>
      <w:r w:rsidR="002C03EF">
        <w:instrText xml:space="preserve"> REF _Ref440274733 \r \h  \* MERGEFORMAT </w:instrText>
      </w:r>
      <w:r w:rsidR="002C03EF">
        <w:fldChar w:fldCharType="separate"/>
      </w:r>
      <w:r w:rsidR="00FF15F3" w:rsidRPr="00FF15F3">
        <w:rPr>
          <w:bCs w:val="0"/>
          <w:sz w:val="24"/>
          <w:szCs w:val="24"/>
        </w:rPr>
        <w:t>5.12</w:t>
      </w:r>
      <w:r w:rsidR="002C03EF">
        <w:fldChar w:fldCharType="end"/>
      </w:r>
      <w:r w:rsidRPr="00D52133">
        <w:rPr>
          <w:bCs w:val="0"/>
          <w:sz w:val="24"/>
          <w:szCs w:val="24"/>
        </w:rPr>
        <w:t xml:space="preserve">, </w:t>
      </w:r>
      <w:r w:rsidR="002C03EF">
        <w:fldChar w:fldCharType="begin"/>
      </w:r>
      <w:r w:rsidR="002C03EF">
        <w:instrText xml:space="preserve"> REF _Ref440274744 \r \h  \* MERGEFORMAT </w:instrText>
      </w:r>
      <w:r w:rsidR="002C03EF">
        <w:fldChar w:fldCharType="separate"/>
      </w:r>
      <w:r w:rsidR="00FF15F3" w:rsidRPr="00FF15F3">
        <w:rPr>
          <w:bCs w:val="0"/>
          <w:sz w:val="24"/>
          <w:szCs w:val="24"/>
        </w:rPr>
        <w:t>5.13</w:t>
      </w:r>
      <w:r w:rsidR="002C03EF">
        <w:fldChar w:fldCharType="end"/>
      </w:r>
      <w:r w:rsidRPr="00D52133">
        <w:rPr>
          <w:bCs w:val="0"/>
          <w:sz w:val="24"/>
          <w:szCs w:val="24"/>
        </w:rPr>
        <w:t xml:space="preserve">, </w:t>
      </w:r>
      <w:r w:rsidR="002C03EF">
        <w:fldChar w:fldCharType="begin"/>
      </w:r>
      <w:r w:rsidR="002C03EF">
        <w:instrText xml:space="preserve"> REF _Ref440274756 \r \h  \* MERGEFORMAT </w:instrText>
      </w:r>
      <w:r w:rsidR="002C03EF">
        <w:fldChar w:fldCharType="separate"/>
      </w:r>
      <w:r w:rsidR="00FF15F3" w:rsidRPr="00FF15F3">
        <w:rPr>
          <w:bCs w:val="0"/>
          <w:sz w:val="24"/>
          <w:szCs w:val="24"/>
        </w:rPr>
        <w:t>5.15</w:t>
      </w:r>
      <w:r w:rsidR="002C03EF">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Документы, подтверждающие правоспособность данной организации</w:t>
      </w:r>
      <w:r w:rsidR="00E963D9">
        <w:rPr>
          <w:bCs w:val="0"/>
          <w:sz w:val="24"/>
          <w:szCs w:val="24"/>
        </w:rPr>
        <w:t xml:space="preserve"> (подраздел </w:t>
      </w:r>
      <w:r w:rsidR="0066072F">
        <w:rPr>
          <w:bCs w:val="0"/>
          <w:sz w:val="24"/>
          <w:szCs w:val="24"/>
        </w:rPr>
        <w:fldChar w:fldCharType="begin"/>
      </w:r>
      <w:r w:rsidR="00E963D9">
        <w:rPr>
          <w:bCs w:val="0"/>
          <w:sz w:val="24"/>
          <w:szCs w:val="24"/>
        </w:rPr>
        <w:instrText xml:space="preserve"> REF _Ref306005578 \r \h </w:instrText>
      </w:r>
      <w:r w:rsidR="0066072F">
        <w:rPr>
          <w:bCs w:val="0"/>
          <w:sz w:val="24"/>
          <w:szCs w:val="24"/>
        </w:rPr>
      </w:r>
      <w:r w:rsidR="0066072F">
        <w:rPr>
          <w:bCs w:val="0"/>
          <w:sz w:val="24"/>
          <w:szCs w:val="24"/>
        </w:rPr>
        <w:fldChar w:fldCharType="separate"/>
      </w:r>
      <w:r w:rsidR="00FF15F3">
        <w:rPr>
          <w:bCs w:val="0"/>
          <w:sz w:val="24"/>
          <w:szCs w:val="24"/>
        </w:rPr>
        <w:t>3.3.8.3</w:t>
      </w:r>
      <w:r w:rsidR="0066072F">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t xml:space="preserve">Техническое предложение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6072F">
        <w:rPr>
          <w:bCs w:val="0"/>
          <w:sz w:val="24"/>
          <w:szCs w:val="24"/>
        </w:rPr>
        <w:fldChar w:fldCharType="begin"/>
      </w:r>
      <w:r w:rsidR="007502E0">
        <w:rPr>
          <w:bCs w:val="0"/>
          <w:sz w:val="24"/>
          <w:szCs w:val="24"/>
        </w:rPr>
        <w:instrText xml:space="preserve"> REF _Ref440537086 \r \h </w:instrText>
      </w:r>
      <w:r w:rsidR="0066072F">
        <w:rPr>
          <w:bCs w:val="0"/>
          <w:sz w:val="24"/>
          <w:szCs w:val="24"/>
        </w:rPr>
      </w:r>
      <w:r w:rsidR="0066072F">
        <w:rPr>
          <w:bCs w:val="0"/>
          <w:sz w:val="24"/>
          <w:szCs w:val="24"/>
        </w:rPr>
        <w:fldChar w:fldCharType="separate"/>
      </w:r>
      <w:r w:rsidR="00FF15F3">
        <w:rPr>
          <w:bCs w:val="0"/>
          <w:sz w:val="24"/>
          <w:szCs w:val="24"/>
        </w:rPr>
        <w:t>5.3</w:t>
      </w:r>
      <w:r w:rsidR="0066072F">
        <w:rPr>
          <w:bCs w:val="0"/>
          <w:sz w:val="24"/>
          <w:szCs w:val="24"/>
        </w:rPr>
        <w:fldChar w:fldCharType="end"/>
      </w:r>
      <w:r w:rsidR="007502E0" w:rsidRPr="00E71A48">
        <w:rPr>
          <w:bCs w:val="0"/>
          <w:spacing w:val="-1"/>
          <w:sz w:val="24"/>
          <w:szCs w:val="24"/>
        </w:rPr>
        <w:t>)</w:t>
      </w:r>
      <w:r w:rsidR="00BD2FD1" w:rsidRPr="003E170D">
        <w:rPr>
          <w:bCs w:val="0"/>
          <w:sz w:val="24"/>
          <w:szCs w:val="24"/>
        </w:rPr>
        <w:t xml:space="preserve"> </w:t>
      </w:r>
      <w:r w:rsidRPr="003E170D">
        <w:rPr>
          <w:bCs w:val="0"/>
          <w:sz w:val="24"/>
          <w:szCs w:val="24"/>
        </w:rPr>
        <w:t>оформля</w:t>
      </w:r>
      <w:r w:rsidR="000A00E6">
        <w:rPr>
          <w:bCs w:val="0"/>
          <w:sz w:val="24"/>
          <w:szCs w:val="24"/>
        </w:rPr>
        <w:t>е</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5"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75"/>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66072F">
        <w:rPr>
          <w:bCs w:val="0"/>
          <w:sz w:val="24"/>
          <w:szCs w:val="24"/>
        </w:rPr>
        <w:fldChar w:fldCharType="begin"/>
      </w:r>
      <w:r w:rsidR="001F0858">
        <w:rPr>
          <w:bCs w:val="0"/>
          <w:sz w:val="24"/>
          <w:szCs w:val="24"/>
        </w:rPr>
        <w:instrText xml:space="preserve"> REF _Ref440270602 \r \h </w:instrText>
      </w:r>
      <w:r w:rsidR="0066072F">
        <w:rPr>
          <w:bCs w:val="0"/>
          <w:sz w:val="24"/>
          <w:szCs w:val="24"/>
        </w:rPr>
      </w:r>
      <w:r w:rsidR="0066072F">
        <w:rPr>
          <w:bCs w:val="0"/>
          <w:sz w:val="24"/>
          <w:szCs w:val="24"/>
        </w:rPr>
        <w:fldChar w:fldCharType="separate"/>
      </w:r>
      <w:r w:rsidR="00FF15F3">
        <w:rPr>
          <w:bCs w:val="0"/>
          <w:sz w:val="24"/>
          <w:szCs w:val="24"/>
        </w:rPr>
        <w:t>5</w:t>
      </w:r>
      <w:r w:rsidR="0066072F">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2C03EF">
        <w:fldChar w:fldCharType="begin"/>
      </w:r>
      <w:r w:rsidR="002C03EF">
        <w:instrText xml:space="preserve"> REF _Ref191386419 \n \h  \* MERGEFORMAT </w:instrText>
      </w:r>
      <w:r w:rsidR="002C03EF">
        <w:fldChar w:fldCharType="separate"/>
      </w:r>
      <w:r w:rsidR="00FF15F3" w:rsidRPr="00FF15F3">
        <w:rPr>
          <w:bCs w:val="0"/>
          <w:sz w:val="24"/>
          <w:szCs w:val="24"/>
        </w:rPr>
        <w:t>3.3.2</w:t>
      </w:r>
      <w:r w:rsidR="002C03EF">
        <w:fldChar w:fldCharType="end"/>
      </w:r>
      <w:r w:rsidR="00717F60" w:rsidRPr="00E71A48">
        <w:rPr>
          <w:bCs w:val="0"/>
          <w:sz w:val="24"/>
          <w:szCs w:val="24"/>
        </w:rPr>
        <w:t>)</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66072F">
        <w:rPr>
          <w:sz w:val="24"/>
          <w:szCs w:val="24"/>
        </w:rPr>
        <w:fldChar w:fldCharType="begin"/>
      </w:r>
      <w:r w:rsidR="002F273A">
        <w:rPr>
          <w:bCs w:val="0"/>
          <w:sz w:val="24"/>
          <w:szCs w:val="24"/>
        </w:rPr>
        <w:instrText xml:space="preserve"> REF _Ref442190626 \r \h </w:instrText>
      </w:r>
      <w:r w:rsidR="0066072F">
        <w:rPr>
          <w:sz w:val="24"/>
          <w:szCs w:val="24"/>
        </w:rPr>
      </w:r>
      <w:r w:rsidR="0066072F">
        <w:rPr>
          <w:sz w:val="24"/>
          <w:szCs w:val="24"/>
        </w:rPr>
        <w:fldChar w:fldCharType="separate"/>
      </w:r>
      <w:r w:rsidR="00FF15F3">
        <w:rPr>
          <w:bCs w:val="0"/>
          <w:sz w:val="24"/>
          <w:szCs w:val="24"/>
        </w:rPr>
        <w:t>у)</w:t>
      </w:r>
      <w:r w:rsidR="0066072F">
        <w:rPr>
          <w:sz w:val="24"/>
          <w:szCs w:val="24"/>
        </w:rPr>
        <w:fldChar w:fldCharType="end"/>
      </w:r>
      <w:r w:rsidR="002F273A" w:rsidRPr="002F273A">
        <w:rPr>
          <w:sz w:val="24"/>
          <w:szCs w:val="24"/>
        </w:rPr>
        <w:t xml:space="preserve"> п. </w:t>
      </w:r>
      <w:r w:rsidR="002C03EF">
        <w:fldChar w:fldCharType="begin"/>
      </w:r>
      <w:r w:rsidR="002C03EF">
        <w:instrText xml:space="preserve"> REF _Ref306005578 \r \h  \* MERGEFORMAT </w:instrText>
      </w:r>
      <w:r w:rsidR="002C03EF">
        <w:fldChar w:fldCharType="separate"/>
      </w:r>
      <w:r w:rsidR="00FF15F3" w:rsidRPr="00FF15F3">
        <w:rPr>
          <w:sz w:val="24"/>
          <w:szCs w:val="24"/>
        </w:rPr>
        <w:t>3.3.8.3</w:t>
      </w:r>
      <w:r w:rsidR="002C03EF">
        <w:fldChar w:fldCharType="end"/>
      </w:r>
      <w:r w:rsidR="002F273A" w:rsidRPr="002F273A">
        <w:rPr>
          <w:sz w:val="24"/>
          <w:szCs w:val="24"/>
        </w:rPr>
        <w:t xml:space="preserve"> и подразделе </w:t>
      </w:r>
      <w:r w:rsidR="002C03EF">
        <w:fldChar w:fldCharType="begin"/>
      </w:r>
      <w:r w:rsidR="002C03EF">
        <w:instrText xml:space="preserve"> REF _Ref441574649 \r \h  \* MERGEFORMAT </w:instrText>
      </w:r>
      <w:r w:rsidR="002C03EF">
        <w:fldChar w:fldCharType="separate"/>
      </w:r>
      <w:r w:rsidR="00FF15F3" w:rsidRPr="00FF15F3">
        <w:rPr>
          <w:sz w:val="24"/>
          <w:szCs w:val="24"/>
        </w:rPr>
        <w:t>5.18</w:t>
      </w:r>
      <w:r w:rsidR="002C03EF">
        <w:fldChar w:fldCharType="end"/>
      </w:r>
      <w:r w:rsidR="00717F60" w:rsidRPr="00E71A4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6" w:name="_Ref55279015"/>
      <w:bookmarkStart w:id="177" w:name="_Ref55279017"/>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C318B5">
        <w:rPr>
          <w:bCs w:val="0"/>
          <w:sz w:val="24"/>
          <w:szCs w:val="24"/>
        </w:rPr>
        <w:t>копия</w:t>
      </w:r>
      <w:r w:rsidRPr="000E5AC7">
        <w:rPr>
          <w:bCs w:val="0"/>
          <w:sz w:val="24"/>
          <w:szCs w:val="24"/>
        </w:rPr>
        <w:t xml:space="preserve"> прикладывается к </w:t>
      </w:r>
      <w:r w:rsidR="00F056E4">
        <w:rPr>
          <w:bCs w:val="0"/>
          <w:sz w:val="24"/>
          <w:szCs w:val="24"/>
        </w:rPr>
        <w:t>Заявке</w:t>
      </w:r>
      <w:r w:rsidRPr="000E5AC7">
        <w:rPr>
          <w:bCs w:val="0"/>
          <w:sz w:val="24"/>
          <w:szCs w:val="24"/>
        </w:rPr>
        <w:t>.</w:t>
      </w:r>
      <w:bookmarkEnd w:id="176"/>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178" w:name="_Ref195087786"/>
      <w:r w:rsidRPr="000E5AC7">
        <w:rPr>
          <w:bCs w:val="0"/>
          <w:sz w:val="24"/>
          <w:szCs w:val="24"/>
        </w:rPr>
        <w:t xml:space="preserve">Каждый документ, входящий в </w:t>
      </w:r>
      <w:r w:rsidR="00BA1AEC">
        <w:rPr>
          <w:bCs w:val="0"/>
          <w:sz w:val="24"/>
          <w:szCs w:val="24"/>
        </w:rPr>
        <w:t>Заявку</w:t>
      </w:r>
      <w:r w:rsidRPr="000E5AC7">
        <w:rPr>
          <w:bCs w:val="0"/>
          <w:sz w:val="24"/>
          <w:szCs w:val="24"/>
        </w:rPr>
        <w:t>, должен быть скреплен печатью Участника.</w:t>
      </w:r>
      <w:bookmarkEnd w:id="177"/>
      <w:bookmarkEnd w:id="178"/>
    </w:p>
    <w:p w:rsidR="00BD40A3" w:rsidRPr="00F11A50"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6E2E3F">
        <w:rPr>
          <w:sz w:val="24"/>
          <w:szCs w:val="24"/>
        </w:rPr>
        <w:t>Заявку</w:t>
      </w:r>
      <w:r w:rsidRPr="000E5AC7">
        <w:rPr>
          <w:sz w:val="24"/>
          <w:szCs w:val="24"/>
        </w:rPr>
        <w:t xml:space="preserve"> </w:t>
      </w:r>
      <w:r w:rsidR="000E5AC7" w:rsidRPr="00F11A50">
        <w:rPr>
          <w:sz w:val="24"/>
          <w:szCs w:val="24"/>
        </w:rPr>
        <w:t>Участника</w:t>
      </w:r>
      <w:r w:rsidRPr="00F11A50">
        <w:rPr>
          <w:sz w:val="24"/>
          <w:szCs w:val="24"/>
        </w:rPr>
        <w:t xml:space="preserve"> без рассмотрения по существу.</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F11A50">
        <w:rPr>
          <w:sz w:val="24"/>
          <w:szCs w:val="24"/>
        </w:rPr>
        <w:t xml:space="preserve">Участник в </w:t>
      </w:r>
      <w:r w:rsidR="000A00E6" w:rsidRPr="00F11A50">
        <w:rPr>
          <w:bCs w:val="0"/>
          <w:sz w:val="24"/>
          <w:szCs w:val="24"/>
        </w:rPr>
        <w:t>Графике оплаты оказания услуг (</w:t>
      </w:r>
      <w:r w:rsidR="000A00E6" w:rsidRPr="00F11A50">
        <w:rPr>
          <w:bCs w:val="0"/>
          <w:spacing w:val="-2"/>
          <w:sz w:val="24"/>
          <w:szCs w:val="24"/>
        </w:rPr>
        <w:t>под</w:t>
      </w:r>
      <w:r w:rsidR="000A00E6" w:rsidRPr="00F11A50">
        <w:rPr>
          <w:bCs w:val="0"/>
          <w:sz w:val="24"/>
          <w:szCs w:val="24"/>
        </w:rPr>
        <w:t xml:space="preserve">раздел </w:t>
      </w:r>
      <w:r w:rsidR="002C03EF">
        <w:fldChar w:fldCharType="begin"/>
      </w:r>
      <w:r w:rsidR="002C03EF">
        <w:instrText xml:space="preserve"> REF _Ref440361959 \r \h  \* MERGEFORMAT </w:instrText>
      </w:r>
      <w:r w:rsidR="002C03EF">
        <w:fldChar w:fldCharType="separate"/>
      </w:r>
      <w:r w:rsidR="00FF15F3" w:rsidRPr="00FF15F3">
        <w:rPr>
          <w:bCs w:val="0"/>
          <w:sz w:val="24"/>
          <w:szCs w:val="24"/>
        </w:rPr>
        <w:t>5.5</w:t>
      </w:r>
      <w:r w:rsidR="002C03EF">
        <w:fldChar w:fldCharType="end"/>
      </w:r>
      <w:r w:rsidR="000A00E6" w:rsidRPr="00F11A50">
        <w:rPr>
          <w:bCs w:val="0"/>
          <w:sz w:val="24"/>
          <w:szCs w:val="24"/>
        </w:rPr>
        <w:t>)</w:t>
      </w:r>
      <w:r w:rsidRPr="00F11A50">
        <w:rPr>
          <w:sz w:val="24"/>
          <w:szCs w:val="24"/>
        </w:rPr>
        <w:t xml:space="preserve"> должен указать условия оплаты за </w:t>
      </w:r>
      <w:r w:rsidR="00541FAB" w:rsidRPr="00F11A50">
        <w:rPr>
          <w:sz w:val="24"/>
          <w:szCs w:val="24"/>
        </w:rPr>
        <w:t>оказываемые услуги</w:t>
      </w:r>
      <w:r w:rsidRPr="00F11A50">
        <w:rPr>
          <w:sz w:val="24"/>
          <w:szCs w:val="24"/>
        </w:rPr>
        <w:t xml:space="preserve">, а в Графике </w:t>
      </w:r>
      <w:r w:rsidR="00C8364E" w:rsidRPr="00F11A50">
        <w:rPr>
          <w:bCs w:val="0"/>
          <w:sz w:val="24"/>
          <w:szCs w:val="24"/>
        </w:rPr>
        <w:t>оказания</w:t>
      </w:r>
      <w:r w:rsidR="00B71B9D" w:rsidRPr="00F11A50">
        <w:rPr>
          <w:sz w:val="24"/>
          <w:szCs w:val="24"/>
        </w:rPr>
        <w:t xml:space="preserve"> услуг</w:t>
      </w:r>
      <w:r w:rsidRPr="00F11A50">
        <w:rPr>
          <w:sz w:val="24"/>
          <w:szCs w:val="24"/>
        </w:rPr>
        <w:t xml:space="preserve"> </w:t>
      </w:r>
      <w:r w:rsidR="00B71B9D" w:rsidRPr="00F11A50">
        <w:rPr>
          <w:bCs w:val="0"/>
          <w:sz w:val="24"/>
          <w:szCs w:val="24"/>
        </w:rPr>
        <w:t xml:space="preserve">(раздел </w:t>
      </w:r>
      <w:r w:rsidR="002C03EF">
        <w:fldChar w:fldCharType="begin"/>
      </w:r>
      <w:r w:rsidR="002C03EF">
        <w:instrText xml:space="preserve"> REF _Ref440271036 \r \h  \* MERGEFORMAT </w:instrText>
      </w:r>
      <w:r w:rsidR="002C03EF">
        <w:fldChar w:fldCharType="separate"/>
      </w:r>
      <w:r w:rsidR="00FF15F3" w:rsidRPr="00FF15F3">
        <w:rPr>
          <w:bCs w:val="0"/>
          <w:sz w:val="24"/>
          <w:szCs w:val="24"/>
        </w:rPr>
        <w:t>5.4</w:t>
      </w:r>
      <w:r w:rsidR="002C03EF">
        <w:fldChar w:fldCharType="end"/>
      </w:r>
      <w:r w:rsidR="00B71B9D" w:rsidRPr="00F11A50">
        <w:rPr>
          <w:bCs w:val="0"/>
          <w:sz w:val="24"/>
          <w:szCs w:val="24"/>
        </w:rPr>
        <w:t>)</w:t>
      </w:r>
      <w:r w:rsidRPr="00F11A50">
        <w:rPr>
          <w:sz w:val="24"/>
          <w:szCs w:val="24"/>
        </w:rPr>
        <w:t xml:space="preserve"> – условия по срокам </w:t>
      </w:r>
      <w:r w:rsidR="00541FAB" w:rsidRPr="00F11A50">
        <w:rPr>
          <w:sz w:val="24"/>
          <w:szCs w:val="24"/>
        </w:rPr>
        <w:t>оказания услуг</w:t>
      </w:r>
      <w:r w:rsidRPr="00F11A50">
        <w:rPr>
          <w:sz w:val="24"/>
          <w:szCs w:val="24"/>
        </w:rPr>
        <w:t xml:space="preserve">, не противоречащие условиям, указанным в Письме о подаче оферты </w:t>
      </w:r>
      <w:r w:rsidR="00B71B9D" w:rsidRPr="00F11A50">
        <w:rPr>
          <w:bCs w:val="0"/>
          <w:spacing w:val="-2"/>
          <w:sz w:val="24"/>
          <w:szCs w:val="24"/>
        </w:rPr>
        <w:t>(</w:t>
      </w:r>
      <w:r w:rsidR="003F3A69" w:rsidRPr="00F11A50">
        <w:rPr>
          <w:bCs w:val="0"/>
          <w:spacing w:val="-2"/>
          <w:sz w:val="24"/>
          <w:szCs w:val="24"/>
        </w:rPr>
        <w:t>под</w:t>
      </w:r>
      <w:r w:rsidR="003F3A69" w:rsidRPr="00F11A50">
        <w:rPr>
          <w:bCs w:val="0"/>
          <w:sz w:val="24"/>
          <w:szCs w:val="24"/>
        </w:rPr>
        <w:t>раздел</w:t>
      </w:r>
      <w:r w:rsidR="00B71B9D" w:rsidRPr="00F11A50">
        <w:rPr>
          <w:bCs w:val="0"/>
          <w:sz w:val="24"/>
          <w:szCs w:val="24"/>
        </w:rPr>
        <w:t xml:space="preserve"> </w:t>
      </w:r>
      <w:r w:rsidR="002C03EF">
        <w:fldChar w:fldCharType="begin"/>
      </w:r>
      <w:r w:rsidR="002C03EF">
        <w:instrText xml:space="preserve"> REF _Ref55336310 \r \h  \* MERGEFORMAT </w:instrText>
      </w:r>
      <w:r w:rsidR="002C03EF">
        <w:fldChar w:fldCharType="separate"/>
      </w:r>
      <w:r w:rsidR="00FF15F3" w:rsidRPr="00FF15F3">
        <w:rPr>
          <w:bCs w:val="0"/>
          <w:sz w:val="24"/>
          <w:szCs w:val="24"/>
        </w:rPr>
        <w:t>5.1</w:t>
      </w:r>
      <w:r w:rsidR="002C03EF">
        <w:fldChar w:fldCharType="end"/>
      </w:r>
      <w:r w:rsidR="00B71B9D" w:rsidRPr="00F11A50">
        <w:rPr>
          <w:bCs w:val="0"/>
          <w:sz w:val="24"/>
          <w:szCs w:val="24"/>
          <w:lang w:eastAsia="ru-RU"/>
        </w:rPr>
        <w:t>)</w:t>
      </w:r>
      <w:r w:rsidRPr="00F11A50">
        <w:rPr>
          <w:sz w:val="24"/>
          <w:szCs w:val="24"/>
        </w:rPr>
        <w:t>. В случае</w:t>
      </w:r>
      <w:r w:rsidRPr="000E5AC7">
        <w:rPr>
          <w:sz w:val="24"/>
          <w:szCs w:val="24"/>
        </w:rPr>
        <w:t xml:space="preserve">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66072F">
        <w:rPr>
          <w:bCs w:val="0"/>
          <w:sz w:val="24"/>
          <w:szCs w:val="24"/>
        </w:rPr>
        <w:fldChar w:fldCharType="begin"/>
      </w:r>
      <w:r w:rsidR="00B71B9D">
        <w:rPr>
          <w:bCs w:val="0"/>
          <w:sz w:val="24"/>
          <w:szCs w:val="24"/>
        </w:rPr>
        <w:instrText xml:space="preserve"> REF _Ref55336310 \r \h </w:instrText>
      </w:r>
      <w:r w:rsidR="0066072F">
        <w:rPr>
          <w:bCs w:val="0"/>
          <w:sz w:val="24"/>
          <w:szCs w:val="24"/>
        </w:rPr>
      </w:r>
      <w:r w:rsidR="0066072F">
        <w:rPr>
          <w:bCs w:val="0"/>
          <w:sz w:val="24"/>
          <w:szCs w:val="24"/>
        </w:rPr>
        <w:fldChar w:fldCharType="separate"/>
      </w:r>
      <w:r w:rsidR="00FF15F3">
        <w:rPr>
          <w:bCs w:val="0"/>
          <w:sz w:val="24"/>
          <w:szCs w:val="24"/>
        </w:rPr>
        <w:t>5.1</w:t>
      </w:r>
      <w:r w:rsidR="0066072F">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79" w:name="_Ref115076752"/>
      <w:bookmarkStart w:id="180" w:name="_Ref191386109"/>
      <w:bookmarkStart w:id="181" w:name="_Ref191386419"/>
      <w:bookmarkStart w:id="182" w:name="_Toc440361327"/>
      <w:bookmarkStart w:id="183" w:name="_Toc440376082"/>
      <w:bookmarkStart w:id="184" w:name="_Toc440376209"/>
      <w:bookmarkStart w:id="185" w:name="_Toc440382474"/>
      <w:bookmarkStart w:id="186" w:name="_Toc440447144"/>
      <w:bookmarkStart w:id="187" w:name="_Toc440632304"/>
      <w:bookmarkStart w:id="188" w:name="_Toc440875077"/>
      <w:bookmarkStart w:id="189" w:name="_Toc441131064"/>
      <w:r w:rsidRPr="00E71A48">
        <w:rPr>
          <w:szCs w:val="24"/>
        </w:rPr>
        <w:lastRenderedPageBreak/>
        <w:t xml:space="preserve">Порядок подготовки </w:t>
      </w:r>
      <w:r w:rsidR="004B5EB3" w:rsidRPr="00E71A48">
        <w:rPr>
          <w:szCs w:val="24"/>
        </w:rPr>
        <w:t>Заявк</w:t>
      </w:r>
      <w:r w:rsidRPr="00E71A48">
        <w:rPr>
          <w:szCs w:val="24"/>
        </w:rPr>
        <w:t>и через </w:t>
      </w:r>
      <w:bookmarkEnd w:id="179"/>
      <w:bookmarkEnd w:id="180"/>
      <w:bookmarkEnd w:id="181"/>
      <w:r w:rsidRPr="00E71A48">
        <w:rPr>
          <w:szCs w:val="24"/>
        </w:rPr>
        <w:t>ЭТП</w:t>
      </w:r>
      <w:bookmarkEnd w:id="182"/>
      <w:bookmarkEnd w:id="183"/>
      <w:bookmarkEnd w:id="184"/>
      <w:bookmarkEnd w:id="185"/>
      <w:bookmarkEnd w:id="186"/>
      <w:bookmarkEnd w:id="187"/>
      <w:bookmarkEnd w:id="188"/>
      <w:bookmarkEnd w:id="189"/>
    </w:p>
    <w:p w:rsidR="00717F60" w:rsidRPr="00E71A4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90" w:name="_Ref115076807"/>
      <w:bookmarkStart w:id="191" w:name="_Toc440361328"/>
      <w:bookmarkStart w:id="192" w:name="_Toc440376083"/>
      <w:bookmarkStart w:id="193" w:name="_Toc440376210"/>
      <w:bookmarkStart w:id="194" w:name="_Toc440382475"/>
      <w:bookmarkStart w:id="195" w:name="_Toc440447145"/>
      <w:bookmarkStart w:id="196" w:name="_Toc440632305"/>
      <w:bookmarkStart w:id="197" w:name="_Toc440875078"/>
      <w:bookmarkStart w:id="198" w:name="_Toc441131065"/>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FA523F" w:rsidRPr="006803F2">
        <w:rPr>
          <w:szCs w:val="24"/>
        </w:rPr>
        <w:t>(бумажной)</w:t>
      </w:r>
      <w:r w:rsidR="00FA523F">
        <w:rPr>
          <w:szCs w:val="24"/>
        </w:rPr>
        <w:t xml:space="preserve"> </w:t>
      </w:r>
      <w:r w:rsidRPr="00E71A48">
        <w:rPr>
          <w:szCs w:val="24"/>
        </w:rPr>
        <w:t>форме</w:t>
      </w:r>
      <w:bookmarkEnd w:id="190"/>
      <w:bookmarkEnd w:id="191"/>
      <w:bookmarkEnd w:id="192"/>
      <w:bookmarkEnd w:id="193"/>
      <w:bookmarkEnd w:id="194"/>
      <w:bookmarkEnd w:id="195"/>
      <w:bookmarkEnd w:id="196"/>
      <w:bookmarkEnd w:id="197"/>
      <w:bookmarkEnd w:id="198"/>
    </w:p>
    <w:p w:rsidR="00717F60" w:rsidRPr="00E71A4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199" w:name="_Ref191386548"/>
      <w:r>
        <w:rPr>
          <w:bCs w:val="0"/>
          <w:sz w:val="24"/>
          <w:szCs w:val="24"/>
        </w:rPr>
        <w:t xml:space="preserve">Предоставление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форме не предусмотрено</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66072F">
        <w:rPr>
          <w:sz w:val="24"/>
          <w:szCs w:val="24"/>
        </w:rPr>
        <w:fldChar w:fldCharType="begin"/>
      </w:r>
      <w:r w:rsidR="002F273A">
        <w:rPr>
          <w:bCs w:val="0"/>
          <w:sz w:val="24"/>
          <w:szCs w:val="24"/>
        </w:rPr>
        <w:instrText xml:space="preserve"> REF _Ref442190626 \r \h </w:instrText>
      </w:r>
      <w:r w:rsidR="0066072F">
        <w:rPr>
          <w:sz w:val="24"/>
          <w:szCs w:val="24"/>
        </w:rPr>
      </w:r>
      <w:r w:rsidR="0066072F">
        <w:rPr>
          <w:sz w:val="24"/>
          <w:szCs w:val="24"/>
        </w:rPr>
        <w:fldChar w:fldCharType="separate"/>
      </w:r>
      <w:r w:rsidR="00FF15F3">
        <w:rPr>
          <w:bCs w:val="0"/>
          <w:sz w:val="24"/>
          <w:szCs w:val="24"/>
        </w:rPr>
        <w:t>у)</w:t>
      </w:r>
      <w:r w:rsidR="0066072F">
        <w:rPr>
          <w:sz w:val="24"/>
          <w:szCs w:val="24"/>
        </w:rPr>
        <w:fldChar w:fldCharType="end"/>
      </w:r>
      <w:r w:rsidR="002F273A" w:rsidRPr="002F273A">
        <w:rPr>
          <w:sz w:val="24"/>
          <w:szCs w:val="24"/>
        </w:rPr>
        <w:t xml:space="preserve"> п. </w:t>
      </w:r>
      <w:r w:rsidR="002C03EF">
        <w:fldChar w:fldCharType="begin"/>
      </w:r>
      <w:r w:rsidR="002C03EF">
        <w:instrText xml:space="preserve"> REF _Ref306005578 \r \h  \* MERGEFORMAT </w:instrText>
      </w:r>
      <w:r w:rsidR="002C03EF">
        <w:fldChar w:fldCharType="separate"/>
      </w:r>
      <w:r w:rsidR="00FF15F3" w:rsidRPr="00FF15F3">
        <w:rPr>
          <w:sz w:val="24"/>
          <w:szCs w:val="24"/>
        </w:rPr>
        <w:t>3.3.8.3</w:t>
      </w:r>
      <w:r w:rsidR="002C03EF">
        <w:fldChar w:fldCharType="end"/>
      </w:r>
      <w:r w:rsidR="002F273A" w:rsidRPr="002F273A">
        <w:rPr>
          <w:sz w:val="24"/>
          <w:szCs w:val="24"/>
        </w:rPr>
        <w:t xml:space="preserve"> и подразделе </w:t>
      </w:r>
      <w:r w:rsidR="002C03EF">
        <w:fldChar w:fldCharType="begin"/>
      </w:r>
      <w:r w:rsidR="002C03EF">
        <w:instrText xml:space="preserve"> REF _Ref441574649 \r \h  \* MERGEFORMAT </w:instrText>
      </w:r>
      <w:r w:rsidR="002C03EF">
        <w:fldChar w:fldCharType="separate"/>
      </w:r>
      <w:r w:rsidR="00FF15F3" w:rsidRPr="00FF15F3">
        <w:rPr>
          <w:sz w:val="24"/>
          <w:szCs w:val="24"/>
        </w:rPr>
        <w:t>5.18</w:t>
      </w:r>
      <w:r w:rsidR="002C03EF">
        <w:fldChar w:fldCharType="end"/>
      </w:r>
      <w:r>
        <w:rPr>
          <w:bCs w:val="0"/>
          <w:sz w:val="24"/>
          <w:szCs w:val="24"/>
        </w:rPr>
        <w:t>.</w:t>
      </w:r>
      <w:bookmarkEnd w:id="199"/>
    </w:p>
    <w:p w:rsidR="00717F60" w:rsidRPr="00D71E6D" w:rsidRDefault="00717F60" w:rsidP="00E71A48">
      <w:pPr>
        <w:pStyle w:val="3"/>
        <w:spacing w:line="264" w:lineRule="auto"/>
        <w:rPr>
          <w:szCs w:val="24"/>
        </w:rPr>
      </w:pPr>
      <w:bookmarkStart w:id="200" w:name="_Ref306008743"/>
      <w:bookmarkStart w:id="201" w:name="_Toc440361329"/>
      <w:bookmarkStart w:id="202" w:name="_Toc440376084"/>
      <w:bookmarkStart w:id="203" w:name="_Toc440376211"/>
      <w:bookmarkStart w:id="204" w:name="_Toc440382476"/>
      <w:bookmarkStart w:id="205" w:name="_Toc440447146"/>
      <w:bookmarkStart w:id="206" w:name="_Toc440632306"/>
      <w:bookmarkStart w:id="207" w:name="_Toc440875079"/>
      <w:bookmarkStart w:id="208" w:name="_Toc441131066"/>
      <w:r w:rsidRPr="00D71E6D">
        <w:rPr>
          <w:szCs w:val="24"/>
        </w:rPr>
        <w:t xml:space="preserve">Требования к сроку действия </w:t>
      </w:r>
      <w:r w:rsidR="004B5EB3" w:rsidRPr="00D71E6D">
        <w:rPr>
          <w:szCs w:val="24"/>
        </w:rPr>
        <w:t>Заявк</w:t>
      </w:r>
      <w:r w:rsidRPr="00D71E6D">
        <w:rPr>
          <w:szCs w:val="24"/>
        </w:rPr>
        <w:t>и</w:t>
      </w:r>
      <w:bookmarkEnd w:id="200"/>
      <w:bookmarkEnd w:id="201"/>
      <w:bookmarkEnd w:id="202"/>
      <w:bookmarkEnd w:id="203"/>
      <w:bookmarkEnd w:id="204"/>
      <w:bookmarkEnd w:id="205"/>
      <w:bookmarkEnd w:id="206"/>
      <w:bookmarkEnd w:id="207"/>
      <w:bookmarkEnd w:id="208"/>
    </w:p>
    <w:p w:rsidR="00717F60" w:rsidRPr="00D71E6D"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09" w:name="_Ref303683455"/>
      <w:r w:rsidRPr="00D71E6D">
        <w:rPr>
          <w:bCs w:val="0"/>
          <w:sz w:val="24"/>
          <w:szCs w:val="24"/>
        </w:rPr>
        <w:t>Заявк</w:t>
      </w:r>
      <w:r w:rsidR="00717F60" w:rsidRPr="00D71E6D">
        <w:rPr>
          <w:bCs w:val="0"/>
          <w:sz w:val="24"/>
          <w:szCs w:val="24"/>
        </w:rPr>
        <w:t xml:space="preserve">а действительна в течение срока, указанного </w:t>
      </w:r>
      <w:r w:rsidR="009C744E" w:rsidRPr="00D71E6D">
        <w:rPr>
          <w:bCs w:val="0"/>
          <w:sz w:val="24"/>
          <w:szCs w:val="24"/>
        </w:rPr>
        <w:t>Участник</w:t>
      </w:r>
      <w:r w:rsidR="00717F60" w:rsidRPr="00D71E6D">
        <w:rPr>
          <w:bCs w:val="0"/>
          <w:sz w:val="24"/>
          <w:szCs w:val="24"/>
        </w:rPr>
        <w:t xml:space="preserve">ом в письме о подаче оферты. В любом случае этот срок не должен быть менее </w:t>
      </w:r>
      <w:r w:rsidR="00246801" w:rsidRPr="00D71E6D">
        <w:rPr>
          <w:bCs w:val="0"/>
          <w:sz w:val="24"/>
          <w:szCs w:val="24"/>
        </w:rPr>
        <w:t>90</w:t>
      </w:r>
      <w:r w:rsidR="00717F60" w:rsidRPr="00D71E6D">
        <w:rPr>
          <w:bCs w:val="0"/>
          <w:sz w:val="24"/>
          <w:szCs w:val="24"/>
        </w:rPr>
        <w:t xml:space="preserve"> календарных дней со дня, следующего за днем окончания </w:t>
      </w:r>
      <w:r w:rsidR="00C33106" w:rsidRPr="00D71E6D">
        <w:rPr>
          <w:bCs w:val="0"/>
          <w:sz w:val="24"/>
          <w:szCs w:val="24"/>
        </w:rPr>
        <w:t xml:space="preserve">подачи </w:t>
      </w:r>
      <w:r w:rsidR="00717F60" w:rsidRPr="00D71E6D">
        <w:rPr>
          <w:bCs w:val="0"/>
          <w:sz w:val="24"/>
          <w:szCs w:val="24"/>
        </w:rPr>
        <w:t>Заявок</w:t>
      </w:r>
      <w:r w:rsidR="00D71E6D">
        <w:rPr>
          <w:bCs w:val="0"/>
          <w:sz w:val="24"/>
          <w:szCs w:val="24"/>
        </w:rPr>
        <w:t xml:space="preserve"> </w:t>
      </w:r>
      <w:r w:rsidR="00D71E6D" w:rsidRPr="00D71E6D">
        <w:rPr>
          <w:bCs w:val="0"/>
          <w:sz w:val="24"/>
          <w:szCs w:val="24"/>
        </w:rPr>
        <w:t xml:space="preserve">(п. </w:t>
      </w:r>
      <w:r w:rsidR="002C03EF">
        <w:fldChar w:fldCharType="begin"/>
      </w:r>
      <w:r w:rsidR="002C03EF">
        <w:instrText xml:space="preserve"> REF _Ref440289953 \r \h  \* MERGEFORMAT </w:instrText>
      </w:r>
      <w:r w:rsidR="002C03EF">
        <w:fldChar w:fldCharType="separate"/>
      </w:r>
      <w:r w:rsidR="00FF15F3" w:rsidRPr="00FF15F3">
        <w:rPr>
          <w:bCs w:val="0"/>
          <w:sz w:val="24"/>
          <w:szCs w:val="24"/>
        </w:rPr>
        <w:t>3.4.1.3</w:t>
      </w:r>
      <w:r w:rsidR="002C03EF">
        <w:fldChar w:fldCharType="end"/>
      </w:r>
      <w:r w:rsidR="00D71E6D" w:rsidRPr="00D71E6D">
        <w:rPr>
          <w:bCs w:val="0"/>
          <w:sz w:val="24"/>
          <w:szCs w:val="24"/>
        </w:rPr>
        <w:t>)</w:t>
      </w:r>
      <w:r w:rsidR="00717F60" w:rsidRPr="00D71E6D">
        <w:rPr>
          <w:bCs w:val="0"/>
          <w:sz w:val="24"/>
          <w:szCs w:val="24"/>
        </w:rPr>
        <w:t>.</w:t>
      </w:r>
      <w:bookmarkEnd w:id="20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10" w:name="_Toc440361330"/>
      <w:bookmarkStart w:id="211" w:name="_Toc440376085"/>
      <w:bookmarkStart w:id="212" w:name="_Toc440376212"/>
      <w:bookmarkStart w:id="213" w:name="_Toc440382477"/>
      <w:bookmarkStart w:id="214" w:name="_Toc440447147"/>
      <w:bookmarkStart w:id="215" w:name="_Toc440632307"/>
      <w:bookmarkStart w:id="216" w:name="_Toc440875080"/>
      <w:bookmarkStart w:id="217" w:name="_Toc441131067"/>
      <w:r w:rsidRPr="00E71A48">
        <w:rPr>
          <w:szCs w:val="24"/>
        </w:rPr>
        <w:t xml:space="preserve">Требования к языку </w:t>
      </w:r>
      <w:r w:rsidR="004B5EB3" w:rsidRPr="00E71A48">
        <w:rPr>
          <w:szCs w:val="24"/>
        </w:rPr>
        <w:t>Заявк</w:t>
      </w:r>
      <w:r w:rsidRPr="00E71A48">
        <w:rPr>
          <w:szCs w:val="24"/>
        </w:rPr>
        <w:t>и</w:t>
      </w:r>
      <w:bookmarkEnd w:id="210"/>
      <w:bookmarkEnd w:id="211"/>
      <w:bookmarkEnd w:id="212"/>
      <w:bookmarkEnd w:id="213"/>
      <w:bookmarkEnd w:id="214"/>
      <w:bookmarkEnd w:id="215"/>
      <w:bookmarkEnd w:id="216"/>
      <w:bookmarkEnd w:id="21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18" w:name="_Toc440361331"/>
      <w:bookmarkStart w:id="219" w:name="_Toc440376086"/>
      <w:bookmarkStart w:id="220" w:name="_Toc440376213"/>
      <w:bookmarkStart w:id="221" w:name="_Toc440382478"/>
      <w:bookmarkStart w:id="222" w:name="_Toc440447148"/>
      <w:bookmarkStart w:id="223" w:name="_Toc440632308"/>
      <w:bookmarkStart w:id="224" w:name="_Toc440875081"/>
      <w:bookmarkStart w:id="225" w:name="_Toc441131068"/>
      <w:r w:rsidRPr="00E71A48">
        <w:rPr>
          <w:szCs w:val="24"/>
        </w:rPr>
        <w:t xml:space="preserve">Требования к валюте </w:t>
      </w:r>
      <w:r w:rsidR="004B5EB3" w:rsidRPr="00E71A48">
        <w:rPr>
          <w:szCs w:val="24"/>
        </w:rPr>
        <w:t>Заявк</w:t>
      </w:r>
      <w:r w:rsidRPr="00E71A48">
        <w:rPr>
          <w:szCs w:val="24"/>
        </w:rPr>
        <w:t>и</w:t>
      </w:r>
      <w:bookmarkEnd w:id="218"/>
      <w:bookmarkEnd w:id="219"/>
      <w:bookmarkEnd w:id="220"/>
      <w:bookmarkEnd w:id="221"/>
      <w:bookmarkEnd w:id="222"/>
      <w:bookmarkEnd w:id="223"/>
      <w:bookmarkEnd w:id="224"/>
      <w:bookmarkEnd w:id="22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у, должны быть выражены в рублях</w:t>
      </w:r>
      <w:r w:rsidR="00676A76">
        <w:rPr>
          <w:bCs w:val="0"/>
          <w:sz w:val="24"/>
          <w:szCs w:val="24"/>
        </w:rPr>
        <w:t xml:space="preserve">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Pr>
          <w:bCs w:val="0"/>
          <w:sz w:val="24"/>
          <w:szCs w:val="24"/>
        </w:rPr>
        <w:t xml:space="preserve">РФ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рублях </w:t>
      </w:r>
      <w:r w:rsidR="00676A76">
        <w:rPr>
          <w:bCs w:val="0"/>
          <w:sz w:val="24"/>
          <w:szCs w:val="24"/>
        </w:rPr>
        <w:t xml:space="preserve">РФ </w:t>
      </w:r>
      <w:r w:rsidRPr="00E71A48">
        <w:rPr>
          <w:bCs w:val="0"/>
          <w:sz w:val="24"/>
          <w:szCs w:val="24"/>
        </w:rPr>
        <w:t xml:space="preserve">и не подлежит изменению при </w:t>
      </w:r>
      <w:r w:rsidRPr="00E71A48">
        <w:rPr>
          <w:bCs w:val="0"/>
          <w:sz w:val="24"/>
          <w:szCs w:val="24"/>
        </w:rPr>
        <w:lastRenderedPageBreak/>
        <w:t>изменении официального курса валюты.</w:t>
      </w:r>
    </w:p>
    <w:p w:rsidR="00717F60" w:rsidRPr="00C12FA4" w:rsidRDefault="00717F60" w:rsidP="00E71A48">
      <w:pPr>
        <w:pStyle w:val="3"/>
        <w:spacing w:line="264" w:lineRule="auto"/>
        <w:rPr>
          <w:szCs w:val="24"/>
        </w:rPr>
      </w:pPr>
      <w:bookmarkStart w:id="226" w:name="_Toc440361332"/>
      <w:bookmarkStart w:id="227" w:name="_Toc440376087"/>
      <w:bookmarkStart w:id="228" w:name="_Toc440376214"/>
      <w:bookmarkStart w:id="229" w:name="_Toc440382479"/>
      <w:bookmarkStart w:id="230" w:name="_Toc440447149"/>
      <w:bookmarkStart w:id="231" w:name="_Toc440632309"/>
      <w:bookmarkStart w:id="232" w:name="_Toc440875082"/>
      <w:bookmarkStart w:id="233" w:name="_Toc441131069"/>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26"/>
      <w:bookmarkEnd w:id="227"/>
      <w:bookmarkEnd w:id="228"/>
      <w:bookmarkEnd w:id="229"/>
      <w:bookmarkEnd w:id="230"/>
      <w:bookmarkEnd w:id="231"/>
      <w:bookmarkEnd w:id="232"/>
      <w:bookmarkEnd w:id="233"/>
    </w:p>
    <w:p w:rsidR="00216641" w:rsidRPr="00D6603B"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6603B">
        <w:rPr>
          <w:bCs w:val="0"/>
          <w:sz w:val="24"/>
          <w:szCs w:val="24"/>
        </w:rPr>
        <w:t xml:space="preserve">Начальная (максимальная) цена </w:t>
      </w:r>
      <w:r w:rsidR="00123C70" w:rsidRPr="00D6603B">
        <w:rPr>
          <w:bCs w:val="0"/>
          <w:sz w:val="24"/>
          <w:szCs w:val="24"/>
        </w:rPr>
        <w:t>Договор</w:t>
      </w:r>
      <w:r w:rsidRPr="00D6603B">
        <w:rPr>
          <w:bCs w:val="0"/>
          <w:sz w:val="24"/>
          <w:szCs w:val="24"/>
        </w:rPr>
        <w:t>а</w:t>
      </w:r>
      <w:r w:rsidR="00216641" w:rsidRPr="00D6603B">
        <w:rPr>
          <w:bCs w:val="0"/>
          <w:sz w:val="24"/>
          <w:szCs w:val="24"/>
        </w:rPr>
        <w:t>:</w:t>
      </w:r>
      <w:r w:rsidR="00D6603B" w:rsidRPr="00D6603B">
        <w:rPr>
          <w:bCs w:val="0"/>
          <w:sz w:val="24"/>
          <w:szCs w:val="24"/>
        </w:rPr>
        <w:t xml:space="preserve"> </w:t>
      </w:r>
      <w:r w:rsidR="00D6603B">
        <w:rPr>
          <w:b/>
          <w:sz w:val="24"/>
          <w:szCs w:val="24"/>
        </w:rPr>
        <w:t>90 000</w:t>
      </w:r>
      <w:r w:rsidR="00D6603B" w:rsidRPr="00D6603B">
        <w:rPr>
          <w:sz w:val="24"/>
          <w:szCs w:val="24"/>
        </w:rPr>
        <w:t xml:space="preserve"> (</w:t>
      </w:r>
      <w:r w:rsidR="00D6603B">
        <w:rPr>
          <w:sz w:val="24"/>
          <w:szCs w:val="24"/>
        </w:rPr>
        <w:t>Девяносто тысяч</w:t>
      </w:r>
      <w:r w:rsidR="00D6603B" w:rsidRPr="00D6603B">
        <w:rPr>
          <w:sz w:val="24"/>
          <w:szCs w:val="24"/>
        </w:rPr>
        <w:t>) рубл</w:t>
      </w:r>
      <w:r w:rsidR="00D6603B">
        <w:rPr>
          <w:sz w:val="24"/>
          <w:szCs w:val="24"/>
        </w:rPr>
        <w:t>ей</w:t>
      </w:r>
      <w:r w:rsidR="00D6603B" w:rsidRPr="00D6603B">
        <w:rPr>
          <w:sz w:val="24"/>
          <w:szCs w:val="24"/>
        </w:rPr>
        <w:t xml:space="preserve"> 00 копеек РФ, без учета НДС; НДС составляет </w:t>
      </w:r>
      <w:r w:rsidR="00D6603B">
        <w:rPr>
          <w:b/>
          <w:sz w:val="24"/>
          <w:szCs w:val="24"/>
        </w:rPr>
        <w:t>16 200</w:t>
      </w:r>
      <w:r w:rsidR="00D6603B" w:rsidRPr="00D6603B">
        <w:rPr>
          <w:sz w:val="24"/>
          <w:szCs w:val="24"/>
        </w:rPr>
        <w:t xml:space="preserve"> (</w:t>
      </w:r>
      <w:r w:rsidR="00D6603B">
        <w:rPr>
          <w:sz w:val="24"/>
          <w:szCs w:val="24"/>
        </w:rPr>
        <w:t>Шестнадцать тысяч двести</w:t>
      </w:r>
      <w:r w:rsidR="00D6603B" w:rsidRPr="00D6603B">
        <w:rPr>
          <w:sz w:val="24"/>
          <w:szCs w:val="24"/>
        </w:rPr>
        <w:t xml:space="preserve">) рублей </w:t>
      </w:r>
      <w:r w:rsidR="00D6603B">
        <w:rPr>
          <w:sz w:val="24"/>
          <w:szCs w:val="24"/>
        </w:rPr>
        <w:t>00</w:t>
      </w:r>
      <w:r w:rsidR="00D6603B" w:rsidRPr="00D6603B">
        <w:rPr>
          <w:sz w:val="24"/>
          <w:szCs w:val="24"/>
        </w:rPr>
        <w:t xml:space="preserve"> копеек РФ; </w:t>
      </w:r>
      <w:r w:rsidR="00D6603B">
        <w:rPr>
          <w:b/>
          <w:sz w:val="24"/>
          <w:szCs w:val="24"/>
        </w:rPr>
        <w:t>106 200</w:t>
      </w:r>
      <w:r w:rsidR="00D6603B" w:rsidRPr="00D6603B">
        <w:rPr>
          <w:sz w:val="24"/>
          <w:szCs w:val="24"/>
        </w:rPr>
        <w:t xml:space="preserve"> (</w:t>
      </w:r>
      <w:r w:rsidR="00D6603B">
        <w:rPr>
          <w:sz w:val="24"/>
          <w:szCs w:val="24"/>
        </w:rPr>
        <w:t>Сто шесть тысяч двести</w:t>
      </w:r>
      <w:r w:rsidR="00D6603B" w:rsidRPr="00D6603B">
        <w:rPr>
          <w:sz w:val="24"/>
          <w:szCs w:val="24"/>
        </w:rPr>
        <w:t xml:space="preserve">) рублей </w:t>
      </w:r>
      <w:r w:rsidR="00D6603B">
        <w:rPr>
          <w:sz w:val="24"/>
          <w:szCs w:val="24"/>
        </w:rPr>
        <w:t>00</w:t>
      </w:r>
      <w:r w:rsidR="00D6603B" w:rsidRPr="00D6603B">
        <w:rPr>
          <w:sz w:val="24"/>
          <w:szCs w:val="24"/>
        </w:rPr>
        <w:t xml:space="preserve"> копеек РФ, с учетом НДС</w:t>
      </w:r>
      <w:r w:rsidR="00881956">
        <w:rPr>
          <w:sz w:val="24"/>
          <w:szCs w:val="24"/>
        </w:rPr>
        <w:t>.</w:t>
      </w:r>
    </w:p>
    <w:p w:rsidR="004F657D"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6E78FA"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6E78FA">
        <w:rPr>
          <w:sz w:val="24"/>
          <w:szCs w:val="24"/>
        </w:rPr>
        <w:t>.</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6E78FA">
        <w:rPr>
          <w:bCs w:val="0"/>
          <w:sz w:val="24"/>
          <w:szCs w:val="24"/>
        </w:rPr>
        <w:t xml:space="preserve">Цена в письме о подаче оферты </w:t>
      </w:r>
      <w:r w:rsidR="003F3A69" w:rsidRPr="006E78FA">
        <w:rPr>
          <w:bCs w:val="0"/>
          <w:spacing w:val="-2"/>
          <w:sz w:val="24"/>
          <w:szCs w:val="24"/>
        </w:rPr>
        <w:t>(под</w:t>
      </w:r>
      <w:r w:rsidR="003F3A69" w:rsidRPr="006E78FA">
        <w:rPr>
          <w:bCs w:val="0"/>
          <w:sz w:val="24"/>
          <w:szCs w:val="24"/>
        </w:rPr>
        <w:t xml:space="preserve">раздел </w:t>
      </w:r>
      <w:r w:rsidR="002C03EF">
        <w:fldChar w:fldCharType="begin"/>
      </w:r>
      <w:r w:rsidR="002C03EF">
        <w:instrText xml:space="preserve"> REF _Ref55336310 \r \h  \* MERGEFORMAT </w:instrText>
      </w:r>
      <w:r w:rsidR="002C03EF">
        <w:fldChar w:fldCharType="separate"/>
      </w:r>
      <w:r w:rsidR="00FF15F3" w:rsidRPr="00FF15F3">
        <w:rPr>
          <w:bCs w:val="0"/>
          <w:sz w:val="24"/>
          <w:szCs w:val="24"/>
        </w:rPr>
        <w:t>5.1</w:t>
      </w:r>
      <w:r w:rsidR="002C03EF">
        <w:fldChar w:fldCharType="end"/>
      </w:r>
      <w:r w:rsidR="003F3A69" w:rsidRPr="006E78FA">
        <w:rPr>
          <w:bCs w:val="0"/>
          <w:sz w:val="24"/>
          <w:szCs w:val="24"/>
          <w:lang w:eastAsia="ru-RU"/>
        </w:rPr>
        <w:t>)</w:t>
      </w:r>
      <w:r w:rsidRPr="006E78FA">
        <w:rPr>
          <w:bCs w:val="0"/>
          <w:sz w:val="24"/>
          <w:szCs w:val="24"/>
        </w:rPr>
        <w:t xml:space="preserve">, поданной Участником, должна соответствовать цене, указанной в </w:t>
      </w:r>
      <w:r w:rsidR="00546518" w:rsidRPr="006E78FA">
        <w:rPr>
          <w:bCs w:val="0"/>
          <w:sz w:val="24"/>
          <w:szCs w:val="24"/>
        </w:rPr>
        <w:t>Сводной таблице стоимости</w:t>
      </w:r>
      <w:r w:rsidR="00525723" w:rsidRPr="006E78FA">
        <w:rPr>
          <w:bCs w:val="0"/>
          <w:sz w:val="24"/>
          <w:szCs w:val="24"/>
        </w:rPr>
        <w:t xml:space="preserve"> услуг</w:t>
      </w:r>
      <w:r w:rsidRPr="006E78FA">
        <w:rPr>
          <w:bCs w:val="0"/>
          <w:sz w:val="24"/>
          <w:szCs w:val="24"/>
        </w:rPr>
        <w:t xml:space="preserve"> </w:t>
      </w:r>
      <w:r w:rsidR="003F3A69" w:rsidRPr="006E78FA">
        <w:rPr>
          <w:bCs w:val="0"/>
          <w:sz w:val="24"/>
          <w:szCs w:val="24"/>
        </w:rPr>
        <w:t>(</w:t>
      </w:r>
      <w:r w:rsidR="003F3A69" w:rsidRPr="006E78FA">
        <w:rPr>
          <w:bCs w:val="0"/>
          <w:spacing w:val="-2"/>
          <w:sz w:val="24"/>
          <w:szCs w:val="24"/>
        </w:rPr>
        <w:t>под</w:t>
      </w:r>
      <w:r w:rsidR="003F3A69" w:rsidRPr="006E78FA">
        <w:rPr>
          <w:bCs w:val="0"/>
          <w:sz w:val="24"/>
          <w:szCs w:val="24"/>
        </w:rPr>
        <w:t xml:space="preserve">раздел </w:t>
      </w:r>
      <w:r w:rsidR="002C03EF">
        <w:fldChar w:fldCharType="begin"/>
      </w:r>
      <w:r w:rsidR="002C03EF">
        <w:instrText xml:space="preserve"> REF _Ref440271072 \r \h  \* MERGEFORMAT </w:instrText>
      </w:r>
      <w:r w:rsidR="002C03EF">
        <w:fldChar w:fldCharType="separate"/>
      </w:r>
      <w:r w:rsidR="00FF15F3" w:rsidRPr="00FF15F3">
        <w:rPr>
          <w:bCs w:val="0"/>
          <w:sz w:val="24"/>
          <w:szCs w:val="24"/>
        </w:rPr>
        <w:t>5.2</w:t>
      </w:r>
      <w:r w:rsidR="002C03EF">
        <w:fldChar w:fldCharType="end"/>
      </w:r>
      <w:r w:rsidR="003F3A69" w:rsidRPr="006E78FA">
        <w:rPr>
          <w:bCs w:val="0"/>
          <w:sz w:val="24"/>
          <w:szCs w:val="24"/>
        </w:rPr>
        <w:t>)</w:t>
      </w:r>
      <w:r w:rsidR="00EA1723" w:rsidRPr="006E78FA">
        <w:rPr>
          <w:bCs w:val="0"/>
          <w:sz w:val="24"/>
          <w:szCs w:val="24"/>
        </w:rPr>
        <w:t xml:space="preserve"> </w:t>
      </w:r>
      <w:r w:rsidR="00EA1723" w:rsidRPr="006E78FA">
        <w:rPr>
          <w:sz w:val="24"/>
          <w:szCs w:val="24"/>
        </w:rPr>
        <w:t xml:space="preserve">и Графике оплаты оказания услуг (подраздел </w:t>
      </w:r>
      <w:r w:rsidR="002C03EF">
        <w:fldChar w:fldCharType="begin"/>
      </w:r>
      <w:r w:rsidR="002C03EF">
        <w:instrText xml:space="preserve"> REF _Ref440361439 \r \h  \* MERGEFORMAT </w:instrText>
      </w:r>
      <w:r w:rsidR="002C03EF">
        <w:fldChar w:fldCharType="separate"/>
      </w:r>
      <w:r w:rsidR="00FF15F3" w:rsidRPr="00FF15F3">
        <w:rPr>
          <w:sz w:val="24"/>
          <w:szCs w:val="24"/>
        </w:rPr>
        <w:t>5.5</w:t>
      </w:r>
      <w:r w:rsidR="002C03EF">
        <w:fldChar w:fldCharType="end"/>
      </w:r>
      <w:r w:rsidR="00EA1723" w:rsidRPr="006E78FA">
        <w:rPr>
          <w:sz w:val="24"/>
          <w:szCs w:val="24"/>
        </w:rPr>
        <w:t>)</w:t>
      </w:r>
      <w:r w:rsidRPr="006E78FA">
        <w:rPr>
          <w:bCs w:val="0"/>
          <w:sz w:val="24"/>
          <w:szCs w:val="24"/>
        </w:rPr>
        <w:t>. В противном случае Заявк</w:t>
      </w:r>
      <w:r w:rsidR="009F10B1" w:rsidRPr="006E78FA">
        <w:rPr>
          <w:bCs w:val="0"/>
          <w:sz w:val="24"/>
          <w:szCs w:val="24"/>
        </w:rPr>
        <w:t>а</w:t>
      </w:r>
      <w:r w:rsidRPr="00546518">
        <w:rPr>
          <w:bCs w:val="0"/>
          <w:sz w:val="24"/>
          <w:szCs w:val="24"/>
        </w:rPr>
        <w:t xml:space="preserve"> Участника будет отклонен</w:t>
      </w:r>
      <w:r w:rsidR="009F10B1">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66072F">
        <w:rPr>
          <w:bCs w:val="0"/>
          <w:sz w:val="24"/>
          <w:szCs w:val="24"/>
        </w:rPr>
        <w:fldChar w:fldCharType="begin"/>
      </w:r>
      <w:r w:rsidR="003F3A69">
        <w:rPr>
          <w:bCs w:val="0"/>
          <w:sz w:val="24"/>
          <w:szCs w:val="24"/>
        </w:rPr>
        <w:instrText xml:space="preserve"> REF _Ref306138385 \r \h </w:instrText>
      </w:r>
      <w:r w:rsidR="0066072F">
        <w:rPr>
          <w:bCs w:val="0"/>
          <w:sz w:val="24"/>
          <w:szCs w:val="24"/>
        </w:rPr>
      </w:r>
      <w:r w:rsidR="0066072F">
        <w:rPr>
          <w:bCs w:val="0"/>
          <w:sz w:val="24"/>
          <w:szCs w:val="24"/>
        </w:rPr>
        <w:fldChar w:fldCharType="separate"/>
      </w:r>
      <w:r w:rsidR="00FF15F3">
        <w:rPr>
          <w:bCs w:val="0"/>
          <w:sz w:val="24"/>
          <w:szCs w:val="24"/>
        </w:rPr>
        <w:t>3.6.4</w:t>
      </w:r>
      <w:r w:rsidR="0066072F">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34" w:name="_Ref191386407"/>
      <w:bookmarkStart w:id="235" w:name="_Ref191386526"/>
      <w:bookmarkStart w:id="236" w:name="_Toc440361333"/>
      <w:bookmarkStart w:id="237" w:name="_Toc440376088"/>
      <w:bookmarkStart w:id="238" w:name="_Toc440376215"/>
      <w:bookmarkStart w:id="239" w:name="_Toc440382480"/>
      <w:bookmarkStart w:id="240" w:name="_Toc440447150"/>
      <w:bookmarkStart w:id="241" w:name="_Toc440632310"/>
      <w:bookmarkStart w:id="242" w:name="_Toc440875083"/>
      <w:bookmarkStart w:id="243" w:name="_Toc441131070"/>
      <w:bookmarkStart w:id="24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4"/>
      <w:bookmarkEnd w:id="235"/>
      <w:bookmarkEnd w:id="236"/>
      <w:bookmarkEnd w:id="237"/>
      <w:bookmarkEnd w:id="238"/>
      <w:bookmarkEnd w:id="239"/>
      <w:bookmarkEnd w:id="240"/>
      <w:bookmarkEnd w:id="241"/>
      <w:bookmarkEnd w:id="242"/>
      <w:bookmarkEnd w:id="24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45" w:name="_Ref93090116"/>
      <w:bookmarkStart w:id="246" w:name="_Ref191386482"/>
      <w:bookmarkStart w:id="247" w:name="_Ref440291364"/>
      <w:bookmarkEnd w:id="24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45"/>
      <w:r w:rsidRPr="00E71A48">
        <w:rPr>
          <w:bCs w:val="0"/>
          <w:sz w:val="24"/>
          <w:szCs w:val="24"/>
        </w:rPr>
        <w:t>:</w:t>
      </w:r>
      <w:bookmarkStart w:id="248" w:name="_Ref306004833"/>
      <w:bookmarkEnd w:id="24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C81756">
        <w:rPr>
          <w:bCs w:val="0"/>
          <w:sz w:val="24"/>
          <w:szCs w:val="24"/>
        </w:rPr>
        <w:t xml:space="preserve">, </w:t>
      </w:r>
      <w:r w:rsidR="00C81756" w:rsidRPr="00C81756">
        <w:rPr>
          <w:sz w:val="24"/>
          <w:szCs w:val="24"/>
        </w:rPr>
        <w:t>являющееся субъектом малого и среднего предпринимательства</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r w:rsidR="002C03EF">
        <w:fldChar w:fldCharType="begin"/>
      </w:r>
      <w:r w:rsidR="002C03EF">
        <w:instrText xml:space="preserve"> REF _Ref191386451 \n \h  \* MERGEFORMAT </w:instrText>
      </w:r>
      <w:r w:rsidR="002C03EF">
        <w:fldChar w:fldCharType="separate"/>
      </w:r>
      <w:r w:rsidR="00FF15F3" w:rsidRPr="00FF15F3">
        <w:rPr>
          <w:bCs w:val="0"/>
          <w:sz w:val="24"/>
          <w:szCs w:val="24"/>
        </w:rPr>
        <w:t>3.3.9</w:t>
      </w:r>
      <w:r w:rsidR="002C03EF">
        <w:fldChar w:fldCharType="end"/>
      </w:r>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частникам и порядку подтверждения их соответствия установленным требованиям приведены в пункте</w:t>
      </w:r>
      <w:r w:rsidR="001A63D5">
        <w:rPr>
          <w:bCs w:val="0"/>
          <w:sz w:val="24"/>
          <w:szCs w:val="24"/>
        </w:rPr>
        <w:t xml:space="preserve"> </w:t>
      </w:r>
      <w:r w:rsidR="0066072F">
        <w:rPr>
          <w:bCs w:val="0"/>
          <w:sz w:val="24"/>
          <w:szCs w:val="24"/>
        </w:rPr>
        <w:fldChar w:fldCharType="begin"/>
      </w:r>
      <w:r w:rsidR="001A63D5">
        <w:rPr>
          <w:bCs w:val="0"/>
          <w:sz w:val="24"/>
          <w:szCs w:val="24"/>
        </w:rPr>
        <w:instrText xml:space="preserve"> REF _Ref440876619 \r \h </w:instrText>
      </w:r>
      <w:r w:rsidR="0066072F">
        <w:rPr>
          <w:bCs w:val="0"/>
          <w:sz w:val="24"/>
          <w:szCs w:val="24"/>
        </w:rPr>
      </w:r>
      <w:r w:rsidR="0066072F">
        <w:rPr>
          <w:bCs w:val="0"/>
          <w:sz w:val="24"/>
          <w:szCs w:val="24"/>
        </w:rPr>
        <w:fldChar w:fldCharType="separate"/>
      </w:r>
      <w:r w:rsidR="00FF15F3">
        <w:rPr>
          <w:bCs w:val="0"/>
          <w:sz w:val="24"/>
          <w:szCs w:val="24"/>
        </w:rPr>
        <w:t>3.3.10</w:t>
      </w:r>
      <w:r w:rsidR="0066072F">
        <w:rPr>
          <w:bCs w:val="0"/>
          <w:sz w:val="24"/>
          <w:szCs w:val="24"/>
        </w:rPr>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7"/>
      <w:bookmarkEnd w:id="24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4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50" w:name="_Ref306032455"/>
      <w:r w:rsidRPr="00E71A48">
        <w:rPr>
          <w:bCs w:val="0"/>
          <w:color w:val="000000"/>
          <w:sz w:val="24"/>
          <w:szCs w:val="24"/>
        </w:rPr>
        <w:t xml:space="preserve">должен </w:t>
      </w:r>
      <w:bookmarkStart w:id="25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50"/>
      <w:bookmarkEnd w:id="25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 xml:space="preserve">а не должна быть приостановлена (для </w:t>
      </w:r>
      <w:r w:rsidRPr="00E71A48">
        <w:rPr>
          <w:bCs w:val="0"/>
          <w:sz w:val="24"/>
          <w:szCs w:val="24"/>
        </w:rPr>
        <w:lastRenderedPageBreak/>
        <w:t>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5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w:t>
      </w:r>
      <w:r w:rsidRPr="00E87CB8">
        <w:rPr>
          <w:rFonts w:eastAsia="Arial Unicode MS"/>
          <w:sz w:val="24"/>
          <w:szCs w:val="24"/>
          <w:lang w:eastAsia="ru-RU"/>
        </w:rPr>
        <w:t xml:space="preserve">который ведется в соответствии с Федеральным законом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rFonts w:eastAsia="Arial Unicode MS"/>
          <w:sz w:val="24"/>
          <w:szCs w:val="24"/>
          <w:lang w:eastAsia="ru-RU"/>
        </w:rPr>
        <w:t>;</w:t>
      </w:r>
      <w:bookmarkEnd w:id="252"/>
      <w:proofErr w:type="gramEnd"/>
    </w:p>
    <w:p w:rsidR="00DC7643" w:rsidRPr="00C81756"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w:t>
      </w:r>
      <w:r w:rsidRPr="00C81756">
        <w:rPr>
          <w:sz w:val="24"/>
          <w:szCs w:val="24"/>
        </w:rPr>
        <w:t xml:space="preserve">документов необходимо для оказания услуг, указанных в п. </w:t>
      </w:r>
      <w:r w:rsidR="002C03EF" w:rsidRPr="00C81756">
        <w:fldChar w:fldCharType="begin"/>
      </w:r>
      <w:r w:rsidR="002C03EF" w:rsidRPr="00C81756">
        <w:instrText xml:space="preserve"> REF _Ref440275279 \r \h  \* MERGEFORMAT </w:instrText>
      </w:r>
      <w:r w:rsidR="002C03EF" w:rsidRPr="00C81756">
        <w:fldChar w:fldCharType="separate"/>
      </w:r>
      <w:r w:rsidR="00FF15F3" w:rsidRPr="00FF15F3">
        <w:rPr>
          <w:sz w:val="24"/>
          <w:szCs w:val="24"/>
        </w:rPr>
        <w:t>1.1.4</w:t>
      </w:r>
      <w:r w:rsidR="002C03EF" w:rsidRPr="00C81756">
        <w:fldChar w:fldCharType="end"/>
      </w:r>
      <w:r w:rsidRPr="00C81756">
        <w:rPr>
          <w:sz w:val="24"/>
          <w:szCs w:val="24"/>
        </w:rPr>
        <w:t xml:space="preserve"> и разделе </w:t>
      </w:r>
      <w:r w:rsidR="002C03EF" w:rsidRPr="00C81756">
        <w:fldChar w:fldCharType="begin"/>
      </w:r>
      <w:r w:rsidR="002C03EF" w:rsidRPr="00C81756">
        <w:instrText xml:space="preserve"> REF _Ref440270568 \r \h  \* MERGEFORMAT </w:instrText>
      </w:r>
      <w:r w:rsidR="002C03EF" w:rsidRPr="00C81756">
        <w:fldChar w:fldCharType="separate"/>
      </w:r>
      <w:r w:rsidR="00FF15F3">
        <w:t>4</w:t>
      </w:r>
      <w:r w:rsidR="002C03EF" w:rsidRPr="00C81756">
        <w:fldChar w:fldCharType="end"/>
      </w:r>
      <w:r w:rsidRPr="00C81756">
        <w:rPr>
          <w:sz w:val="24"/>
          <w:szCs w:val="24"/>
        </w:rPr>
        <w:t>, в соответствии с требованиями законодательства Российской Федерации);</w:t>
      </w:r>
    </w:p>
    <w:p w:rsidR="00C81756" w:rsidRPr="00C81756" w:rsidRDefault="00C81756" w:rsidP="00C81756">
      <w:pPr>
        <w:numPr>
          <w:ilvl w:val="0"/>
          <w:numId w:val="21"/>
        </w:numPr>
        <w:suppressAutoHyphens w:val="0"/>
        <w:spacing w:line="264" w:lineRule="auto"/>
        <w:rPr>
          <w:sz w:val="24"/>
          <w:szCs w:val="24"/>
          <w:lang w:eastAsia="ru-RU"/>
        </w:rPr>
      </w:pPr>
      <w:r w:rsidRPr="00C81756">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FF6AD9">
        <w:rPr>
          <w:color w:val="000000"/>
          <w:sz w:val="24"/>
          <w:szCs w:val="24"/>
          <w:lang w:eastAsia="ru-RU"/>
        </w:rPr>
        <w:t>й, иметь ресурсные возможности:</w:t>
      </w:r>
    </w:p>
    <w:p w:rsidR="009D7F01" w:rsidRPr="005347FA"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680B79">
        <w:rPr>
          <w:color w:val="000000"/>
          <w:sz w:val="24"/>
          <w:szCs w:val="24"/>
          <w:lang w:eastAsia="ru-RU"/>
        </w:rPr>
        <w:t xml:space="preserve">аналогичных </w:t>
      </w:r>
      <w:r w:rsidR="00B76768" w:rsidRPr="005347FA">
        <w:rPr>
          <w:color w:val="000000"/>
          <w:sz w:val="24"/>
          <w:szCs w:val="24"/>
          <w:lang w:eastAsia="ru-RU"/>
        </w:rPr>
        <w:t>услуг</w:t>
      </w:r>
      <w:r w:rsidR="009F4858" w:rsidRPr="005347FA">
        <w:rPr>
          <w:color w:val="000000"/>
          <w:sz w:val="24"/>
          <w:szCs w:val="24"/>
          <w:lang w:eastAsia="ru-RU"/>
        </w:rPr>
        <w:t xml:space="preserve"> </w:t>
      </w:r>
      <w:r w:rsidR="005347FA" w:rsidRPr="005347FA">
        <w:rPr>
          <w:color w:val="000000"/>
          <w:sz w:val="24"/>
          <w:szCs w:val="24"/>
          <w:lang w:eastAsia="ru-RU"/>
        </w:rPr>
        <w:t xml:space="preserve">(желательно наличие </w:t>
      </w:r>
      <w:r w:rsidR="00036006" w:rsidRPr="005347FA">
        <w:rPr>
          <w:color w:val="000000"/>
          <w:sz w:val="24"/>
          <w:szCs w:val="24"/>
          <w:lang w:eastAsia="ru-RU"/>
        </w:rPr>
        <w:t>за последние 3 года не менее 1 завершенного аналогичного</w:t>
      </w:r>
      <w:r w:rsidR="00A44B30" w:rsidRPr="005347FA">
        <w:rPr>
          <w:color w:val="000000"/>
          <w:sz w:val="24"/>
          <w:szCs w:val="24"/>
          <w:lang w:eastAsia="ru-RU"/>
        </w:rPr>
        <w:t xml:space="preserve"> договора</w:t>
      </w:r>
      <w:r w:rsidR="00036006" w:rsidRPr="005347FA">
        <w:rPr>
          <w:color w:val="000000"/>
          <w:sz w:val="24"/>
          <w:szCs w:val="24"/>
          <w:lang w:eastAsia="ru-RU"/>
        </w:rPr>
        <w:t xml:space="preserve"> по </w:t>
      </w:r>
      <w:r w:rsidR="002037C3" w:rsidRPr="005347FA">
        <w:rPr>
          <w:color w:val="000000"/>
          <w:sz w:val="24"/>
          <w:szCs w:val="24"/>
          <w:lang w:eastAsia="ru-RU"/>
        </w:rPr>
        <w:t>оказываемым услугам</w:t>
      </w:r>
      <w:r w:rsidR="00036006" w:rsidRPr="005347FA">
        <w:rPr>
          <w:color w:val="000000"/>
          <w:sz w:val="24"/>
          <w:szCs w:val="24"/>
          <w:lang w:eastAsia="ru-RU"/>
        </w:rPr>
        <w:t xml:space="preserve">, (в </w:t>
      </w:r>
      <w:proofErr w:type="spellStart"/>
      <w:r w:rsidR="00036006" w:rsidRPr="005347FA">
        <w:rPr>
          <w:color w:val="000000"/>
          <w:sz w:val="24"/>
          <w:szCs w:val="24"/>
          <w:lang w:eastAsia="ru-RU"/>
        </w:rPr>
        <w:t>т.ч</w:t>
      </w:r>
      <w:proofErr w:type="spellEnd"/>
      <w:r w:rsidR="00036006" w:rsidRPr="005347FA">
        <w:rPr>
          <w:color w:val="000000"/>
          <w:sz w:val="24"/>
          <w:szCs w:val="24"/>
          <w:lang w:eastAsia="ru-RU"/>
        </w:rPr>
        <w:t xml:space="preserve">. объемам </w:t>
      </w:r>
      <w:r w:rsidR="002037C3" w:rsidRPr="005347FA">
        <w:rPr>
          <w:color w:val="000000"/>
          <w:sz w:val="24"/>
          <w:szCs w:val="24"/>
          <w:lang w:eastAsia="ru-RU"/>
        </w:rPr>
        <w:t>услуг</w:t>
      </w:r>
      <w:r w:rsidR="00036006" w:rsidRPr="005347FA">
        <w:rPr>
          <w:color w:val="000000"/>
          <w:sz w:val="24"/>
          <w:szCs w:val="24"/>
          <w:lang w:eastAsia="ru-RU"/>
        </w:rPr>
        <w:t>) и общей сумме договора</w:t>
      </w:r>
      <w:r w:rsidR="00A44B30" w:rsidRPr="005347FA">
        <w:rPr>
          <w:color w:val="000000"/>
          <w:sz w:val="24"/>
          <w:szCs w:val="24"/>
          <w:lang w:eastAsia="ru-RU"/>
        </w:rPr>
        <w:t>)</w:t>
      </w:r>
      <w:r w:rsidR="00036006" w:rsidRPr="005347FA">
        <w:rPr>
          <w:color w:val="000000"/>
          <w:sz w:val="24"/>
          <w:szCs w:val="24"/>
          <w:lang w:eastAsia="ru-RU"/>
        </w:rPr>
        <w:t xml:space="preserve">. </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ого</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 изложены в Приложении №1 (Техническ</w:t>
      </w:r>
      <w:r w:rsidR="003776BB" w:rsidRPr="003803A7">
        <w:rPr>
          <w:sz w:val="24"/>
          <w:szCs w:val="24"/>
          <w:lang w:eastAsia="ru-RU"/>
        </w:rPr>
        <w:t>ом</w:t>
      </w:r>
      <w:r w:rsidRPr="003776BB">
        <w:rPr>
          <w:sz w:val="24"/>
          <w:szCs w:val="24"/>
          <w:lang w:eastAsia="ru-RU"/>
        </w:rPr>
        <w:t xml:space="preserve"> задани</w:t>
      </w:r>
      <w:r w:rsidR="003776BB" w:rsidRPr="003776BB">
        <w:rPr>
          <w:sz w:val="24"/>
          <w:szCs w:val="24"/>
          <w:lang w:eastAsia="ru-RU"/>
        </w:rPr>
        <w:t>и</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ого</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аффилированности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25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5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53"/>
      <w:bookmarkEnd w:id="25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9C4439" w:rsidP="00557C01">
      <w:pPr>
        <w:widowControl w:val="0"/>
        <w:numPr>
          <w:ilvl w:val="0"/>
          <w:numId w:val="48"/>
        </w:numPr>
        <w:tabs>
          <w:tab w:val="left" w:pos="1260"/>
        </w:tabs>
        <w:autoSpaceDE w:val="0"/>
        <w:spacing w:line="264" w:lineRule="auto"/>
        <w:ind w:left="1276"/>
        <w:rPr>
          <w:sz w:val="24"/>
          <w:szCs w:val="24"/>
        </w:rPr>
      </w:pPr>
      <w:bookmarkStart w:id="255" w:name="_Ref440279062"/>
      <w:r>
        <w:rPr>
          <w:sz w:val="24"/>
          <w:szCs w:val="24"/>
        </w:rPr>
        <w:lastRenderedPageBreak/>
        <w:t>Копи</w:t>
      </w:r>
      <w:r w:rsidR="00240E62">
        <w:rPr>
          <w:sz w:val="24"/>
          <w:szCs w:val="24"/>
        </w:rPr>
        <w:t>я</w:t>
      </w:r>
      <w:r>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137C0D">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55"/>
    </w:p>
    <w:p w:rsidR="00F82225" w:rsidRP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roofErr w:type="gramEnd"/>
    </w:p>
    <w:p w:rsidR="00F82225" w:rsidRPr="00AD0D57"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Информационное письмо о налич</w:t>
      </w:r>
      <w:proofErr w:type="gramStart"/>
      <w:r w:rsidRPr="00AD0D57">
        <w:rPr>
          <w:sz w:val="24"/>
          <w:szCs w:val="24"/>
        </w:rPr>
        <w:t>ии у У</w:t>
      </w:r>
      <w:proofErr w:type="gramEnd"/>
      <w:r w:rsidRPr="00AD0D57">
        <w:rPr>
          <w:sz w:val="24"/>
          <w:szCs w:val="24"/>
        </w:rPr>
        <w:t xml:space="preserve">частника конфликта интересов и/или связей, носящих характер аффилированности с сотрудниками Заказчика или Организатора </w:t>
      </w:r>
      <w:r w:rsidR="00A600E3" w:rsidRPr="00AD0D57">
        <w:rPr>
          <w:sz w:val="24"/>
          <w:szCs w:val="24"/>
        </w:rPr>
        <w:t>(</w:t>
      </w:r>
      <w:r w:rsidR="003F3A69" w:rsidRPr="00AD0D57">
        <w:rPr>
          <w:sz w:val="24"/>
          <w:szCs w:val="24"/>
        </w:rPr>
        <w:t>подраздел</w:t>
      </w:r>
      <w:r w:rsidR="00A600E3" w:rsidRPr="00AD0D57">
        <w:rPr>
          <w:sz w:val="24"/>
          <w:szCs w:val="24"/>
        </w:rPr>
        <w:t xml:space="preserve"> </w:t>
      </w:r>
      <w:r w:rsidR="002C03EF">
        <w:fldChar w:fldCharType="begin"/>
      </w:r>
      <w:r w:rsidR="002C03EF">
        <w:instrText xml:space="preserve"> REF _Ref440271993 \r \h  \* MERGEFORMAT </w:instrText>
      </w:r>
      <w:r w:rsidR="002C03EF">
        <w:fldChar w:fldCharType="separate"/>
      </w:r>
      <w:r w:rsidR="00FF15F3" w:rsidRPr="00FF15F3">
        <w:rPr>
          <w:sz w:val="24"/>
          <w:szCs w:val="24"/>
        </w:rPr>
        <w:t>5.11</w:t>
      </w:r>
      <w:r w:rsidR="002C03EF">
        <w:fldChar w:fldCharType="end"/>
      </w:r>
      <w:r w:rsidR="00A600E3" w:rsidRPr="00AD0D57">
        <w:rPr>
          <w:sz w:val="24"/>
          <w:szCs w:val="24"/>
        </w:rPr>
        <w:t>)</w:t>
      </w:r>
      <w:r w:rsidR="00F82225" w:rsidRPr="00AD0D57">
        <w:rPr>
          <w:sz w:val="24"/>
          <w:szCs w:val="24"/>
        </w:rPr>
        <w:t>;</w:t>
      </w:r>
    </w:p>
    <w:p w:rsidR="00F82225" w:rsidRDefault="00F82225" w:rsidP="00557C01">
      <w:pPr>
        <w:widowControl w:val="0"/>
        <w:numPr>
          <w:ilvl w:val="0"/>
          <w:numId w:val="48"/>
        </w:numPr>
        <w:tabs>
          <w:tab w:val="left" w:pos="1260"/>
        </w:tabs>
        <w:autoSpaceDE w:val="0"/>
        <w:spacing w:line="264" w:lineRule="auto"/>
        <w:ind w:left="1276"/>
        <w:rPr>
          <w:sz w:val="24"/>
          <w:szCs w:val="24"/>
        </w:rPr>
      </w:pPr>
      <w:bookmarkStart w:id="256" w:name="_Ref440372326"/>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66072F">
        <w:rPr>
          <w:sz w:val="24"/>
          <w:szCs w:val="24"/>
        </w:rPr>
        <w:fldChar w:fldCharType="begin"/>
      </w:r>
      <w:r w:rsidR="003F3A69">
        <w:rPr>
          <w:sz w:val="24"/>
          <w:szCs w:val="24"/>
        </w:rPr>
        <w:instrText xml:space="preserve"> REF _Ref440271964 \r \h </w:instrText>
      </w:r>
      <w:r w:rsidR="0066072F">
        <w:rPr>
          <w:sz w:val="24"/>
          <w:szCs w:val="24"/>
        </w:rPr>
      </w:r>
      <w:r w:rsidR="0066072F">
        <w:rPr>
          <w:sz w:val="24"/>
          <w:szCs w:val="24"/>
        </w:rPr>
        <w:fldChar w:fldCharType="separate"/>
      </w:r>
      <w:r w:rsidR="00FF15F3">
        <w:rPr>
          <w:sz w:val="24"/>
          <w:szCs w:val="24"/>
        </w:rPr>
        <w:t>5.1.3</w:t>
      </w:r>
      <w:r w:rsidR="0066072F">
        <w:rPr>
          <w:sz w:val="24"/>
          <w:szCs w:val="24"/>
        </w:rPr>
        <w:fldChar w:fldCharType="end"/>
      </w:r>
      <w:r w:rsidR="00A600E3">
        <w:rPr>
          <w:sz w:val="24"/>
          <w:szCs w:val="24"/>
        </w:rPr>
        <w:t>)</w:t>
      </w:r>
      <w:r w:rsidRPr="00F82225">
        <w:rPr>
          <w:sz w:val="24"/>
          <w:szCs w:val="24"/>
        </w:rPr>
        <w:t>;</w:t>
      </w:r>
      <w:bookmarkEnd w:id="256"/>
    </w:p>
    <w:p w:rsidR="009948B4" w:rsidRPr="007705A5" w:rsidRDefault="009948B4"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66072F">
        <w:rPr>
          <w:sz w:val="24"/>
          <w:szCs w:val="24"/>
        </w:rPr>
        <w:fldChar w:fldCharType="begin"/>
      </w:r>
      <w:r w:rsidR="003F3A69">
        <w:rPr>
          <w:sz w:val="24"/>
          <w:szCs w:val="24"/>
        </w:rPr>
        <w:instrText xml:space="preserve"> REF _Ref440272035 \r \h </w:instrText>
      </w:r>
      <w:r w:rsidR="0066072F">
        <w:rPr>
          <w:sz w:val="24"/>
          <w:szCs w:val="24"/>
        </w:rPr>
      </w:r>
      <w:r w:rsidR="0066072F">
        <w:rPr>
          <w:sz w:val="24"/>
          <w:szCs w:val="24"/>
        </w:rPr>
        <w:fldChar w:fldCharType="separate"/>
      </w:r>
      <w:r w:rsidR="00FF15F3">
        <w:rPr>
          <w:sz w:val="24"/>
          <w:szCs w:val="24"/>
        </w:rPr>
        <w:t>5.12</w:t>
      </w:r>
      <w:r w:rsidR="0066072F">
        <w:rPr>
          <w:sz w:val="24"/>
          <w:szCs w:val="24"/>
        </w:rPr>
        <w:fldChar w:fldCharType="end"/>
      </w:r>
      <w:r w:rsidRPr="007705A5">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66072F">
        <w:rPr>
          <w:sz w:val="24"/>
          <w:szCs w:val="24"/>
        </w:rPr>
        <w:fldChar w:fldCharType="begin"/>
      </w:r>
      <w:r w:rsidR="003F3A69">
        <w:rPr>
          <w:sz w:val="24"/>
          <w:szCs w:val="24"/>
        </w:rPr>
        <w:instrText xml:space="preserve"> REF _Ref440272051 \r \h </w:instrText>
      </w:r>
      <w:r w:rsidR="0066072F">
        <w:rPr>
          <w:sz w:val="24"/>
          <w:szCs w:val="24"/>
        </w:rPr>
      </w:r>
      <w:r w:rsidR="0066072F">
        <w:rPr>
          <w:sz w:val="24"/>
          <w:szCs w:val="24"/>
        </w:rPr>
        <w:fldChar w:fldCharType="separate"/>
      </w:r>
      <w:r w:rsidR="00FF15F3">
        <w:rPr>
          <w:sz w:val="24"/>
          <w:szCs w:val="24"/>
        </w:rPr>
        <w:t>5.13</w:t>
      </w:r>
      <w:r w:rsidR="0066072F">
        <w:rPr>
          <w:sz w:val="24"/>
          <w:szCs w:val="24"/>
        </w:rPr>
        <w:fldChar w:fldCharType="end"/>
      </w:r>
      <w:r w:rsidR="00A600E3" w:rsidRPr="00A92723">
        <w:rPr>
          <w:sz w:val="24"/>
          <w:szCs w:val="24"/>
        </w:rPr>
        <w:t>)</w:t>
      </w:r>
      <w:r w:rsidRPr="00A92723">
        <w:rPr>
          <w:sz w:val="24"/>
          <w:szCs w:val="24"/>
        </w:rPr>
        <w:t>;</w:t>
      </w:r>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6D7440">
        <w:rPr>
          <w:sz w:val="24"/>
          <w:szCs w:val="24"/>
        </w:rPr>
        <w:t xml:space="preserve"> </w:t>
      </w:r>
      <w:r w:rsidR="006D7440">
        <w:rPr>
          <w:szCs w:val="24"/>
        </w:rPr>
        <w:t>(</w:t>
      </w:r>
      <w:r w:rsidR="00240E62" w:rsidRPr="00F95B37">
        <w:rPr>
          <w:sz w:val="24"/>
          <w:szCs w:val="24"/>
        </w:rPr>
        <w:t>желательное требование, предоставляется Участником при наличии</w:t>
      </w:r>
      <w:r w:rsidR="006D7440">
        <w:rPr>
          <w:szCs w:val="24"/>
        </w:rPr>
        <w:t>)</w:t>
      </w:r>
      <w:r w:rsidR="00F82225" w:rsidRPr="00F82225">
        <w:rPr>
          <w:sz w:val="24"/>
          <w:szCs w:val="24"/>
        </w:rPr>
        <w:t>;</w:t>
      </w:r>
      <w:proofErr w:type="gramEnd"/>
    </w:p>
    <w:p w:rsidR="00F82225" w:rsidRPr="00F82225" w:rsidRDefault="00CA7209" w:rsidP="00557C0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006AA1">
        <w:rPr>
          <w:sz w:val="24"/>
          <w:szCs w:val="24"/>
        </w:rPr>
        <w:t>05</w:t>
      </w:r>
      <w:r w:rsidR="00006AA1" w:rsidRPr="00F82225">
        <w:rPr>
          <w:sz w:val="24"/>
          <w:szCs w:val="24"/>
        </w:rPr>
        <w:t>.0</w:t>
      </w:r>
      <w:r w:rsidR="00006AA1">
        <w:rPr>
          <w:sz w:val="24"/>
          <w:szCs w:val="24"/>
        </w:rPr>
        <w:t>6</w:t>
      </w:r>
      <w:r w:rsidR="00006AA1" w:rsidRPr="00F82225">
        <w:rPr>
          <w:sz w:val="24"/>
          <w:szCs w:val="24"/>
        </w:rPr>
        <w:t>.201</w:t>
      </w:r>
      <w:r w:rsidR="00006AA1">
        <w:rPr>
          <w:sz w:val="24"/>
          <w:szCs w:val="24"/>
        </w:rPr>
        <w:t>5</w:t>
      </w:r>
      <w:r w:rsidR="00006AA1" w:rsidRPr="00F82225">
        <w:rPr>
          <w:sz w:val="24"/>
          <w:szCs w:val="24"/>
        </w:rPr>
        <w:t xml:space="preserve"> N ММВ-7-</w:t>
      </w:r>
      <w:r w:rsidR="00006AA1">
        <w:rPr>
          <w:sz w:val="24"/>
          <w:szCs w:val="24"/>
        </w:rPr>
        <w:t>17</w:t>
      </w:r>
      <w:r w:rsidR="00006AA1" w:rsidRPr="00F82225">
        <w:rPr>
          <w:sz w:val="24"/>
          <w:szCs w:val="24"/>
        </w:rPr>
        <w:t>/</w:t>
      </w:r>
      <w:r w:rsidR="00006AA1">
        <w:rPr>
          <w:sz w:val="24"/>
          <w:szCs w:val="24"/>
        </w:rPr>
        <w:t>227</w:t>
      </w:r>
      <w:r w:rsidR="00F82225" w:rsidRPr="00F82225">
        <w:rPr>
          <w:sz w:val="24"/>
          <w:szCs w:val="24"/>
        </w:rPr>
        <w:t xml:space="preserve">@, выданной соответствующими подразделениями Федеральной налоговой </w:t>
      </w:r>
      <w:r w:rsidR="00F82225" w:rsidRPr="00F82225">
        <w:rPr>
          <w:sz w:val="24"/>
          <w:szCs w:val="24"/>
        </w:rPr>
        <w:lastRenderedPageBreak/>
        <w:t xml:space="preserve">службы не ранее чем за 30 дней до </w:t>
      </w:r>
      <w:r w:rsidR="00F82225" w:rsidRPr="00240E62">
        <w:rPr>
          <w:sz w:val="24"/>
          <w:szCs w:val="24"/>
        </w:rPr>
        <w:t xml:space="preserve">срока окончания подачи </w:t>
      </w:r>
      <w:r w:rsidR="00A600E3" w:rsidRPr="00240E62">
        <w:rPr>
          <w:sz w:val="24"/>
          <w:szCs w:val="24"/>
        </w:rPr>
        <w:t>Заявок</w:t>
      </w:r>
      <w:r w:rsidR="00F82225" w:rsidRPr="00240E62">
        <w:rPr>
          <w:sz w:val="24"/>
          <w:szCs w:val="24"/>
        </w:rPr>
        <w:t xml:space="preserve"> (код по классификатору налоговой документации 1160080)</w:t>
      </w:r>
      <w:r w:rsidR="006D7440" w:rsidRPr="00240E62">
        <w:rPr>
          <w:sz w:val="24"/>
          <w:szCs w:val="24"/>
        </w:rPr>
        <w:t xml:space="preserve"> (желательное условие)</w:t>
      </w:r>
      <w:r w:rsidR="00F82225" w:rsidRPr="00240E62">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Pr>
          <w:sz w:val="24"/>
          <w:szCs w:val="24"/>
        </w:rPr>
        <w:t xml:space="preserve"> (желательное требование)</w:t>
      </w:r>
      <w:r>
        <w:rPr>
          <w:sz w:val="24"/>
          <w:szCs w:val="24"/>
        </w:rPr>
        <w:t>;</w:t>
      </w:r>
    </w:p>
    <w:p w:rsidR="00F82225" w:rsidRPr="0038211D" w:rsidRDefault="007D7C50" w:rsidP="00557C01">
      <w:pPr>
        <w:widowControl w:val="0"/>
        <w:numPr>
          <w:ilvl w:val="0"/>
          <w:numId w:val="48"/>
        </w:numPr>
        <w:tabs>
          <w:tab w:val="left" w:pos="1260"/>
        </w:tabs>
        <w:autoSpaceDE w:val="0"/>
        <w:spacing w:line="264" w:lineRule="auto"/>
        <w:ind w:left="1276"/>
        <w:rPr>
          <w:sz w:val="24"/>
          <w:szCs w:val="24"/>
        </w:rPr>
      </w:pPr>
      <w:bookmarkStart w:id="257" w:name="_Ref440371812"/>
      <w:r w:rsidRPr="0038211D">
        <w:rPr>
          <w:sz w:val="24"/>
          <w:szCs w:val="24"/>
        </w:rPr>
        <w:t>Анкета Участника закупки</w:t>
      </w:r>
      <w:r w:rsidR="00A154B7" w:rsidRPr="0038211D">
        <w:rPr>
          <w:sz w:val="24"/>
          <w:szCs w:val="24"/>
        </w:rPr>
        <w:t xml:space="preserve"> </w:t>
      </w:r>
      <w:r w:rsidR="00A154B7" w:rsidRPr="0038211D">
        <w:rPr>
          <w:bCs w:val="0"/>
          <w:sz w:val="24"/>
          <w:szCs w:val="24"/>
        </w:rPr>
        <w:t>по форме и в соответствии с инструкциями, приведенными в настоящей Документации</w:t>
      </w:r>
      <w:r w:rsidR="00F82225" w:rsidRPr="0038211D">
        <w:rPr>
          <w:sz w:val="24"/>
          <w:szCs w:val="24"/>
        </w:rPr>
        <w:t xml:space="preserve"> </w:t>
      </w:r>
      <w:r w:rsidR="009948B4" w:rsidRPr="0038211D">
        <w:rPr>
          <w:sz w:val="24"/>
          <w:szCs w:val="24"/>
        </w:rPr>
        <w:t>(</w:t>
      </w:r>
      <w:r w:rsidR="003F3A69" w:rsidRPr="0038211D">
        <w:rPr>
          <w:sz w:val="24"/>
          <w:szCs w:val="24"/>
        </w:rPr>
        <w:t>подраздел</w:t>
      </w:r>
      <w:r w:rsidR="009948B4" w:rsidRPr="0038211D">
        <w:rPr>
          <w:sz w:val="24"/>
          <w:szCs w:val="24"/>
        </w:rPr>
        <w:t xml:space="preserve"> </w:t>
      </w:r>
      <w:r w:rsidR="002C03EF">
        <w:fldChar w:fldCharType="begin"/>
      </w:r>
      <w:r w:rsidR="002C03EF">
        <w:instrText xml:space="preserve"> REF _Ref440272119 \r \h  \* MERGEFORMAT </w:instrText>
      </w:r>
      <w:r w:rsidR="002C03EF">
        <w:fldChar w:fldCharType="separate"/>
      </w:r>
      <w:r w:rsidR="00FF15F3" w:rsidRPr="00FF15F3">
        <w:rPr>
          <w:sz w:val="24"/>
          <w:szCs w:val="24"/>
        </w:rPr>
        <w:t>5.7.1</w:t>
      </w:r>
      <w:r w:rsidR="002C03EF">
        <w:fldChar w:fldCharType="end"/>
      </w:r>
      <w:r w:rsidR="009948B4" w:rsidRPr="0038211D">
        <w:rPr>
          <w:sz w:val="24"/>
          <w:szCs w:val="24"/>
        </w:rPr>
        <w:t>)</w:t>
      </w:r>
      <w:r w:rsidR="0038211D" w:rsidRPr="0038211D">
        <w:rPr>
          <w:sz w:val="24"/>
          <w:szCs w:val="24"/>
        </w:rPr>
        <w:t xml:space="preserve"> </w:t>
      </w:r>
      <w:r w:rsidR="0038211D" w:rsidRPr="0038211D">
        <w:rPr>
          <w:szCs w:val="24"/>
        </w:rPr>
        <w:t xml:space="preserve">с </w:t>
      </w:r>
      <w:r w:rsidR="0038211D" w:rsidRPr="0038211D">
        <w:rPr>
          <w:bCs w:val="0"/>
          <w:sz w:val="24"/>
          <w:szCs w:val="24"/>
        </w:rPr>
        <w:t xml:space="preserve">приложением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F82225" w:rsidRPr="0038211D">
        <w:rPr>
          <w:sz w:val="24"/>
          <w:szCs w:val="24"/>
        </w:rPr>
        <w:t>;</w:t>
      </w:r>
      <w:bookmarkEnd w:id="257"/>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258" w:name="_Ref440371822"/>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66072F">
        <w:rPr>
          <w:sz w:val="24"/>
          <w:szCs w:val="24"/>
        </w:rPr>
        <w:fldChar w:fldCharType="begin"/>
      </w:r>
      <w:r w:rsidR="003F3A69">
        <w:rPr>
          <w:sz w:val="24"/>
          <w:szCs w:val="24"/>
        </w:rPr>
        <w:instrText xml:space="preserve"> REF _Ref440272147 \r \h </w:instrText>
      </w:r>
      <w:r w:rsidR="0066072F">
        <w:rPr>
          <w:sz w:val="24"/>
          <w:szCs w:val="24"/>
        </w:rPr>
      </w:r>
      <w:r w:rsidR="0066072F">
        <w:rPr>
          <w:sz w:val="24"/>
          <w:szCs w:val="24"/>
        </w:rPr>
        <w:fldChar w:fldCharType="separate"/>
      </w:r>
      <w:r w:rsidR="00FF15F3">
        <w:rPr>
          <w:sz w:val="24"/>
          <w:szCs w:val="24"/>
        </w:rPr>
        <w:t>5.7.2</w:t>
      </w:r>
      <w:r w:rsidR="0066072F">
        <w:rPr>
          <w:sz w:val="24"/>
          <w:szCs w:val="24"/>
        </w:rPr>
        <w:fldChar w:fldCharType="end"/>
      </w:r>
      <w:r w:rsidR="003F3A69">
        <w:rPr>
          <w:sz w:val="24"/>
          <w:szCs w:val="24"/>
        </w:rPr>
        <w:t>)</w:t>
      </w:r>
      <w:r w:rsidR="00DA481F" w:rsidRPr="00DA481F">
        <w:rPr>
          <w:sz w:val="24"/>
          <w:szCs w:val="24"/>
        </w:rPr>
        <w:t xml:space="preserve"> </w:t>
      </w:r>
      <w:r w:rsidR="00DA481F" w:rsidRPr="0012081A">
        <w:rPr>
          <w:sz w:val="24"/>
          <w:szCs w:val="24"/>
        </w:rPr>
        <w:t>– предоставляется только теми Участниками/</w:t>
      </w:r>
      <w:r w:rsidR="00DA481F">
        <w:rPr>
          <w:sz w:val="24"/>
          <w:szCs w:val="24"/>
        </w:rPr>
        <w:t>соисполнителями/</w:t>
      </w:r>
      <w:r w:rsidR="00DA481F" w:rsidRPr="0012081A">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12081A">
        <w:rPr>
          <w:sz w:val="24"/>
          <w:szCs w:val="24"/>
        </w:rPr>
        <w:t xml:space="preserve"> </w:t>
      </w:r>
      <w:r w:rsidR="00DA481F" w:rsidRPr="0012081A">
        <w:rPr>
          <w:sz w:val="24"/>
          <w:szCs w:val="24"/>
        </w:rPr>
        <w:lastRenderedPageBreak/>
        <w:t>предпринимательства в Российской Федерации»)</w:t>
      </w:r>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7D7C50">
        <w:rPr>
          <w:sz w:val="24"/>
          <w:szCs w:val="24"/>
        </w:rPr>
        <w:t>;</w:t>
      </w:r>
      <w:bookmarkEnd w:id="258"/>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r w:rsidR="002C03EF">
        <w:fldChar w:fldCharType="begin"/>
      </w:r>
      <w:r w:rsidR="002C03EF">
        <w:instrText xml:space="preserve"> REF _Ref440275279 \r \h  \* MERGEFORMAT </w:instrText>
      </w:r>
      <w:r w:rsidR="002C03EF">
        <w:fldChar w:fldCharType="separate"/>
      </w:r>
      <w:r w:rsidR="00FF15F3" w:rsidRPr="00FF15F3">
        <w:rPr>
          <w:sz w:val="24"/>
          <w:szCs w:val="24"/>
        </w:rPr>
        <w:t>1.1.4</w:t>
      </w:r>
      <w:r w:rsidR="002C03EF">
        <w:fldChar w:fldCharType="end"/>
      </w:r>
      <w:r w:rsidRPr="009F2BF9">
        <w:rPr>
          <w:sz w:val="24"/>
          <w:szCs w:val="24"/>
        </w:rPr>
        <w:t xml:space="preserve"> и разделе </w:t>
      </w:r>
      <w:r w:rsidR="002C03EF">
        <w:fldChar w:fldCharType="begin"/>
      </w:r>
      <w:r w:rsidR="002C03EF">
        <w:instrText xml:space="preserve"> REF _Ref440270568 \r \h  \* MERGEFORMAT </w:instrText>
      </w:r>
      <w:r w:rsidR="002C03EF">
        <w:fldChar w:fldCharType="separate"/>
      </w:r>
      <w:r w:rsidR="00FF15F3">
        <w:t>4</w:t>
      </w:r>
      <w:r w:rsidR="002C03EF">
        <w:fldChar w:fldCharType="end"/>
      </w:r>
      <w:r w:rsidRPr="009F2BF9">
        <w:rPr>
          <w:sz w:val="24"/>
          <w:szCs w:val="24"/>
        </w:rPr>
        <w:t>, в соответствии с требованиями законодательства Российской Федерации)</w:t>
      </w:r>
      <w:r w:rsidR="00A316B7" w:rsidRPr="00155666">
        <w:rPr>
          <w:sz w:val="24"/>
          <w:szCs w:val="24"/>
        </w:rPr>
        <w:t>;</w:t>
      </w:r>
      <w:proofErr w:type="gramEnd"/>
    </w:p>
    <w:p w:rsidR="00920CB0" w:rsidRDefault="00AD0D57" w:rsidP="00557C01">
      <w:pPr>
        <w:widowControl w:val="0"/>
        <w:numPr>
          <w:ilvl w:val="0"/>
          <w:numId w:val="48"/>
        </w:numPr>
        <w:tabs>
          <w:tab w:val="left" w:pos="1260"/>
        </w:tabs>
        <w:autoSpaceDE w:val="0"/>
        <w:spacing w:line="264" w:lineRule="auto"/>
        <w:ind w:left="1276"/>
        <w:rPr>
          <w:sz w:val="24"/>
          <w:szCs w:val="24"/>
        </w:rPr>
      </w:pPr>
      <w:r w:rsidRPr="00AD0D57">
        <w:rPr>
          <w:sz w:val="24"/>
          <w:szCs w:val="24"/>
        </w:rPr>
        <w:t xml:space="preserve">Справка о перечне и объемах выполнения аналогичных договоров </w:t>
      </w:r>
      <w:r w:rsidR="00A154B7" w:rsidRPr="00AD0D57">
        <w:rPr>
          <w:bCs w:val="0"/>
          <w:sz w:val="24"/>
          <w:szCs w:val="24"/>
        </w:rPr>
        <w:t>по форме и</w:t>
      </w:r>
      <w:r w:rsidR="00A154B7" w:rsidRPr="00E71A48">
        <w:rPr>
          <w:bCs w:val="0"/>
          <w:sz w:val="24"/>
          <w:szCs w:val="24"/>
        </w:rPr>
        <w:t xml:space="preserve">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52FBF">
        <w:rPr>
          <w:sz w:val="24"/>
          <w:szCs w:val="24"/>
        </w:rPr>
        <w:t xml:space="preserve"> </w:t>
      </w:r>
      <w:r w:rsidR="0066072F">
        <w:rPr>
          <w:sz w:val="24"/>
          <w:szCs w:val="24"/>
        </w:rPr>
        <w:fldChar w:fldCharType="begin"/>
      </w:r>
      <w:r w:rsidR="00552FBF">
        <w:rPr>
          <w:sz w:val="24"/>
          <w:szCs w:val="24"/>
        </w:rPr>
        <w:instrText xml:space="preserve"> REF _Ref449016627 \r \h </w:instrText>
      </w:r>
      <w:r w:rsidR="0066072F">
        <w:rPr>
          <w:sz w:val="24"/>
          <w:szCs w:val="24"/>
        </w:rPr>
      </w:r>
      <w:r w:rsidR="0066072F">
        <w:rPr>
          <w:sz w:val="24"/>
          <w:szCs w:val="24"/>
        </w:rPr>
        <w:fldChar w:fldCharType="separate"/>
      </w:r>
      <w:r w:rsidR="00FF15F3">
        <w:rPr>
          <w:sz w:val="24"/>
          <w:szCs w:val="24"/>
        </w:rPr>
        <w:t>5.8</w:t>
      </w:r>
      <w:r w:rsidR="0066072F">
        <w:rPr>
          <w:sz w:val="24"/>
          <w:szCs w:val="24"/>
        </w:rPr>
        <w:fldChar w:fldCharType="end"/>
      </w:r>
      <w:r w:rsidR="009948B4">
        <w:rPr>
          <w:sz w:val="24"/>
          <w:szCs w:val="24"/>
        </w:rPr>
        <w:t>)</w:t>
      </w:r>
      <w:r w:rsidR="00920CB0" w:rsidRPr="00920CB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66072F">
        <w:rPr>
          <w:sz w:val="24"/>
          <w:szCs w:val="24"/>
        </w:rPr>
        <w:fldChar w:fldCharType="begin"/>
      </w:r>
      <w:r w:rsidR="003C2207">
        <w:rPr>
          <w:sz w:val="24"/>
          <w:szCs w:val="24"/>
        </w:rPr>
        <w:instrText xml:space="preserve"> REF _Ref55336389 \r \h </w:instrText>
      </w:r>
      <w:r w:rsidR="0066072F">
        <w:rPr>
          <w:sz w:val="24"/>
          <w:szCs w:val="24"/>
        </w:rPr>
      </w:r>
      <w:r w:rsidR="0066072F">
        <w:rPr>
          <w:sz w:val="24"/>
          <w:szCs w:val="24"/>
        </w:rPr>
        <w:fldChar w:fldCharType="separate"/>
      </w:r>
      <w:r w:rsidR="00FF15F3">
        <w:rPr>
          <w:sz w:val="24"/>
          <w:szCs w:val="24"/>
        </w:rPr>
        <w:t>5.9</w:t>
      </w:r>
      <w:r w:rsidR="0066072F">
        <w:rPr>
          <w:sz w:val="24"/>
          <w:szCs w:val="24"/>
        </w:rPr>
        <w:fldChar w:fldCharType="end"/>
      </w:r>
      <w:r w:rsidR="00FA5339">
        <w:rPr>
          <w:sz w:val="24"/>
          <w:szCs w:val="24"/>
        </w:rPr>
        <w:t>)</w:t>
      </w:r>
      <w:r w:rsidR="007705A5" w:rsidRPr="007D7C50">
        <w:rPr>
          <w:sz w:val="24"/>
          <w:szCs w:val="24"/>
        </w:rPr>
        <w:t>;</w:t>
      </w:r>
    </w:p>
    <w:p w:rsidR="007705A5" w:rsidRPr="007D7C50" w:rsidRDefault="00FE6C1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66072F">
        <w:rPr>
          <w:sz w:val="24"/>
          <w:szCs w:val="24"/>
        </w:rPr>
        <w:fldChar w:fldCharType="begin"/>
      </w:r>
      <w:r w:rsidR="003C2207">
        <w:rPr>
          <w:sz w:val="24"/>
          <w:szCs w:val="24"/>
        </w:rPr>
        <w:instrText xml:space="preserve"> REF _Ref55336398 \r \h </w:instrText>
      </w:r>
      <w:r w:rsidR="0066072F">
        <w:rPr>
          <w:sz w:val="24"/>
          <w:szCs w:val="24"/>
        </w:rPr>
      </w:r>
      <w:r w:rsidR="0066072F">
        <w:rPr>
          <w:sz w:val="24"/>
          <w:szCs w:val="24"/>
        </w:rPr>
        <w:fldChar w:fldCharType="separate"/>
      </w:r>
      <w:r w:rsidR="00FF15F3">
        <w:rPr>
          <w:sz w:val="24"/>
          <w:szCs w:val="24"/>
        </w:rPr>
        <w:t>5.10</w:t>
      </w:r>
      <w:r w:rsidR="0066072F">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240E62"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557C01">
      <w:pPr>
        <w:widowControl w:val="0"/>
        <w:numPr>
          <w:ilvl w:val="0"/>
          <w:numId w:val="48"/>
        </w:numPr>
        <w:tabs>
          <w:tab w:val="left" w:pos="1260"/>
        </w:tabs>
        <w:autoSpaceDE w:val="0"/>
        <w:spacing w:line="264" w:lineRule="auto"/>
        <w:ind w:left="1276"/>
        <w:rPr>
          <w:sz w:val="24"/>
          <w:szCs w:val="24"/>
        </w:rPr>
      </w:pPr>
      <w:bookmarkStart w:id="259" w:name="_Ref442190626"/>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66072F">
        <w:rPr>
          <w:sz w:val="24"/>
          <w:szCs w:val="24"/>
        </w:rPr>
        <w:fldChar w:fldCharType="begin"/>
      </w:r>
      <w:r w:rsidR="003C2207">
        <w:rPr>
          <w:sz w:val="24"/>
          <w:szCs w:val="24"/>
        </w:rPr>
        <w:instrText xml:space="preserve"> REF _Ref440272256 \r \h </w:instrText>
      </w:r>
      <w:r w:rsidR="0066072F">
        <w:rPr>
          <w:sz w:val="24"/>
          <w:szCs w:val="24"/>
        </w:rPr>
      </w:r>
      <w:r w:rsidR="0066072F">
        <w:rPr>
          <w:sz w:val="24"/>
          <w:szCs w:val="24"/>
        </w:rPr>
        <w:fldChar w:fldCharType="separate"/>
      </w:r>
      <w:r w:rsidR="00FF15F3">
        <w:rPr>
          <w:sz w:val="24"/>
          <w:szCs w:val="24"/>
        </w:rPr>
        <w:t>5.14</w:t>
      </w:r>
      <w:r w:rsidR="0066072F">
        <w:rPr>
          <w:sz w:val="24"/>
          <w:szCs w:val="24"/>
        </w:rPr>
        <w:fldChar w:fldCharType="end"/>
      </w:r>
      <w:r>
        <w:rPr>
          <w:sz w:val="24"/>
          <w:szCs w:val="24"/>
        </w:rPr>
        <w:t>);</w:t>
      </w:r>
      <w:bookmarkEnd w:id="259"/>
    </w:p>
    <w:p w:rsidR="007705A5" w:rsidRPr="005347F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w:t>
      </w:r>
      <w:r w:rsidRPr="005347FA">
        <w:rPr>
          <w:sz w:val="24"/>
          <w:szCs w:val="24"/>
        </w:rPr>
        <w:t>разглашение сведений, составляющих налоговую тайну</w:t>
      </w:r>
      <w:r w:rsidR="00A154B7" w:rsidRPr="005347FA">
        <w:rPr>
          <w:sz w:val="24"/>
          <w:szCs w:val="24"/>
        </w:rPr>
        <w:t xml:space="preserve">, </w:t>
      </w:r>
      <w:r w:rsidR="00A154B7" w:rsidRPr="005347FA">
        <w:rPr>
          <w:bCs w:val="0"/>
          <w:sz w:val="24"/>
          <w:szCs w:val="24"/>
        </w:rPr>
        <w:t>по форме и в соответствии с инструкциями, приведенными в настоящей Документации</w:t>
      </w:r>
      <w:r w:rsidRPr="005347FA">
        <w:rPr>
          <w:sz w:val="24"/>
          <w:szCs w:val="24"/>
        </w:rPr>
        <w:t xml:space="preserve"> (</w:t>
      </w:r>
      <w:r w:rsidR="003C2207" w:rsidRPr="005347FA">
        <w:rPr>
          <w:sz w:val="24"/>
          <w:szCs w:val="24"/>
        </w:rPr>
        <w:t>подраздел</w:t>
      </w:r>
      <w:r w:rsidRPr="005347FA">
        <w:rPr>
          <w:sz w:val="24"/>
          <w:szCs w:val="24"/>
        </w:rPr>
        <w:t xml:space="preserve"> </w:t>
      </w:r>
      <w:r w:rsidR="002C03EF">
        <w:fldChar w:fldCharType="begin"/>
      </w:r>
      <w:r w:rsidR="002C03EF">
        <w:instrText xml:space="preserve"> REF _Ref440272274 \r \h  \* MERGEFORMAT </w:instrText>
      </w:r>
      <w:r w:rsidR="002C03EF">
        <w:fldChar w:fldCharType="separate"/>
      </w:r>
      <w:r w:rsidR="00FF15F3" w:rsidRPr="00FF15F3">
        <w:rPr>
          <w:sz w:val="24"/>
          <w:szCs w:val="24"/>
        </w:rPr>
        <w:t>5.15</w:t>
      </w:r>
      <w:r w:rsidR="002C03EF">
        <w:fldChar w:fldCharType="end"/>
      </w:r>
      <w:r w:rsidRPr="005347FA">
        <w:rPr>
          <w:sz w:val="24"/>
          <w:szCs w:val="24"/>
        </w:rPr>
        <w:t>)</w:t>
      </w:r>
      <w:r w:rsidR="005347FA" w:rsidRPr="005347FA">
        <w:rPr>
          <w:sz w:val="24"/>
          <w:szCs w:val="24"/>
        </w:rPr>
        <w:t xml:space="preserve"> (</w:t>
      </w:r>
      <w:r w:rsidR="00240E62" w:rsidRPr="00F95B37">
        <w:rPr>
          <w:sz w:val="24"/>
          <w:szCs w:val="24"/>
        </w:rPr>
        <w:t>желательное требование, предоставляется Участником при наличии</w:t>
      </w:r>
      <w:r w:rsidR="005347FA" w:rsidRPr="005347FA">
        <w:rPr>
          <w:sz w:val="24"/>
          <w:szCs w:val="24"/>
        </w:rPr>
        <w:t>)</w:t>
      </w:r>
      <w:r w:rsidRPr="005347F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60" w:name="_Ref191386451"/>
      <w:bookmarkStart w:id="261" w:name="_Ref440271628"/>
      <w:bookmarkStart w:id="262" w:name="_Toc440361334"/>
      <w:bookmarkStart w:id="263" w:name="_Toc440376089"/>
      <w:bookmarkStart w:id="264" w:name="_Toc440376216"/>
      <w:bookmarkStart w:id="265" w:name="_Toc440382481"/>
      <w:bookmarkStart w:id="266" w:name="_Toc440447151"/>
      <w:bookmarkStart w:id="267" w:name="_Toc440632311"/>
      <w:bookmarkStart w:id="268" w:name="_Toc440875084"/>
      <w:bookmarkStart w:id="269" w:name="_Toc441131071"/>
      <w:r w:rsidRPr="00E71A48">
        <w:rPr>
          <w:szCs w:val="24"/>
        </w:rPr>
        <w:t xml:space="preserve">Привлечение </w:t>
      </w:r>
      <w:bookmarkEnd w:id="260"/>
      <w:bookmarkEnd w:id="261"/>
      <w:bookmarkEnd w:id="262"/>
      <w:bookmarkEnd w:id="263"/>
      <w:bookmarkEnd w:id="264"/>
      <w:r w:rsidR="00362EA4">
        <w:rPr>
          <w:szCs w:val="24"/>
        </w:rPr>
        <w:t>соисполнителей</w:t>
      </w:r>
      <w:bookmarkEnd w:id="265"/>
      <w:bookmarkEnd w:id="266"/>
      <w:bookmarkEnd w:id="267"/>
      <w:bookmarkEnd w:id="268"/>
      <w:bookmarkEnd w:id="26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270" w:name="_Ref191386461"/>
      <w:bookmarkStart w:id="271" w:name="_Toc440361335"/>
      <w:bookmarkStart w:id="272" w:name="_Toc440376090"/>
      <w:bookmarkStart w:id="27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услуг c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r w:rsidR="002C03EF">
        <w:fldChar w:fldCharType="begin"/>
      </w:r>
      <w:r w:rsidR="002C03EF">
        <w:instrText xml:space="preserve"> REF _Ref191386407 \r \h  \* MERGEFORMAT </w:instrText>
      </w:r>
      <w:r w:rsidR="002C03EF">
        <w:fldChar w:fldCharType="separate"/>
      </w:r>
      <w:r w:rsidR="00FF15F3" w:rsidRPr="00FF15F3">
        <w:rPr>
          <w:bCs w:val="0"/>
          <w:sz w:val="24"/>
          <w:szCs w:val="24"/>
        </w:rPr>
        <w:t>3.3.8</w:t>
      </w:r>
      <w:r w:rsidR="002C03EF">
        <w:fldChar w:fldCharType="end"/>
      </w:r>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27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27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66072F">
        <w:rPr>
          <w:bCs w:val="0"/>
          <w:sz w:val="24"/>
          <w:szCs w:val="24"/>
        </w:rPr>
        <w:fldChar w:fldCharType="begin"/>
      </w:r>
      <w:r w:rsidR="00D57D88">
        <w:rPr>
          <w:bCs w:val="0"/>
          <w:sz w:val="24"/>
          <w:szCs w:val="24"/>
        </w:rPr>
        <w:instrText xml:space="preserve"> REF _Ref440291364 \r \h </w:instrText>
      </w:r>
      <w:r w:rsidR="0066072F">
        <w:rPr>
          <w:bCs w:val="0"/>
          <w:sz w:val="24"/>
          <w:szCs w:val="24"/>
        </w:rPr>
      </w:r>
      <w:r w:rsidR="0066072F">
        <w:rPr>
          <w:bCs w:val="0"/>
          <w:sz w:val="24"/>
          <w:szCs w:val="24"/>
        </w:rPr>
        <w:fldChar w:fldCharType="separate"/>
      </w:r>
      <w:r w:rsidR="00FF15F3">
        <w:rPr>
          <w:bCs w:val="0"/>
          <w:sz w:val="24"/>
          <w:szCs w:val="24"/>
        </w:rPr>
        <w:t>3.3.8.1</w:t>
      </w:r>
      <w:r w:rsidR="0066072F">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66072F">
        <w:rPr>
          <w:sz w:val="24"/>
          <w:szCs w:val="24"/>
        </w:rPr>
        <w:fldChar w:fldCharType="begin"/>
      </w:r>
      <w:r>
        <w:rPr>
          <w:bCs w:val="0"/>
          <w:sz w:val="24"/>
          <w:szCs w:val="24"/>
        </w:rPr>
        <w:instrText xml:space="preserve"> REF _Ref303669127 \r \h </w:instrText>
      </w:r>
      <w:r w:rsidR="0066072F">
        <w:rPr>
          <w:sz w:val="24"/>
          <w:szCs w:val="24"/>
        </w:rPr>
      </w:r>
      <w:r w:rsidR="0066072F">
        <w:rPr>
          <w:sz w:val="24"/>
          <w:szCs w:val="24"/>
        </w:rPr>
        <w:fldChar w:fldCharType="separate"/>
      </w:r>
      <w:r w:rsidR="00FF15F3">
        <w:rPr>
          <w:bCs w:val="0"/>
          <w:sz w:val="24"/>
          <w:szCs w:val="24"/>
        </w:rPr>
        <w:t>3.3.8.2</w:t>
      </w:r>
      <w:r w:rsidR="0066072F">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66072F">
        <w:rPr>
          <w:bCs w:val="0"/>
          <w:sz w:val="24"/>
          <w:szCs w:val="24"/>
        </w:rPr>
        <w:fldChar w:fldCharType="begin"/>
      </w:r>
      <w:r w:rsidR="00362EA4">
        <w:rPr>
          <w:bCs w:val="0"/>
          <w:sz w:val="24"/>
          <w:szCs w:val="24"/>
        </w:rPr>
        <w:instrText xml:space="preserve"> REF _Ref440272510 \r \h </w:instrText>
      </w:r>
      <w:r w:rsidR="0066072F">
        <w:rPr>
          <w:bCs w:val="0"/>
          <w:sz w:val="24"/>
          <w:szCs w:val="24"/>
        </w:rPr>
      </w:r>
      <w:r w:rsidR="0066072F">
        <w:rPr>
          <w:bCs w:val="0"/>
          <w:sz w:val="24"/>
          <w:szCs w:val="24"/>
        </w:rPr>
        <w:fldChar w:fldCharType="separate"/>
      </w:r>
      <w:r w:rsidR="00FF15F3">
        <w:rPr>
          <w:bCs w:val="0"/>
          <w:sz w:val="24"/>
          <w:szCs w:val="24"/>
        </w:rPr>
        <w:t>5.16</w:t>
      </w:r>
      <w:r w:rsidR="0066072F">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275" w:name="_Toc440382482"/>
      <w:bookmarkStart w:id="276" w:name="_Toc440447152"/>
      <w:bookmarkStart w:id="277" w:name="_Toc440632312"/>
      <w:bookmarkStart w:id="278" w:name="_Toc440875085"/>
      <w:bookmarkStart w:id="279" w:name="_Ref440876619"/>
      <w:bookmarkStart w:id="280" w:name="_Ref440876660"/>
      <w:bookmarkStart w:id="281" w:name="_Toc441131072"/>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70"/>
      <w:bookmarkEnd w:id="271"/>
      <w:bookmarkEnd w:id="272"/>
      <w:bookmarkEnd w:id="273"/>
      <w:bookmarkEnd w:id="275"/>
      <w:bookmarkEnd w:id="276"/>
      <w:bookmarkEnd w:id="277"/>
      <w:bookmarkEnd w:id="278"/>
      <w:bookmarkEnd w:id="279"/>
      <w:bookmarkEnd w:id="280"/>
      <w:bookmarkEnd w:id="28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2C03EF">
        <w:fldChar w:fldCharType="begin"/>
      </w:r>
      <w:r w:rsidR="002C03EF">
        <w:instrText xml:space="preserve"> REF _Ref191386482 \r \h  \* MERGEFORMAT </w:instrText>
      </w:r>
      <w:r w:rsidR="002C03EF">
        <w:fldChar w:fldCharType="separate"/>
      </w:r>
      <w:r w:rsidR="00FF15F3" w:rsidRPr="00FF15F3">
        <w:rPr>
          <w:bCs w:val="0"/>
          <w:sz w:val="24"/>
          <w:szCs w:val="24"/>
        </w:rPr>
        <w:t>3.3.8.1</w:t>
      </w:r>
      <w:r w:rsidR="002C03EF">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2C03EF">
        <w:fldChar w:fldCharType="begin"/>
      </w:r>
      <w:r w:rsidR="002C03EF">
        <w:instrText xml:space="preserve"> REF _Ref191386407 \r \h  \* MERGEFORMAT </w:instrText>
      </w:r>
      <w:r w:rsidR="002C03EF">
        <w:fldChar w:fldCharType="separate"/>
      </w:r>
      <w:r w:rsidR="00FF15F3" w:rsidRPr="00FF15F3">
        <w:rPr>
          <w:bCs w:val="0"/>
          <w:sz w:val="24"/>
          <w:szCs w:val="24"/>
        </w:rPr>
        <w:t>3.3.8</w:t>
      </w:r>
      <w:r w:rsidR="002C03EF">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66072F">
        <w:rPr>
          <w:bCs w:val="0"/>
          <w:sz w:val="24"/>
          <w:szCs w:val="24"/>
        </w:rPr>
        <w:fldChar w:fldCharType="begin"/>
      </w:r>
      <w:r w:rsidR="000F4365">
        <w:rPr>
          <w:bCs w:val="0"/>
          <w:sz w:val="24"/>
          <w:szCs w:val="24"/>
        </w:rPr>
        <w:instrText xml:space="preserve"> REF _Ref440291364 \r \h </w:instrText>
      </w:r>
      <w:r w:rsidR="0066072F">
        <w:rPr>
          <w:bCs w:val="0"/>
          <w:sz w:val="24"/>
          <w:szCs w:val="24"/>
        </w:rPr>
      </w:r>
      <w:r w:rsidR="0066072F">
        <w:rPr>
          <w:bCs w:val="0"/>
          <w:sz w:val="24"/>
          <w:szCs w:val="24"/>
        </w:rPr>
        <w:fldChar w:fldCharType="separate"/>
      </w:r>
      <w:r w:rsidR="00FF15F3">
        <w:rPr>
          <w:bCs w:val="0"/>
          <w:sz w:val="24"/>
          <w:szCs w:val="24"/>
        </w:rPr>
        <w:t>3.3.8.1</w:t>
      </w:r>
      <w:r w:rsidR="0066072F">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8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8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8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8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C4420E">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2C03EF">
        <w:fldChar w:fldCharType="begin"/>
      </w:r>
      <w:r w:rsidR="002C03EF">
        <w:instrText xml:space="preserve"> REF _Ref307563248 \r \h  \* MERGEFORMAT </w:instrText>
      </w:r>
      <w:r w:rsidR="002C03EF">
        <w:fldChar w:fldCharType="separate"/>
      </w:r>
      <w:r w:rsidR="00FF15F3" w:rsidRPr="00FF15F3">
        <w:rPr>
          <w:bCs w:val="0"/>
          <w:sz w:val="24"/>
          <w:szCs w:val="24"/>
          <w:lang w:val="en-US"/>
        </w:rPr>
        <w:t>a</w:t>
      </w:r>
      <w:r w:rsidR="00FF15F3" w:rsidRPr="00FF15F3">
        <w:rPr>
          <w:bCs w:val="0"/>
          <w:sz w:val="24"/>
          <w:szCs w:val="24"/>
        </w:rPr>
        <w:t>)</w:t>
      </w:r>
      <w:r w:rsidR="002C03EF">
        <w:fldChar w:fldCharType="end"/>
      </w:r>
      <w:r w:rsidRPr="00E71A48">
        <w:rPr>
          <w:bCs w:val="0"/>
          <w:sz w:val="24"/>
          <w:szCs w:val="24"/>
        </w:rPr>
        <w:t xml:space="preserve">- </w:t>
      </w:r>
      <w:r w:rsidR="002C03EF">
        <w:fldChar w:fldCharType="begin"/>
      </w:r>
      <w:r w:rsidR="002C03EF">
        <w:instrText xml:space="preserve"> REF _Ref307563262 \r \h  \* MERGEFORMAT </w:instrText>
      </w:r>
      <w:r w:rsidR="002C03EF">
        <w:fldChar w:fldCharType="separate"/>
      </w:r>
      <w:r w:rsidR="00FF15F3" w:rsidRPr="00FF15F3">
        <w:rPr>
          <w:bCs w:val="0"/>
          <w:sz w:val="24"/>
          <w:szCs w:val="24"/>
          <w:lang w:val="en-US"/>
        </w:rPr>
        <w:t>g</w:t>
      </w:r>
      <w:r w:rsidR="00FF15F3" w:rsidRPr="00FF15F3">
        <w:rPr>
          <w:bCs w:val="0"/>
          <w:sz w:val="24"/>
          <w:szCs w:val="24"/>
        </w:rPr>
        <w:t>)</w:t>
      </w:r>
      <w:r w:rsidR="002C03EF">
        <w:fldChar w:fldCharType="end"/>
      </w:r>
      <w:r w:rsidRPr="00E71A48">
        <w:rPr>
          <w:bCs w:val="0"/>
          <w:sz w:val="24"/>
          <w:szCs w:val="24"/>
        </w:rPr>
        <w:t xml:space="preserve">п. </w:t>
      </w:r>
      <w:r w:rsidR="002C03EF">
        <w:fldChar w:fldCharType="begin"/>
      </w:r>
      <w:r w:rsidR="002C03EF">
        <w:instrText xml:space="preserve"> REF _Ref306032591 \r \h  \* MERGEFORMAT </w:instrText>
      </w:r>
      <w:r w:rsidR="002C03EF">
        <w:fldChar w:fldCharType="separate"/>
      </w:r>
      <w:r w:rsidR="00FF15F3" w:rsidRPr="00FF15F3">
        <w:rPr>
          <w:bCs w:val="0"/>
          <w:sz w:val="24"/>
          <w:szCs w:val="24"/>
        </w:rPr>
        <w:t>3.3.10.4</w:t>
      </w:r>
      <w:r w:rsidR="002C03EF">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66072F">
        <w:rPr>
          <w:sz w:val="24"/>
          <w:szCs w:val="24"/>
        </w:rPr>
        <w:fldChar w:fldCharType="begin"/>
      </w:r>
      <w:r w:rsidR="000F4365">
        <w:rPr>
          <w:bCs w:val="0"/>
          <w:sz w:val="24"/>
          <w:szCs w:val="24"/>
        </w:rPr>
        <w:instrText xml:space="preserve"> REF _Ref303669127 \r \h </w:instrText>
      </w:r>
      <w:r w:rsidR="0066072F">
        <w:rPr>
          <w:sz w:val="24"/>
          <w:szCs w:val="24"/>
        </w:rPr>
      </w:r>
      <w:r w:rsidR="0066072F">
        <w:rPr>
          <w:sz w:val="24"/>
          <w:szCs w:val="24"/>
        </w:rPr>
        <w:fldChar w:fldCharType="separate"/>
      </w:r>
      <w:r w:rsidR="00FF15F3">
        <w:rPr>
          <w:bCs w:val="0"/>
          <w:sz w:val="24"/>
          <w:szCs w:val="24"/>
        </w:rPr>
        <w:t>3.3.8.2</w:t>
      </w:r>
      <w:r w:rsidR="0066072F">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66072F">
        <w:rPr>
          <w:bCs w:val="0"/>
          <w:sz w:val="24"/>
          <w:szCs w:val="24"/>
        </w:rPr>
        <w:fldChar w:fldCharType="begin"/>
      </w:r>
      <w:r w:rsidR="00D50E8D">
        <w:rPr>
          <w:bCs w:val="0"/>
          <w:sz w:val="24"/>
          <w:szCs w:val="24"/>
        </w:rPr>
        <w:instrText xml:space="preserve"> REF _Ref440376324 \r \h </w:instrText>
      </w:r>
      <w:r w:rsidR="0066072F">
        <w:rPr>
          <w:bCs w:val="0"/>
          <w:sz w:val="24"/>
          <w:szCs w:val="24"/>
        </w:rPr>
      </w:r>
      <w:r w:rsidR="0066072F">
        <w:rPr>
          <w:bCs w:val="0"/>
          <w:sz w:val="24"/>
          <w:szCs w:val="24"/>
        </w:rPr>
        <w:fldChar w:fldCharType="separate"/>
      </w:r>
      <w:r w:rsidR="00FF15F3">
        <w:rPr>
          <w:bCs w:val="0"/>
          <w:sz w:val="24"/>
          <w:szCs w:val="24"/>
        </w:rPr>
        <w:t>5.17</w:t>
      </w:r>
      <w:r w:rsidR="0066072F">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 xml:space="preserve">а. </w:t>
      </w:r>
      <w:r w:rsidRPr="00332B6A">
        <w:rPr>
          <w:bCs w:val="0"/>
          <w:sz w:val="24"/>
          <w:szCs w:val="24"/>
        </w:rPr>
        <w:lastRenderedPageBreak/>
        <w:t>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66072F">
        <w:rPr>
          <w:bCs w:val="0"/>
          <w:sz w:val="24"/>
          <w:szCs w:val="24"/>
        </w:rPr>
        <w:fldChar w:fldCharType="begin"/>
      </w:r>
      <w:r w:rsidR="000F4365">
        <w:rPr>
          <w:bCs w:val="0"/>
          <w:sz w:val="24"/>
          <w:szCs w:val="24"/>
        </w:rPr>
        <w:instrText xml:space="preserve"> REF _Ref440291364 \r \h </w:instrText>
      </w:r>
      <w:r w:rsidR="0066072F">
        <w:rPr>
          <w:bCs w:val="0"/>
          <w:sz w:val="24"/>
          <w:szCs w:val="24"/>
        </w:rPr>
      </w:r>
      <w:r w:rsidR="0066072F">
        <w:rPr>
          <w:bCs w:val="0"/>
          <w:sz w:val="24"/>
          <w:szCs w:val="24"/>
        </w:rPr>
        <w:fldChar w:fldCharType="separate"/>
      </w:r>
      <w:r w:rsidR="00FF15F3">
        <w:rPr>
          <w:bCs w:val="0"/>
          <w:sz w:val="24"/>
          <w:szCs w:val="24"/>
        </w:rPr>
        <w:t>3.3.8.1</w:t>
      </w:r>
      <w:r w:rsidR="0066072F">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85" w:name="_Ref306114966"/>
      <w:bookmarkStart w:id="286" w:name="_Toc440361336"/>
      <w:bookmarkStart w:id="287" w:name="_Toc440376091"/>
      <w:bookmarkStart w:id="288" w:name="_Toc440376218"/>
      <w:bookmarkStart w:id="289" w:name="_Toc440382483"/>
      <w:bookmarkStart w:id="290" w:name="_Toc440447153"/>
      <w:bookmarkStart w:id="291" w:name="_Toc440632313"/>
      <w:bookmarkStart w:id="292" w:name="_Toc440875086"/>
      <w:bookmarkStart w:id="293" w:name="_Toc441131073"/>
      <w:r w:rsidRPr="00E71A48">
        <w:rPr>
          <w:szCs w:val="24"/>
        </w:rPr>
        <w:t>Разъяснение Документации по запросу предложений</w:t>
      </w:r>
      <w:bookmarkEnd w:id="285"/>
      <w:bookmarkEnd w:id="286"/>
      <w:bookmarkEnd w:id="287"/>
      <w:bookmarkEnd w:id="288"/>
      <w:bookmarkEnd w:id="289"/>
      <w:bookmarkEnd w:id="290"/>
      <w:bookmarkEnd w:id="291"/>
      <w:bookmarkEnd w:id="292"/>
      <w:bookmarkEnd w:id="29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212D09"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В </w:t>
      </w:r>
      <w:r w:rsidRPr="00212D09">
        <w:rPr>
          <w:bCs w:val="0"/>
          <w:iCs/>
          <w:sz w:val="24"/>
          <w:szCs w:val="24"/>
        </w:rPr>
        <w:t>случае</w:t>
      </w:r>
      <w:proofErr w:type="gramStart"/>
      <w:r w:rsidRPr="00212D09">
        <w:rPr>
          <w:bCs w:val="0"/>
          <w:iCs/>
          <w:sz w:val="24"/>
          <w:szCs w:val="24"/>
        </w:rPr>
        <w:t>,</w:t>
      </w:r>
      <w:proofErr w:type="gramEnd"/>
      <w:r w:rsidRPr="00212D09">
        <w:rPr>
          <w:bCs w:val="0"/>
          <w:iCs/>
          <w:sz w:val="24"/>
          <w:szCs w:val="24"/>
        </w:rPr>
        <w:t xml:space="preserve"> если разъяснения изменяют </w:t>
      </w:r>
      <w:r w:rsidR="007D07A7" w:rsidRPr="00212D09">
        <w:rPr>
          <w:bCs w:val="0"/>
          <w:iCs/>
          <w:sz w:val="24"/>
          <w:szCs w:val="24"/>
        </w:rPr>
        <w:t>Д</w:t>
      </w:r>
      <w:r w:rsidRPr="00212D09">
        <w:rPr>
          <w:bCs w:val="0"/>
          <w:iCs/>
          <w:sz w:val="24"/>
          <w:szCs w:val="24"/>
        </w:rPr>
        <w:t xml:space="preserve">окументацию, Организатором осуществляется </w:t>
      </w:r>
      <w:r w:rsidR="00212D09" w:rsidRPr="00212D09">
        <w:rPr>
          <w:bCs w:val="0"/>
          <w:iCs/>
          <w:sz w:val="24"/>
          <w:szCs w:val="24"/>
        </w:rPr>
        <w:t>внесение изменений в Д</w:t>
      </w:r>
      <w:r w:rsidR="00212D09" w:rsidRPr="00212D09">
        <w:rPr>
          <w:bCs w:val="0"/>
          <w:sz w:val="24"/>
          <w:szCs w:val="24"/>
        </w:rPr>
        <w:t>окументацию по запросу предложений</w:t>
      </w:r>
      <w:r w:rsidR="00212D09" w:rsidRPr="00212D09">
        <w:rPr>
          <w:bCs w:val="0"/>
          <w:iCs/>
          <w:sz w:val="24"/>
          <w:szCs w:val="24"/>
        </w:rPr>
        <w:t xml:space="preserve"> </w:t>
      </w:r>
      <w:r w:rsidR="006B0604">
        <w:rPr>
          <w:bCs w:val="0"/>
          <w:iCs/>
          <w:sz w:val="24"/>
          <w:szCs w:val="24"/>
        </w:rPr>
        <w:t xml:space="preserve">(п. </w:t>
      </w:r>
      <w:r w:rsidR="0066072F">
        <w:rPr>
          <w:bCs w:val="0"/>
          <w:iCs/>
          <w:sz w:val="24"/>
          <w:szCs w:val="24"/>
        </w:rPr>
        <w:fldChar w:fldCharType="begin"/>
      </w:r>
      <w:r w:rsidR="006B0604">
        <w:rPr>
          <w:bCs w:val="0"/>
          <w:iCs/>
          <w:sz w:val="24"/>
          <w:szCs w:val="24"/>
        </w:rPr>
        <w:instrText xml:space="preserve"> REF _Ref441057071 \r \h </w:instrText>
      </w:r>
      <w:r w:rsidR="0066072F">
        <w:rPr>
          <w:bCs w:val="0"/>
          <w:iCs/>
          <w:sz w:val="24"/>
          <w:szCs w:val="24"/>
        </w:rPr>
      </w:r>
      <w:r w:rsidR="0066072F">
        <w:rPr>
          <w:bCs w:val="0"/>
          <w:iCs/>
          <w:sz w:val="24"/>
          <w:szCs w:val="24"/>
        </w:rPr>
        <w:fldChar w:fldCharType="separate"/>
      </w:r>
      <w:r w:rsidR="00FF15F3">
        <w:rPr>
          <w:bCs w:val="0"/>
          <w:iCs/>
          <w:sz w:val="24"/>
          <w:szCs w:val="24"/>
        </w:rPr>
        <w:t>3.3.12</w:t>
      </w:r>
      <w:r w:rsidR="0066072F">
        <w:rPr>
          <w:bCs w:val="0"/>
          <w:iCs/>
          <w:sz w:val="24"/>
          <w:szCs w:val="24"/>
        </w:rPr>
        <w:fldChar w:fldCharType="end"/>
      </w:r>
      <w:r w:rsidR="006B0604">
        <w:rPr>
          <w:bCs w:val="0"/>
          <w:iCs/>
          <w:sz w:val="24"/>
          <w:szCs w:val="24"/>
        </w:rPr>
        <w:t>)</w:t>
      </w:r>
      <w:r w:rsidR="00212D09" w:rsidRPr="00212D09">
        <w:rPr>
          <w:bCs w:val="0"/>
          <w:iCs/>
          <w:sz w:val="24"/>
          <w:szCs w:val="24"/>
        </w:rPr>
        <w:t xml:space="preserve"> и, при необходимости, </w:t>
      </w:r>
      <w:r w:rsidRPr="00212D09">
        <w:rPr>
          <w:bCs w:val="0"/>
          <w:iCs/>
          <w:sz w:val="24"/>
          <w:szCs w:val="24"/>
        </w:rPr>
        <w:t xml:space="preserve">продление подачи заявок в соответствии с п. </w:t>
      </w:r>
      <w:r w:rsidR="002C03EF">
        <w:fldChar w:fldCharType="begin"/>
      </w:r>
      <w:r w:rsidR="002C03EF">
        <w:instrText xml:space="preserve"> REF _Ref440289401 \r \h  \* MERGEFORMAT </w:instrText>
      </w:r>
      <w:r w:rsidR="002C03EF">
        <w:fldChar w:fldCharType="separate"/>
      </w:r>
      <w:r w:rsidR="00FF15F3" w:rsidRPr="00FF15F3">
        <w:rPr>
          <w:bCs w:val="0"/>
          <w:iCs/>
          <w:sz w:val="24"/>
          <w:szCs w:val="24"/>
        </w:rPr>
        <w:t>3.3.13</w:t>
      </w:r>
      <w:r w:rsidR="002C03EF">
        <w:fldChar w:fldCharType="end"/>
      </w:r>
      <w:r w:rsidR="00400D7D" w:rsidRPr="00212D09">
        <w:rPr>
          <w:bCs w:val="0"/>
          <w:iCs/>
          <w:sz w:val="24"/>
          <w:szCs w:val="24"/>
        </w:rPr>
        <w:t xml:space="preserve"> </w:t>
      </w:r>
      <w:r w:rsidR="007D07A7" w:rsidRPr="00212D09">
        <w:rPr>
          <w:bCs w:val="0"/>
          <w:iCs/>
          <w:sz w:val="24"/>
          <w:szCs w:val="24"/>
        </w:rPr>
        <w:t>Д</w:t>
      </w:r>
      <w:r w:rsidRPr="00212D09">
        <w:rPr>
          <w:bCs w:val="0"/>
          <w:iCs/>
          <w:sz w:val="24"/>
          <w:szCs w:val="24"/>
        </w:rPr>
        <w:t>окументации</w:t>
      </w:r>
      <w:r w:rsidR="007D07A7" w:rsidRPr="00212D09">
        <w:rPr>
          <w:bCs w:val="0"/>
          <w:iCs/>
          <w:sz w:val="24"/>
          <w:szCs w:val="24"/>
        </w:rPr>
        <w:t xml:space="preserve"> по запросу предложений</w:t>
      </w:r>
      <w:r w:rsidRPr="00212D09">
        <w:rPr>
          <w:bCs w:val="0"/>
          <w:iCs/>
          <w:sz w:val="24"/>
          <w:szCs w:val="24"/>
        </w:rPr>
        <w:t>.</w:t>
      </w:r>
    </w:p>
    <w:p w:rsidR="00717F60" w:rsidRPr="00E71A48" w:rsidRDefault="00717F60" w:rsidP="00E71A48">
      <w:pPr>
        <w:pStyle w:val="3"/>
        <w:spacing w:line="264" w:lineRule="auto"/>
        <w:rPr>
          <w:szCs w:val="24"/>
        </w:rPr>
      </w:pPr>
      <w:bookmarkStart w:id="294" w:name="_Toc440361337"/>
      <w:bookmarkStart w:id="295" w:name="_Toc440376092"/>
      <w:bookmarkStart w:id="296" w:name="_Toc440376219"/>
      <w:bookmarkStart w:id="297" w:name="_Toc440382484"/>
      <w:bookmarkStart w:id="298" w:name="_Toc440447154"/>
      <w:bookmarkStart w:id="299" w:name="_Toc440632314"/>
      <w:bookmarkStart w:id="300" w:name="_Toc440875087"/>
      <w:bookmarkStart w:id="301" w:name="_Ref440969948"/>
      <w:bookmarkStart w:id="302" w:name="_Ref441057071"/>
      <w:bookmarkStart w:id="303" w:name="_Toc441131074"/>
      <w:r w:rsidRPr="00E71A48">
        <w:rPr>
          <w:szCs w:val="24"/>
        </w:rPr>
        <w:t>Внесение изменений в Документацию по запросу предложений.</w:t>
      </w:r>
      <w:bookmarkEnd w:id="294"/>
      <w:bookmarkEnd w:id="295"/>
      <w:bookmarkEnd w:id="296"/>
      <w:bookmarkEnd w:id="297"/>
      <w:bookmarkEnd w:id="298"/>
      <w:bookmarkEnd w:id="299"/>
      <w:bookmarkEnd w:id="300"/>
      <w:bookmarkEnd w:id="301"/>
      <w:bookmarkEnd w:id="302"/>
      <w:bookmarkEnd w:id="303"/>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4" w:name="_Ref440289401"/>
      <w:bookmarkStart w:id="305" w:name="_Toc440361338"/>
      <w:bookmarkStart w:id="306" w:name="_Toc440376093"/>
      <w:bookmarkStart w:id="307" w:name="_Toc440376220"/>
      <w:bookmarkStart w:id="308" w:name="_Toc440382485"/>
      <w:bookmarkStart w:id="309" w:name="_Toc440447155"/>
      <w:bookmarkStart w:id="310" w:name="_Toc440632315"/>
      <w:bookmarkStart w:id="311" w:name="_Toc440875088"/>
      <w:bookmarkStart w:id="312" w:name="_Toc441131075"/>
      <w:r w:rsidRPr="00E71A48">
        <w:rPr>
          <w:szCs w:val="24"/>
        </w:rPr>
        <w:t>Продление срока окончания приема Заявок</w:t>
      </w:r>
      <w:bookmarkEnd w:id="304"/>
      <w:bookmarkEnd w:id="305"/>
      <w:bookmarkEnd w:id="306"/>
      <w:bookmarkEnd w:id="307"/>
      <w:bookmarkEnd w:id="308"/>
      <w:bookmarkEnd w:id="309"/>
      <w:bookmarkEnd w:id="310"/>
      <w:bookmarkEnd w:id="311"/>
      <w:bookmarkEnd w:id="312"/>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3" w:name="_Ref191386249"/>
    </w:p>
    <w:p w:rsidR="00AC1995" w:rsidRPr="00E71A48" w:rsidRDefault="00AC1995" w:rsidP="00E71A48">
      <w:pPr>
        <w:pStyle w:val="3"/>
        <w:spacing w:line="264" w:lineRule="auto"/>
        <w:rPr>
          <w:szCs w:val="24"/>
          <w:lang w:eastAsia="ru-RU"/>
        </w:rPr>
      </w:pPr>
      <w:bookmarkStart w:id="314" w:name="_Toc299701566"/>
      <w:bookmarkStart w:id="315" w:name="_Ref306176386"/>
      <w:bookmarkStart w:id="316" w:name="_Ref440285128"/>
      <w:bookmarkStart w:id="317" w:name="_Toc440361339"/>
      <w:bookmarkStart w:id="318" w:name="_Toc440376094"/>
      <w:bookmarkStart w:id="319" w:name="_Toc440376221"/>
      <w:bookmarkStart w:id="320" w:name="_Toc440382486"/>
      <w:bookmarkStart w:id="321" w:name="_Toc440447156"/>
      <w:bookmarkStart w:id="322" w:name="_Toc440632316"/>
      <w:bookmarkStart w:id="323" w:name="_Toc440875089"/>
      <w:bookmarkStart w:id="324" w:name="_Toc441131076"/>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EE0AB0">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4"/>
      <w:bookmarkEnd w:id="315"/>
      <w:bookmarkEnd w:id="316"/>
      <w:bookmarkEnd w:id="317"/>
      <w:bookmarkEnd w:id="318"/>
      <w:bookmarkEnd w:id="319"/>
      <w:bookmarkEnd w:id="320"/>
      <w:bookmarkEnd w:id="321"/>
      <w:bookmarkEnd w:id="322"/>
      <w:bookmarkEnd w:id="323"/>
      <w:bookmarkEnd w:id="324"/>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2C03EF">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66072F">
        <w:rPr>
          <w:bCs w:val="0"/>
          <w:sz w:val="24"/>
          <w:szCs w:val="24"/>
          <w:lang w:eastAsia="ru-RU"/>
        </w:rPr>
        <w:fldChar w:fldCharType="begin"/>
      </w:r>
      <w:r w:rsidR="003C2207">
        <w:rPr>
          <w:bCs w:val="0"/>
          <w:sz w:val="24"/>
          <w:szCs w:val="24"/>
          <w:lang w:eastAsia="ru-RU"/>
        </w:rPr>
        <w:instrText xml:space="preserve"> REF _Ref440272678 \r \h </w:instrText>
      </w:r>
      <w:r w:rsidR="0066072F">
        <w:rPr>
          <w:bCs w:val="0"/>
          <w:sz w:val="24"/>
          <w:szCs w:val="24"/>
          <w:lang w:eastAsia="ru-RU"/>
        </w:rPr>
      </w:r>
      <w:r w:rsidR="0066072F">
        <w:rPr>
          <w:bCs w:val="0"/>
          <w:sz w:val="24"/>
          <w:szCs w:val="24"/>
          <w:lang w:eastAsia="ru-RU"/>
        </w:rPr>
        <w:fldChar w:fldCharType="separate"/>
      </w:r>
      <w:r w:rsidR="00FF15F3">
        <w:rPr>
          <w:bCs w:val="0"/>
          <w:sz w:val="24"/>
          <w:szCs w:val="24"/>
          <w:lang w:eastAsia="ru-RU"/>
        </w:rPr>
        <w:t>5.14</w:t>
      </w:r>
      <w:r w:rsidR="0066072F">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26" w:name="_Ref307586570"/>
      <w:r w:rsidRPr="00E71A48">
        <w:rPr>
          <w:bCs w:val="0"/>
          <w:sz w:val="24"/>
          <w:szCs w:val="24"/>
        </w:rPr>
        <w:t>В соглашении о неустойке должно быть указано</w:t>
      </w:r>
      <w:bookmarkStart w:id="32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6"/>
      <w:bookmarkEnd w:id="327"/>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2C03EF">
        <w:fldChar w:fldCharType="begin"/>
      </w:r>
      <w:r w:rsidR="002C03EF">
        <w:instrText xml:space="preserve"> REF _Ref306008743 \r \h  \* MERGEFORMAT </w:instrText>
      </w:r>
      <w:r w:rsidR="002C03EF">
        <w:fldChar w:fldCharType="separate"/>
      </w:r>
      <w:r w:rsidR="00FF15F3" w:rsidRPr="00FF15F3">
        <w:rPr>
          <w:bCs w:val="0"/>
          <w:sz w:val="24"/>
          <w:szCs w:val="24"/>
        </w:rPr>
        <w:t>3.3.4</w:t>
      </w:r>
      <w:r w:rsidR="002C03EF">
        <w:fldChar w:fldCharType="end"/>
      </w:r>
      <w:r w:rsidRPr="00E71A48">
        <w:rPr>
          <w:bCs w:val="0"/>
          <w:sz w:val="24"/>
          <w:szCs w:val="24"/>
        </w:rPr>
        <w:t xml:space="preserve">) после истечения срока окончания подачи заявок (п. </w:t>
      </w:r>
      <w:r w:rsidR="0066072F">
        <w:rPr>
          <w:sz w:val="24"/>
          <w:szCs w:val="24"/>
        </w:rPr>
        <w:fldChar w:fldCharType="begin"/>
      </w:r>
      <w:r w:rsidR="00065ED6">
        <w:rPr>
          <w:bCs w:val="0"/>
          <w:sz w:val="24"/>
          <w:szCs w:val="24"/>
        </w:rPr>
        <w:instrText xml:space="preserve"> REF _Ref440289953 \r \h </w:instrText>
      </w:r>
      <w:r w:rsidR="0066072F">
        <w:rPr>
          <w:sz w:val="24"/>
          <w:szCs w:val="24"/>
        </w:rPr>
      </w:r>
      <w:r w:rsidR="0066072F">
        <w:rPr>
          <w:sz w:val="24"/>
          <w:szCs w:val="24"/>
        </w:rPr>
        <w:fldChar w:fldCharType="separate"/>
      </w:r>
      <w:r w:rsidR="00FF15F3">
        <w:rPr>
          <w:bCs w:val="0"/>
          <w:sz w:val="24"/>
          <w:szCs w:val="24"/>
        </w:rPr>
        <w:t>3.4.1.3</w:t>
      </w:r>
      <w:r w:rsidR="0066072F">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66072F">
        <w:rPr>
          <w:bCs w:val="0"/>
          <w:sz w:val="24"/>
          <w:szCs w:val="24"/>
        </w:rPr>
        <w:fldChar w:fldCharType="begin"/>
      </w:r>
      <w:r w:rsidR="00414CAF">
        <w:rPr>
          <w:bCs w:val="0"/>
          <w:sz w:val="24"/>
          <w:szCs w:val="24"/>
        </w:rPr>
        <w:instrText xml:space="preserve"> REF _Ref303683929 \r \h </w:instrText>
      </w:r>
      <w:r w:rsidR="0066072F">
        <w:rPr>
          <w:bCs w:val="0"/>
          <w:sz w:val="24"/>
          <w:szCs w:val="24"/>
        </w:rPr>
      </w:r>
      <w:r w:rsidR="0066072F">
        <w:rPr>
          <w:bCs w:val="0"/>
          <w:sz w:val="24"/>
          <w:szCs w:val="24"/>
        </w:rPr>
        <w:fldChar w:fldCharType="separate"/>
      </w:r>
      <w:r w:rsidR="00FF15F3">
        <w:rPr>
          <w:bCs w:val="0"/>
          <w:sz w:val="24"/>
          <w:szCs w:val="24"/>
        </w:rPr>
        <w:t>3.10</w:t>
      </w:r>
      <w:r w:rsidR="0066072F">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8" w:name="_Ref307563802"/>
      <w:r w:rsidRPr="00E71A48">
        <w:rPr>
          <w:bCs w:val="0"/>
          <w:sz w:val="24"/>
          <w:szCs w:val="24"/>
        </w:rPr>
        <w:t xml:space="preserve">В случаях, указанных в п. </w:t>
      </w:r>
      <w:r w:rsidR="002C03EF">
        <w:fldChar w:fldCharType="begin"/>
      </w:r>
      <w:r w:rsidR="002C03EF">
        <w:instrText xml:space="preserve"> REF _Ref305753174 \r \h  \* MERGEFORMAT </w:instrText>
      </w:r>
      <w:r w:rsidR="002C03EF">
        <w:fldChar w:fldCharType="separate"/>
      </w:r>
      <w:r w:rsidR="00FF15F3" w:rsidRPr="00FF15F3">
        <w:rPr>
          <w:bCs w:val="0"/>
          <w:sz w:val="24"/>
          <w:szCs w:val="24"/>
        </w:rPr>
        <w:t>3.3.14.4</w:t>
      </w:r>
      <w:r w:rsidR="002C03EF">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8"/>
      <w:r w:rsidR="002C03EF">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29" w:name="_Ref299109207"/>
      <w:bookmarkStart w:id="330"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2F273A" w:rsidRPr="002F273A"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2F273A">
        <w:rPr>
          <w:bCs w:val="0"/>
          <w:sz w:val="24"/>
          <w:szCs w:val="24"/>
        </w:rPr>
        <w:t>Участник должен предоставить оригинал соглашения о неустойке (</w:t>
      </w:r>
      <w:r w:rsidRPr="002F273A">
        <w:rPr>
          <w:bCs w:val="0"/>
          <w:sz w:val="24"/>
          <w:szCs w:val="24"/>
          <w:lang w:eastAsia="ru-RU"/>
        </w:rPr>
        <w:t xml:space="preserve">подраздел </w:t>
      </w:r>
      <w:r w:rsidR="002C03EF">
        <w:fldChar w:fldCharType="begin"/>
      </w:r>
      <w:r w:rsidR="002C03EF">
        <w:instrText xml:space="preserve"> REF _Ref440272256 \r \h  \* MERGEFORMAT </w:instrText>
      </w:r>
      <w:r w:rsidR="002C03EF">
        <w:fldChar w:fldCharType="separate"/>
      </w:r>
      <w:r w:rsidR="00FF15F3" w:rsidRPr="00FF15F3">
        <w:rPr>
          <w:bCs w:val="0"/>
          <w:sz w:val="24"/>
          <w:szCs w:val="24"/>
          <w:lang w:eastAsia="ru-RU"/>
        </w:rPr>
        <w:t>5.14</w:t>
      </w:r>
      <w:r w:rsidR="002C03EF">
        <w:fldChar w:fldCharType="end"/>
      </w:r>
      <w:r w:rsidRPr="002F273A">
        <w:rPr>
          <w:bCs w:val="0"/>
          <w:sz w:val="24"/>
          <w:szCs w:val="24"/>
        </w:rPr>
        <w:t xml:space="preserve">), а также Расписку сдачи-приемки соглашения о неустойке, подготовленную по </w:t>
      </w:r>
      <w:r w:rsidRPr="002F273A">
        <w:rPr>
          <w:bCs w:val="0"/>
          <w:spacing w:val="-1"/>
          <w:sz w:val="24"/>
          <w:szCs w:val="24"/>
        </w:rPr>
        <w:t xml:space="preserve">форме и в соответствии с инструкциями, приведенными в настоящей Документации </w:t>
      </w:r>
      <w:r w:rsidRPr="002F273A">
        <w:rPr>
          <w:bCs w:val="0"/>
          <w:sz w:val="24"/>
          <w:szCs w:val="24"/>
        </w:rPr>
        <w:t>(</w:t>
      </w:r>
      <w:r w:rsidRPr="002F273A">
        <w:rPr>
          <w:bCs w:val="0"/>
          <w:sz w:val="24"/>
          <w:szCs w:val="24"/>
          <w:lang w:eastAsia="ru-RU"/>
        </w:rPr>
        <w:t xml:space="preserve">подраздел </w:t>
      </w:r>
      <w:r w:rsidR="002C03EF">
        <w:fldChar w:fldCharType="begin"/>
      </w:r>
      <w:r w:rsidR="002C03EF">
        <w:instrText xml:space="preserve"> REF _Ref441574460 \r \h  \* MERGEFORMAT </w:instrText>
      </w:r>
      <w:r w:rsidR="002C03EF">
        <w:fldChar w:fldCharType="separate"/>
      </w:r>
      <w:r w:rsidR="00FF15F3" w:rsidRPr="00FF15F3">
        <w:rPr>
          <w:bCs w:val="0"/>
          <w:sz w:val="24"/>
          <w:szCs w:val="24"/>
          <w:lang w:eastAsia="ru-RU"/>
        </w:rPr>
        <w:t>5.18</w:t>
      </w:r>
      <w:r w:rsidR="002C03EF">
        <w:fldChar w:fldCharType="end"/>
      </w:r>
      <w:r w:rsidRPr="002F273A">
        <w:rPr>
          <w:bCs w:val="0"/>
          <w:sz w:val="24"/>
          <w:szCs w:val="24"/>
        </w:rPr>
        <w:t xml:space="preserve">), в </w:t>
      </w:r>
      <w:r w:rsidRPr="002C03EF">
        <w:rPr>
          <w:bCs w:val="0"/>
          <w:sz w:val="24"/>
          <w:szCs w:val="24"/>
        </w:rPr>
        <w:t xml:space="preserve">срок не позднее даты и времени окончания приема заявок, указанных в пункте </w:t>
      </w:r>
      <w:r w:rsidR="002C03EF" w:rsidRPr="002C03EF">
        <w:fldChar w:fldCharType="begin"/>
      </w:r>
      <w:r w:rsidR="002C03EF" w:rsidRPr="002C03EF">
        <w:instrText xml:space="preserve"> REF _Ref440289953 \r \h  \* MERGEFORMAT </w:instrText>
      </w:r>
      <w:r w:rsidR="002C03EF" w:rsidRPr="002C03EF">
        <w:fldChar w:fldCharType="separate"/>
      </w:r>
      <w:r w:rsidR="00FF15F3" w:rsidRPr="00FF15F3">
        <w:rPr>
          <w:bCs w:val="0"/>
          <w:sz w:val="24"/>
          <w:szCs w:val="24"/>
        </w:rPr>
        <w:t>3.4.1.3</w:t>
      </w:r>
      <w:r w:rsidR="002C03EF" w:rsidRPr="002C03EF">
        <w:fldChar w:fldCharType="end"/>
      </w:r>
      <w:r w:rsidRPr="002C03EF">
        <w:rPr>
          <w:bCs w:val="0"/>
          <w:sz w:val="24"/>
          <w:szCs w:val="24"/>
        </w:rPr>
        <w:t xml:space="preserve"> настоящей Документации, по адресу: </w:t>
      </w:r>
      <w:r w:rsidR="002C03EF" w:rsidRPr="002C03EF">
        <w:rPr>
          <w:sz w:val="24"/>
          <w:szCs w:val="24"/>
        </w:rPr>
        <w:t xml:space="preserve">РФ, г. Брянск, ул. Советская, дом 35, </w:t>
      </w:r>
      <w:proofErr w:type="spellStart"/>
      <w:r w:rsidR="002C03EF" w:rsidRPr="002C03EF">
        <w:rPr>
          <w:sz w:val="24"/>
          <w:szCs w:val="24"/>
        </w:rPr>
        <w:t>каб</w:t>
      </w:r>
      <w:proofErr w:type="spellEnd"/>
      <w:r w:rsidR="002C03EF" w:rsidRPr="002C03EF">
        <w:rPr>
          <w:sz w:val="24"/>
          <w:szCs w:val="24"/>
        </w:rPr>
        <w:t>. №74</w:t>
      </w:r>
      <w:r w:rsidR="002C03EF" w:rsidRPr="002C03EF">
        <w:rPr>
          <w:bCs w:val="0"/>
          <w:sz w:val="24"/>
          <w:szCs w:val="24"/>
        </w:rPr>
        <w:t xml:space="preserve">, исполнительный сотрудник – </w:t>
      </w:r>
      <w:r w:rsidR="002C03EF" w:rsidRPr="002C03EF">
        <w:rPr>
          <w:sz w:val="24"/>
          <w:szCs w:val="24"/>
        </w:rPr>
        <w:t>Кузнецов Павел Николаевич, контактный телефон (4832) 67-23-68</w:t>
      </w:r>
      <w:r w:rsidRPr="002C03EF">
        <w:rPr>
          <w:bCs w:val="0"/>
          <w:sz w:val="24"/>
          <w:szCs w:val="24"/>
        </w:rPr>
        <w:t>. Оригинал</w:t>
      </w:r>
      <w:r w:rsidRPr="002F273A">
        <w:rPr>
          <w:bCs w:val="0"/>
          <w:sz w:val="24"/>
          <w:szCs w:val="24"/>
        </w:rPr>
        <w:t xml:space="preserve"> соглашения о неустойке должен быть надежно запечатан в конверт, на котором указывается следующая информация:</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Пометка «</w:t>
      </w:r>
      <w:r w:rsidRPr="002F273A">
        <w:rPr>
          <w:bCs w:val="0"/>
          <w:sz w:val="24"/>
          <w:szCs w:val="24"/>
        </w:rPr>
        <w:t xml:space="preserve"> Соглашение о неустойке</w:t>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наименование и адрес Организатора в соответствии с пунктом </w:t>
      </w:r>
      <w:r w:rsidR="002C03EF">
        <w:fldChar w:fldCharType="begin"/>
      </w:r>
      <w:r w:rsidR="002C03EF">
        <w:instrText xml:space="preserve"> REF _Ref191386085 \r \h  \* MERGEFORMAT </w:instrText>
      </w:r>
      <w:r w:rsidR="002C03EF">
        <w:fldChar w:fldCharType="separate"/>
      </w:r>
      <w:r w:rsidR="00FF15F3" w:rsidRPr="00FF15F3">
        <w:rPr>
          <w:sz w:val="24"/>
          <w:szCs w:val="24"/>
        </w:rPr>
        <w:t>1.1.1</w:t>
      </w:r>
      <w:r w:rsidR="002C03EF">
        <w:fldChar w:fldCharType="end"/>
      </w:r>
      <w:r w:rsidRPr="002F273A">
        <w:rPr>
          <w:sz w:val="24"/>
          <w:szCs w:val="24"/>
        </w:rPr>
        <w:t>;</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полное фирменное наименование Участника и его почтовый адрес;</w:t>
      </w:r>
    </w:p>
    <w:p w:rsidR="002F273A" w:rsidRPr="002F273A" w:rsidRDefault="002F273A" w:rsidP="002F273A">
      <w:pPr>
        <w:pStyle w:val="aff6"/>
        <w:numPr>
          <w:ilvl w:val="0"/>
          <w:numId w:val="94"/>
        </w:numPr>
        <w:tabs>
          <w:tab w:val="clear" w:pos="1134"/>
          <w:tab w:val="left" w:pos="2127"/>
        </w:tabs>
        <w:suppressAutoHyphens w:val="0"/>
        <w:spacing w:line="240" w:lineRule="auto"/>
        <w:rPr>
          <w:sz w:val="24"/>
          <w:szCs w:val="24"/>
        </w:rPr>
      </w:pPr>
      <w:r w:rsidRPr="002F273A">
        <w:rPr>
          <w:sz w:val="24"/>
          <w:szCs w:val="24"/>
        </w:rPr>
        <w:t xml:space="preserve">предмет Договора в соответствии с пунктом </w:t>
      </w:r>
      <w:r w:rsidR="002C03EF">
        <w:fldChar w:fldCharType="begin"/>
      </w:r>
      <w:r w:rsidR="002C03EF">
        <w:instrText xml:space="preserve"> REF _Ref303323780 \r \h  \* MERGEFORMAT </w:instrText>
      </w:r>
      <w:r w:rsidR="002C03EF">
        <w:fldChar w:fldCharType="separate"/>
      </w:r>
      <w:r w:rsidR="00FF15F3" w:rsidRPr="00FF15F3">
        <w:rPr>
          <w:sz w:val="24"/>
          <w:szCs w:val="24"/>
        </w:rPr>
        <w:t>1.1.4</w:t>
      </w:r>
      <w:r w:rsidR="002C03EF">
        <w:fldChar w:fldCharType="end"/>
      </w:r>
      <w:r w:rsidRPr="002F273A">
        <w:rPr>
          <w:sz w:val="24"/>
          <w:szCs w:val="24"/>
        </w:rPr>
        <w:t>.</w:t>
      </w:r>
    </w:p>
    <w:p w:rsidR="002F273A" w:rsidRPr="002F273A" w:rsidRDefault="002F273A" w:rsidP="002F273A">
      <w:pPr>
        <w:widowControl w:val="0"/>
        <w:numPr>
          <w:ilvl w:val="3"/>
          <w:numId w:val="38"/>
        </w:numPr>
        <w:tabs>
          <w:tab w:val="left" w:pos="1620"/>
        </w:tabs>
        <w:suppressAutoHyphens w:val="0"/>
        <w:spacing w:line="264" w:lineRule="auto"/>
        <w:ind w:left="0" w:firstLine="540"/>
        <w:rPr>
          <w:sz w:val="24"/>
          <w:szCs w:val="24"/>
        </w:rPr>
      </w:pPr>
      <w:r w:rsidRPr="002F273A">
        <w:rPr>
          <w:bCs w:val="0"/>
          <w:sz w:val="24"/>
          <w:szCs w:val="24"/>
        </w:rPr>
        <w:t>Предоставление</w:t>
      </w:r>
      <w:r w:rsidRPr="002F273A">
        <w:rPr>
          <w:sz w:val="24"/>
          <w:szCs w:val="24"/>
        </w:rPr>
        <w:t xml:space="preserve"> оригинала </w:t>
      </w:r>
      <w:r w:rsidRPr="002F273A">
        <w:rPr>
          <w:bCs w:val="0"/>
          <w:sz w:val="24"/>
          <w:szCs w:val="24"/>
        </w:rPr>
        <w:t>соглашения о неустойке</w:t>
      </w:r>
      <w:r w:rsidRPr="002F273A">
        <w:rPr>
          <w:sz w:val="24"/>
          <w:szCs w:val="24"/>
        </w:rPr>
        <w:t xml:space="preserve"> без Расписки сдачи-приемки </w:t>
      </w:r>
      <w:r w:rsidRPr="002F273A">
        <w:rPr>
          <w:bCs w:val="0"/>
          <w:sz w:val="24"/>
          <w:szCs w:val="24"/>
        </w:rPr>
        <w:t>соглашения о неустойке</w:t>
      </w:r>
      <w:r w:rsidRPr="002F273A">
        <w:rPr>
          <w:sz w:val="24"/>
          <w:szCs w:val="24"/>
        </w:rPr>
        <w:t xml:space="preserve"> будет считаться Организатором как не предоставление </w:t>
      </w:r>
      <w:r w:rsidRPr="002F273A">
        <w:rPr>
          <w:bCs w:val="0"/>
          <w:sz w:val="24"/>
          <w:szCs w:val="24"/>
        </w:rPr>
        <w:t>соглашения о неустойке</w:t>
      </w:r>
      <w:r w:rsidRPr="002F273A">
        <w:rPr>
          <w:sz w:val="24"/>
          <w:szCs w:val="24"/>
        </w:rPr>
        <w:t xml:space="preserve">, и повлечет за собой последствия, указанные в п. </w:t>
      </w:r>
      <w:r w:rsidR="0066072F">
        <w:rPr>
          <w:sz w:val="24"/>
          <w:szCs w:val="24"/>
        </w:rPr>
        <w:fldChar w:fldCharType="begin"/>
      </w:r>
      <w:r>
        <w:rPr>
          <w:sz w:val="24"/>
          <w:szCs w:val="24"/>
        </w:rPr>
        <w:instrText xml:space="preserve"> REF _Ref442190489 \r \h </w:instrText>
      </w:r>
      <w:r w:rsidR="0066072F">
        <w:rPr>
          <w:sz w:val="24"/>
          <w:szCs w:val="24"/>
        </w:rPr>
      </w:r>
      <w:r w:rsidR="0066072F">
        <w:rPr>
          <w:sz w:val="24"/>
          <w:szCs w:val="24"/>
        </w:rPr>
        <w:fldChar w:fldCharType="separate"/>
      </w:r>
      <w:r w:rsidR="00FF15F3">
        <w:rPr>
          <w:sz w:val="24"/>
          <w:szCs w:val="24"/>
        </w:rPr>
        <w:t>3.3.14.9</w:t>
      </w:r>
      <w:r w:rsidR="0066072F">
        <w:rPr>
          <w:sz w:val="24"/>
          <w:szCs w:val="24"/>
        </w:rPr>
        <w:fldChar w:fldCharType="end"/>
      </w:r>
      <w:r w:rsidRPr="002F273A">
        <w:rPr>
          <w:sz w:val="24"/>
          <w:szCs w:val="24"/>
        </w:rPr>
        <w:t xml:space="preserve"> настоящей Документации.</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31" w:name="_Ref442190489"/>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 xml:space="preserve">запроса </w:t>
      </w:r>
      <w:r w:rsidR="007A439E" w:rsidRPr="00E71A48">
        <w:rPr>
          <w:bCs w:val="0"/>
          <w:sz w:val="24"/>
          <w:szCs w:val="24"/>
        </w:rPr>
        <w:lastRenderedPageBreak/>
        <w:t>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3B5575">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1"/>
    </w:p>
    <w:p w:rsidR="00717F60" w:rsidRPr="00E71A48" w:rsidRDefault="00717F60" w:rsidP="00E71A48">
      <w:pPr>
        <w:pStyle w:val="2"/>
        <w:tabs>
          <w:tab w:val="clear" w:pos="0"/>
          <w:tab w:val="clear" w:pos="1700"/>
          <w:tab w:val="num" w:pos="709"/>
        </w:tabs>
        <w:spacing w:line="264" w:lineRule="auto"/>
      </w:pPr>
      <w:bookmarkStart w:id="332" w:name="_Ref305973214"/>
      <w:bookmarkStart w:id="333" w:name="_Toc441131077"/>
      <w:r w:rsidRPr="00E71A48">
        <w:t>Подача Заявок и их прием</w:t>
      </w:r>
      <w:bookmarkStart w:id="334" w:name="_Ref56229451"/>
      <w:bookmarkEnd w:id="313"/>
      <w:bookmarkEnd w:id="332"/>
      <w:bookmarkEnd w:id="333"/>
    </w:p>
    <w:p w:rsidR="00717F60" w:rsidRPr="00E71A48" w:rsidRDefault="00717F60" w:rsidP="00E71A48">
      <w:pPr>
        <w:pStyle w:val="3"/>
        <w:spacing w:line="264" w:lineRule="auto"/>
        <w:rPr>
          <w:szCs w:val="24"/>
        </w:rPr>
      </w:pPr>
      <w:bookmarkStart w:id="335" w:name="_Toc439323707"/>
      <w:bookmarkStart w:id="336" w:name="_Toc440361341"/>
      <w:bookmarkStart w:id="337" w:name="_Toc440376096"/>
      <w:bookmarkStart w:id="338" w:name="_Toc440376223"/>
      <w:bookmarkStart w:id="339" w:name="_Toc440382488"/>
      <w:bookmarkStart w:id="340" w:name="_Toc440447158"/>
      <w:bookmarkStart w:id="341" w:name="_Toc440632318"/>
      <w:bookmarkStart w:id="342" w:name="_Toc440875091"/>
      <w:bookmarkStart w:id="343" w:name="_Toc441131078"/>
      <w:r w:rsidRPr="00E71A48">
        <w:rPr>
          <w:szCs w:val="24"/>
        </w:rPr>
        <w:t>Подача Заявок через ЭТП</w:t>
      </w:r>
      <w:bookmarkEnd w:id="335"/>
      <w:bookmarkEnd w:id="336"/>
      <w:bookmarkEnd w:id="337"/>
      <w:bookmarkEnd w:id="338"/>
      <w:bookmarkEnd w:id="339"/>
      <w:bookmarkEnd w:id="340"/>
      <w:bookmarkEnd w:id="341"/>
      <w:bookmarkEnd w:id="342"/>
      <w:bookmarkEnd w:id="343"/>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557C0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 xml:space="preserve">ом через </w:t>
      </w:r>
      <w:r w:rsidRPr="0038211D">
        <w:rPr>
          <w:bCs w:val="0"/>
          <w:sz w:val="24"/>
          <w:szCs w:val="24"/>
        </w:rPr>
        <w:t>ЭТП в отсканированном виде</w:t>
      </w:r>
      <w:r w:rsidR="0038211D" w:rsidRPr="0038211D">
        <w:rPr>
          <w:bCs w:val="0"/>
          <w:sz w:val="24"/>
          <w:szCs w:val="24"/>
        </w:rPr>
        <w:t xml:space="preserve"> (за исключением </w:t>
      </w:r>
      <w:proofErr w:type="gramStart"/>
      <w:r w:rsidR="0038211D" w:rsidRPr="0038211D">
        <w:rPr>
          <w:bCs w:val="0"/>
          <w:sz w:val="24"/>
          <w:szCs w:val="24"/>
        </w:rPr>
        <w:t>файла копии Анкеты Участника запроса</w:t>
      </w:r>
      <w:proofErr w:type="gramEnd"/>
      <w:r w:rsidR="0038211D" w:rsidRPr="0038211D">
        <w:rPr>
          <w:bCs w:val="0"/>
          <w:sz w:val="24"/>
          <w:szCs w:val="24"/>
        </w:rPr>
        <w:t xml:space="preserve"> предложений, выполненного в формате MS </w:t>
      </w:r>
      <w:proofErr w:type="spellStart"/>
      <w:r w:rsidR="0038211D" w:rsidRPr="0038211D">
        <w:rPr>
          <w:bCs w:val="0"/>
          <w:sz w:val="24"/>
          <w:szCs w:val="24"/>
        </w:rPr>
        <w:t>Word</w:t>
      </w:r>
      <w:proofErr w:type="spellEnd"/>
      <w:r w:rsidR="0038211D" w:rsidRPr="0038211D">
        <w:rPr>
          <w:bCs w:val="0"/>
          <w:sz w:val="24"/>
          <w:szCs w:val="24"/>
        </w:rPr>
        <w:t>)</w:t>
      </w:r>
      <w:r w:rsidRPr="0038211D">
        <w:rPr>
          <w:bCs w:val="0"/>
          <w:sz w:val="24"/>
          <w:szCs w:val="24"/>
        </w:rPr>
        <w:t xml:space="preserve"> в доступном для прочтения формате</w:t>
      </w:r>
      <w:r w:rsidRPr="00E71A48">
        <w:rPr>
          <w:bCs w:val="0"/>
          <w:sz w:val="24"/>
          <w:szCs w:val="24"/>
        </w:rPr>
        <w:t xml:space="preserve">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E71A4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344" w:name="_Ref440289953"/>
      <w:r w:rsidRPr="00E71A48">
        <w:rPr>
          <w:bCs w:val="0"/>
          <w:sz w:val="24"/>
          <w:szCs w:val="24"/>
        </w:rPr>
        <w:t>Заявк</w:t>
      </w:r>
      <w:r w:rsidR="00717F60" w:rsidRPr="00E71A48">
        <w:rPr>
          <w:bCs w:val="0"/>
          <w:sz w:val="24"/>
          <w:szCs w:val="24"/>
        </w:rPr>
        <w:t xml:space="preserve">и на ЭТП могут быть поданы до </w:t>
      </w:r>
      <w:r w:rsidR="002B5044" w:rsidRPr="002B5044">
        <w:rPr>
          <w:b/>
          <w:bCs w:val="0"/>
          <w:sz w:val="24"/>
          <w:szCs w:val="24"/>
        </w:rPr>
        <w:t xml:space="preserve">12 часов 00 </w:t>
      </w:r>
      <w:r w:rsidR="002B5044" w:rsidRPr="002C03EF">
        <w:rPr>
          <w:b/>
          <w:bCs w:val="0"/>
          <w:sz w:val="24"/>
          <w:szCs w:val="24"/>
        </w:rPr>
        <w:t xml:space="preserve">минут </w:t>
      </w:r>
      <w:bookmarkStart w:id="345" w:name="_GoBack"/>
      <w:bookmarkEnd w:id="345"/>
      <w:r w:rsidR="00FF15F3">
        <w:rPr>
          <w:b/>
          <w:bCs w:val="0"/>
          <w:sz w:val="24"/>
          <w:szCs w:val="24"/>
        </w:rPr>
        <w:t>10</w:t>
      </w:r>
      <w:r w:rsidR="002C03EF" w:rsidRPr="002C03EF">
        <w:rPr>
          <w:b/>
          <w:bCs w:val="0"/>
          <w:sz w:val="24"/>
          <w:szCs w:val="24"/>
        </w:rPr>
        <w:t xml:space="preserve"> августа </w:t>
      </w:r>
      <w:r w:rsidR="002B5044" w:rsidRPr="002C03EF">
        <w:rPr>
          <w:b/>
          <w:bCs w:val="0"/>
          <w:sz w:val="24"/>
          <w:szCs w:val="24"/>
        </w:rPr>
        <w:t>2016 год</w:t>
      </w:r>
      <w:r w:rsidR="002B5044" w:rsidRPr="002B5044">
        <w:rPr>
          <w:b/>
          <w:bCs w:val="0"/>
          <w:sz w:val="24"/>
          <w:szCs w:val="24"/>
        </w:rPr>
        <w:t>а</w:t>
      </w:r>
      <w:r w:rsidR="00BB27D7">
        <w:rPr>
          <w:b/>
          <w:bCs w:val="0"/>
          <w:sz w:val="24"/>
          <w:szCs w:val="24"/>
        </w:rPr>
        <w:t xml:space="preserve">, </w:t>
      </w:r>
      <w:r w:rsidR="00BB27D7" w:rsidRPr="00BB27D7">
        <w:rPr>
          <w:bCs w:val="0"/>
          <w:sz w:val="24"/>
          <w:szCs w:val="24"/>
        </w:rPr>
        <w:t xml:space="preserve">при этом предложенная Участником в </w:t>
      </w:r>
      <w:r w:rsidR="00BB27D7">
        <w:rPr>
          <w:bCs w:val="0"/>
          <w:sz w:val="24"/>
          <w:szCs w:val="24"/>
        </w:rPr>
        <w:t>Письме о подаче оферты</w:t>
      </w:r>
      <w:r w:rsidR="00BB27D7" w:rsidRPr="00BB27D7">
        <w:rPr>
          <w:bCs w:val="0"/>
          <w:sz w:val="24"/>
          <w:szCs w:val="24"/>
        </w:rPr>
        <w:t xml:space="preserve"> </w:t>
      </w:r>
      <w:r w:rsidR="00BB27D7" w:rsidRPr="00E71A48">
        <w:rPr>
          <w:bCs w:val="0"/>
          <w:spacing w:val="-2"/>
          <w:sz w:val="24"/>
          <w:szCs w:val="24"/>
        </w:rPr>
        <w:t>(</w:t>
      </w:r>
      <w:r w:rsidR="00BB27D7">
        <w:rPr>
          <w:bCs w:val="0"/>
          <w:spacing w:val="-2"/>
          <w:sz w:val="24"/>
          <w:szCs w:val="24"/>
        </w:rPr>
        <w:t>под</w:t>
      </w:r>
      <w:r w:rsidR="00BB27D7" w:rsidRPr="00E71A48">
        <w:rPr>
          <w:bCs w:val="0"/>
          <w:sz w:val="24"/>
          <w:szCs w:val="24"/>
        </w:rPr>
        <w:t xml:space="preserve">раздел </w:t>
      </w:r>
      <w:r w:rsidR="0066072F">
        <w:rPr>
          <w:bCs w:val="0"/>
          <w:sz w:val="24"/>
          <w:szCs w:val="24"/>
        </w:rPr>
        <w:fldChar w:fldCharType="begin"/>
      </w:r>
      <w:r w:rsidR="00BB27D7">
        <w:rPr>
          <w:bCs w:val="0"/>
          <w:sz w:val="24"/>
          <w:szCs w:val="24"/>
        </w:rPr>
        <w:instrText xml:space="preserve"> REF _Ref55336310 \r \h </w:instrText>
      </w:r>
      <w:r w:rsidR="0066072F">
        <w:rPr>
          <w:bCs w:val="0"/>
          <w:sz w:val="24"/>
          <w:szCs w:val="24"/>
        </w:rPr>
      </w:r>
      <w:r w:rsidR="0066072F">
        <w:rPr>
          <w:bCs w:val="0"/>
          <w:sz w:val="24"/>
          <w:szCs w:val="24"/>
        </w:rPr>
        <w:fldChar w:fldCharType="separate"/>
      </w:r>
      <w:r w:rsidR="00FF15F3">
        <w:rPr>
          <w:bCs w:val="0"/>
          <w:sz w:val="24"/>
          <w:szCs w:val="24"/>
        </w:rPr>
        <w:t>5.1</w:t>
      </w:r>
      <w:r w:rsidR="0066072F">
        <w:rPr>
          <w:bCs w:val="0"/>
          <w:sz w:val="24"/>
          <w:szCs w:val="24"/>
        </w:rPr>
        <w:fldChar w:fldCharType="end"/>
      </w:r>
      <w:r w:rsidR="00BB27D7">
        <w:rPr>
          <w:bCs w:val="0"/>
          <w:sz w:val="24"/>
          <w:szCs w:val="24"/>
          <w:lang w:eastAsia="ru-RU"/>
        </w:rPr>
        <w:t>)</w:t>
      </w:r>
      <w:r w:rsidR="00BB27D7" w:rsidRPr="00BB27D7">
        <w:rPr>
          <w:bCs w:val="0"/>
          <w:sz w:val="24"/>
          <w:szCs w:val="24"/>
        </w:rPr>
        <w:t xml:space="preserve"> цена должна соответствовать цене, указанной Участником на «котировочной доске» ЭТП</w:t>
      </w:r>
      <w:r w:rsidR="00717F60" w:rsidRPr="00BB27D7">
        <w:rPr>
          <w:bCs w:val="0"/>
          <w:sz w:val="24"/>
          <w:szCs w:val="24"/>
        </w:rPr>
        <w:t>.</w:t>
      </w:r>
      <w:bookmarkEnd w:id="344"/>
    </w:p>
    <w:p w:rsidR="00717F60" w:rsidRPr="00E71A48" w:rsidRDefault="00717F60" w:rsidP="00E71A48">
      <w:pPr>
        <w:pStyle w:val="3"/>
        <w:spacing w:line="264" w:lineRule="auto"/>
        <w:rPr>
          <w:szCs w:val="24"/>
        </w:rPr>
      </w:pPr>
      <w:bookmarkStart w:id="346" w:name="_Ref115077798"/>
      <w:bookmarkStart w:id="347" w:name="_Toc439323708"/>
      <w:bookmarkStart w:id="348" w:name="_Toc440361342"/>
      <w:bookmarkStart w:id="349" w:name="_Toc440376097"/>
      <w:bookmarkStart w:id="350" w:name="_Toc440376224"/>
      <w:bookmarkStart w:id="351" w:name="_Toc440382489"/>
      <w:bookmarkStart w:id="352" w:name="_Toc440447159"/>
      <w:bookmarkStart w:id="353" w:name="_Toc440632319"/>
      <w:bookmarkStart w:id="354" w:name="_Toc440875092"/>
      <w:bookmarkStart w:id="355" w:name="_Toc441131079"/>
      <w:r w:rsidRPr="00E71A48">
        <w:rPr>
          <w:szCs w:val="24"/>
        </w:rPr>
        <w:t xml:space="preserve">Подача Заявок в письменной </w:t>
      </w:r>
      <w:r w:rsidR="00FA523F" w:rsidRPr="006803F2">
        <w:rPr>
          <w:szCs w:val="24"/>
        </w:rPr>
        <w:t>(бумажной)</w:t>
      </w:r>
      <w:r w:rsidR="00FA523F">
        <w:rPr>
          <w:szCs w:val="24"/>
        </w:rPr>
        <w:t xml:space="preserve"> </w:t>
      </w:r>
      <w:r w:rsidRPr="00E71A48">
        <w:rPr>
          <w:szCs w:val="24"/>
        </w:rPr>
        <w:t>форме</w:t>
      </w:r>
      <w:bookmarkEnd w:id="346"/>
      <w:bookmarkEnd w:id="347"/>
      <w:bookmarkEnd w:id="348"/>
      <w:bookmarkEnd w:id="349"/>
      <w:bookmarkEnd w:id="350"/>
      <w:bookmarkEnd w:id="351"/>
      <w:bookmarkEnd w:id="352"/>
      <w:bookmarkEnd w:id="353"/>
      <w:bookmarkEnd w:id="354"/>
      <w:bookmarkEnd w:id="355"/>
    </w:p>
    <w:bookmarkEnd w:id="334"/>
    <w:p w:rsidR="00717F60" w:rsidRPr="002F273A" w:rsidRDefault="001A3C31" w:rsidP="00557C01">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w:t>
      </w:r>
      <w:r w:rsidR="00FA523F" w:rsidRPr="006803F2">
        <w:rPr>
          <w:sz w:val="24"/>
          <w:szCs w:val="24"/>
        </w:rPr>
        <w:t>(бумажной)</w:t>
      </w:r>
      <w:r w:rsidR="00FA523F">
        <w:rPr>
          <w:sz w:val="24"/>
          <w:szCs w:val="24"/>
        </w:rPr>
        <w:t xml:space="preserve"> </w:t>
      </w:r>
      <w:r>
        <w:rPr>
          <w:bCs w:val="0"/>
          <w:sz w:val="24"/>
          <w:szCs w:val="24"/>
        </w:rPr>
        <w:t xml:space="preserve">форме не </w:t>
      </w:r>
      <w:r w:rsidRPr="002F273A">
        <w:rPr>
          <w:bCs w:val="0"/>
          <w:sz w:val="24"/>
          <w:szCs w:val="24"/>
        </w:rPr>
        <w:t>предусмотрена</w:t>
      </w:r>
      <w:r w:rsidR="002F273A" w:rsidRPr="002F273A">
        <w:rPr>
          <w:bCs w:val="0"/>
          <w:sz w:val="24"/>
          <w:szCs w:val="24"/>
        </w:rPr>
        <w:t xml:space="preserve">, за исключением документов, указанных в </w:t>
      </w:r>
      <w:proofErr w:type="spellStart"/>
      <w:r w:rsidR="002F273A" w:rsidRPr="002F273A">
        <w:rPr>
          <w:bCs w:val="0"/>
          <w:sz w:val="24"/>
          <w:szCs w:val="24"/>
        </w:rPr>
        <w:t>п.п</w:t>
      </w:r>
      <w:proofErr w:type="spellEnd"/>
      <w:r w:rsidR="002F273A" w:rsidRPr="002F273A">
        <w:rPr>
          <w:bCs w:val="0"/>
          <w:sz w:val="24"/>
          <w:szCs w:val="24"/>
        </w:rPr>
        <w:t xml:space="preserve">. </w:t>
      </w:r>
      <w:r w:rsidR="0066072F">
        <w:rPr>
          <w:sz w:val="24"/>
          <w:szCs w:val="24"/>
        </w:rPr>
        <w:fldChar w:fldCharType="begin"/>
      </w:r>
      <w:r w:rsidR="002F273A">
        <w:rPr>
          <w:bCs w:val="0"/>
          <w:sz w:val="24"/>
          <w:szCs w:val="24"/>
        </w:rPr>
        <w:instrText xml:space="preserve"> REF _Ref442190626 \r \h </w:instrText>
      </w:r>
      <w:r w:rsidR="0066072F">
        <w:rPr>
          <w:sz w:val="24"/>
          <w:szCs w:val="24"/>
        </w:rPr>
      </w:r>
      <w:r w:rsidR="0066072F">
        <w:rPr>
          <w:sz w:val="24"/>
          <w:szCs w:val="24"/>
        </w:rPr>
        <w:fldChar w:fldCharType="separate"/>
      </w:r>
      <w:r w:rsidR="00FF15F3">
        <w:rPr>
          <w:bCs w:val="0"/>
          <w:sz w:val="24"/>
          <w:szCs w:val="24"/>
        </w:rPr>
        <w:t>у)</w:t>
      </w:r>
      <w:r w:rsidR="0066072F">
        <w:rPr>
          <w:sz w:val="24"/>
          <w:szCs w:val="24"/>
        </w:rPr>
        <w:fldChar w:fldCharType="end"/>
      </w:r>
      <w:r w:rsidR="002F273A" w:rsidRPr="002F273A">
        <w:rPr>
          <w:sz w:val="24"/>
          <w:szCs w:val="24"/>
        </w:rPr>
        <w:t xml:space="preserve"> п. </w:t>
      </w:r>
      <w:r w:rsidR="002C03EF">
        <w:fldChar w:fldCharType="begin"/>
      </w:r>
      <w:r w:rsidR="002C03EF">
        <w:instrText xml:space="preserve"> REF _Ref306005578 \r \h  \* MERGEFORMAT </w:instrText>
      </w:r>
      <w:r w:rsidR="002C03EF">
        <w:fldChar w:fldCharType="separate"/>
      </w:r>
      <w:r w:rsidR="00FF15F3" w:rsidRPr="00FF15F3">
        <w:rPr>
          <w:sz w:val="24"/>
          <w:szCs w:val="24"/>
        </w:rPr>
        <w:t>3.3.8.3</w:t>
      </w:r>
      <w:r w:rsidR="002C03EF">
        <w:fldChar w:fldCharType="end"/>
      </w:r>
      <w:r w:rsidR="002F273A" w:rsidRPr="002F273A">
        <w:rPr>
          <w:sz w:val="24"/>
          <w:szCs w:val="24"/>
        </w:rPr>
        <w:t xml:space="preserve"> и подразделе </w:t>
      </w:r>
      <w:r w:rsidR="002C03EF">
        <w:fldChar w:fldCharType="begin"/>
      </w:r>
      <w:r w:rsidR="002C03EF">
        <w:instrText xml:space="preserve"> REF _Ref441574649 \r \h  \* MERGEFORMAT </w:instrText>
      </w:r>
      <w:r w:rsidR="002C03EF">
        <w:fldChar w:fldCharType="separate"/>
      </w:r>
      <w:r w:rsidR="00FF15F3" w:rsidRPr="00FF15F3">
        <w:rPr>
          <w:sz w:val="24"/>
          <w:szCs w:val="24"/>
        </w:rPr>
        <w:t>5.18</w:t>
      </w:r>
      <w:r w:rsidR="002C03EF">
        <w:fldChar w:fldCharType="end"/>
      </w:r>
      <w:r w:rsidRPr="002F273A">
        <w:rPr>
          <w:bCs w:val="0"/>
          <w:sz w:val="24"/>
          <w:szCs w:val="24"/>
        </w:rPr>
        <w:t>.</w:t>
      </w:r>
    </w:p>
    <w:p w:rsidR="00717F60" w:rsidRPr="00E71A48" w:rsidRDefault="00717F60" w:rsidP="00E71A48">
      <w:pPr>
        <w:pStyle w:val="2"/>
        <w:tabs>
          <w:tab w:val="clear" w:pos="1700"/>
          <w:tab w:val="left" w:pos="709"/>
        </w:tabs>
        <w:spacing w:line="264" w:lineRule="auto"/>
      </w:pPr>
      <w:bookmarkStart w:id="356" w:name="_Ref303683883"/>
      <w:bookmarkStart w:id="357" w:name="_Toc441131080"/>
      <w:r w:rsidRPr="00E71A48">
        <w:t xml:space="preserve">Изменение и отзыв </w:t>
      </w:r>
      <w:r w:rsidR="004B5EB3" w:rsidRPr="00E71A48">
        <w:t>Заявк</w:t>
      </w:r>
      <w:r w:rsidRPr="00E71A48">
        <w:t>и</w:t>
      </w:r>
      <w:bookmarkEnd w:id="356"/>
      <w:bookmarkEnd w:id="357"/>
    </w:p>
    <w:p w:rsidR="005E099B" w:rsidRPr="00E71A48" w:rsidRDefault="005E099B" w:rsidP="005E099B">
      <w:pPr>
        <w:widowControl w:val="0"/>
        <w:numPr>
          <w:ilvl w:val="2"/>
          <w:numId w:val="29"/>
        </w:numPr>
        <w:autoSpaceDE w:val="0"/>
        <w:spacing w:after="100" w:line="264" w:lineRule="auto"/>
        <w:ind w:left="0" w:firstLine="567"/>
        <w:rPr>
          <w:bCs w:val="0"/>
          <w:sz w:val="24"/>
          <w:szCs w:val="24"/>
        </w:rPr>
      </w:pPr>
      <w:bookmarkStart w:id="358" w:name="_Ref305973250"/>
      <w:bookmarkStart w:id="359" w:name="_Toc441131081"/>
      <w:r w:rsidRPr="00E71A48">
        <w:rPr>
          <w:bCs w:val="0"/>
          <w:sz w:val="24"/>
          <w:szCs w:val="24"/>
        </w:rPr>
        <w:t xml:space="preserve">До окончания </w:t>
      </w:r>
      <w:r w:rsidRPr="00223D18">
        <w:rPr>
          <w:bCs w:val="0"/>
          <w:sz w:val="24"/>
          <w:szCs w:val="24"/>
        </w:rPr>
        <w:t xml:space="preserve">срока подачи заявок (п. </w:t>
      </w:r>
      <w:r w:rsidR="002C03EF">
        <w:fldChar w:fldCharType="begin"/>
      </w:r>
      <w:r w:rsidR="002C03EF">
        <w:instrText xml:space="preserve"> REF _Ref440289953 \r \h  \* MERGEFORMAT </w:instrText>
      </w:r>
      <w:r w:rsidR="002C03EF">
        <w:fldChar w:fldCharType="separate"/>
      </w:r>
      <w:r w:rsidR="00FF15F3" w:rsidRPr="00FF15F3">
        <w:rPr>
          <w:bCs w:val="0"/>
          <w:sz w:val="24"/>
          <w:szCs w:val="24"/>
        </w:rPr>
        <w:t>3.4.1.3</w:t>
      </w:r>
      <w:r w:rsidR="002C03EF">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5E099B" w:rsidRPr="00E71A48" w:rsidRDefault="005E099B" w:rsidP="005E099B">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2C03EF">
        <w:fldChar w:fldCharType="begin"/>
      </w:r>
      <w:r w:rsidR="002C03EF">
        <w:instrText xml:space="preserve"> REF _Ref440289953 \r \h  \* MERGEFORMAT </w:instrText>
      </w:r>
      <w:r w:rsidR="002C03EF">
        <w:fldChar w:fldCharType="separate"/>
      </w:r>
      <w:r w:rsidR="00FF15F3" w:rsidRPr="00FF15F3">
        <w:rPr>
          <w:bCs w:val="0"/>
          <w:sz w:val="24"/>
          <w:szCs w:val="24"/>
        </w:rPr>
        <w:t>3.4.1.3</w:t>
      </w:r>
      <w:r w:rsidR="002C03EF">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5E099B" w:rsidRPr="00223D18" w:rsidRDefault="005E099B" w:rsidP="005E099B">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2C03EF">
        <w:fldChar w:fldCharType="begin"/>
      </w:r>
      <w:r w:rsidR="002C03EF">
        <w:instrText xml:space="preserve"> REF _Ref440289953 \r \h  \* MERGEFORMAT </w:instrText>
      </w:r>
      <w:r w:rsidR="002C03EF">
        <w:fldChar w:fldCharType="separate"/>
      </w:r>
      <w:r w:rsidR="00FF15F3" w:rsidRPr="00FF15F3">
        <w:rPr>
          <w:bCs w:val="0"/>
          <w:sz w:val="24"/>
          <w:szCs w:val="24"/>
        </w:rPr>
        <w:t>3.4.1.3</w:t>
      </w:r>
      <w:r w:rsidR="002C03EF">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C03EF">
        <w:fldChar w:fldCharType="begin"/>
      </w:r>
      <w:r w:rsidR="002C03EF">
        <w:instrText xml:space="preserve"> REF _Ref55279015 \r \h  \* MERGEFORMAT </w:instrText>
      </w:r>
      <w:r w:rsidR="002C03EF">
        <w:fldChar w:fldCharType="separate"/>
      </w:r>
      <w:r w:rsidR="00FF15F3" w:rsidRPr="00FF15F3">
        <w:rPr>
          <w:sz w:val="24"/>
          <w:szCs w:val="24"/>
        </w:rPr>
        <w:t>3.3.1.6</w:t>
      </w:r>
      <w:r w:rsidR="002C03EF">
        <w:fldChar w:fldCharType="end"/>
      </w:r>
      <w:r w:rsidRPr="00223D18">
        <w:rPr>
          <w:sz w:val="24"/>
          <w:szCs w:val="24"/>
        </w:rPr>
        <w:t xml:space="preserve">, </w:t>
      </w:r>
      <w:r w:rsidR="002C03EF">
        <w:fldChar w:fldCharType="begin"/>
      </w:r>
      <w:r w:rsidR="002C03EF">
        <w:instrText xml:space="preserve"> REF _Ref195087786 \r \h  \* MERGEFORMAT </w:instrText>
      </w:r>
      <w:r w:rsidR="002C03EF">
        <w:fldChar w:fldCharType="separate"/>
      </w:r>
      <w:r w:rsidR="00FF15F3" w:rsidRPr="00FF15F3">
        <w:rPr>
          <w:sz w:val="24"/>
          <w:szCs w:val="24"/>
        </w:rPr>
        <w:t>3.3.1.7</w:t>
      </w:r>
      <w:r w:rsidR="002C03EF">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r w:rsidRPr="00E71A48">
        <w:t>Оценка Заявок и проведение переговоров</w:t>
      </w:r>
      <w:bookmarkEnd w:id="358"/>
      <w:bookmarkEnd w:id="359"/>
      <w:r w:rsidRPr="00E71A48">
        <w:t xml:space="preserve"> </w:t>
      </w:r>
    </w:p>
    <w:p w:rsidR="00717F60" w:rsidRPr="00E71A48" w:rsidRDefault="00717F60" w:rsidP="00E71A48">
      <w:pPr>
        <w:pStyle w:val="3"/>
        <w:spacing w:line="264" w:lineRule="auto"/>
        <w:rPr>
          <w:szCs w:val="24"/>
        </w:rPr>
      </w:pPr>
      <w:bookmarkStart w:id="360" w:name="_Toc439323711"/>
      <w:bookmarkStart w:id="361" w:name="_Toc440361345"/>
      <w:bookmarkStart w:id="362" w:name="_Toc440376100"/>
      <w:bookmarkStart w:id="363" w:name="_Toc440376227"/>
      <w:bookmarkStart w:id="364" w:name="_Toc440382492"/>
      <w:bookmarkStart w:id="365" w:name="_Toc440447162"/>
      <w:bookmarkStart w:id="366" w:name="_Toc440632322"/>
      <w:bookmarkStart w:id="367" w:name="_Toc440875095"/>
      <w:bookmarkStart w:id="368" w:name="_Toc441131082"/>
      <w:r w:rsidRPr="00E71A48">
        <w:rPr>
          <w:szCs w:val="24"/>
        </w:rPr>
        <w:t>Общие положения</w:t>
      </w:r>
      <w:bookmarkEnd w:id="360"/>
      <w:bookmarkEnd w:id="361"/>
      <w:bookmarkEnd w:id="362"/>
      <w:bookmarkEnd w:id="363"/>
      <w:bookmarkEnd w:id="364"/>
      <w:bookmarkEnd w:id="365"/>
      <w:bookmarkEnd w:id="366"/>
      <w:bookmarkEnd w:id="367"/>
      <w:bookmarkEnd w:id="368"/>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2C03EF">
        <w:fldChar w:fldCharType="begin"/>
      </w:r>
      <w:r w:rsidR="002C03EF">
        <w:instrText xml:space="preserve"> REF _Ref93089454 \n \h  \* MERGEFORMAT </w:instrText>
      </w:r>
      <w:r w:rsidR="002C03EF">
        <w:fldChar w:fldCharType="separate"/>
      </w:r>
      <w:r w:rsidR="00FF15F3" w:rsidRPr="00FF15F3">
        <w:rPr>
          <w:bCs w:val="0"/>
          <w:sz w:val="24"/>
          <w:szCs w:val="24"/>
        </w:rPr>
        <w:t>3.6.2</w:t>
      </w:r>
      <w:r w:rsidR="002C03EF">
        <w:fldChar w:fldCharType="end"/>
      </w:r>
      <w:r w:rsidRPr="00E71A48">
        <w:rPr>
          <w:bCs w:val="0"/>
          <w:sz w:val="24"/>
          <w:szCs w:val="24"/>
        </w:rPr>
        <w:t xml:space="preserve">), проведение (при необходимости) переговоров (пункт </w:t>
      </w:r>
      <w:r w:rsidR="002C03EF">
        <w:fldChar w:fldCharType="begin"/>
      </w:r>
      <w:r w:rsidR="002C03EF">
        <w:instrText xml:space="preserve"> REF _Ref303670674 \n \h  \* MERGEFORMAT </w:instrText>
      </w:r>
      <w:r w:rsidR="002C03EF">
        <w:fldChar w:fldCharType="separate"/>
      </w:r>
      <w:r w:rsidR="00FF15F3" w:rsidRPr="00FF15F3">
        <w:rPr>
          <w:bCs w:val="0"/>
          <w:sz w:val="24"/>
          <w:szCs w:val="24"/>
        </w:rPr>
        <w:t>3.6.3</w:t>
      </w:r>
      <w:r w:rsidR="002C03EF">
        <w:fldChar w:fldCharType="end"/>
      </w:r>
      <w:r w:rsidRPr="00E71A48">
        <w:rPr>
          <w:bCs w:val="0"/>
          <w:sz w:val="24"/>
          <w:szCs w:val="24"/>
        </w:rPr>
        <w:t>) и оценочную стадию (пункт</w:t>
      </w:r>
      <w:r w:rsidR="007F3FB7" w:rsidRPr="00E71A48">
        <w:rPr>
          <w:bCs w:val="0"/>
          <w:sz w:val="24"/>
          <w:szCs w:val="24"/>
        </w:rPr>
        <w:t xml:space="preserve"> </w:t>
      </w:r>
      <w:r w:rsidR="002C03EF">
        <w:fldChar w:fldCharType="begin"/>
      </w:r>
      <w:r w:rsidR="002C03EF">
        <w:instrText xml:space="preserve"> REF _Ref306138385 \r \h  \* MERGEFORMAT </w:instrText>
      </w:r>
      <w:r w:rsidR="002C03EF">
        <w:fldChar w:fldCharType="separate"/>
      </w:r>
      <w:r w:rsidR="00FF15F3" w:rsidRPr="00FF15F3">
        <w:rPr>
          <w:bCs w:val="0"/>
          <w:sz w:val="24"/>
          <w:szCs w:val="24"/>
        </w:rPr>
        <w:t>3.6.4</w:t>
      </w:r>
      <w:r w:rsidR="002C03EF">
        <w:fldChar w:fldCharType="end"/>
      </w:r>
      <w:r w:rsidRPr="00E71A48">
        <w:rPr>
          <w:bCs w:val="0"/>
          <w:sz w:val="24"/>
          <w:szCs w:val="24"/>
        </w:rPr>
        <w:t>).</w:t>
      </w:r>
    </w:p>
    <w:p w:rsidR="00717F60" w:rsidRPr="00E71A48" w:rsidRDefault="00717F60" w:rsidP="00E71A48">
      <w:pPr>
        <w:pStyle w:val="3"/>
        <w:spacing w:line="264" w:lineRule="auto"/>
        <w:rPr>
          <w:szCs w:val="24"/>
        </w:rPr>
      </w:pPr>
      <w:bookmarkStart w:id="369" w:name="_Ref93089454"/>
      <w:bookmarkStart w:id="370" w:name="_Toc439323712"/>
      <w:bookmarkStart w:id="371" w:name="_Toc440361346"/>
      <w:bookmarkStart w:id="372" w:name="_Toc440376101"/>
      <w:bookmarkStart w:id="373" w:name="_Toc440376228"/>
      <w:bookmarkStart w:id="374" w:name="_Toc440382493"/>
      <w:bookmarkStart w:id="375" w:name="_Toc440447163"/>
      <w:bookmarkStart w:id="376" w:name="_Toc440632323"/>
      <w:bookmarkStart w:id="377" w:name="_Toc440875096"/>
      <w:bookmarkStart w:id="378" w:name="_Toc441131083"/>
      <w:r w:rsidRPr="00E71A48">
        <w:rPr>
          <w:szCs w:val="24"/>
        </w:rPr>
        <w:t>Отборочная стадия</w:t>
      </w:r>
      <w:bookmarkEnd w:id="369"/>
      <w:bookmarkEnd w:id="370"/>
      <w:bookmarkEnd w:id="371"/>
      <w:bookmarkEnd w:id="372"/>
      <w:bookmarkEnd w:id="373"/>
      <w:bookmarkEnd w:id="374"/>
      <w:bookmarkEnd w:id="375"/>
      <w:bookmarkEnd w:id="376"/>
      <w:bookmarkEnd w:id="377"/>
      <w:bookmarkEnd w:id="378"/>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C75A9A">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E2137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E87CB8">
        <w:rPr>
          <w:bCs w:val="0"/>
          <w:sz w:val="24"/>
          <w:szCs w:val="24"/>
        </w:rPr>
        <w:t xml:space="preserve">соответствии с положениями Федерального закона от </w:t>
      </w:r>
      <w:r w:rsidR="00E87CB8" w:rsidRPr="00E87CB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87CB8">
        <w:rPr>
          <w:bCs w:val="0"/>
          <w:sz w:val="24"/>
          <w:szCs w:val="24"/>
        </w:rPr>
        <w:t>, Федерального</w:t>
      </w:r>
      <w:r w:rsidRPr="00E71A48">
        <w:rPr>
          <w:bCs w:val="0"/>
          <w:sz w:val="24"/>
          <w:szCs w:val="24"/>
        </w:rPr>
        <w:t xml:space="preserve">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E21378" w:rsidRDefault="00E21378" w:rsidP="00D75CA2">
      <w:pPr>
        <w:widowControl w:val="0"/>
        <w:numPr>
          <w:ilvl w:val="0"/>
          <w:numId w:val="8"/>
        </w:numPr>
        <w:tabs>
          <w:tab w:val="left" w:pos="426"/>
        </w:tabs>
        <w:autoSpaceDE w:val="0"/>
        <w:spacing w:line="264" w:lineRule="auto"/>
        <w:ind w:left="0" w:firstLine="426"/>
        <w:rPr>
          <w:bCs w:val="0"/>
          <w:sz w:val="24"/>
          <w:szCs w:val="24"/>
        </w:rPr>
      </w:pPr>
      <w:r w:rsidRPr="00E2137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E21378">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79"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F11A50">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5347FA"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380" w:name="_Ref55307002"/>
      <w:r w:rsidRPr="00E71A48">
        <w:rPr>
          <w:sz w:val="24"/>
          <w:szCs w:val="24"/>
        </w:rPr>
        <w:t xml:space="preserve">По результатам проведения </w:t>
      </w:r>
      <w:r w:rsidRPr="005347FA">
        <w:rPr>
          <w:sz w:val="24"/>
          <w:szCs w:val="24"/>
        </w:rPr>
        <w:t xml:space="preserve">отборочной стадии Закупочная комиссия </w:t>
      </w:r>
      <w:r w:rsidR="005347FA" w:rsidRPr="005347FA">
        <w:rPr>
          <w:sz w:val="24"/>
          <w:szCs w:val="24"/>
        </w:rPr>
        <w:t xml:space="preserve">отклонит </w:t>
      </w:r>
      <w:r w:rsidR="004B5EB3" w:rsidRPr="005347FA">
        <w:rPr>
          <w:sz w:val="24"/>
          <w:szCs w:val="24"/>
        </w:rPr>
        <w:t>Заявк</w:t>
      </w:r>
      <w:r w:rsidRPr="005347FA">
        <w:rPr>
          <w:sz w:val="24"/>
          <w:szCs w:val="24"/>
        </w:rPr>
        <w:t>и, которые:</w:t>
      </w:r>
      <w:bookmarkEnd w:id="379"/>
      <w:bookmarkEnd w:id="380"/>
    </w:p>
    <w:p w:rsidR="009B140B" w:rsidRPr="00E21378" w:rsidRDefault="00E21378"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в существенной мере не отвечают требованиям, предъявленным к оформлению </w:t>
      </w:r>
      <w:r w:rsidRPr="00E21378">
        <w:rPr>
          <w:sz w:val="24"/>
          <w:szCs w:val="24"/>
        </w:rPr>
        <w:lastRenderedPageBreak/>
        <w:t>Заявки, изложенным в настоящей Документации по запросу предложений</w:t>
      </w:r>
      <w:r w:rsidR="009B140B" w:rsidRPr="00E21378">
        <w:rPr>
          <w:sz w:val="24"/>
          <w:szCs w:val="24"/>
        </w:rPr>
        <w:t>;</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E21378">
        <w:rPr>
          <w:sz w:val="24"/>
          <w:szCs w:val="24"/>
        </w:rPr>
        <w:t>числе</w:t>
      </w:r>
      <w:proofErr w:type="gramEnd"/>
      <w:r w:rsidRPr="00E21378">
        <w:rPr>
          <w:sz w:val="24"/>
          <w:szCs w:val="24"/>
        </w:rPr>
        <w:t xml:space="preserve"> если Участник (в </w:t>
      </w:r>
      <w:proofErr w:type="spellStart"/>
      <w:r w:rsidRPr="00E21378">
        <w:rPr>
          <w:sz w:val="24"/>
          <w:szCs w:val="24"/>
        </w:rPr>
        <w:t>т.ч</w:t>
      </w:r>
      <w:proofErr w:type="spellEnd"/>
      <w:r w:rsidRPr="00E21378">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2C03EF">
        <w:fldChar w:fldCharType="begin"/>
      </w:r>
      <w:r w:rsidR="002C03EF">
        <w:instrText xml:space="preserve"> REF _Ref444181467 \r \h  \* MERGEFORMAT </w:instrText>
      </w:r>
      <w:r w:rsidR="002C03EF">
        <w:fldChar w:fldCharType="separate"/>
      </w:r>
      <w:r w:rsidR="00FF15F3" w:rsidRPr="00FF15F3">
        <w:rPr>
          <w:sz w:val="24"/>
          <w:szCs w:val="24"/>
        </w:rPr>
        <w:t>5.12</w:t>
      </w:r>
      <w:r w:rsidR="002C03EF">
        <w:fldChar w:fldCharType="end"/>
      </w:r>
      <w:r w:rsidRPr="00E21378">
        <w:rPr>
          <w:sz w:val="24"/>
          <w:szCs w:val="24"/>
        </w:rPr>
        <w:t xml:space="preserve">); </w:t>
      </w:r>
    </w:p>
    <w:p w:rsidR="009B140B" w:rsidRPr="00E21378" w:rsidRDefault="009B140B" w:rsidP="009B140B">
      <w:pPr>
        <w:pStyle w:val="affffff0"/>
        <w:widowControl w:val="0"/>
        <w:numPr>
          <w:ilvl w:val="0"/>
          <w:numId w:val="96"/>
        </w:numPr>
        <w:tabs>
          <w:tab w:val="left" w:pos="426"/>
        </w:tabs>
        <w:autoSpaceDE w:val="0"/>
        <w:spacing w:line="264" w:lineRule="auto"/>
        <w:rPr>
          <w:sz w:val="24"/>
          <w:szCs w:val="24"/>
        </w:rPr>
      </w:pPr>
      <w:r w:rsidRPr="00E2137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2C03EF">
        <w:fldChar w:fldCharType="begin"/>
      </w:r>
      <w:r w:rsidR="002C03EF">
        <w:instrText xml:space="preserve"> REF _Ref306176386 \r \h  \* MERGEFORMAT </w:instrText>
      </w:r>
      <w:r w:rsidR="002C03EF">
        <w:fldChar w:fldCharType="separate"/>
      </w:r>
      <w:r w:rsidR="00FF15F3" w:rsidRPr="00FF15F3">
        <w:rPr>
          <w:sz w:val="24"/>
          <w:szCs w:val="24"/>
        </w:rPr>
        <w:t>3.3.14</w:t>
      </w:r>
      <w:r w:rsidR="002C03EF">
        <w:fldChar w:fldCharType="end"/>
      </w:r>
      <w:r w:rsidRPr="00E21378">
        <w:rPr>
          <w:sz w:val="24"/>
          <w:szCs w:val="24"/>
        </w:rPr>
        <w:t>;</w:t>
      </w:r>
    </w:p>
    <w:p w:rsidR="009B140B" w:rsidRPr="00E21378" w:rsidRDefault="00E21378" w:rsidP="009B140B">
      <w:pPr>
        <w:pStyle w:val="affffff0"/>
        <w:widowControl w:val="0"/>
        <w:numPr>
          <w:ilvl w:val="0"/>
          <w:numId w:val="96"/>
        </w:numPr>
        <w:tabs>
          <w:tab w:val="left" w:pos="426"/>
        </w:tabs>
        <w:autoSpaceDE w:val="0"/>
        <w:spacing w:after="100" w:line="264" w:lineRule="auto"/>
        <w:rPr>
          <w:sz w:val="24"/>
          <w:szCs w:val="24"/>
        </w:rPr>
      </w:pPr>
      <w:r w:rsidRPr="00E21378">
        <w:rPr>
          <w:sz w:val="24"/>
          <w:szCs w:val="24"/>
        </w:rPr>
        <w:t xml:space="preserve">поданы Участниками, но не содержат всех </w:t>
      </w:r>
      <w:proofErr w:type="gramStart"/>
      <w:r w:rsidRPr="00E21378">
        <w:rPr>
          <w:sz w:val="24"/>
          <w:szCs w:val="24"/>
        </w:rPr>
        <w:t>документов</w:t>
      </w:r>
      <w:proofErr w:type="gramEnd"/>
      <w:r w:rsidRPr="00E21378">
        <w:rPr>
          <w:sz w:val="24"/>
          <w:szCs w:val="24"/>
        </w:rPr>
        <w:t xml:space="preserve"> требуемых настоящей Документацией по запросу предложений</w:t>
      </w:r>
      <w:r w:rsidR="009B140B" w:rsidRPr="00E21378">
        <w:rPr>
          <w:sz w:val="24"/>
          <w:szCs w:val="24"/>
        </w:rPr>
        <w:t>;</w:t>
      </w:r>
    </w:p>
    <w:p w:rsidR="009B140B"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9B140B" w:rsidRDefault="009B140B" w:rsidP="009B140B">
      <w:pPr>
        <w:pStyle w:val="affffff0"/>
        <w:widowControl w:val="0"/>
        <w:numPr>
          <w:ilvl w:val="0"/>
          <w:numId w:val="96"/>
        </w:numPr>
        <w:tabs>
          <w:tab w:val="left" w:pos="426"/>
        </w:tabs>
        <w:autoSpaceDE w:val="0"/>
        <w:spacing w:after="100" w:line="264" w:lineRule="auto"/>
        <w:rPr>
          <w:sz w:val="24"/>
          <w:szCs w:val="24"/>
        </w:rPr>
      </w:pPr>
      <w:r w:rsidRPr="009B140B">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2C03EF">
        <w:fldChar w:fldCharType="begin"/>
      </w:r>
      <w:r w:rsidR="002C03EF">
        <w:instrText xml:space="preserve"> REF _Ref306176386 \r \h  \* MERGEFORMAT </w:instrText>
      </w:r>
      <w:r w:rsidR="002C03EF">
        <w:fldChar w:fldCharType="separate"/>
      </w:r>
      <w:r w:rsidR="00FF15F3" w:rsidRPr="00FF15F3">
        <w:rPr>
          <w:sz w:val="24"/>
          <w:szCs w:val="24"/>
        </w:rPr>
        <w:t>3.3.14</w:t>
      </w:r>
      <w:r w:rsidR="002C03EF">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81" w:name="_Ref303670674"/>
      <w:bookmarkStart w:id="382" w:name="_Toc439323713"/>
      <w:bookmarkStart w:id="383" w:name="_Toc440361347"/>
      <w:bookmarkStart w:id="384" w:name="_Toc440376102"/>
      <w:bookmarkStart w:id="385" w:name="_Toc440376229"/>
      <w:bookmarkStart w:id="386" w:name="_Toc440382494"/>
      <w:bookmarkStart w:id="387" w:name="_Toc440447164"/>
      <w:bookmarkStart w:id="388" w:name="_Toc440632324"/>
      <w:bookmarkStart w:id="389" w:name="_Toc440875097"/>
      <w:bookmarkStart w:id="390" w:name="_Toc441131084"/>
      <w:r w:rsidRPr="00E71A48">
        <w:rPr>
          <w:szCs w:val="24"/>
        </w:rPr>
        <w:t>Проведение переговоров</w:t>
      </w:r>
      <w:bookmarkEnd w:id="381"/>
      <w:bookmarkEnd w:id="382"/>
      <w:bookmarkEnd w:id="383"/>
      <w:bookmarkEnd w:id="384"/>
      <w:bookmarkEnd w:id="385"/>
      <w:bookmarkEnd w:id="386"/>
      <w:bookmarkEnd w:id="387"/>
      <w:bookmarkEnd w:id="388"/>
      <w:bookmarkEnd w:id="389"/>
      <w:bookmarkEnd w:id="390"/>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91" w:name="_Ref306138385"/>
      <w:bookmarkStart w:id="392" w:name="_Toc439323714"/>
      <w:bookmarkStart w:id="393" w:name="_Toc440361348"/>
      <w:bookmarkStart w:id="394" w:name="_Toc440376103"/>
      <w:bookmarkStart w:id="395" w:name="_Toc440376230"/>
      <w:bookmarkStart w:id="396" w:name="_Toc440382495"/>
      <w:bookmarkStart w:id="397" w:name="_Toc440447165"/>
      <w:bookmarkStart w:id="398" w:name="_Toc440632325"/>
      <w:bookmarkStart w:id="399" w:name="_Toc440875098"/>
      <w:bookmarkStart w:id="400" w:name="_Toc441131085"/>
      <w:r w:rsidRPr="00E71A48">
        <w:rPr>
          <w:szCs w:val="24"/>
        </w:rPr>
        <w:t>Оценочная стадия</w:t>
      </w:r>
      <w:bookmarkEnd w:id="391"/>
      <w:bookmarkEnd w:id="392"/>
      <w:bookmarkEnd w:id="393"/>
      <w:bookmarkEnd w:id="394"/>
      <w:bookmarkEnd w:id="395"/>
      <w:bookmarkEnd w:id="396"/>
      <w:bookmarkEnd w:id="397"/>
      <w:bookmarkEnd w:id="398"/>
      <w:bookmarkEnd w:id="399"/>
      <w:bookmarkEnd w:id="400"/>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401" w:name="_Ref303250967"/>
      <w:bookmarkStart w:id="402" w:name="_Toc305697378"/>
      <w:bookmarkStart w:id="403" w:name="_Toc441131086"/>
      <w:bookmarkStart w:id="404" w:name="_Toc255985696"/>
      <w:r w:rsidRPr="00E71A48">
        <w:t>Аукционная процедура понижени</w:t>
      </w:r>
      <w:r w:rsidR="00E60F8E" w:rsidRPr="00E71A48">
        <w:t>я</w:t>
      </w:r>
      <w:r w:rsidRPr="00E71A48">
        <w:t xml:space="preserve"> цены (переторжка)</w:t>
      </w:r>
      <w:bookmarkEnd w:id="401"/>
      <w:bookmarkEnd w:id="402"/>
      <w:bookmarkEnd w:id="403"/>
      <w:r w:rsidRPr="00E71A48">
        <w:t xml:space="preserve"> </w:t>
      </w:r>
    </w:p>
    <w:bookmarkEnd w:id="404"/>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w:t>
      </w:r>
      <w:r w:rsidRPr="00DC5BAE">
        <w:rPr>
          <w:sz w:val="24"/>
          <w:szCs w:val="24"/>
          <w:lang w:eastAsia="ru-RU"/>
        </w:rPr>
        <w:t xml:space="preserve">проведения </w:t>
      </w:r>
      <w:r w:rsidR="003417F7" w:rsidRPr="00DC5BAE">
        <w:rPr>
          <w:sz w:val="24"/>
          <w:szCs w:val="24"/>
          <w:lang w:eastAsia="ru-RU"/>
        </w:rPr>
        <w:t xml:space="preserve">аукционной </w:t>
      </w:r>
      <w:r w:rsidRPr="00DC5BAE">
        <w:rPr>
          <w:sz w:val="24"/>
          <w:szCs w:val="24"/>
          <w:lang w:eastAsia="ru-RU"/>
        </w:rPr>
        <w:t>процедуры</w:t>
      </w:r>
      <w:r w:rsidR="003417F7" w:rsidRPr="00DC5BAE">
        <w:rPr>
          <w:sz w:val="24"/>
          <w:szCs w:val="24"/>
          <w:lang w:eastAsia="ru-RU"/>
        </w:rPr>
        <w:t xml:space="preserve"> понижения цены -</w:t>
      </w:r>
      <w:r w:rsidRPr="00DC5BAE">
        <w:rPr>
          <w:sz w:val="24"/>
          <w:szCs w:val="24"/>
          <w:lang w:eastAsia="ru-RU"/>
        </w:rPr>
        <w:t xml:space="preserve"> переторжки, т.е. предоставление </w:t>
      </w:r>
      <w:r w:rsidR="009C744E" w:rsidRPr="00DC5BAE">
        <w:rPr>
          <w:sz w:val="24"/>
          <w:szCs w:val="24"/>
          <w:lang w:eastAsia="ru-RU"/>
        </w:rPr>
        <w:lastRenderedPageBreak/>
        <w:t>Участник</w:t>
      </w:r>
      <w:r w:rsidRPr="00DC5BAE">
        <w:rPr>
          <w:sz w:val="24"/>
          <w:szCs w:val="24"/>
          <w:lang w:eastAsia="ru-RU"/>
        </w:rPr>
        <w:t xml:space="preserve">ам </w:t>
      </w:r>
      <w:r w:rsidR="00C05EF6" w:rsidRPr="00DC5BAE">
        <w:rPr>
          <w:sz w:val="24"/>
          <w:szCs w:val="24"/>
          <w:lang w:eastAsia="ru-RU"/>
        </w:rPr>
        <w:t>запроса предложений</w:t>
      </w:r>
      <w:r w:rsidRPr="00DC5BAE">
        <w:rPr>
          <w:sz w:val="24"/>
          <w:szCs w:val="24"/>
          <w:lang w:eastAsia="ru-RU"/>
        </w:rPr>
        <w:t xml:space="preserve"> возможности добровольно повысить предпочтительность их </w:t>
      </w:r>
      <w:r w:rsidR="00D275BB" w:rsidRPr="00DC5BAE">
        <w:rPr>
          <w:sz w:val="24"/>
          <w:szCs w:val="24"/>
          <w:lang w:eastAsia="ru-RU"/>
        </w:rPr>
        <w:t>Заявок</w:t>
      </w:r>
      <w:r w:rsidRPr="00DC5BAE">
        <w:rPr>
          <w:sz w:val="24"/>
          <w:szCs w:val="24"/>
          <w:lang w:eastAsia="ru-RU"/>
        </w:rPr>
        <w:t xml:space="preserve"> путем снижения первоначальной, указанной в  </w:t>
      </w:r>
      <w:r w:rsidR="004B5EB3" w:rsidRPr="00DC5BAE">
        <w:rPr>
          <w:sz w:val="24"/>
          <w:szCs w:val="24"/>
          <w:lang w:eastAsia="ru-RU"/>
        </w:rPr>
        <w:t>Заявк</w:t>
      </w:r>
      <w:r w:rsidRPr="00DC5BAE">
        <w:rPr>
          <w:sz w:val="24"/>
          <w:szCs w:val="24"/>
          <w:lang w:eastAsia="ru-RU"/>
        </w:rPr>
        <w:t>е, цены.</w:t>
      </w:r>
    </w:p>
    <w:p w:rsidR="00F15392" w:rsidRPr="00DC5BAE"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DC5BAE">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DC5BAE">
        <w:rPr>
          <w:sz w:val="24"/>
          <w:szCs w:val="24"/>
          <w:lang w:eastAsia="ru-RU"/>
        </w:rPr>
        <w:t xml:space="preserve">Закупочная </w:t>
      </w:r>
      <w:r w:rsidRPr="00DC5BAE">
        <w:rPr>
          <w:sz w:val="24"/>
          <w:szCs w:val="24"/>
          <w:lang w:eastAsia="ru-RU"/>
        </w:rPr>
        <w:t xml:space="preserve">комиссия полагает, что цены, заявленные </w:t>
      </w:r>
      <w:r w:rsidR="009C744E" w:rsidRPr="00DC5BAE">
        <w:rPr>
          <w:sz w:val="24"/>
          <w:szCs w:val="24"/>
          <w:lang w:eastAsia="ru-RU"/>
        </w:rPr>
        <w:t>Участник</w:t>
      </w:r>
      <w:r w:rsidRPr="00DC5BAE">
        <w:rPr>
          <w:sz w:val="24"/>
          <w:szCs w:val="24"/>
          <w:lang w:eastAsia="ru-RU"/>
        </w:rPr>
        <w:t xml:space="preserve">ами в </w:t>
      </w:r>
      <w:r w:rsidR="004B5EB3" w:rsidRPr="00DC5BAE">
        <w:rPr>
          <w:sz w:val="24"/>
          <w:szCs w:val="24"/>
          <w:lang w:eastAsia="ru-RU"/>
        </w:rPr>
        <w:t>Заявк</w:t>
      </w:r>
      <w:r w:rsidRPr="00DC5BAE">
        <w:rPr>
          <w:sz w:val="24"/>
          <w:szCs w:val="24"/>
          <w:lang w:eastAsia="ru-RU"/>
        </w:rPr>
        <w:t>ах, могут быть снижены</w:t>
      </w:r>
      <w:r w:rsidR="00CE3146" w:rsidRPr="00DC5BAE">
        <w:rPr>
          <w:sz w:val="24"/>
          <w:szCs w:val="24"/>
          <w:lang w:eastAsia="ru-RU"/>
        </w:rPr>
        <w:t>.</w:t>
      </w:r>
      <w:r w:rsidRPr="00DC5BAE">
        <w:rPr>
          <w:sz w:val="24"/>
          <w:szCs w:val="24"/>
          <w:lang w:eastAsia="ru-RU"/>
        </w:rPr>
        <w:t xml:space="preserve"> Решение о проведении процедуры переторжки принимает </w:t>
      </w:r>
      <w:r w:rsidR="00DF639D" w:rsidRPr="00DC5BAE">
        <w:rPr>
          <w:sz w:val="24"/>
          <w:szCs w:val="24"/>
          <w:lang w:eastAsia="ru-RU"/>
        </w:rPr>
        <w:t>З</w:t>
      </w:r>
      <w:r w:rsidR="00EC2E49" w:rsidRPr="00DC5BAE">
        <w:rPr>
          <w:sz w:val="24"/>
          <w:szCs w:val="24"/>
          <w:lang w:eastAsia="ru-RU"/>
        </w:rPr>
        <w:t>акупочная</w:t>
      </w:r>
      <w:r w:rsidR="00CE3146" w:rsidRPr="00DC5BAE">
        <w:rPr>
          <w:sz w:val="24"/>
          <w:szCs w:val="24"/>
          <w:lang w:eastAsia="ru-RU"/>
        </w:rPr>
        <w:t xml:space="preserve"> комиссия.</w:t>
      </w:r>
    </w:p>
    <w:p w:rsidR="00F15392" w:rsidRPr="00DC5BAE"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5" w:name="_Ref306352987"/>
      <w:r w:rsidRPr="00DC5BAE">
        <w:rPr>
          <w:sz w:val="24"/>
          <w:szCs w:val="24"/>
          <w:lang w:eastAsia="ru-RU"/>
        </w:rPr>
        <w:t>Участник</w:t>
      </w:r>
      <w:r w:rsidR="00F15392" w:rsidRPr="00DC5BAE">
        <w:rPr>
          <w:sz w:val="24"/>
          <w:szCs w:val="24"/>
          <w:lang w:eastAsia="ru-RU"/>
        </w:rPr>
        <w:t xml:space="preserve"> </w:t>
      </w:r>
      <w:r w:rsidR="00C05EF6" w:rsidRPr="00DC5BAE">
        <w:rPr>
          <w:sz w:val="24"/>
          <w:szCs w:val="24"/>
          <w:lang w:eastAsia="ru-RU"/>
        </w:rPr>
        <w:t>запроса предложений</w:t>
      </w:r>
      <w:r w:rsidR="00F15392" w:rsidRPr="00DC5BAE">
        <w:rPr>
          <w:sz w:val="24"/>
          <w:szCs w:val="24"/>
          <w:lang w:eastAsia="ru-RU"/>
        </w:rPr>
        <w:t xml:space="preserve">, приглашенный на переторжку, вправе не участвовать в ней, тогда его </w:t>
      </w:r>
      <w:r w:rsidR="004B5EB3" w:rsidRPr="00DC5BAE">
        <w:rPr>
          <w:sz w:val="24"/>
          <w:szCs w:val="24"/>
          <w:lang w:eastAsia="ru-RU"/>
        </w:rPr>
        <w:t>Заявк</w:t>
      </w:r>
      <w:r w:rsidR="00BD05FA" w:rsidRPr="00DC5BAE">
        <w:rPr>
          <w:sz w:val="24"/>
          <w:szCs w:val="24"/>
          <w:lang w:eastAsia="ru-RU"/>
        </w:rPr>
        <w:t>а</w:t>
      </w:r>
      <w:r w:rsidR="00F15392" w:rsidRPr="00DC5BAE">
        <w:rPr>
          <w:sz w:val="24"/>
          <w:szCs w:val="24"/>
          <w:lang w:eastAsia="ru-RU"/>
        </w:rPr>
        <w:t xml:space="preserve">, </w:t>
      </w:r>
      <w:r w:rsidR="00F15392" w:rsidRPr="00DC5BAE">
        <w:rPr>
          <w:i/>
          <w:sz w:val="24"/>
          <w:szCs w:val="24"/>
          <w:lang w:eastAsia="ru-RU"/>
        </w:rPr>
        <w:t>по которо</w:t>
      </w:r>
      <w:r w:rsidR="00BD05FA" w:rsidRPr="00DC5BAE">
        <w:rPr>
          <w:i/>
          <w:sz w:val="24"/>
          <w:szCs w:val="24"/>
          <w:lang w:eastAsia="ru-RU"/>
        </w:rPr>
        <w:t>й</w:t>
      </w:r>
      <w:r w:rsidR="00F15392" w:rsidRPr="00DC5BAE">
        <w:rPr>
          <w:i/>
          <w:sz w:val="24"/>
          <w:szCs w:val="24"/>
          <w:lang w:eastAsia="ru-RU"/>
        </w:rPr>
        <w:t xml:space="preserve"> он не участвовал в переторжке, </w:t>
      </w:r>
      <w:r w:rsidR="00F15392" w:rsidRPr="00DC5BAE">
        <w:rPr>
          <w:sz w:val="24"/>
          <w:szCs w:val="24"/>
          <w:lang w:eastAsia="ru-RU"/>
        </w:rPr>
        <w:t xml:space="preserve">остается </w:t>
      </w:r>
      <w:r w:rsidR="006F17EF" w:rsidRPr="00DC5BAE">
        <w:rPr>
          <w:sz w:val="24"/>
          <w:szCs w:val="24"/>
          <w:lang w:eastAsia="ru-RU"/>
        </w:rPr>
        <w:t xml:space="preserve">действующей </w:t>
      </w:r>
      <w:r w:rsidR="00F15392" w:rsidRPr="00DC5BAE">
        <w:rPr>
          <w:sz w:val="24"/>
          <w:szCs w:val="24"/>
          <w:lang w:eastAsia="ru-RU"/>
        </w:rPr>
        <w:t>с ранее объявленной ценой.</w:t>
      </w:r>
      <w:bookmarkEnd w:id="405"/>
    </w:p>
    <w:p w:rsidR="00F15392" w:rsidRPr="00DC5BAE"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DC5BAE">
        <w:rPr>
          <w:iCs/>
          <w:sz w:val="24"/>
          <w:szCs w:val="24"/>
          <w:lang w:eastAsia="ru-RU"/>
        </w:rPr>
        <w:t>Предложения</w:t>
      </w:r>
      <w:r w:rsidR="00BD05FA" w:rsidRPr="00DC5BAE">
        <w:rPr>
          <w:iCs/>
          <w:sz w:val="24"/>
          <w:szCs w:val="24"/>
          <w:lang w:eastAsia="ru-RU"/>
        </w:rPr>
        <w:t xml:space="preserve"> </w:t>
      </w:r>
      <w:r w:rsidR="009C744E" w:rsidRPr="00DC5BAE">
        <w:rPr>
          <w:iCs/>
          <w:sz w:val="24"/>
          <w:szCs w:val="24"/>
          <w:lang w:eastAsia="ru-RU"/>
        </w:rPr>
        <w:t>Участник</w:t>
      </w:r>
      <w:r w:rsidR="00F15392" w:rsidRPr="00DC5BAE">
        <w:rPr>
          <w:iCs/>
          <w:sz w:val="24"/>
          <w:szCs w:val="24"/>
          <w:lang w:eastAsia="ru-RU"/>
        </w:rPr>
        <w:t xml:space="preserve">а по повышению цены не рассматриваются, такой </w:t>
      </w:r>
      <w:r w:rsidR="009C744E" w:rsidRPr="00DC5BAE">
        <w:rPr>
          <w:iCs/>
          <w:sz w:val="24"/>
          <w:szCs w:val="24"/>
          <w:lang w:eastAsia="ru-RU"/>
        </w:rPr>
        <w:t>Участник</w:t>
      </w:r>
      <w:r w:rsidR="00F15392" w:rsidRPr="00DC5BAE">
        <w:rPr>
          <w:iCs/>
          <w:sz w:val="24"/>
          <w:szCs w:val="24"/>
          <w:lang w:eastAsia="ru-RU"/>
        </w:rPr>
        <w:t xml:space="preserve"> считается не участвовавшим в процедуре переторжки, </w:t>
      </w:r>
      <w:r w:rsidR="00F15392" w:rsidRPr="00DC5BAE">
        <w:rPr>
          <w:sz w:val="24"/>
          <w:szCs w:val="24"/>
          <w:lang w:eastAsia="ru-RU"/>
        </w:rPr>
        <w:t xml:space="preserve">его </w:t>
      </w:r>
      <w:r w:rsidR="004B5EB3" w:rsidRPr="00DC5BAE">
        <w:rPr>
          <w:sz w:val="24"/>
          <w:szCs w:val="24"/>
          <w:lang w:eastAsia="ru-RU"/>
        </w:rPr>
        <w:t>Заявк</w:t>
      </w:r>
      <w:r w:rsidR="00F15392" w:rsidRPr="00DC5BAE">
        <w:rPr>
          <w:sz w:val="24"/>
          <w:szCs w:val="24"/>
          <w:lang w:eastAsia="ru-RU"/>
        </w:rPr>
        <w:t>а остается действующей с ранее объявленной ценой.</w:t>
      </w:r>
    </w:p>
    <w:p w:rsidR="00F15392" w:rsidRPr="00E71A4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6" w:name="_Ref306353005"/>
      <w:r w:rsidRPr="00DC5BAE">
        <w:rPr>
          <w:sz w:val="24"/>
          <w:szCs w:val="24"/>
          <w:lang w:eastAsia="ru-RU"/>
        </w:rPr>
        <w:t>Процедура переторжки проводится с использованием ЭТП</w:t>
      </w:r>
      <w:r w:rsidRPr="00DC5BAE">
        <w:rPr>
          <w:iCs/>
          <w:sz w:val="24"/>
          <w:szCs w:val="24"/>
          <w:lang w:eastAsia="ru-RU"/>
        </w:rPr>
        <w:t xml:space="preserve">. </w:t>
      </w:r>
      <w:r w:rsidRPr="00DC5BAE">
        <w:rPr>
          <w:sz w:val="24"/>
          <w:szCs w:val="24"/>
          <w:lang w:eastAsia="ru-RU"/>
        </w:rPr>
        <w:t>Порядок</w:t>
      </w:r>
      <w:r w:rsidRPr="00E71A48">
        <w:rPr>
          <w:sz w:val="24"/>
          <w:szCs w:val="24"/>
          <w:lang w:eastAsia="ru-RU"/>
        </w:rPr>
        <w:t xml:space="preserve"> проведения процедуры переторжки на ЭТП определяется правилами данной системы.</w:t>
      </w:r>
      <w:bookmarkEnd w:id="406"/>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C427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2C03EF">
        <w:fldChar w:fldCharType="begin"/>
      </w:r>
      <w:r w:rsidR="002C03EF">
        <w:instrText xml:space="preserve"> REF _Ref306352987 \r \h  \* MERGEFORMAT </w:instrText>
      </w:r>
      <w:r w:rsidR="002C03EF">
        <w:fldChar w:fldCharType="separate"/>
      </w:r>
      <w:r w:rsidR="00FF15F3" w:rsidRPr="00FF15F3">
        <w:rPr>
          <w:iCs/>
          <w:sz w:val="24"/>
          <w:szCs w:val="24"/>
          <w:lang w:eastAsia="ru-RU"/>
        </w:rPr>
        <w:t>3.7.3</w:t>
      </w:r>
      <w:r w:rsidR="002C03EF">
        <w:fldChar w:fldCharType="end"/>
      </w:r>
      <w:r w:rsidRPr="00E71A48">
        <w:rPr>
          <w:iCs/>
          <w:sz w:val="24"/>
          <w:szCs w:val="24"/>
          <w:lang w:eastAsia="ru-RU"/>
        </w:rPr>
        <w:t xml:space="preserve"> - </w:t>
      </w:r>
      <w:r w:rsidR="002C03EF">
        <w:fldChar w:fldCharType="begin"/>
      </w:r>
      <w:r w:rsidR="002C03EF">
        <w:instrText xml:space="preserve"> REF _Ref306353005 \r \h  \* MERGEFORMAT </w:instrText>
      </w:r>
      <w:r w:rsidR="002C03EF">
        <w:fldChar w:fldCharType="separate"/>
      </w:r>
      <w:r w:rsidR="00FF15F3" w:rsidRPr="00FF15F3">
        <w:rPr>
          <w:iCs/>
          <w:sz w:val="24"/>
          <w:szCs w:val="24"/>
          <w:lang w:eastAsia="ru-RU"/>
        </w:rPr>
        <w:t>3.7.5</w:t>
      </w:r>
      <w:r w:rsidR="002C03EF">
        <w:fldChar w:fldCharType="end"/>
      </w:r>
      <w:r w:rsidRPr="00E71A48">
        <w:rPr>
          <w:iCs/>
          <w:sz w:val="24"/>
          <w:szCs w:val="24"/>
          <w:lang w:eastAsia="ru-RU"/>
        </w:rPr>
        <w:t>.</w:t>
      </w:r>
    </w:p>
    <w:p w:rsidR="00F15392" w:rsidRPr="00F8138D"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F8138D">
        <w:rPr>
          <w:sz w:val="24"/>
          <w:szCs w:val="24"/>
          <w:lang w:eastAsia="ru-RU"/>
        </w:rPr>
        <w:t>Участник</w:t>
      </w:r>
      <w:r w:rsidR="00F15392" w:rsidRPr="00F8138D">
        <w:rPr>
          <w:sz w:val="24"/>
          <w:szCs w:val="24"/>
          <w:lang w:eastAsia="ru-RU"/>
        </w:rPr>
        <w:t xml:space="preserve"> </w:t>
      </w:r>
      <w:r w:rsidR="00C86793" w:rsidRPr="00F8138D">
        <w:rPr>
          <w:sz w:val="24"/>
          <w:szCs w:val="24"/>
          <w:lang w:eastAsia="ru-RU"/>
        </w:rPr>
        <w:t>запроса предложений</w:t>
      </w:r>
      <w:r w:rsidR="00F15392" w:rsidRPr="00F8138D">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F8138D">
        <w:rPr>
          <w:sz w:val="24"/>
          <w:szCs w:val="24"/>
          <w:lang w:eastAsia="ru-RU"/>
        </w:rPr>
        <w:t xml:space="preserve"> </w:t>
      </w:r>
      <w:r w:rsidR="00F8138D" w:rsidRPr="00F8138D">
        <w:rPr>
          <w:sz w:val="24"/>
          <w:szCs w:val="24"/>
        </w:rPr>
        <w:t>(все документы, входящие в Заявку, которые содержат информацию о предложенной цене)</w:t>
      </w:r>
      <w:r w:rsidR="00F15392" w:rsidRPr="00F8138D">
        <w:rPr>
          <w:sz w:val="24"/>
          <w:szCs w:val="24"/>
          <w:lang w:eastAsia="ru-RU"/>
        </w:rPr>
        <w:t xml:space="preserve">. Изменение цены в сторону снижения не должно повлечь за собой изменение иных условий </w:t>
      </w:r>
      <w:r w:rsidR="004B5EB3" w:rsidRPr="00F8138D">
        <w:rPr>
          <w:sz w:val="24"/>
          <w:szCs w:val="24"/>
          <w:lang w:eastAsia="ru-RU"/>
        </w:rPr>
        <w:t>Заявк</w:t>
      </w:r>
      <w:r w:rsidR="00F15392" w:rsidRPr="00F8138D">
        <w:rPr>
          <w:sz w:val="24"/>
          <w:szCs w:val="24"/>
          <w:lang w:eastAsia="ru-RU"/>
        </w:rPr>
        <w:t>и.</w:t>
      </w:r>
    </w:p>
    <w:p w:rsidR="00F15392" w:rsidRPr="00E71A4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lastRenderedPageBreak/>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407" w:name="_Ref303681924"/>
      <w:bookmarkStart w:id="408" w:name="_Ref303683914"/>
      <w:bookmarkStart w:id="409" w:name="_Toc441131087"/>
      <w:r w:rsidRPr="00E71A48">
        <w:t xml:space="preserve">Подведение итогов </w:t>
      </w:r>
      <w:r w:rsidR="00DF639D" w:rsidRPr="00E71A48">
        <w:t>З</w:t>
      </w:r>
      <w:r w:rsidRPr="00E71A48">
        <w:t>апроса предложений</w:t>
      </w:r>
      <w:bookmarkEnd w:id="407"/>
      <w:bookmarkEnd w:id="408"/>
      <w:bookmarkEnd w:id="409"/>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10"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10"/>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411" w:name="_Ref303251044"/>
      <w:bookmarkStart w:id="412" w:name="_Toc441131088"/>
      <w:bookmarkStart w:id="413" w:name="_Ref191386295"/>
      <w:r w:rsidRPr="00E71A48">
        <w:t xml:space="preserve">Признание запроса предложений </w:t>
      </w:r>
      <w:proofErr w:type="gramStart"/>
      <w:r w:rsidRPr="00E71A48">
        <w:t>несостоявшимся</w:t>
      </w:r>
      <w:bookmarkEnd w:id="411"/>
      <w:bookmarkEnd w:id="412"/>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14"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1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15"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15"/>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16"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16"/>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17" w:name="_Ref303683929"/>
      <w:bookmarkStart w:id="418" w:name="_Toc441131089"/>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13"/>
      <w:bookmarkEnd w:id="417"/>
      <w:bookmarkEnd w:id="418"/>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 xml:space="preserve">ные переговоры, направленные на уточнение любых </w:t>
      </w:r>
      <w:r w:rsidRPr="00E71A48">
        <w:rPr>
          <w:bCs w:val="0"/>
          <w:i/>
          <w:sz w:val="24"/>
          <w:szCs w:val="24"/>
        </w:rPr>
        <w:lastRenderedPageBreak/>
        <w:t>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19" w:name="_Ref294695403"/>
      <w:bookmarkStart w:id="420"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19"/>
      <w:bookmarkEnd w:id="420"/>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21"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21"/>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2C03EF">
        <w:fldChar w:fldCharType="begin"/>
      </w:r>
      <w:r w:rsidR="002C03EF">
        <w:instrText xml:space="preserve"> REF _Ref294695546 \r \h  \* MERGEFORMAT </w:instrText>
      </w:r>
      <w:r w:rsidR="002C03EF">
        <w:fldChar w:fldCharType="separate"/>
      </w:r>
      <w:r w:rsidR="00FF15F3" w:rsidRPr="00FF15F3">
        <w:rPr>
          <w:bCs w:val="0"/>
          <w:sz w:val="24"/>
          <w:szCs w:val="24"/>
        </w:rPr>
        <w:t xml:space="preserve"> 1.2.6 </w:t>
      </w:r>
      <w:r w:rsidR="002C03EF">
        <w:fldChar w:fldCharType="end"/>
      </w:r>
      <w:r w:rsidRPr="00E71A48">
        <w:rPr>
          <w:bCs w:val="0"/>
          <w:sz w:val="24"/>
          <w:szCs w:val="24"/>
        </w:rPr>
        <w:t>и/или в срок, определенный в п.</w:t>
      </w:r>
      <w:r w:rsidR="001716DB" w:rsidRPr="00E71A48">
        <w:rPr>
          <w:bCs w:val="0"/>
          <w:sz w:val="24"/>
          <w:szCs w:val="24"/>
        </w:rPr>
        <w:t xml:space="preserve"> </w:t>
      </w:r>
      <w:r w:rsidR="002C03EF">
        <w:fldChar w:fldCharType="begin"/>
      </w:r>
      <w:r w:rsidR="002C03EF">
        <w:instrText xml:space="preserve"> REF _Ref294695403 \n \h  \* MERGEFORMAT </w:instrText>
      </w:r>
      <w:r w:rsidR="002C03EF">
        <w:fldChar w:fldCharType="separate"/>
      </w:r>
      <w:r w:rsidR="00FF15F3" w:rsidRPr="00FF15F3">
        <w:rPr>
          <w:bCs w:val="0"/>
          <w:sz w:val="24"/>
          <w:szCs w:val="24"/>
        </w:rPr>
        <w:t>3.10.3</w:t>
      </w:r>
      <w:r w:rsidR="002C03EF">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2C03EF">
        <w:fldChar w:fldCharType="begin"/>
      </w:r>
      <w:r w:rsidR="002C03EF">
        <w:instrText xml:space="preserve"> REF _Ref305979053 \r \h  \* MERGEFORMAT </w:instrText>
      </w:r>
      <w:r w:rsidR="002C03EF">
        <w:fldChar w:fldCharType="separate"/>
      </w:r>
      <w:r w:rsidR="00FF15F3" w:rsidRPr="00FF15F3">
        <w:rPr>
          <w:bCs w:val="0"/>
          <w:sz w:val="24"/>
          <w:szCs w:val="24"/>
        </w:rPr>
        <w:t>3.10.4</w:t>
      </w:r>
      <w:r w:rsidR="002C03EF">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22"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23" w:name="_Toc181693189"/>
      <w:bookmarkStart w:id="424" w:name="_Ref190680463"/>
      <w:bookmarkStart w:id="425" w:name="_Ref306140410"/>
      <w:bookmarkStart w:id="426" w:name="_Ref306142159"/>
      <w:bookmarkStart w:id="427" w:name="_Toc441131090"/>
      <w:bookmarkStart w:id="428" w:name="_Ref303102866"/>
      <w:bookmarkStart w:id="429" w:name="_Toc305835589"/>
      <w:bookmarkStart w:id="430" w:name="_Ref303683952"/>
      <w:bookmarkStart w:id="431" w:name="__RefNumPara__840_922829174"/>
      <w:bookmarkEnd w:id="422"/>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23"/>
      <w:bookmarkEnd w:id="424"/>
      <w:bookmarkEnd w:id="425"/>
      <w:bookmarkEnd w:id="426"/>
      <w:bookmarkEnd w:id="427"/>
      <w:r w:rsidRPr="00414CAF">
        <w:t xml:space="preserve"> </w:t>
      </w:r>
      <w:bookmarkEnd w:id="428"/>
      <w:bookmarkEnd w:id="429"/>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66072F">
        <w:rPr>
          <w:sz w:val="24"/>
          <w:szCs w:val="24"/>
        </w:rPr>
        <w:fldChar w:fldCharType="begin"/>
      </w:r>
      <w:r w:rsidR="005818B2">
        <w:rPr>
          <w:sz w:val="24"/>
          <w:szCs w:val="24"/>
        </w:rPr>
        <w:instrText xml:space="preserve"> REF _Ref440272931 \r \h </w:instrText>
      </w:r>
      <w:r w:rsidR="0066072F">
        <w:rPr>
          <w:sz w:val="24"/>
          <w:szCs w:val="24"/>
        </w:rPr>
      </w:r>
      <w:r w:rsidR="0066072F">
        <w:rPr>
          <w:sz w:val="24"/>
          <w:szCs w:val="24"/>
        </w:rPr>
        <w:fldChar w:fldCharType="separate"/>
      </w:r>
      <w:r w:rsidR="00FF15F3">
        <w:rPr>
          <w:sz w:val="24"/>
          <w:szCs w:val="24"/>
        </w:rPr>
        <w:t>2</w:t>
      </w:r>
      <w:r w:rsidR="0066072F">
        <w:rPr>
          <w:sz w:val="24"/>
          <w:szCs w:val="24"/>
        </w:rPr>
        <w:fldChar w:fldCharType="end"/>
      </w:r>
      <w:r w:rsidRPr="00C12FA4">
        <w:rPr>
          <w:sz w:val="24"/>
          <w:szCs w:val="24"/>
        </w:rPr>
        <w:t>), не требуется.</w:t>
      </w:r>
    </w:p>
    <w:p w:rsidR="00932C0A" w:rsidRPr="006E1884" w:rsidRDefault="00932C0A" w:rsidP="006E1884">
      <w:pPr>
        <w:pStyle w:val="2"/>
        <w:tabs>
          <w:tab w:val="clear" w:pos="1700"/>
          <w:tab w:val="left" w:pos="709"/>
        </w:tabs>
        <w:spacing w:line="264" w:lineRule="auto"/>
      </w:pPr>
      <w:bookmarkStart w:id="432" w:name="_Ref303694483"/>
      <w:bookmarkStart w:id="433" w:name="_Toc305835590"/>
      <w:bookmarkStart w:id="434" w:name="_Ref306140451"/>
      <w:bookmarkStart w:id="435" w:name="_Toc441131091"/>
      <w:r w:rsidRPr="006E1884">
        <w:t xml:space="preserve">Уведомление о результатах </w:t>
      </w:r>
      <w:bookmarkEnd w:id="432"/>
      <w:bookmarkEnd w:id="433"/>
      <w:r w:rsidRPr="006E1884">
        <w:t>запроса предложений</w:t>
      </w:r>
      <w:bookmarkEnd w:id="434"/>
      <w:bookmarkEnd w:id="435"/>
    </w:p>
    <w:bookmarkEnd w:id="430"/>
    <w:p w:rsidR="00ED5C7C" w:rsidRPr="00E963D9"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2C03EF">
        <w:fldChar w:fldCharType="begin"/>
      </w:r>
      <w:r w:rsidR="002C03EF">
        <w:instrText xml:space="preserve"> REF _Ref191386085 \r \h  \* MERGEFORMAT </w:instrText>
      </w:r>
      <w:r w:rsidR="002C03EF">
        <w:fldChar w:fldCharType="separate"/>
      </w:r>
      <w:r w:rsidR="00FF15F3" w:rsidRPr="00FF15F3">
        <w:rPr>
          <w:iCs/>
          <w:sz w:val="24"/>
          <w:szCs w:val="24"/>
        </w:rPr>
        <w:t>1.1.1</w:t>
      </w:r>
      <w:r w:rsidR="002C03EF">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C6125">
        <w:rPr>
          <w:bCs w:val="0"/>
          <w:sz w:val="24"/>
          <w:szCs w:val="24"/>
          <w:lang w:eastAsia="ru-RU"/>
        </w:rPr>
        <w:t>Участников</w:t>
      </w:r>
      <w:r w:rsidR="00ED5C7C" w:rsidRPr="00E963D9">
        <w:rPr>
          <w:bCs w:val="0"/>
          <w:sz w:val="24"/>
          <w:szCs w:val="24"/>
          <w:lang w:eastAsia="ru-RU"/>
        </w:rPr>
        <w:t xml:space="preserve"> Протокол о </w:t>
      </w:r>
      <w:r w:rsidR="00ED5C7C" w:rsidRPr="00E963D9">
        <w:rPr>
          <w:bCs w:val="0"/>
          <w:sz w:val="24"/>
          <w:szCs w:val="24"/>
          <w:lang w:eastAsia="ru-RU"/>
        </w:rPr>
        <w:lastRenderedPageBreak/>
        <w:t>выборе победителя открытого запроса предложений, в котором указывает:</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4323E0">
        <w:rPr>
          <w:bCs w:val="0"/>
          <w:sz w:val="24"/>
          <w:szCs w:val="24"/>
          <w:lang w:eastAsia="ru-RU"/>
        </w:rPr>
        <w:t>Заявки</w:t>
      </w:r>
      <w:r w:rsidRPr="00ED5C7C">
        <w:rPr>
          <w:bCs w:val="0"/>
          <w:sz w:val="24"/>
          <w:szCs w:val="24"/>
          <w:lang w:eastAsia="ru-RU"/>
        </w:rPr>
        <w:t xml:space="preserve"> Победителя.</w:t>
      </w:r>
    </w:p>
    <w:p w:rsidR="00ED5C7C" w:rsidRDefault="006E1884" w:rsidP="006E1884">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ED5C7C"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36" w:name="_Ref440270568"/>
      <w:bookmarkStart w:id="437" w:name="_Ref440274159"/>
      <w:bookmarkStart w:id="438" w:name="_Ref440292555"/>
      <w:bookmarkStart w:id="439" w:name="_Ref440292779"/>
      <w:bookmarkStart w:id="440" w:name="_Toc441131092"/>
      <w:r>
        <w:rPr>
          <w:szCs w:val="24"/>
        </w:rPr>
        <w:lastRenderedPageBreak/>
        <w:t>Техническая часть</w:t>
      </w:r>
      <w:bookmarkEnd w:id="436"/>
      <w:bookmarkEnd w:id="437"/>
      <w:bookmarkEnd w:id="438"/>
      <w:bookmarkEnd w:id="439"/>
      <w:bookmarkEnd w:id="440"/>
      <w:r w:rsidRPr="00E71A48">
        <w:rPr>
          <w:szCs w:val="24"/>
        </w:rPr>
        <w:t xml:space="preserve"> </w:t>
      </w:r>
    </w:p>
    <w:p w:rsidR="002B5044" w:rsidRPr="00C12FA4" w:rsidRDefault="002B5044" w:rsidP="0021751A">
      <w:pPr>
        <w:pStyle w:val="2"/>
        <w:ind w:left="1701" w:hanging="1134"/>
      </w:pPr>
      <w:bookmarkStart w:id="441" w:name="_Toc176064097"/>
      <w:bookmarkStart w:id="442" w:name="_Toc176338525"/>
      <w:bookmarkStart w:id="443" w:name="_Toc180399753"/>
      <w:bookmarkStart w:id="444" w:name="_Toc189457101"/>
      <w:bookmarkStart w:id="445" w:name="_Toc189461737"/>
      <w:bookmarkStart w:id="446" w:name="_Toc189462011"/>
      <w:bookmarkStart w:id="447" w:name="_Toc191273610"/>
      <w:bookmarkStart w:id="448" w:name="_Toc423421726"/>
      <w:bookmarkStart w:id="449" w:name="_Toc441131093"/>
      <w:bookmarkStart w:id="450" w:name="_Toc167189319"/>
      <w:bookmarkStart w:id="451" w:name="_Toc168725254"/>
      <w:r w:rsidRPr="00C12FA4">
        <w:t xml:space="preserve">Перечень, объемы и характеристики </w:t>
      </w:r>
      <w:bookmarkEnd w:id="441"/>
      <w:bookmarkEnd w:id="442"/>
      <w:bookmarkEnd w:id="443"/>
      <w:bookmarkEnd w:id="444"/>
      <w:bookmarkEnd w:id="445"/>
      <w:bookmarkEnd w:id="446"/>
      <w:bookmarkEnd w:id="447"/>
      <w:bookmarkEnd w:id="448"/>
      <w:r w:rsidR="00C3704B">
        <w:t>закупаемых услуг</w:t>
      </w:r>
      <w:bookmarkEnd w:id="449"/>
    </w:p>
    <w:p w:rsidR="002B5044" w:rsidRPr="003803A7" w:rsidRDefault="002B5044" w:rsidP="002B5044">
      <w:pPr>
        <w:pStyle w:val="3"/>
        <w:ind w:left="0" w:firstLine="851"/>
        <w:jc w:val="both"/>
        <w:rPr>
          <w:b w:val="0"/>
          <w:szCs w:val="24"/>
        </w:rPr>
      </w:pPr>
      <w:bookmarkStart w:id="452" w:name="_Toc439166311"/>
      <w:bookmarkStart w:id="453" w:name="_Toc439170659"/>
      <w:bookmarkStart w:id="454" w:name="_Toc439172761"/>
      <w:bookmarkStart w:id="455" w:name="_Toc439173205"/>
      <w:bookmarkStart w:id="456" w:name="_Toc439238199"/>
      <w:bookmarkStart w:id="457" w:name="_Toc439252751"/>
      <w:bookmarkStart w:id="458" w:name="_Toc439323609"/>
      <w:bookmarkStart w:id="459" w:name="_Toc439323725"/>
      <w:bookmarkStart w:id="460" w:name="_Toc440361359"/>
      <w:bookmarkStart w:id="461" w:name="_Toc440376114"/>
      <w:bookmarkStart w:id="462" w:name="_Toc440376241"/>
      <w:bookmarkStart w:id="463" w:name="_Toc440382503"/>
      <w:bookmarkStart w:id="464" w:name="_Toc440447173"/>
      <w:bookmarkStart w:id="465" w:name="_Toc440632334"/>
      <w:bookmarkStart w:id="466" w:name="_Toc440875107"/>
      <w:bookmarkStart w:id="467" w:name="_Toc441131094"/>
      <w:r w:rsidRPr="003776BB">
        <w:rPr>
          <w:b w:val="0"/>
          <w:szCs w:val="24"/>
        </w:rPr>
        <w:t>Техническ</w:t>
      </w:r>
      <w:r w:rsidR="003776BB" w:rsidRPr="003776BB">
        <w:rPr>
          <w:b w:val="0"/>
          <w:szCs w:val="24"/>
        </w:rPr>
        <w:t>ое</w:t>
      </w:r>
      <w:r w:rsidRPr="003776BB">
        <w:rPr>
          <w:b w:val="0"/>
          <w:szCs w:val="24"/>
        </w:rPr>
        <w:t xml:space="preserve"> задани</w:t>
      </w:r>
      <w:r w:rsidR="003776BB" w:rsidRPr="003776BB">
        <w:rPr>
          <w:b w:val="0"/>
          <w:szCs w:val="24"/>
        </w:rPr>
        <w:t>е</w:t>
      </w:r>
      <w:r w:rsidRPr="003776BB">
        <w:rPr>
          <w:b w:val="0"/>
          <w:szCs w:val="24"/>
        </w:rPr>
        <w:t xml:space="preserve"> </w:t>
      </w:r>
      <w:r w:rsidR="00A154B7">
        <w:rPr>
          <w:b w:val="0"/>
          <w:szCs w:val="24"/>
        </w:rPr>
        <w:t xml:space="preserve">(подраздел </w:t>
      </w:r>
      <w:r w:rsidR="0066072F">
        <w:rPr>
          <w:b w:val="0"/>
          <w:szCs w:val="24"/>
        </w:rPr>
        <w:fldChar w:fldCharType="begin"/>
      </w:r>
      <w:r w:rsidR="00A154B7">
        <w:rPr>
          <w:b w:val="0"/>
          <w:szCs w:val="24"/>
        </w:rPr>
        <w:instrText xml:space="preserve"> REF _Ref440275279 \r \h </w:instrText>
      </w:r>
      <w:r w:rsidR="0066072F">
        <w:rPr>
          <w:b w:val="0"/>
          <w:szCs w:val="24"/>
        </w:rPr>
      </w:r>
      <w:r w:rsidR="0066072F">
        <w:rPr>
          <w:b w:val="0"/>
          <w:szCs w:val="24"/>
        </w:rPr>
        <w:fldChar w:fldCharType="separate"/>
      </w:r>
      <w:r w:rsidR="00FF15F3">
        <w:rPr>
          <w:b w:val="0"/>
          <w:szCs w:val="24"/>
        </w:rPr>
        <w:t>1.1.4</w:t>
      </w:r>
      <w:r w:rsidR="0066072F">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803A7" w:rsidRDefault="002B5044" w:rsidP="0021751A">
      <w:pPr>
        <w:pStyle w:val="2"/>
        <w:ind w:left="1701" w:hanging="1134"/>
      </w:pPr>
      <w:bookmarkStart w:id="468" w:name="_Ref194832984"/>
      <w:bookmarkStart w:id="469" w:name="_Ref197686508"/>
      <w:bookmarkStart w:id="470" w:name="_Toc423421727"/>
      <w:bookmarkStart w:id="471" w:name="_Toc441131095"/>
      <w:r w:rsidRPr="003803A7">
        <w:t xml:space="preserve">Требование к </w:t>
      </w:r>
      <w:bookmarkEnd w:id="468"/>
      <w:bookmarkEnd w:id="469"/>
      <w:bookmarkEnd w:id="470"/>
      <w:r w:rsidR="00C3704B">
        <w:t>закупаемым услугам</w:t>
      </w:r>
      <w:bookmarkEnd w:id="471"/>
    </w:p>
    <w:p w:rsidR="002B5044" w:rsidRPr="003776BB" w:rsidRDefault="002B5044" w:rsidP="002B5044">
      <w:pPr>
        <w:pStyle w:val="3"/>
        <w:ind w:left="0" w:firstLine="851"/>
        <w:jc w:val="both"/>
        <w:rPr>
          <w:b w:val="0"/>
          <w:szCs w:val="24"/>
        </w:rPr>
      </w:pPr>
      <w:bookmarkStart w:id="472" w:name="_Toc439166314"/>
      <w:bookmarkStart w:id="473" w:name="_Toc439170662"/>
      <w:bookmarkStart w:id="474" w:name="_Toc439172764"/>
      <w:bookmarkStart w:id="475" w:name="_Toc439173208"/>
      <w:bookmarkStart w:id="476" w:name="_Toc439238202"/>
      <w:bookmarkStart w:id="477" w:name="_Toc439252754"/>
      <w:bookmarkStart w:id="478" w:name="_Toc439323612"/>
      <w:bookmarkStart w:id="479" w:name="_Toc439323728"/>
      <w:bookmarkStart w:id="480" w:name="_Toc440361362"/>
      <w:bookmarkStart w:id="481" w:name="_Toc440376117"/>
      <w:bookmarkStart w:id="482" w:name="_Toc440376244"/>
      <w:bookmarkStart w:id="483" w:name="_Toc440382505"/>
      <w:bookmarkStart w:id="484" w:name="_Toc440447175"/>
      <w:bookmarkStart w:id="485" w:name="_Toc440632336"/>
      <w:bookmarkStart w:id="486" w:name="_Toc440875109"/>
      <w:bookmarkStart w:id="487" w:name="_Toc441131096"/>
      <w:bookmarkStart w:id="488" w:name="_Ref194833053"/>
      <w:bookmarkStart w:id="489" w:name="_Ref223496951"/>
      <w:bookmarkStart w:id="490"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(Техническом задании) к настоящей Документации. При несоблюдении требований Технического</w:t>
      </w:r>
      <w:r w:rsidR="003776BB" w:rsidRPr="003776BB">
        <w:rPr>
          <w:b w:val="0"/>
          <w:szCs w:val="24"/>
          <w:lang w:eastAsia="ru-RU"/>
        </w:rPr>
        <w:t xml:space="preserve"> задания Закупочная комиссия отклонит Заявку Участника</w:t>
      </w:r>
      <w:r w:rsidRPr="003776BB">
        <w:rPr>
          <w:b w:val="0"/>
          <w:szCs w:val="24"/>
        </w:rPr>
        <w:t>.</w:t>
      </w:r>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p>
    <w:bookmarkEnd w:id="450"/>
    <w:bookmarkEnd w:id="451"/>
    <w:bookmarkEnd w:id="488"/>
    <w:bookmarkEnd w:id="489"/>
    <w:bookmarkEnd w:id="490"/>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91" w:name="_Ref440270602"/>
      <w:bookmarkStart w:id="492" w:name="_Toc441131097"/>
      <w:bookmarkEnd w:id="5"/>
      <w:bookmarkEnd w:id="431"/>
      <w:r w:rsidRPr="00E71A48">
        <w:rPr>
          <w:szCs w:val="24"/>
        </w:rPr>
        <w:lastRenderedPageBreak/>
        <w:t>Образцы основных форм документов, включаемых в Заявку</w:t>
      </w:r>
      <w:bookmarkEnd w:id="491"/>
      <w:bookmarkEnd w:id="492"/>
      <w:r w:rsidRPr="00E71A48">
        <w:rPr>
          <w:szCs w:val="24"/>
        </w:rPr>
        <w:t xml:space="preserve"> </w:t>
      </w:r>
    </w:p>
    <w:p w:rsidR="004F4D80" w:rsidRPr="00F647F7" w:rsidRDefault="004F4D80" w:rsidP="004F4D80">
      <w:pPr>
        <w:pStyle w:val="2"/>
      </w:pPr>
      <w:bookmarkStart w:id="493" w:name="_Ref55336310"/>
      <w:bookmarkStart w:id="494" w:name="_Toc57314672"/>
      <w:bookmarkStart w:id="495" w:name="_Toc69728986"/>
      <w:bookmarkStart w:id="496" w:name="_Toc98253919"/>
      <w:bookmarkStart w:id="497" w:name="_Toc165173847"/>
      <w:bookmarkStart w:id="498" w:name="_Toc423423667"/>
      <w:bookmarkStart w:id="499" w:name="_Toc441131098"/>
      <w:r w:rsidRPr="00F647F7">
        <w:t xml:space="preserve">Письмо о подаче оферты </w:t>
      </w:r>
      <w:bookmarkStart w:id="500" w:name="_Ref22846535"/>
      <w:r w:rsidRPr="00F647F7">
        <w:t>(</w:t>
      </w:r>
      <w:bookmarkEnd w:id="500"/>
      <w:r w:rsidRPr="00F647F7">
        <w:t xml:space="preserve">форма </w:t>
      </w:r>
      <w:r w:rsidRPr="00F647F7">
        <w:rPr>
          <w:noProof/>
        </w:rPr>
        <w:t>1</w:t>
      </w:r>
      <w:r w:rsidRPr="00F647F7">
        <w:t>)</w:t>
      </w:r>
      <w:bookmarkEnd w:id="493"/>
      <w:bookmarkEnd w:id="494"/>
      <w:bookmarkEnd w:id="495"/>
      <w:bookmarkEnd w:id="496"/>
      <w:bookmarkEnd w:id="497"/>
      <w:bookmarkEnd w:id="498"/>
      <w:bookmarkEnd w:id="499"/>
    </w:p>
    <w:p w:rsidR="004F4D80" w:rsidRPr="00C236C0" w:rsidRDefault="004F4D80" w:rsidP="004F4D80">
      <w:pPr>
        <w:pStyle w:val="3"/>
        <w:rPr>
          <w:szCs w:val="24"/>
        </w:rPr>
      </w:pPr>
      <w:bookmarkStart w:id="501" w:name="_Toc98253920"/>
      <w:bookmarkStart w:id="502" w:name="_Toc157248174"/>
      <w:bookmarkStart w:id="503" w:name="_Toc157496543"/>
      <w:bookmarkStart w:id="504" w:name="_Toc158206082"/>
      <w:bookmarkStart w:id="505" w:name="_Toc164057767"/>
      <w:bookmarkStart w:id="506" w:name="_Toc164137117"/>
      <w:bookmarkStart w:id="507" w:name="_Toc164161277"/>
      <w:bookmarkStart w:id="508" w:name="_Toc165173848"/>
      <w:bookmarkStart w:id="509" w:name="_Toc439170673"/>
      <w:bookmarkStart w:id="510" w:name="_Toc439172775"/>
      <w:bookmarkStart w:id="511" w:name="_Toc439173219"/>
      <w:bookmarkStart w:id="512" w:name="_Toc439238213"/>
      <w:bookmarkStart w:id="513" w:name="_Toc440361369"/>
      <w:bookmarkStart w:id="514" w:name="_Toc440376124"/>
      <w:bookmarkStart w:id="515" w:name="_Toc441131099"/>
      <w:r w:rsidRPr="00C236C0">
        <w:rPr>
          <w:szCs w:val="24"/>
        </w:rPr>
        <w:t>Форма письма о подаче оферты</w:t>
      </w:r>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1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25723">
        <w:rPr>
          <w:sz w:val="24"/>
          <w:szCs w:val="24"/>
        </w:rPr>
        <w:t xml:space="preserve"> </w:t>
      </w:r>
      <w:r w:rsidR="00525723"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2C03EF">
        <w:trPr>
          <w:trHeight w:val="666"/>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2C03EF">
            <w:pPr>
              <w:spacing w:line="240" w:lineRule="auto"/>
              <w:ind w:right="-45" w:firstLine="0"/>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 xml:space="preserve">принять или отклонить любую Заявку в соответствии с условиями документации о </w:t>
      </w:r>
      <w:r w:rsidRPr="00414CAF">
        <w:rPr>
          <w:sz w:val="24"/>
          <w:szCs w:val="24"/>
        </w:rPr>
        <w:lastRenderedPageBreak/>
        <w:t>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lastRenderedPageBreak/>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17" w:name="_Toc98253921"/>
      <w:bookmarkStart w:id="518" w:name="_Toc157248175"/>
      <w:bookmarkStart w:id="519" w:name="_Toc157496544"/>
      <w:bookmarkStart w:id="520" w:name="_Toc158206083"/>
      <w:bookmarkStart w:id="521" w:name="_Toc164057768"/>
      <w:bookmarkStart w:id="522" w:name="_Toc164137118"/>
      <w:bookmarkStart w:id="523" w:name="_Toc164161278"/>
      <w:bookmarkStart w:id="524" w:name="_Toc165173849"/>
      <w:r>
        <w:rPr>
          <w:b/>
          <w:szCs w:val="24"/>
        </w:rPr>
        <w:br w:type="page"/>
      </w:r>
    </w:p>
    <w:p w:rsidR="004F4D80" w:rsidRPr="00C236C0" w:rsidRDefault="004F4D80" w:rsidP="004F4D80">
      <w:pPr>
        <w:pStyle w:val="3"/>
        <w:rPr>
          <w:szCs w:val="24"/>
        </w:rPr>
      </w:pPr>
      <w:bookmarkStart w:id="525" w:name="_Toc439170674"/>
      <w:bookmarkStart w:id="526" w:name="_Toc439172776"/>
      <w:bookmarkStart w:id="527" w:name="_Toc439173220"/>
      <w:bookmarkStart w:id="528" w:name="_Toc439238214"/>
      <w:bookmarkStart w:id="529" w:name="_Toc439252762"/>
      <w:bookmarkStart w:id="530" w:name="_Toc439323736"/>
      <w:bookmarkStart w:id="531" w:name="_Toc440361370"/>
      <w:bookmarkStart w:id="532" w:name="_Toc440376125"/>
      <w:bookmarkStart w:id="533" w:name="_Toc440376252"/>
      <w:bookmarkStart w:id="534" w:name="_Toc440382510"/>
      <w:bookmarkStart w:id="535" w:name="_Toc440447180"/>
      <w:bookmarkStart w:id="536" w:name="_Toc440632341"/>
      <w:bookmarkStart w:id="537" w:name="_Toc440875113"/>
      <w:bookmarkStart w:id="538" w:name="_Toc441131100"/>
      <w:r w:rsidRPr="00C236C0">
        <w:rPr>
          <w:szCs w:val="24"/>
        </w:rPr>
        <w:lastRenderedPageBreak/>
        <w:t>Инструкции по заполнению</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66072F">
        <w:rPr>
          <w:sz w:val="24"/>
          <w:szCs w:val="24"/>
        </w:rPr>
        <w:fldChar w:fldCharType="begin"/>
      </w:r>
      <w:r w:rsidR="00673C59">
        <w:rPr>
          <w:sz w:val="24"/>
          <w:szCs w:val="24"/>
        </w:rPr>
        <w:instrText xml:space="preserve"> REF _Ref306008743 \r \h </w:instrText>
      </w:r>
      <w:r w:rsidR="0066072F">
        <w:rPr>
          <w:sz w:val="24"/>
          <w:szCs w:val="24"/>
        </w:rPr>
      </w:r>
      <w:r w:rsidR="0066072F">
        <w:rPr>
          <w:sz w:val="24"/>
          <w:szCs w:val="24"/>
        </w:rPr>
        <w:fldChar w:fldCharType="separate"/>
      </w:r>
      <w:r w:rsidR="00FF15F3">
        <w:rPr>
          <w:sz w:val="24"/>
          <w:szCs w:val="24"/>
        </w:rPr>
        <w:t>3.3.4</w:t>
      </w:r>
      <w:r w:rsidR="0066072F">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66072F">
        <w:rPr>
          <w:sz w:val="24"/>
          <w:szCs w:val="24"/>
        </w:rPr>
        <w:fldChar w:fldCharType="begin"/>
      </w:r>
      <w:r w:rsidR="00D56F8C">
        <w:rPr>
          <w:sz w:val="24"/>
          <w:szCs w:val="24"/>
        </w:rPr>
        <w:instrText xml:space="preserve"> REF _Ref55279015 \r \h </w:instrText>
      </w:r>
      <w:r w:rsidR="0066072F">
        <w:rPr>
          <w:sz w:val="24"/>
          <w:szCs w:val="24"/>
        </w:rPr>
      </w:r>
      <w:r w:rsidR="0066072F">
        <w:rPr>
          <w:sz w:val="24"/>
          <w:szCs w:val="24"/>
        </w:rPr>
        <w:fldChar w:fldCharType="separate"/>
      </w:r>
      <w:r w:rsidR="00FF15F3">
        <w:rPr>
          <w:sz w:val="24"/>
          <w:szCs w:val="24"/>
        </w:rPr>
        <w:t>3.3.1.6</w:t>
      </w:r>
      <w:r w:rsidR="0066072F">
        <w:rPr>
          <w:sz w:val="24"/>
          <w:szCs w:val="24"/>
        </w:rPr>
        <w:fldChar w:fldCharType="end"/>
      </w:r>
      <w:r w:rsidRPr="00492C8B">
        <w:rPr>
          <w:sz w:val="24"/>
          <w:szCs w:val="24"/>
        </w:rPr>
        <w:t xml:space="preserve"> и </w:t>
      </w:r>
      <w:r w:rsidR="0066072F">
        <w:rPr>
          <w:sz w:val="24"/>
          <w:szCs w:val="24"/>
        </w:rPr>
        <w:fldChar w:fldCharType="begin"/>
      </w:r>
      <w:r w:rsidR="00D56F8C">
        <w:rPr>
          <w:sz w:val="24"/>
          <w:szCs w:val="24"/>
        </w:rPr>
        <w:instrText xml:space="preserve"> REF _Ref195087786 \r \h </w:instrText>
      </w:r>
      <w:r w:rsidR="0066072F">
        <w:rPr>
          <w:sz w:val="24"/>
          <w:szCs w:val="24"/>
        </w:rPr>
      </w:r>
      <w:r w:rsidR="0066072F">
        <w:rPr>
          <w:sz w:val="24"/>
          <w:szCs w:val="24"/>
        </w:rPr>
        <w:fldChar w:fldCharType="separate"/>
      </w:r>
      <w:r w:rsidR="00FF15F3">
        <w:rPr>
          <w:sz w:val="24"/>
          <w:szCs w:val="24"/>
        </w:rPr>
        <w:t>3.3.1.7</w:t>
      </w:r>
      <w:r w:rsidR="0066072F">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39" w:name="_Ref55335821"/>
      <w:bookmarkStart w:id="540" w:name="_Ref55336345"/>
      <w:bookmarkStart w:id="541" w:name="_Toc57314674"/>
      <w:bookmarkStart w:id="542" w:name="_Toc69728988"/>
      <w:bookmarkStart w:id="543" w:name="_Toc98253922"/>
      <w:bookmarkStart w:id="544" w:name="_Toc165173850"/>
      <w:r>
        <w:br w:type="page"/>
      </w:r>
    </w:p>
    <w:p w:rsidR="00920CB0" w:rsidRDefault="00920CB0" w:rsidP="00920CB0">
      <w:pPr>
        <w:pStyle w:val="3"/>
        <w:rPr>
          <w:szCs w:val="24"/>
        </w:rPr>
      </w:pPr>
      <w:bookmarkStart w:id="545" w:name="_Ref440271964"/>
      <w:bookmarkStart w:id="546" w:name="_Toc440361371"/>
      <w:bookmarkStart w:id="547" w:name="_Toc440376126"/>
      <w:bookmarkStart w:id="548" w:name="_Toc441131101"/>
      <w:r>
        <w:rPr>
          <w:szCs w:val="24"/>
        </w:rPr>
        <w:lastRenderedPageBreak/>
        <w:t>Антикоррупционные обязательства (Форма 1.1).</w:t>
      </w:r>
      <w:bookmarkEnd w:id="545"/>
      <w:bookmarkEnd w:id="546"/>
      <w:bookmarkEnd w:id="547"/>
      <w:bookmarkEnd w:id="548"/>
    </w:p>
    <w:p w:rsidR="00920CB0" w:rsidRPr="00920CB0" w:rsidRDefault="00920CB0" w:rsidP="00557C01">
      <w:pPr>
        <w:pStyle w:val="3"/>
        <w:numPr>
          <w:ilvl w:val="3"/>
          <w:numId w:val="78"/>
        </w:numPr>
        <w:rPr>
          <w:b w:val="0"/>
          <w:szCs w:val="24"/>
        </w:rPr>
      </w:pPr>
      <w:bookmarkStart w:id="549" w:name="_Toc439238216"/>
      <w:bookmarkStart w:id="550" w:name="_Toc439252764"/>
      <w:bookmarkStart w:id="551" w:name="_Toc439323738"/>
      <w:bookmarkStart w:id="552" w:name="_Toc440361372"/>
      <w:bookmarkStart w:id="553" w:name="_Toc440376127"/>
      <w:bookmarkStart w:id="554" w:name="_Toc440376254"/>
      <w:bookmarkStart w:id="555" w:name="_Toc440382512"/>
      <w:bookmarkStart w:id="556" w:name="_Toc440447182"/>
      <w:bookmarkStart w:id="557" w:name="_Toc440632343"/>
      <w:bookmarkStart w:id="558" w:name="_Toc440875115"/>
      <w:bookmarkStart w:id="559" w:name="_Toc441131102"/>
      <w:r w:rsidRPr="00920CB0">
        <w:rPr>
          <w:b w:val="0"/>
          <w:szCs w:val="24"/>
        </w:rPr>
        <w:t xml:space="preserve">Форма </w:t>
      </w:r>
      <w:r>
        <w:rPr>
          <w:b w:val="0"/>
          <w:szCs w:val="24"/>
        </w:rPr>
        <w:t>Антикоррупционных обязательств</w:t>
      </w:r>
      <w:bookmarkEnd w:id="549"/>
      <w:bookmarkEnd w:id="550"/>
      <w:bookmarkEnd w:id="551"/>
      <w:bookmarkEnd w:id="552"/>
      <w:bookmarkEnd w:id="553"/>
      <w:bookmarkEnd w:id="554"/>
      <w:bookmarkEnd w:id="555"/>
      <w:bookmarkEnd w:id="556"/>
      <w:bookmarkEnd w:id="557"/>
      <w:bookmarkEnd w:id="558"/>
      <w:bookmarkEnd w:id="559"/>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160223">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560" w:name="_Toc423423668"/>
      <w:bookmarkStart w:id="561" w:name="_Ref440271072"/>
      <w:bookmarkStart w:id="562" w:name="_Ref440273986"/>
      <w:bookmarkStart w:id="563" w:name="_Ref440274337"/>
      <w:bookmarkStart w:id="564" w:name="_Ref440274913"/>
      <w:bookmarkStart w:id="565" w:name="_Ref440284918"/>
      <w:bookmarkStart w:id="566" w:name="_Toc441131103"/>
      <w:r>
        <w:lastRenderedPageBreak/>
        <w:t>Сводная таблица стоимости</w:t>
      </w:r>
      <w:r w:rsidR="00525723">
        <w:t xml:space="preserve"> </w:t>
      </w:r>
      <w:r w:rsidR="00525723" w:rsidRPr="00536E26">
        <w:rPr>
          <w:bCs w:val="0"/>
        </w:rPr>
        <w:t>услуг</w:t>
      </w:r>
      <w:r w:rsidR="004F4D80" w:rsidRPr="00F647F7">
        <w:t xml:space="preserve"> (форма </w:t>
      </w:r>
      <w:r w:rsidR="004F4D80" w:rsidRPr="00F647F7">
        <w:rPr>
          <w:noProof/>
        </w:rPr>
        <w:t>2</w:t>
      </w:r>
      <w:r w:rsidR="004F4D80" w:rsidRPr="00F647F7">
        <w:t>)</w:t>
      </w:r>
      <w:bookmarkEnd w:id="539"/>
      <w:bookmarkEnd w:id="540"/>
      <w:bookmarkEnd w:id="541"/>
      <w:bookmarkEnd w:id="542"/>
      <w:bookmarkEnd w:id="543"/>
      <w:bookmarkEnd w:id="544"/>
      <w:bookmarkEnd w:id="560"/>
      <w:bookmarkEnd w:id="561"/>
      <w:bookmarkEnd w:id="562"/>
      <w:bookmarkEnd w:id="563"/>
      <w:bookmarkEnd w:id="564"/>
      <w:bookmarkEnd w:id="565"/>
      <w:bookmarkEnd w:id="566"/>
    </w:p>
    <w:p w:rsidR="004F4D80" w:rsidRPr="00C236C0" w:rsidRDefault="004F4D80" w:rsidP="004F4D80">
      <w:pPr>
        <w:pStyle w:val="3"/>
        <w:rPr>
          <w:szCs w:val="24"/>
        </w:rPr>
      </w:pPr>
      <w:bookmarkStart w:id="567" w:name="_Toc98253923"/>
      <w:bookmarkStart w:id="568" w:name="_Toc157248177"/>
      <w:bookmarkStart w:id="569" w:name="_Toc157496546"/>
      <w:bookmarkStart w:id="570" w:name="_Toc158206085"/>
      <w:bookmarkStart w:id="571" w:name="_Toc164057770"/>
      <w:bookmarkStart w:id="572" w:name="_Toc164137120"/>
      <w:bookmarkStart w:id="573" w:name="_Toc164161280"/>
      <w:bookmarkStart w:id="574" w:name="_Toc165173851"/>
      <w:bookmarkStart w:id="575" w:name="_Ref264038986"/>
      <w:bookmarkStart w:id="576" w:name="_Ref264359294"/>
      <w:bookmarkStart w:id="577" w:name="_Toc439170676"/>
      <w:bookmarkStart w:id="578" w:name="_Toc439172778"/>
      <w:bookmarkStart w:id="579" w:name="_Toc439173222"/>
      <w:bookmarkStart w:id="580" w:name="_Toc439238218"/>
      <w:bookmarkStart w:id="581" w:name="_Toc439252766"/>
      <w:bookmarkStart w:id="582" w:name="_Toc439323740"/>
      <w:bookmarkStart w:id="583" w:name="_Toc440361374"/>
      <w:bookmarkStart w:id="584" w:name="_Toc440376129"/>
      <w:bookmarkStart w:id="585" w:name="_Toc440376256"/>
      <w:bookmarkStart w:id="586" w:name="_Toc440382514"/>
      <w:bookmarkStart w:id="587" w:name="_Toc440447184"/>
      <w:bookmarkStart w:id="588" w:name="_Toc440632345"/>
      <w:bookmarkStart w:id="589" w:name="_Toc440875117"/>
      <w:bookmarkStart w:id="590" w:name="_Toc441131104"/>
      <w:r w:rsidRPr="00C236C0">
        <w:rPr>
          <w:szCs w:val="24"/>
        </w:rPr>
        <w:t xml:space="preserve">Форма </w:t>
      </w:r>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r w:rsidR="00492C8B">
        <w:rPr>
          <w:szCs w:val="24"/>
        </w:rPr>
        <w:t>Сводной таблицы стоимости</w:t>
      </w:r>
      <w:bookmarkEnd w:id="581"/>
      <w:bookmarkEnd w:id="582"/>
      <w:bookmarkEnd w:id="583"/>
      <w:bookmarkEnd w:id="584"/>
      <w:bookmarkEnd w:id="585"/>
      <w:bookmarkEnd w:id="586"/>
      <w:bookmarkEnd w:id="587"/>
      <w:bookmarkEnd w:id="588"/>
      <w:bookmarkEnd w:id="589"/>
      <w:r w:rsidR="00525723">
        <w:rPr>
          <w:szCs w:val="24"/>
        </w:rPr>
        <w:t xml:space="preserve"> </w:t>
      </w:r>
      <w:r w:rsidR="00525723" w:rsidRPr="00536E26">
        <w:rPr>
          <w:bCs w:val="0"/>
          <w:szCs w:val="24"/>
        </w:rPr>
        <w:t>услуг</w:t>
      </w:r>
      <w:bookmarkEnd w:id="590"/>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25723">
        <w:rPr>
          <w:b/>
          <w:sz w:val="24"/>
          <w:szCs w:val="24"/>
        </w:rPr>
        <w:t xml:space="preserve"> </w:t>
      </w:r>
      <w:r w:rsidR="00525723" w:rsidRPr="00525723">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5347FA">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5347FA">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5347FA">
            <w:pPr>
              <w:pStyle w:val="aff0"/>
              <w:spacing w:before="0" w:after="0"/>
              <w:rPr>
                <w:sz w:val="24"/>
                <w:szCs w:val="24"/>
              </w:rPr>
            </w:pPr>
            <w:r w:rsidRPr="00843BBD">
              <w:rPr>
                <w:sz w:val="24"/>
                <w:szCs w:val="24"/>
              </w:rPr>
              <w:t xml:space="preserve">№ </w:t>
            </w:r>
            <w:proofErr w:type="gramStart"/>
            <w:r w:rsidRPr="00843BBD">
              <w:rPr>
                <w:sz w:val="24"/>
                <w:szCs w:val="24"/>
              </w:rPr>
              <w:t>п</w:t>
            </w:r>
            <w:proofErr w:type="gramEnd"/>
            <w:r w:rsidRPr="00843BBD">
              <w:rPr>
                <w:sz w:val="24"/>
                <w:szCs w:val="24"/>
              </w:rPr>
              <w:t>/п</w:t>
            </w:r>
          </w:p>
        </w:tc>
        <w:tc>
          <w:tcPr>
            <w:tcW w:w="4384" w:type="dxa"/>
          </w:tcPr>
          <w:p w:rsidR="00DB1BF4" w:rsidRPr="00843BBD" w:rsidRDefault="00DB1BF4" w:rsidP="005347FA">
            <w:pPr>
              <w:pStyle w:val="aff0"/>
              <w:spacing w:before="0" w:after="0"/>
              <w:rPr>
                <w:sz w:val="24"/>
                <w:szCs w:val="24"/>
              </w:rPr>
            </w:pPr>
            <w:r w:rsidRPr="00843BBD">
              <w:rPr>
                <w:sz w:val="24"/>
                <w:szCs w:val="24"/>
              </w:rPr>
              <w:t>Вид услуг</w:t>
            </w:r>
          </w:p>
        </w:tc>
        <w:tc>
          <w:tcPr>
            <w:tcW w:w="992" w:type="dxa"/>
          </w:tcPr>
          <w:p w:rsidR="00DB1BF4" w:rsidRPr="00843BBD" w:rsidRDefault="00DB1BF4" w:rsidP="005347FA">
            <w:pPr>
              <w:pStyle w:val="aff0"/>
              <w:spacing w:before="0" w:after="0"/>
              <w:rPr>
                <w:sz w:val="24"/>
                <w:szCs w:val="24"/>
              </w:rPr>
            </w:pPr>
            <w:r w:rsidRPr="00843BBD">
              <w:rPr>
                <w:sz w:val="24"/>
                <w:szCs w:val="24"/>
              </w:rPr>
              <w:t>Ед. изм.</w:t>
            </w:r>
          </w:p>
        </w:tc>
        <w:tc>
          <w:tcPr>
            <w:tcW w:w="992" w:type="dxa"/>
          </w:tcPr>
          <w:p w:rsidR="00DB1BF4" w:rsidRPr="00843BBD" w:rsidRDefault="00DB1BF4" w:rsidP="005347FA">
            <w:pPr>
              <w:pStyle w:val="aff0"/>
              <w:spacing w:before="0" w:after="0"/>
              <w:rPr>
                <w:sz w:val="24"/>
                <w:szCs w:val="24"/>
              </w:rPr>
            </w:pPr>
            <w:r w:rsidRPr="00843BBD">
              <w:rPr>
                <w:sz w:val="24"/>
                <w:szCs w:val="24"/>
              </w:rPr>
              <w:t>Кол-во</w:t>
            </w:r>
          </w:p>
        </w:tc>
        <w:tc>
          <w:tcPr>
            <w:tcW w:w="2693" w:type="dxa"/>
          </w:tcPr>
          <w:p w:rsidR="00DB1BF4" w:rsidRPr="00843BBD" w:rsidRDefault="00DB1BF4" w:rsidP="005347FA">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5347FA">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5347FA">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992" w:type="dxa"/>
          </w:tcPr>
          <w:p w:rsidR="00DB1BF4" w:rsidRPr="00843BBD" w:rsidRDefault="00DB1BF4" w:rsidP="005347FA">
            <w:pPr>
              <w:pStyle w:val="aff1"/>
              <w:spacing w:before="0" w:after="0"/>
              <w:rPr>
                <w:color w:val="000000"/>
                <w:szCs w:val="24"/>
              </w:rPr>
            </w:pP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без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5347FA">
            <w:pPr>
              <w:pStyle w:val="aff1"/>
              <w:spacing w:before="0" w:after="0"/>
              <w:rPr>
                <w:bCs w:val="0"/>
              </w:rPr>
            </w:pPr>
            <w:r w:rsidRPr="005A7D43">
              <w:rPr>
                <w:bCs w:val="0"/>
              </w:rPr>
              <w:t>ИТОГО с НДС, руб.</w:t>
            </w:r>
          </w:p>
        </w:tc>
        <w:tc>
          <w:tcPr>
            <w:tcW w:w="2693" w:type="dxa"/>
          </w:tcPr>
          <w:p w:rsidR="00DB1BF4" w:rsidRPr="00843BBD" w:rsidRDefault="00DB1BF4" w:rsidP="005347FA">
            <w:pPr>
              <w:pStyle w:val="aff1"/>
              <w:spacing w:before="0" w:after="0"/>
              <w:rPr>
                <w:color w:val="000000"/>
                <w:szCs w:val="24"/>
              </w:rPr>
            </w:pPr>
          </w:p>
        </w:tc>
        <w:tc>
          <w:tcPr>
            <w:tcW w:w="2268" w:type="dxa"/>
          </w:tcPr>
          <w:p w:rsidR="00DB1BF4" w:rsidRPr="00843BBD" w:rsidRDefault="00DB1BF4" w:rsidP="005347FA">
            <w:pPr>
              <w:pStyle w:val="aff1"/>
              <w:spacing w:before="0" w:after="0"/>
              <w:jc w:val="right"/>
              <w:rPr>
                <w:color w:val="000000"/>
                <w:szCs w:val="24"/>
              </w:rPr>
            </w:pPr>
          </w:p>
        </w:tc>
        <w:tc>
          <w:tcPr>
            <w:tcW w:w="3544" w:type="dxa"/>
          </w:tcPr>
          <w:p w:rsidR="00DB1BF4" w:rsidRPr="00843BBD" w:rsidRDefault="00DB1BF4" w:rsidP="005347FA">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5347FA">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5347FA">
            <w:pPr>
              <w:pStyle w:val="aff1"/>
              <w:spacing w:before="0" w:after="0"/>
              <w:jc w:val="center"/>
              <w:rPr>
                <w:b/>
                <w:color w:val="000000"/>
                <w:szCs w:val="24"/>
              </w:rPr>
            </w:pPr>
            <w:r w:rsidRPr="00843BBD">
              <w:rPr>
                <w:b/>
                <w:color w:val="000000"/>
                <w:szCs w:val="24"/>
              </w:rPr>
              <w:t>х</w:t>
            </w:r>
          </w:p>
        </w:tc>
        <w:tc>
          <w:tcPr>
            <w:tcW w:w="2268" w:type="dxa"/>
          </w:tcPr>
          <w:p w:rsidR="00DB1BF4" w:rsidRPr="00843BBD" w:rsidRDefault="00DB1BF4" w:rsidP="005347FA">
            <w:pPr>
              <w:pStyle w:val="aff1"/>
              <w:spacing w:before="0" w:after="0"/>
              <w:jc w:val="right"/>
              <w:rPr>
                <w:b/>
                <w:color w:val="000000"/>
                <w:szCs w:val="24"/>
              </w:rPr>
            </w:pPr>
          </w:p>
        </w:tc>
        <w:tc>
          <w:tcPr>
            <w:tcW w:w="3544" w:type="dxa"/>
          </w:tcPr>
          <w:p w:rsidR="00DB1BF4" w:rsidRPr="00843BBD" w:rsidRDefault="00DB1BF4" w:rsidP="005347FA">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91" w:name="_Toc176765534"/>
      <w:bookmarkStart w:id="592" w:name="_Toc198979983"/>
      <w:bookmarkStart w:id="593" w:name="_Toc217466315"/>
      <w:bookmarkStart w:id="594" w:name="_Toc217702856"/>
      <w:bookmarkStart w:id="595" w:name="_Toc233601974"/>
      <w:bookmarkStart w:id="596" w:name="_Toc263343460"/>
      <w:r w:rsidRPr="00F647F7">
        <w:rPr>
          <w:b w:val="0"/>
          <w:szCs w:val="24"/>
        </w:rPr>
        <w:br w:type="page"/>
      </w:r>
      <w:bookmarkStart w:id="597" w:name="_Toc439170677"/>
      <w:bookmarkStart w:id="598" w:name="_Toc439172779"/>
      <w:bookmarkStart w:id="599" w:name="_Toc439173223"/>
      <w:bookmarkStart w:id="600" w:name="_Toc439238219"/>
      <w:bookmarkStart w:id="601" w:name="_Toc439252767"/>
      <w:bookmarkStart w:id="602" w:name="_Toc439323741"/>
      <w:bookmarkStart w:id="603" w:name="_Toc440361375"/>
      <w:bookmarkStart w:id="604" w:name="_Toc440376130"/>
      <w:bookmarkStart w:id="605" w:name="_Toc440376257"/>
      <w:bookmarkStart w:id="606" w:name="_Toc440382515"/>
      <w:bookmarkStart w:id="607" w:name="_Toc440447185"/>
      <w:bookmarkStart w:id="608" w:name="_Toc440632346"/>
      <w:bookmarkStart w:id="609" w:name="_Toc440875118"/>
      <w:bookmarkStart w:id="610" w:name="_Toc441131105"/>
      <w:r w:rsidRPr="00C236C0">
        <w:rPr>
          <w:szCs w:val="24"/>
        </w:rPr>
        <w:lastRenderedPageBreak/>
        <w:t>Инструкции по заполнению</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25723">
        <w:rPr>
          <w:sz w:val="24"/>
          <w:szCs w:val="24"/>
        </w:rPr>
        <w:t xml:space="preserve"> </w:t>
      </w:r>
      <w:r w:rsidR="00525723" w:rsidRPr="00536E26">
        <w:rPr>
          <w:bCs w:val="0"/>
          <w:sz w:val="24"/>
          <w:szCs w:val="24"/>
        </w:rPr>
        <w:t>услуг</w:t>
      </w:r>
      <w:r w:rsidR="004F4D80" w:rsidRPr="00C83252">
        <w:rPr>
          <w:sz w:val="24"/>
          <w:szCs w:val="24"/>
        </w:rPr>
        <w:t xml:space="preserve"> подготавливается на основании Технического предложения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6072F">
        <w:rPr>
          <w:bCs w:val="0"/>
          <w:sz w:val="24"/>
          <w:szCs w:val="24"/>
        </w:rPr>
        <w:fldChar w:fldCharType="begin"/>
      </w:r>
      <w:r w:rsidR="007502E0">
        <w:rPr>
          <w:bCs w:val="0"/>
          <w:sz w:val="24"/>
          <w:szCs w:val="24"/>
        </w:rPr>
        <w:instrText xml:space="preserve"> REF _Ref440537086 \r \h </w:instrText>
      </w:r>
      <w:r w:rsidR="0066072F">
        <w:rPr>
          <w:bCs w:val="0"/>
          <w:sz w:val="24"/>
          <w:szCs w:val="24"/>
        </w:rPr>
      </w:r>
      <w:r w:rsidR="0066072F">
        <w:rPr>
          <w:bCs w:val="0"/>
          <w:sz w:val="24"/>
          <w:szCs w:val="24"/>
        </w:rPr>
        <w:fldChar w:fldCharType="separate"/>
      </w:r>
      <w:r w:rsidR="00FF15F3">
        <w:rPr>
          <w:bCs w:val="0"/>
          <w:sz w:val="24"/>
          <w:szCs w:val="24"/>
        </w:rPr>
        <w:t>5.3</w:t>
      </w:r>
      <w:r w:rsidR="0066072F">
        <w:rPr>
          <w:bCs w:val="0"/>
          <w:sz w:val="24"/>
          <w:szCs w:val="24"/>
        </w:rPr>
        <w:fldChar w:fldCharType="end"/>
      </w:r>
      <w:r w:rsidR="007502E0" w:rsidRPr="00E71A48">
        <w:rPr>
          <w:bCs w:val="0"/>
          <w:spacing w:val="-1"/>
          <w:sz w:val="24"/>
          <w:szCs w:val="24"/>
        </w:rPr>
        <w:t>)</w:t>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25723">
        <w:rPr>
          <w:sz w:val="24"/>
          <w:szCs w:val="24"/>
        </w:rPr>
        <w:t xml:space="preserve"> </w:t>
      </w:r>
      <w:r w:rsidR="00525723"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25723">
        <w:rPr>
          <w:sz w:val="24"/>
          <w:szCs w:val="24"/>
        </w:rPr>
        <w:t xml:space="preserve"> </w:t>
      </w:r>
      <w:r w:rsidR="00525723"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25723">
        <w:rPr>
          <w:sz w:val="24"/>
          <w:szCs w:val="24"/>
        </w:rPr>
        <w:t xml:space="preserve"> </w:t>
      </w:r>
      <w:r w:rsidR="00525723"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11" w:name="_Ref86826666"/>
      <w:bookmarkStart w:id="612" w:name="_Toc90385112"/>
      <w:bookmarkStart w:id="613" w:name="_Toc98253925"/>
      <w:bookmarkStart w:id="614" w:name="_Toc165173853"/>
      <w:bookmarkStart w:id="615"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16" w:name="_Ref440537086"/>
      <w:bookmarkStart w:id="617" w:name="_Toc441131106"/>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11"/>
      <w:bookmarkEnd w:id="612"/>
      <w:bookmarkEnd w:id="613"/>
      <w:bookmarkEnd w:id="614"/>
      <w:bookmarkEnd w:id="615"/>
      <w:bookmarkEnd w:id="616"/>
      <w:bookmarkEnd w:id="617"/>
    </w:p>
    <w:p w:rsidR="004F4D80" w:rsidRPr="00C236C0" w:rsidRDefault="004F4D80" w:rsidP="004F4D80">
      <w:pPr>
        <w:pStyle w:val="3"/>
        <w:rPr>
          <w:szCs w:val="24"/>
        </w:rPr>
      </w:pPr>
      <w:bookmarkStart w:id="618" w:name="_Toc90385113"/>
      <w:bookmarkStart w:id="619" w:name="_Toc98253926"/>
      <w:bookmarkStart w:id="620" w:name="_Toc157248180"/>
      <w:bookmarkStart w:id="621" w:name="_Toc157496549"/>
      <w:bookmarkStart w:id="622" w:name="_Toc158206088"/>
      <w:bookmarkStart w:id="623" w:name="_Toc164057773"/>
      <w:bookmarkStart w:id="624" w:name="_Toc164137123"/>
      <w:bookmarkStart w:id="625" w:name="_Toc164161283"/>
      <w:bookmarkStart w:id="626" w:name="_Toc165173854"/>
      <w:bookmarkStart w:id="627" w:name="_Ref193690005"/>
      <w:bookmarkStart w:id="628" w:name="_Toc439170679"/>
      <w:bookmarkStart w:id="629" w:name="_Toc439172781"/>
      <w:bookmarkStart w:id="630" w:name="_Toc439173225"/>
      <w:bookmarkStart w:id="631" w:name="_Toc439238221"/>
      <w:bookmarkStart w:id="632" w:name="_Toc439252769"/>
      <w:bookmarkStart w:id="633" w:name="_Toc439323743"/>
      <w:bookmarkStart w:id="634" w:name="_Toc440361377"/>
      <w:bookmarkStart w:id="635" w:name="_Toc440376132"/>
      <w:bookmarkStart w:id="636" w:name="_Toc440376259"/>
      <w:bookmarkStart w:id="637" w:name="_Toc440382517"/>
      <w:bookmarkStart w:id="638" w:name="_Toc440447187"/>
      <w:bookmarkStart w:id="639" w:name="_Toc440632348"/>
      <w:bookmarkStart w:id="640" w:name="_Toc440875120"/>
      <w:bookmarkStart w:id="641" w:name="_Toc441131107"/>
      <w:r w:rsidRPr="00C236C0">
        <w:rPr>
          <w:szCs w:val="24"/>
        </w:rPr>
        <w:t xml:space="preserve">Форма </w:t>
      </w:r>
      <w:bookmarkEnd w:id="618"/>
      <w:bookmarkEnd w:id="619"/>
      <w:bookmarkEnd w:id="620"/>
      <w:bookmarkEnd w:id="621"/>
      <w:bookmarkEnd w:id="622"/>
      <w:bookmarkEnd w:id="623"/>
      <w:bookmarkEnd w:id="624"/>
      <w:bookmarkEnd w:id="625"/>
      <w:bookmarkEnd w:id="626"/>
      <w:bookmarkEnd w:id="627"/>
      <w:r w:rsidRPr="00C236C0">
        <w:rPr>
          <w:szCs w:val="24"/>
        </w:rPr>
        <w:t>технического предложения</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642" w:name="_Ref55335818"/>
      <w:bookmarkStart w:id="643" w:name="_Ref55336334"/>
      <w:bookmarkStart w:id="644" w:name="_Toc57314673"/>
      <w:bookmarkStart w:id="645" w:name="_Toc69728987"/>
      <w:bookmarkStart w:id="646" w:name="_Toc98253928"/>
      <w:bookmarkStart w:id="647" w:name="_Toc165173856"/>
      <w:bookmarkStart w:id="648" w:name="_Ref194749150"/>
      <w:bookmarkStart w:id="649" w:name="_Ref194750368"/>
      <w:bookmarkStart w:id="650" w:name="_Ref89649494"/>
      <w:bookmarkStart w:id="651"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66072F">
        <w:rPr>
          <w:i/>
          <w:color w:val="000000"/>
        </w:rPr>
        <w:fldChar w:fldCharType="begin"/>
      </w:r>
      <w:r>
        <w:rPr>
          <w:i/>
          <w:color w:val="000000"/>
        </w:rPr>
        <w:instrText xml:space="preserve"> REF _Ref440270568 \r \h </w:instrText>
      </w:r>
      <w:r w:rsidR="0066072F">
        <w:rPr>
          <w:i/>
          <w:color w:val="000000"/>
        </w:rPr>
      </w:r>
      <w:r w:rsidR="0066072F">
        <w:rPr>
          <w:i/>
          <w:color w:val="000000"/>
        </w:rPr>
        <w:fldChar w:fldCharType="separate"/>
      </w:r>
      <w:r w:rsidR="00FF15F3">
        <w:rPr>
          <w:i/>
          <w:color w:val="000000"/>
        </w:rPr>
        <w:t>4</w:t>
      </w:r>
      <w:r w:rsidR="0066072F">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r w:rsidRPr="008B2818">
              <w:rPr>
                <w:sz w:val="24"/>
                <w:szCs w:val="24"/>
              </w:rPr>
              <w:t>№</w:t>
            </w:r>
          </w:p>
          <w:p w:rsidR="00EA3F63" w:rsidRPr="008B2818" w:rsidRDefault="00EA3F63" w:rsidP="005347FA">
            <w:pPr>
              <w:spacing w:line="240" w:lineRule="auto"/>
              <w:ind w:firstLine="0"/>
              <w:jc w:val="center"/>
              <w:rPr>
                <w:sz w:val="24"/>
                <w:szCs w:val="24"/>
              </w:rPr>
            </w:pPr>
            <w:proofErr w:type="gramStart"/>
            <w:r w:rsidRPr="008B2818">
              <w:rPr>
                <w:sz w:val="24"/>
                <w:szCs w:val="24"/>
              </w:rPr>
              <w:t>п</w:t>
            </w:r>
            <w:proofErr w:type="gramEnd"/>
            <w:r w:rsidRPr="008B2818">
              <w:rPr>
                <w:sz w:val="24"/>
                <w:szCs w:val="24"/>
              </w:rPr>
              <w:t>/п</w:t>
            </w:r>
          </w:p>
        </w:tc>
        <w:tc>
          <w:tcPr>
            <w:tcW w:w="4722" w:type="dxa"/>
            <w:vAlign w:val="center"/>
          </w:tcPr>
          <w:p w:rsidR="00EA3F63" w:rsidRPr="008B2818" w:rsidRDefault="00EA3F63" w:rsidP="005347FA">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5347FA">
        <w:tc>
          <w:tcPr>
            <w:tcW w:w="10014" w:type="dxa"/>
            <w:gridSpan w:val="3"/>
            <w:vAlign w:val="center"/>
          </w:tcPr>
          <w:p w:rsidR="00EA3F63" w:rsidRPr="008B2818" w:rsidRDefault="00EA3F63" w:rsidP="005347FA">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r w:rsidR="00EA3F63" w:rsidRPr="008B2818" w:rsidTr="005347FA">
        <w:tc>
          <w:tcPr>
            <w:tcW w:w="1005" w:type="dxa"/>
            <w:vAlign w:val="center"/>
          </w:tcPr>
          <w:p w:rsidR="00EA3F63" w:rsidRPr="008B2818" w:rsidRDefault="00EA3F63" w:rsidP="005347FA">
            <w:pPr>
              <w:spacing w:line="240" w:lineRule="auto"/>
              <w:ind w:firstLine="0"/>
              <w:jc w:val="center"/>
              <w:rPr>
                <w:sz w:val="24"/>
                <w:szCs w:val="24"/>
              </w:rPr>
            </w:pPr>
          </w:p>
        </w:tc>
        <w:tc>
          <w:tcPr>
            <w:tcW w:w="4722" w:type="dxa"/>
          </w:tcPr>
          <w:p w:rsidR="00EA3F63" w:rsidRPr="008B2818" w:rsidRDefault="00EA3F63" w:rsidP="005347FA">
            <w:pPr>
              <w:spacing w:line="240" w:lineRule="auto"/>
              <w:ind w:firstLine="0"/>
              <w:rPr>
                <w:sz w:val="24"/>
                <w:szCs w:val="24"/>
              </w:rPr>
            </w:pPr>
          </w:p>
        </w:tc>
        <w:tc>
          <w:tcPr>
            <w:tcW w:w="4287" w:type="dxa"/>
          </w:tcPr>
          <w:p w:rsidR="00EA3F63" w:rsidRPr="008B2818" w:rsidRDefault="00EA3F63" w:rsidP="005347FA">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66072F">
        <w:rPr>
          <w:i/>
          <w:color w:val="000000"/>
        </w:rPr>
        <w:fldChar w:fldCharType="begin"/>
      </w:r>
      <w:r>
        <w:rPr>
          <w:i/>
          <w:color w:val="000000"/>
        </w:rPr>
        <w:instrText xml:space="preserve"> REF _Ref440270568 \r \h </w:instrText>
      </w:r>
      <w:r w:rsidR="0066072F">
        <w:rPr>
          <w:i/>
          <w:color w:val="000000"/>
        </w:rPr>
      </w:r>
      <w:r w:rsidR="0066072F">
        <w:rPr>
          <w:i/>
          <w:color w:val="000000"/>
        </w:rPr>
        <w:fldChar w:fldCharType="separate"/>
      </w:r>
      <w:r w:rsidR="00FF15F3">
        <w:rPr>
          <w:i/>
          <w:color w:val="000000"/>
        </w:rPr>
        <w:t>4</w:t>
      </w:r>
      <w:r w:rsidR="0066072F">
        <w:rPr>
          <w:i/>
          <w:color w:val="000000"/>
        </w:rPr>
        <w:fldChar w:fldCharType="end"/>
      </w:r>
      <w:r w:rsidRPr="00843BBD">
        <w:rPr>
          <w:i/>
          <w:color w:val="000000"/>
        </w:rPr>
        <w:t>. Предложение должн</w:t>
      </w:r>
      <w:r w:rsidR="00C4420E">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652" w:name="_Toc176765537"/>
      <w:bookmarkStart w:id="653" w:name="_Toc198979986"/>
      <w:bookmarkStart w:id="654" w:name="_Toc217466321"/>
      <w:bookmarkStart w:id="655" w:name="_Toc217702859"/>
      <w:bookmarkStart w:id="656" w:name="_Toc233601977"/>
      <w:bookmarkStart w:id="657" w:name="_Toc263343463"/>
      <w:bookmarkStart w:id="658" w:name="_Toc439170680"/>
      <w:bookmarkStart w:id="659" w:name="_Toc439172782"/>
      <w:bookmarkStart w:id="660" w:name="_Toc439173226"/>
      <w:bookmarkStart w:id="661" w:name="_Toc439238222"/>
      <w:bookmarkStart w:id="662" w:name="_Toc439252770"/>
      <w:bookmarkStart w:id="663" w:name="_Toc439323744"/>
      <w:bookmarkStart w:id="664" w:name="_Toc440361378"/>
      <w:bookmarkStart w:id="665" w:name="_Toc440376133"/>
      <w:bookmarkStart w:id="666" w:name="_Toc440376260"/>
      <w:bookmarkStart w:id="667" w:name="_Toc440382518"/>
      <w:bookmarkStart w:id="668" w:name="_Toc440447188"/>
      <w:bookmarkStart w:id="669" w:name="_Toc440632349"/>
      <w:bookmarkStart w:id="670" w:name="_Toc440875121"/>
      <w:bookmarkStart w:id="671" w:name="_Toc441131108"/>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7502E0" w:rsidRPr="00E71A48">
        <w:rPr>
          <w:bCs w:val="0"/>
          <w:spacing w:val="-1"/>
          <w:sz w:val="24"/>
          <w:szCs w:val="24"/>
        </w:rPr>
        <w:t>(</w:t>
      </w:r>
      <w:r w:rsidR="007502E0">
        <w:rPr>
          <w:bCs w:val="0"/>
          <w:spacing w:val="-2"/>
          <w:sz w:val="24"/>
          <w:szCs w:val="24"/>
        </w:rPr>
        <w:t>под</w:t>
      </w:r>
      <w:r w:rsidR="007502E0" w:rsidRPr="00E71A48">
        <w:rPr>
          <w:bCs w:val="0"/>
          <w:sz w:val="24"/>
          <w:szCs w:val="24"/>
        </w:rPr>
        <w:t>раздел</w:t>
      </w:r>
      <w:r w:rsidR="007502E0">
        <w:rPr>
          <w:bCs w:val="0"/>
          <w:sz w:val="24"/>
          <w:szCs w:val="24"/>
        </w:rPr>
        <w:t xml:space="preserve"> </w:t>
      </w:r>
      <w:r w:rsidR="0066072F">
        <w:rPr>
          <w:bCs w:val="0"/>
          <w:sz w:val="24"/>
          <w:szCs w:val="24"/>
        </w:rPr>
        <w:fldChar w:fldCharType="begin"/>
      </w:r>
      <w:r w:rsidR="0029675A">
        <w:rPr>
          <w:bCs w:val="0"/>
          <w:sz w:val="24"/>
          <w:szCs w:val="24"/>
        </w:rPr>
        <w:instrText xml:space="preserve"> REF _Ref55336310 \r \h </w:instrText>
      </w:r>
      <w:r w:rsidR="0066072F">
        <w:rPr>
          <w:bCs w:val="0"/>
          <w:sz w:val="24"/>
          <w:szCs w:val="24"/>
        </w:rPr>
      </w:r>
      <w:r w:rsidR="0066072F">
        <w:rPr>
          <w:bCs w:val="0"/>
          <w:sz w:val="24"/>
          <w:szCs w:val="24"/>
        </w:rPr>
        <w:fldChar w:fldCharType="separate"/>
      </w:r>
      <w:r w:rsidR="00FF15F3">
        <w:rPr>
          <w:bCs w:val="0"/>
          <w:sz w:val="24"/>
          <w:szCs w:val="24"/>
        </w:rPr>
        <w:t>5.1</w:t>
      </w:r>
      <w:r w:rsidR="0066072F">
        <w:rPr>
          <w:bCs w:val="0"/>
          <w:sz w:val="24"/>
          <w:szCs w:val="24"/>
        </w:rPr>
        <w:fldChar w:fldCharType="end"/>
      </w:r>
      <w:r w:rsidR="007502E0" w:rsidRPr="00E71A48">
        <w:rPr>
          <w:bCs w:val="0"/>
          <w:spacing w:val="-1"/>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r w:rsidR="002C03EF">
        <w:fldChar w:fldCharType="begin"/>
      </w:r>
      <w:r w:rsidR="002C03EF">
        <w:instrText xml:space="preserve"> REF _Ref440270568 \r \h  \* MERGEFORMAT </w:instrText>
      </w:r>
      <w:r w:rsidR="002C03EF">
        <w:fldChar w:fldCharType="separate"/>
      </w:r>
      <w:r w:rsidR="00FF15F3">
        <w:t>4</w:t>
      </w:r>
      <w:r w:rsidR="002C03EF">
        <w:fldChar w:fldCharType="end"/>
      </w:r>
      <w:r w:rsidRPr="00EA3F63">
        <w:rPr>
          <w:sz w:val="24"/>
          <w:szCs w:val="24"/>
        </w:rPr>
        <w:t xml:space="preserve"> с учетом предлагаемых условий Договора (раздел </w:t>
      </w:r>
      <w:r w:rsidR="002C03EF">
        <w:fldChar w:fldCharType="begin"/>
      </w:r>
      <w:r w:rsidR="002C03EF">
        <w:instrText xml:space="preserve"> REF _Ref440272931 \r \h  \* MERGEFORMAT </w:instrText>
      </w:r>
      <w:r w:rsidR="002C03EF">
        <w:fldChar w:fldCharType="separate"/>
      </w:r>
      <w:r w:rsidR="00FF15F3">
        <w:t>2</w:t>
      </w:r>
      <w:r w:rsidR="002C03EF">
        <w:fldChar w:fldCharType="end"/>
      </w:r>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672"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3" w:name="_Toc423423670"/>
      <w:bookmarkStart w:id="674" w:name="_Ref440271036"/>
      <w:bookmarkStart w:id="675" w:name="_Ref440274366"/>
      <w:bookmarkStart w:id="676" w:name="_Ref440274902"/>
      <w:bookmarkStart w:id="677" w:name="_Ref440284947"/>
      <w:bookmarkStart w:id="678" w:name="_Ref440361140"/>
      <w:bookmarkStart w:id="679" w:name="_Toc441131109"/>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642"/>
      <w:bookmarkEnd w:id="643"/>
      <w:bookmarkEnd w:id="644"/>
      <w:bookmarkEnd w:id="645"/>
      <w:bookmarkEnd w:id="646"/>
      <w:bookmarkEnd w:id="647"/>
      <w:bookmarkEnd w:id="648"/>
      <w:bookmarkEnd w:id="649"/>
      <w:bookmarkEnd w:id="672"/>
      <w:bookmarkEnd w:id="673"/>
      <w:bookmarkEnd w:id="674"/>
      <w:bookmarkEnd w:id="675"/>
      <w:bookmarkEnd w:id="676"/>
      <w:bookmarkEnd w:id="677"/>
      <w:bookmarkEnd w:id="678"/>
      <w:bookmarkEnd w:id="679"/>
    </w:p>
    <w:p w:rsidR="004F4D80" w:rsidRPr="00F647F7" w:rsidRDefault="004F4D80" w:rsidP="004F4D80">
      <w:pPr>
        <w:pStyle w:val="3"/>
        <w:rPr>
          <w:b w:val="0"/>
          <w:szCs w:val="24"/>
        </w:rPr>
      </w:pPr>
      <w:bookmarkStart w:id="680" w:name="_Toc98253929"/>
      <w:bookmarkStart w:id="681" w:name="_Toc157248183"/>
      <w:bookmarkStart w:id="682" w:name="_Toc157496552"/>
      <w:bookmarkStart w:id="683" w:name="_Toc158206091"/>
      <w:bookmarkStart w:id="684" w:name="_Toc164057776"/>
      <w:bookmarkStart w:id="685" w:name="_Toc164137126"/>
      <w:bookmarkStart w:id="686" w:name="_Toc164161286"/>
      <w:bookmarkStart w:id="687" w:name="_Toc165173857"/>
      <w:bookmarkStart w:id="688" w:name="_Toc439170682"/>
      <w:bookmarkStart w:id="689" w:name="_Toc439172784"/>
      <w:bookmarkStart w:id="690" w:name="_Toc439173228"/>
      <w:bookmarkStart w:id="691" w:name="_Toc439238224"/>
      <w:bookmarkStart w:id="692" w:name="_Toc439252772"/>
      <w:bookmarkStart w:id="693" w:name="_Toc439323746"/>
      <w:bookmarkStart w:id="694" w:name="_Toc440361380"/>
      <w:bookmarkStart w:id="695" w:name="_Toc440376135"/>
      <w:bookmarkStart w:id="696" w:name="_Toc440376262"/>
      <w:bookmarkStart w:id="697" w:name="_Toc440382520"/>
      <w:bookmarkStart w:id="698" w:name="_Toc440447190"/>
      <w:bookmarkStart w:id="699" w:name="_Toc440632351"/>
      <w:bookmarkStart w:id="700" w:name="_Toc440875123"/>
      <w:bookmarkStart w:id="701" w:name="_Toc441131110"/>
      <w:r w:rsidRPr="00F647F7">
        <w:rPr>
          <w:b w:val="0"/>
          <w:szCs w:val="24"/>
        </w:rPr>
        <w:t xml:space="preserve">Форма </w:t>
      </w:r>
      <w:bookmarkEnd w:id="680"/>
      <w:r w:rsidRPr="00F647F7">
        <w:rPr>
          <w:b w:val="0"/>
          <w:szCs w:val="24"/>
        </w:rPr>
        <w:t xml:space="preserve">графика </w:t>
      </w:r>
      <w:bookmarkEnd w:id="681"/>
      <w:bookmarkEnd w:id="682"/>
      <w:bookmarkEnd w:id="683"/>
      <w:bookmarkEnd w:id="684"/>
      <w:bookmarkEnd w:id="685"/>
      <w:bookmarkEnd w:id="686"/>
      <w:bookmarkEnd w:id="687"/>
      <w:bookmarkEnd w:id="688"/>
      <w:bookmarkEnd w:id="689"/>
      <w:bookmarkEnd w:id="690"/>
      <w:bookmarkEnd w:id="691"/>
      <w:bookmarkEnd w:id="692"/>
      <w:bookmarkEnd w:id="693"/>
      <w:r w:rsidR="009469A6">
        <w:rPr>
          <w:b w:val="0"/>
          <w:szCs w:val="24"/>
        </w:rPr>
        <w:t>оказания услуг</w:t>
      </w:r>
      <w:bookmarkEnd w:id="694"/>
      <w:bookmarkEnd w:id="695"/>
      <w:bookmarkEnd w:id="696"/>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gramStart"/>
            <w:r w:rsidRPr="00656D93">
              <w:t>п</w:t>
            </w:r>
            <w:proofErr w:type="gramEnd"/>
            <w:r w:rsidRPr="00656D93">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61381"/>
      <w:bookmarkStart w:id="723" w:name="_Toc440376136"/>
      <w:bookmarkStart w:id="724" w:name="_Toc440376263"/>
      <w:bookmarkStart w:id="725" w:name="_Toc440382521"/>
      <w:bookmarkStart w:id="726" w:name="_Toc440447191"/>
      <w:bookmarkStart w:id="727" w:name="_Toc440632352"/>
      <w:bookmarkStart w:id="728" w:name="_Toc440875124"/>
      <w:bookmarkStart w:id="729" w:name="_Toc441131111"/>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66072F">
        <w:rPr>
          <w:sz w:val="24"/>
          <w:szCs w:val="24"/>
        </w:rPr>
        <w:fldChar w:fldCharType="begin"/>
      </w:r>
      <w:r w:rsidR="00D56F8C">
        <w:rPr>
          <w:sz w:val="24"/>
          <w:szCs w:val="24"/>
        </w:rPr>
        <w:instrText xml:space="preserve"> REF _Ref55336310 \r \h </w:instrText>
      </w:r>
      <w:r w:rsidR="0066072F">
        <w:rPr>
          <w:sz w:val="24"/>
          <w:szCs w:val="24"/>
        </w:rPr>
      </w:r>
      <w:r w:rsidR="0066072F">
        <w:rPr>
          <w:sz w:val="24"/>
          <w:szCs w:val="24"/>
        </w:rPr>
        <w:fldChar w:fldCharType="separate"/>
      </w:r>
      <w:r w:rsidR="00FF15F3">
        <w:rPr>
          <w:sz w:val="24"/>
          <w:szCs w:val="24"/>
        </w:rPr>
        <w:t>5.1</w:t>
      </w:r>
      <w:r w:rsidR="0066072F">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25723">
        <w:rPr>
          <w:sz w:val="24"/>
          <w:szCs w:val="24"/>
        </w:rPr>
        <w:t xml:space="preserve"> </w:t>
      </w:r>
      <w:r w:rsidR="00525723"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66072F">
        <w:rPr>
          <w:sz w:val="24"/>
          <w:szCs w:val="24"/>
        </w:rPr>
        <w:fldChar w:fldCharType="begin"/>
      </w:r>
      <w:r w:rsidR="00D56F8C">
        <w:rPr>
          <w:sz w:val="24"/>
          <w:szCs w:val="24"/>
        </w:rPr>
        <w:instrText xml:space="preserve"> REF _Ref440273986 \r \h </w:instrText>
      </w:r>
      <w:r w:rsidR="0066072F">
        <w:rPr>
          <w:sz w:val="24"/>
          <w:szCs w:val="24"/>
        </w:rPr>
      </w:r>
      <w:r w:rsidR="0066072F">
        <w:rPr>
          <w:sz w:val="24"/>
          <w:szCs w:val="24"/>
        </w:rPr>
        <w:fldChar w:fldCharType="separate"/>
      </w:r>
      <w:r w:rsidR="00FF15F3">
        <w:rPr>
          <w:sz w:val="24"/>
          <w:szCs w:val="24"/>
        </w:rPr>
        <w:t>5.2</w:t>
      </w:r>
      <w:r w:rsidR="0066072F">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gramStart"/>
            <w:r w:rsidRPr="00656D93">
              <w:t>п</w:t>
            </w:r>
            <w:proofErr w:type="gramEnd"/>
            <w:r w:rsidRPr="00656D93">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30" w:name="_Hlt22846931"/>
      <w:bookmarkStart w:id="731" w:name="_Ref440361439"/>
      <w:bookmarkStart w:id="732" w:name="_Ref440361914"/>
      <w:bookmarkStart w:id="733" w:name="_Ref440361959"/>
      <w:bookmarkStart w:id="734" w:name="_Toc441131112"/>
      <w:bookmarkStart w:id="735" w:name="_Ref93264992"/>
      <w:bookmarkStart w:id="736" w:name="_Ref93265116"/>
      <w:bookmarkStart w:id="737" w:name="_Toc98253933"/>
      <w:bookmarkStart w:id="738" w:name="_Toc165173859"/>
      <w:bookmarkStart w:id="739" w:name="_Toc423423671"/>
      <w:bookmarkEnd w:id="730"/>
      <w:r w:rsidRPr="00F647F7">
        <w:lastRenderedPageBreak/>
        <w:t xml:space="preserve">График </w:t>
      </w:r>
      <w:r>
        <w:t>оплаты оказания услуг</w:t>
      </w:r>
      <w:r w:rsidRPr="00F647F7">
        <w:t xml:space="preserve"> (форма </w:t>
      </w:r>
      <w:r>
        <w:t>5</w:t>
      </w:r>
      <w:r w:rsidRPr="00F647F7">
        <w:t>)</w:t>
      </w:r>
      <w:bookmarkEnd w:id="731"/>
      <w:bookmarkEnd w:id="732"/>
      <w:bookmarkEnd w:id="733"/>
      <w:bookmarkEnd w:id="734"/>
    </w:p>
    <w:p w:rsidR="00B8118F" w:rsidRPr="00F647F7" w:rsidRDefault="00B8118F" w:rsidP="00B8118F">
      <w:pPr>
        <w:pStyle w:val="3"/>
        <w:rPr>
          <w:b w:val="0"/>
          <w:szCs w:val="24"/>
        </w:rPr>
      </w:pPr>
      <w:bookmarkStart w:id="740" w:name="_Toc440361383"/>
      <w:bookmarkStart w:id="741" w:name="_Toc440376138"/>
      <w:bookmarkStart w:id="742" w:name="_Toc440376265"/>
      <w:bookmarkStart w:id="743" w:name="_Toc440382523"/>
      <w:bookmarkStart w:id="744" w:name="_Toc440447193"/>
      <w:bookmarkStart w:id="745" w:name="_Toc440632354"/>
      <w:bookmarkStart w:id="746" w:name="_Toc440875126"/>
      <w:bookmarkStart w:id="747" w:name="_Toc441131113"/>
      <w:r w:rsidRPr="00F647F7">
        <w:rPr>
          <w:b w:val="0"/>
          <w:szCs w:val="24"/>
        </w:rPr>
        <w:t xml:space="preserve">Форма графика </w:t>
      </w:r>
      <w:r>
        <w:rPr>
          <w:b w:val="0"/>
          <w:szCs w:val="24"/>
        </w:rPr>
        <w:t>оплаты оказания услуг</w:t>
      </w:r>
      <w:bookmarkEnd w:id="740"/>
      <w:bookmarkEnd w:id="741"/>
      <w:bookmarkEnd w:id="742"/>
      <w:bookmarkEnd w:id="743"/>
      <w:bookmarkEnd w:id="744"/>
      <w:bookmarkEnd w:id="745"/>
      <w:bookmarkEnd w:id="746"/>
      <w:bookmarkEnd w:id="747"/>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gramStart"/>
            <w:r w:rsidRPr="00843BBD">
              <w:rPr>
                <w:color w:val="000000"/>
                <w:sz w:val="24"/>
                <w:szCs w:val="24"/>
              </w:rPr>
              <w:t>п</w:t>
            </w:r>
            <w:proofErr w:type="gramEnd"/>
            <w:r w:rsidRPr="00843BBD">
              <w:rPr>
                <w:color w:val="000000"/>
                <w:sz w:val="24"/>
                <w:szCs w:val="24"/>
              </w:rPr>
              <w:t>/п</w:t>
            </w:r>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84" w:type="dxa"/>
          </w:tcPr>
          <w:p w:rsidR="00B8118F" w:rsidRPr="00843BBD" w:rsidRDefault="00B8118F" w:rsidP="00B8118F">
            <w:pPr>
              <w:pStyle w:val="aff1"/>
              <w:jc w:val="center"/>
              <w:rPr>
                <w:b/>
                <w:color w:val="000000"/>
                <w:szCs w:val="24"/>
              </w:rPr>
            </w:pPr>
            <w:r w:rsidRPr="00843BBD">
              <w:rPr>
                <w:b/>
                <w:color w:val="000000"/>
                <w:szCs w:val="24"/>
              </w:rPr>
              <w:t>х</w:t>
            </w:r>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748" w:name="_Toc440361384"/>
      <w:bookmarkStart w:id="749" w:name="_Toc440376139"/>
      <w:bookmarkStart w:id="750" w:name="_Toc440376266"/>
      <w:bookmarkStart w:id="751" w:name="_Toc440382524"/>
      <w:bookmarkStart w:id="752" w:name="_Toc440447194"/>
      <w:bookmarkStart w:id="753" w:name="_Toc440632355"/>
      <w:bookmarkStart w:id="754" w:name="_Toc440875127"/>
      <w:bookmarkStart w:id="755" w:name="_Toc441131114"/>
      <w:r w:rsidRPr="00F647F7">
        <w:rPr>
          <w:b w:val="0"/>
          <w:szCs w:val="24"/>
        </w:rPr>
        <w:lastRenderedPageBreak/>
        <w:t>Инструкции по заполнению</w:t>
      </w:r>
      <w:bookmarkEnd w:id="748"/>
      <w:bookmarkEnd w:id="749"/>
      <w:bookmarkEnd w:id="750"/>
      <w:bookmarkEnd w:id="751"/>
      <w:bookmarkEnd w:id="752"/>
      <w:bookmarkEnd w:id="753"/>
      <w:bookmarkEnd w:id="754"/>
      <w:bookmarkEnd w:id="755"/>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6072F">
        <w:rPr>
          <w:sz w:val="24"/>
          <w:szCs w:val="24"/>
        </w:rPr>
        <w:fldChar w:fldCharType="begin"/>
      </w:r>
      <w:r>
        <w:rPr>
          <w:sz w:val="24"/>
          <w:szCs w:val="24"/>
        </w:rPr>
        <w:instrText xml:space="preserve"> REF _Ref55336310 \r \h </w:instrText>
      </w:r>
      <w:r w:rsidR="0066072F">
        <w:rPr>
          <w:sz w:val="24"/>
          <w:szCs w:val="24"/>
        </w:rPr>
      </w:r>
      <w:r w:rsidR="0066072F">
        <w:rPr>
          <w:sz w:val="24"/>
          <w:szCs w:val="24"/>
        </w:rPr>
        <w:fldChar w:fldCharType="separate"/>
      </w:r>
      <w:r w:rsidR="00FF15F3">
        <w:rPr>
          <w:sz w:val="24"/>
          <w:szCs w:val="24"/>
        </w:rPr>
        <w:t>5.1</w:t>
      </w:r>
      <w:r w:rsidR="0066072F">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66072F">
        <w:rPr>
          <w:sz w:val="24"/>
          <w:szCs w:val="24"/>
        </w:rPr>
        <w:fldChar w:fldCharType="begin"/>
      </w:r>
      <w:r>
        <w:rPr>
          <w:sz w:val="24"/>
          <w:szCs w:val="24"/>
        </w:rPr>
        <w:instrText xml:space="preserve"> REF _Ref440361140 \r \h </w:instrText>
      </w:r>
      <w:r w:rsidR="0066072F">
        <w:rPr>
          <w:sz w:val="24"/>
          <w:szCs w:val="24"/>
        </w:rPr>
      </w:r>
      <w:r w:rsidR="0066072F">
        <w:rPr>
          <w:sz w:val="24"/>
          <w:szCs w:val="24"/>
        </w:rPr>
        <w:fldChar w:fldCharType="separate"/>
      </w:r>
      <w:r w:rsidR="00FF15F3">
        <w:rPr>
          <w:sz w:val="24"/>
          <w:szCs w:val="24"/>
        </w:rPr>
        <w:t>5.4</w:t>
      </w:r>
      <w:r w:rsidR="0066072F">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56" w:name="_Ref440361531"/>
      <w:bookmarkStart w:id="757" w:name="_Ref440361610"/>
      <w:bookmarkStart w:id="758" w:name="_Toc441131115"/>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650"/>
      <w:bookmarkEnd w:id="651"/>
      <w:bookmarkEnd w:id="735"/>
      <w:bookmarkEnd w:id="736"/>
      <w:bookmarkEnd w:id="737"/>
      <w:bookmarkEnd w:id="738"/>
      <w:bookmarkEnd w:id="739"/>
      <w:bookmarkEnd w:id="756"/>
      <w:bookmarkEnd w:id="757"/>
      <w:bookmarkEnd w:id="758"/>
    </w:p>
    <w:p w:rsidR="004F4D80" w:rsidRPr="00F647F7" w:rsidRDefault="004F4D80" w:rsidP="004F4D80">
      <w:pPr>
        <w:pStyle w:val="3"/>
        <w:rPr>
          <w:b w:val="0"/>
          <w:szCs w:val="24"/>
        </w:rPr>
      </w:pPr>
      <w:bookmarkStart w:id="759" w:name="_Toc439170685"/>
      <w:bookmarkStart w:id="760" w:name="_Toc439172787"/>
      <w:bookmarkStart w:id="761" w:name="_Toc439173231"/>
      <w:bookmarkStart w:id="762" w:name="_Toc439238227"/>
      <w:bookmarkStart w:id="763" w:name="_Toc439252775"/>
      <w:bookmarkStart w:id="764" w:name="_Toc439323749"/>
      <w:bookmarkStart w:id="765" w:name="_Toc440361386"/>
      <w:bookmarkStart w:id="766" w:name="_Toc440376141"/>
      <w:bookmarkStart w:id="767" w:name="_Toc440376268"/>
      <w:bookmarkStart w:id="768" w:name="_Toc440382526"/>
      <w:bookmarkStart w:id="769" w:name="_Toc440447196"/>
      <w:bookmarkStart w:id="770" w:name="_Toc440632357"/>
      <w:bookmarkStart w:id="771" w:name="_Toc440875129"/>
      <w:bookmarkStart w:id="772" w:name="_Toc441131116"/>
      <w:bookmarkStart w:id="773" w:name="_Toc157248186"/>
      <w:bookmarkStart w:id="774" w:name="_Toc157496555"/>
      <w:bookmarkStart w:id="775" w:name="_Toc158206094"/>
      <w:bookmarkStart w:id="776" w:name="_Toc164057779"/>
      <w:bookmarkStart w:id="777" w:name="_Toc164137129"/>
      <w:bookmarkStart w:id="778" w:name="_Toc164161289"/>
      <w:bookmarkStart w:id="779"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r w:rsidRPr="00F647F7">
        <w:rPr>
          <w:b w:val="0"/>
          <w:szCs w:val="24"/>
        </w:rPr>
        <w:t xml:space="preserve"> </w:t>
      </w:r>
      <w:bookmarkEnd w:id="773"/>
      <w:bookmarkEnd w:id="774"/>
      <w:bookmarkEnd w:id="775"/>
      <w:bookmarkEnd w:id="776"/>
      <w:bookmarkEnd w:id="777"/>
      <w:bookmarkEnd w:id="778"/>
      <w:bookmarkEnd w:id="77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66072F">
              <w:fldChar w:fldCharType="begin"/>
            </w:r>
            <w:r w:rsidR="003C1FE1">
              <w:instrText xml:space="preserve"> REF _Ref440272931 \r \h </w:instrText>
            </w:r>
            <w:r w:rsidR="0066072F">
              <w:fldChar w:fldCharType="separate"/>
            </w:r>
            <w:r w:rsidR="00FF15F3">
              <w:t>2</w:t>
            </w:r>
            <w:r w:rsidR="0066072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3C1FE1" w:rsidRPr="00F647F7">
              <w:t xml:space="preserve">раздел </w:t>
            </w:r>
            <w:r w:rsidR="0066072F">
              <w:fldChar w:fldCharType="begin"/>
            </w:r>
            <w:r w:rsidR="003C1FE1">
              <w:instrText xml:space="preserve"> REF _Ref440272931 \r \h </w:instrText>
            </w:r>
            <w:r w:rsidR="0066072F">
              <w:fldChar w:fldCharType="separate"/>
            </w:r>
            <w:r w:rsidR="00FF15F3">
              <w:t>2</w:t>
            </w:r>
            <w:r w:rsidR="0066072F">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780" w:name="_Toc439170686"/>
      <w:bookmarkStart w:id="781" w:name="_Toc439172788"/>
      <w:bookmarkStart w:id="782" w:name="_Toc439173232"/>
      <w:bookmarkStart w:id="783" w:name="_Toc439238228"/>
      <w:bookmarkStart w:id="784" w:name="_Toc439252776"/>
      <w:bookmarkStart w:id="785" w:name="_Toc439323750"/>
      <w:bookmarkStart w:id="786" w:name="_Toc440361387"/>
      <w:bookmarkStart w:id="787" w:name="_Toc440376142"/>
      <w:bookmarkStart w:id="788" w:name="_Toc440376269"/>
      <w:bookmarkStart w:id="789" w:name="_Toc440382527"/>
      <w:bookmarkStart w:id="790" w:name="_Toc440447197"/>
      <w:bookmarkStart w:id="791" w:name="_Toc440632358"/>
      <w:bookmarkStart w:id="792" w:name="_Toc440875130"/>
      <w:bookmarkStart w:id="793" w:name="_Toc44113111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F647F7" w:rsidRDefault="006E1884"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66072F">
        <w:rPr>
          <w:sz w:val="24"/>
          <w:szCs w:val="24"/>
        </w:rPr>
        <w:fldChar w:fldCharType="begin"/>
      </w:r>
      <w:r>
        <w:rPr>
          <w:sz w:val="24"/>
          <w:szCs w:val="24"/>
        </w:rPr>
        <w:instrText xml:space="preserve"> REF _Ref55336310 \r \h </w:instrText>
      </w:r>
      <w:r w:rsidR="0066072F">
        <w:rPr>
          <w:sz w:val="24"/>
          <w:szCs w:val="24"/>
        </w:rPr>
      </w:r>
      <w:r w:rsidR="0066072F">
        <w:rPr>
          <w:sz w:val="24"/>
          <w:szCs w:val="24"/>
        </w:rPr>
        <w:fldChar w:fldCharType="separate"/>
      </w:r>
      <w:r w:rsidR="00FF15F3">
        <w:rPr>
          <w:sz w:val="24"/>
          <w:szCs w:val="24"/>
        </w:rPr>
        <w:t>5.1</w:t>
      </w:r>
      <w:r w:rsidR="0066072F">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66072F">
        <w:rPr>
          <w:sz w:val="24"/>
          <w:szCs w:val="24"/>
        </w:rPr>
        <w:fldChar w:fldCharType="begin"/>
      </w:r>
      <w:r w:rsidR="00D56F8C">
        <w:rPr>
          <w:sz w:val="24"/>
          <w:szCs w:val="24"/>
        </w:rPr>
        <w:instrText xml:space="preserve"> REF _Ref440274025 \r \h </w:instrText>
      </w:r>
      <w:r w:rsidR="0066072F">
        <w:rPr>
          <w:sz w:val="24"/>
          <w:szCs w:val="24"/>
        </w:rPr>
      </w:r>
      <w:r w:rsidR="0066072F">
        <w:rPr>
          <w:sz w:val="24"/>
          <w:szCs w:val="24"/>
        </w:rPr>
        <w:fldChar w:fldCharType="separate"/>
      </w:r>
      <w:r w:rsidR="00FF15F3">
        <w:rPr>
          <w:sz w:val="24"/>
          <w:szCs w:val="24"/>
        </w:rPr>
        <w:t>2</w:t>
      </w:r>
      <w:r w:rsidR="0066072F">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A135CC">
        <w:rPr>
          <w:sz w:val="24"/>
          <w:szCs w:val="24"/>
        </w:rPr>
        <w:t>ь</w:t>
      </w:r>
      <w:r w:rsidRPr="00F647F7">
        <w:rPr>
          <w:sz w:val="24"/>
          <w:szCs w:val="24"/>
        </w:rPr>
        <w:t xml:space="preserve">ся в соответствии с пунктом </w:t>
      </w:r>
      <w:r w:rsidR="0066072F">
        <w:rPr>
          <w:sz w:val="24"/>
          <w:szCs w:val="24"/>
        </w:rPr>
        <w:fldChar w:fldCharType="begin"/>
      </w:r>
      <w:r w:rsidR="00D56F8C">
        <w:rPr>
          <w:sz w:val="24"/>
          <w:szCs w:val="24"/>
        </w:rPr>
        <w:instrText xml:space="preserve"> REF _Ref294695546 \r \h </w:instrText>
      </w:r>
      <w:r w:rsidR="0066072F">
        <w:rPr>
          <w:sz w:val="24"/>
          <w:szCs w:val="24"/>
        </w:rPr>
      </w:r>
      <w:r w:rsidR="0066072F">
        <w:rPr>
          <w:sz w:val="24"/>
          <w:szCs w:val="24"/>
        </w:rPr>
        <w:fldChar w:fldCharType="separate"/>
      </w:r>
      <w:r w:rsidR="00FF15F3">
        <w:rPr>
          <w:sz w:val="24"/>
          <w:szCs w:val="24"/>
        </w:rPr>
        <w:t xml:space="preserve"> 1.2.6 </w:t>
      </w:r>
      <w:r w:rsidR="0066072F">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94" w:name="_Ref55335823"/>
      <w:bookmarkStart w:id="795" w:name="_Ref55336359"/>
      <w:bookmarkStart w:id="796" w:name="_Toc57314675"/>
      <w:bookmarkStart w:id="797" w:name="_Toc69728989"/>
      <w:bookmarkStart w:id="798" w:name="_Toc98253939"/>
      <w:bookmarkStart w:id="799" w:name="_Toc165173865"/>
      <w:bookmarkStart w:id="800" w:name="_Toc423423672"/>
      <w:bookmarkStart w:id="801" w:name="_Toc441131118"/>
      <w:bookmarkEnd w:id="516"/>
      <w:r w:rsidRPr="00F647F7">
        <w:lastRenderedPageBreak/>
        <w:t xml:space="preserve">Анкета (форма </w:t>
      </w:r>
      <w:r w:rsidR="00B8118F">
        <w:t>7</w:t>
      </w:r>
      <w:r w:rsidRPr="00F647F7">
        <w:t>)</w:t>
      </w:r>
      <w:bookmarkEnd w:id="794"/>
      <w:bookmarkEnd w:id="795"/>
      <w:bookmarkEnd w:id="796"/>
      <w:bookmarkEnd w:id="797"/>
      <w:bookmarkEnd w:id="798"/>
      <w:bookmarkEnd w:id="799"/>
      <w:bookmarkEnd w:id="800"/>
      <w:bookmarkEnd w:id="801"/>
    </w:p>
    <w:p w:rsidR="004F4D80" w:rsidRPr="00F647F7" w:rsidRDefault="004F4D80" w:rsidP="004F4D80">
      <w:pPr>
        <w:pStyle w:val="3"/>
        <w:rPr>
          <w:b w:val="0"/>
          <w:szCs w:val="24"/>
        </w:rPr>
      </w:pPr>
      <w:bookmarkStart w:id="802" w:name="_Toc98253940"/>
      <w:bookmarkStart w:id="803" w:name="_Toc157248192"/>
      <w:bookmarkStart w:id="804" w:name="_Toc157496561"/>
      <w:bookmarkStart w:id="805" w:name="_Toc158206100"/>
      <w:bookmarkStart w:id="806" w:name="_Toc164057785"/>
      <w:bookmarkStart w:id="807" w:name="_Toc164137135"/>
      <w:bookmarkStart w:id="808" w:name="_Toc164161295"/>
      <w:bookmarkStart w:id="809" w:name="_Toc165173866"/>
      <w:bookmarkStart w:id="810" w:name="_Toc439170688"/>
      <w:bookmarkStart w:id="811" w:name="_Toc439172790"/>
      <w:bookmarkStart w:id="812" w:name="_Toc439173234"/>
      <w:bookmarkStart w:id="813" w:name="_Toc439238230"/>
      <w:bookmarkStart w:id="814" w:name="_Toc439252778"/>
      <w:bookmarkStart w:id="815" w:name="_Ref440272119"/>
      <w:bookmarkStart w:id="816" w:name="_Toc440361389"/>
      <w:bookmarkStart w:id="817" w:name="_Toc441131119"/>
      <w:bookmarkStart w:id="818" w:name="_Ref444170274"/>
      <w:r w:rsidRPr="00F647F7">
        <w:rPr>
          <w:b w:val="0"/>
          <w:szCs w:val="24"/>
        </w:rPr>
        <w:t xml:space="preserve">Форма Анкеты </w:t>
      </w:r>
      <w:r w:rsidR="00C236C0">
        <w:rPr>
          <w:b w:val="0"/>
          <w:szCs w:val="24"/>
        </w:rPr>
        <w:t>Участник</w:t>
      </w:r>
      <w:r>
        <w:rPr>
          <w:b w:val="0"/>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19" w:name="_Toc439170689"/>
      <w:bookmarkStart w:id="820" w:name="_Toc439172791"/>
      <w:bookmarkStart w:id="821" w:name="_Toc439173235"/>
      <w:bookmarkStart w:id="822" w:name="_Toc439238231"/>
      <w:bookmarkStart w:id="823" w:name="_Toc439252779"/>
      <w:bookmarkStart w:id="824" w:name="_Ref440272147"/>
      <w:bookmarkStart w:id="825" w:name="_Toc440361390"/>
      <w:bookmarkStart w:id="826" w:name="_Toc441131120"/>
      <w:bookmarkStart w:id="827" w:name="_Ref444170284"/>
      <w:bookmarkStart w:id="828" w:name="_Ref444170359"/>
      <w:r w:rsidRPr="00D73790">
        <w:rPr>
          <w:b w:val="0"/>
          <w:szCs w:val="24"/>
        </w:rPr>
        <w:lastRenderedPageBreak/>
        <w:t xml:space="preserve">Форма </w:t>
      </w:r>
      <w:bookmarkEnd w:id="819"/>
      <w:bookmarkEnd w:id="820"/>
      <w:bookmarkEnd w:id="821"/>
      <w:bookmarkEnd w:id="822"/>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23"/>
      <w:bookmarkEnd w:id="824"/>
      <w:bookmarkEnd w:id="825"/>
      <w:bookmarkEnd w:id="826"/>
      <w:bookmarkEnd w:id="827"/>
      <w:bookmarkEnd w:id="828"/>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DA481F" w:rsidRDefault="00DA481F" w:rsidP="00DA481F">
      <w:pPr>
        <w:pStyle w:val="ConsPlusNonformat"/>
        <w:jc w:val="both"/>
        <w:rPr>
          <w:rFonts w:ascii="Times New Roman" w:hAnsi="Times New Roman" w:cs="Times New Roman"/>
          <w:sz w:val="22"/>
          <w:szCs w:val="22"/>
        </w:rPr>
      </w:pPr>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DA481F" w:rsidRPr="00B14F64" w:rsidRDefault="00DA481F" w:rsidP="00DA481F">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DA481F" w:rsidRPr="00B14F64" w:rsidRDefault="00DA481F" w:rsidP="00DA481F">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DA481F"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DA481F" w:rsidRDefault="00DA481F" w:rsidP="00DA481F">
      <w:pPr>
        <w:pStyle w:val="ConsPlusNonformat"/>
        <w:jc w:val="both"/>
        <w:rPr>
          <w:rFonts w:ascii="Times New Roman" w:hAnsi="Times New Roman" w:cs="Times New Roman"/>
          <w:sz w:val="22"/>
          <w:szCs w:val="22"/>
        </w:rPr>
      </w:pPr>
    </w:p>
    <w:p w:rsidR="00DA481F" w:rsidRPr="00B14F64" w:rsidRDefault="00DA481F" w:rsidP="00DA481F">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DA481F" w:rsidRPr="00B14F64" w:rsidRDefault="00DA481F" w:rsidP="00DA481F">
      <w:pPr>
        <w:sectPr w:rsidR="00DA481F" w:rsidRPr="00B14F64" w:rsidSect="002C03EF">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263"/>
        <w:gridCol w:w="1799"/>
        <w:gridCol w:w="1817"/>
        <w:gridCol w:w="1417"/>
      </w:tblGrid>
      <w:tr w:rsidR="00DA481F" w:rsidRPr="00B14F64" w:rsidTr="002C03EF">
        <w:tc>
          <w:tcPr>
            <w:tcW w:w="557" w:type="dxa"/>
          </w:tcPr>
          <w:p w:rsidR="00DA481F" w:rsidRPr="00316742" w:rsidRDefault="00DA481F" w:rsidP="002C03EF">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263" w:type="dxa"/>
          </w:tcPr>
          <w:p w:rsidR="00DA481F" w:rsidRPr="00316742" w:rsidRDefault="00DA481F" w:rsidP="002C03E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DA481F" w:rsidRPr="00316742" w:rsidRDefault="00DA481F" w:rsidP="002C03E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DA481F" w:rsidRPr="00316742" w:rsidRDefault="00DA481F" w:rsidP="002C03E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DA481F" w:rsidRPr="00316742" w:rsidRDefault="00DA481F" w:rsidP="002C03E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DA481F" w:rsidRPr="00B14F64" w:rsidTr="002C03EF">
        <w:tc>
          <w:tcPr>
            <w:tcW w:w="557" w:type="dxa"/>
          </w:tcPr>
          <w:p w:rsidR="00DA481F" w:rsidRPr="00316742" w:rsidRDefault="00DA481F" w:rsidP="002C03E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263" w:type="dxa"/>
          </w:tcPr>
          <w:p w:rsidR="00DA481F" w:rsidRPr="00316742" w:rsidRDefault="00DA481F" w:rsidP="002C03E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DA481F" w:rsidRPr="00316742" w:rsidRDefault="00DA481F" w:rsidP="002C03E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DA481F" w:rsidRPr="00316742" w:rsidRDefault="00DA481F" w:rsidP="002C03E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DA481F" w:rsidRPr="00316742" w:rsidRDefault="00DA481F" w:rsidP="002C03EF">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DA481F" w:rsidTr="002C03EF">
        <w:tc>
          <w:tcPr>
            <w:tcW w:w="557" w:type="dxa"/>
          </w:tcPr>
          <w:p w:rsidR="00DA481F" w:rsidRPr="00316742" w:rsidRDefault="00DA481F" w:rsidP="002C03EF">
            <w:pPr>
              <w:pStyle w:val="ConsPlusNormal"/>
              <w:ind w:firstLine="0"/>
              <w:rPr>
                <w:rFonts w:ascii="Times New Roman" w:hAnsi="Times New Roman" w:cs="Times New Roman"/>
                <w:sz w:val="22"/>
                <w:szCs w:val="22"/>
              </w:rPr>
            </w:pPr>
            <w:bookmarkStart w:id="829" w:name="P230"/>
            <w:bookmarkEnd w:id="829"/>
            <w:r w:rsidRPr="00316742">
              <w:rPr>
                <w:rFonts w:ascii="Times New Roman" w:hAnsi="Times New Roman" w:cs="Times New Roman"/>
                <w:sz w:val="22"/>
                <w:szCs w:val="22"/>
              </w:rPr>
              <w:t>1.</w:t>
            </w:r>
          </w:p>
        </w:tc>
        <w:tc>
          <w:tcPr>
            <w:tcW w:w="4263" w:type="dxa"/>
          </w:tcPr>
          <w:p w:rsidR="00DA481F" w:rsidRPr="00316742" w:rsidRDefault="00DA481F" w:rsidP="002C03EF">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2C03EF">
        <w:tc>
          <w:tcPr>
            <w:tcW w:w="557" w:type="dxa"/>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263" w:type="dxa"/>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2C03EF">
        <w:tc>
          <w:tcPr>
            <w:tcW w:w="557" w:type="dxa"/>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263" w:type="dxa"/>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2C03EF">
        <w:tc>
          <w:tcPr>
            <w:tcW w:w="557" w:type="dxa"/>
            <w:vMerge w:val="restart"/>
          </w:tcPr>
          <w:p w:rsidR="00DA481F" w:rsidRPr="00316742" w:rsidRDefault="00DA481F" w:rsidP="002C03EF">
            <w:pPr>
              <w:pStyle w:val="ConsPlusNormal"/>
              <w:ind w:firstLine="0"/>
              <w:rPr>
                <w:rFonts w:ascii="Times New Roman" w:hAnsi="Times New Roman" w:cs="Times New Roman"/>
                <w:sz w:val="22"/>
                <w:szCs w:val="22"/>
              </w:rPr>
            </w:pPr>
            <w:bookmarkStart w:id="830" w:name="P242"/>
            <w:bookmarkEnd w:id="830"/>
            <w:r w:rsidRPr="00316742">
              <w:rPr>
                <w:rFonts w:ascii="Times New Roman" w:hAnsi="Times New Roman" w:cs="Times New Roman"/>
                <w:sz w:val="22"/>
                <w:szCs w:val="22"/>
              </w:rPr>
              <w:t>4.</w:t>
            </w:r>
          </w:p>
        </w:tc>
        <w:tc>
          <w:tcPr>
            <w:tcW w:w="4263" w:type="dxa"/>
            <w:vMerge w:val="restart"/>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DA481F" w:rsidTr="002C03EF">
        <w:tc>
          <w:tcPr>
            <w:tcW w:w="557" w:type="dxa"/>
            <w:vMerge/>
          </w:tcPr>
          <w:p w:rsidR="00DA481F" w:rsidRPr="00316742" w:rsidRDefault="00DA481F" w:rsidP="002C03EF"/>
        </w:tc>
        <w:tc>
          <w:tcPr>
            <w:tcW w:w="4263" w:type="dxa"/>
            <w:vMerge/>
          </w:tcPr>
          <w:p w:rsidR="00DA481F" w:rsidRPr="00316742" w:rsidRDefault="00DA481F" w:rsidP="002C03EF"/>
        </w:tc>
        <w:tc>
          <w:tcPr>
            <w:tcW w:w="1799" w:type="dxa"/>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2C03EF">
            <w:pPr>
              <w:jc w:val="center"/>
            </w:pPr>
          </w:p>
        </w:tc>
        <w:tc>
          <w:tcPr>
            <w:tcW w:w="1417" w:type="dxa"/>
            <w:vMerge/>
          </w:tcPr>
          <w:p w:rsidR="00DA481F" w:rsidRPr="00316742" w:rsidRDefault="00DA481F" w:rsidP="002C03EF">
            <w:pPr>
              <w:jc w:val="center"/>
            </w:pPr>
          </w:p>
        </w:tc>
      </w:tr>
      <w:tr w:rsidR="00DA481F" w:rsidTr="002C03EF">
        <w:tc>
          <w:tcPr>
            <w:tcW w:w="557" w:type="dxa"/>
            <w:vMerge w:val="restart"/>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263" w:type="dxa"/>
            <w:vMerge w:val="restart"/>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DA481F" w:rsidTr="002C03EF">
        <w:tc>
          <w:tcPr>
            <w:tcW w:w="557" w:type="dxa"/>
            <w:vMerge/>
          </w:tcPr>
          <w:p w:rsidR="00DA481F" w:rsidRPr="00316742" w:rsidRDefault="00DA481F" w:rsidP="002C03EF"/>
        </w:tc>
        <w:tc>
          <w:tcPr>
            <w:tcW w:w="4263" w:type="dxa"/>
            <w:vMerge/>
          </w:tcPr>
          <w:p w:rsidR="00DA481F" w:rsidRPr="00316742" w:rsidRDefault="00DA481F" w:rsidP="002C03EF"/>
        </w:tc>
        <w:tc>
          <w:tcPr>
            <w:tcW w:w="1799" w:type="dxa"/>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DA481F" w:rsidRPr="00316742" w:rsidRDefault="00DA481F" w:rsidP="002C03EF">
            <w:pPr>
              <w:jc w:val="center"/>
            </w:pPr>
          </w:p>
        </w:tc>
        <w:tc>
          <w:tcPr>
            <w:tcW w:w="1417" w:type="dxa"/>
          </w:tcPr>
          <w:p w:rsidR="00DA481F" w:rsidRPr="00316742" w:rsidRDefault="00DA481F" w:rsidP="002C03EF">
            <w:pPr>
              <w:pStyle w:val="ConsPlusNormal"/>
              <w:jc w:val="center"/>
              <w:rPr>
                <w:rFonts w:ascii="Times New Roman" w:hAnsi="Times New Roman" w:cs="Times New Roman"/>
                <w:sz w:val="22"/>
                <w:szCs w:val="22"/>
              </w:rPr>
            </w:pPr>
          </w:p>
        </w:tc>
      </w:tr>
      <w:tr w:rsidR="00DA481F" w:rsidTr="002C03EF">
        <w:tc>
          <w:tcPr>
            <w:tcW w:w="557" w:type="dxa"/>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263" w:type="dxa"/>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w:t>
            </w:r>
            <w:r w:rsidRPr="00316742">
              <w:rPr>
                <w:rFonts w:ascii="Times New Roman" w:hAnsi="Times New Roman" w:cs="Times New Roman"/>
                <w:sz w:val="22"/>
                <w:szCs w:val="22"/>
              </w:rPr>
              <w:lastRenderedPageBreak/>
              <w:t>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DA481F" w:rsidTr="002C03EF">
        <w:tc>
          <w:tcPr>
            <w:tcW w:w="557" w:type="dxa"/>
          </w:tcPr>
          <w:p w:rsidR="00DA481F" w:rsidRPr="00316742" w:rsidRDefault="00DA481F" w:rsidP="002C03EF">
            <w:pPr>
              <w:pStyle w:val="ConsPlusNormal"/>
              <w:ind w:firstLine="0"/>
              <w:rPr>
                <w:rFonts w:ascii="Times New Roman" w:hAnsi="Times New Roman" w:cs="Times New Roman"/>
                <w:sz w:val="22"/>
                <w:szCs w:val="22"/>
              </w:rPr>
            </w:pPr>
            <w:bookmarkStart w:id="831" w:name="P258"/>
            <w:bookmarkEnd w:id="831"/>
            <w:r w:rsidRPr="00316742">
              <w:rPr>
                <w:rFonts w:ascii="Times New Roman" w:hAnsi="Times New Roman" w:cs="Times New Roman"/>
                <w:sz w:val="22"/>
                <w:szCs w:val="22"/>
              </w:rPr>
              <w:lastRenderedPageBreak/>
              <w:t>7.</w:t>
            </w:r>
          </w:p>
        </w:tc>
        <w:tc>
          <w:tcPr>
            <w:tcW w:w="4263" w:type="dxa"/>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2C03EF">
        <w:tc>
          <w:tcPr>
            <w:tcW w:w="557" w:type="dxa"/>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263" w:type="dxa"/>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DA481F" w:rsidTr="002C03EF">
        <w:tc>
          <w:tcPr>
            <w:tcW w:w="557" w:type="dxa"/>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263" w:type="dxa"/>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DA481F" w:rsidTr="002C03EF">
        <w:tc>
          <w:tcPr>
            <w:tcW w:w="557" w:type="dxa"/>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263" w:type="dxa"/>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DA481F" w:rsidTr="002C03EF">
        <w:tc>
          <w:tcPr>
            <w:tcW w:w="557" w:type="dxa"/>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263" w:type="dxa"/>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2C03EF">
        <w:tc>
          <w:tcPr>
            <w:tcW w:w="557" w:type="dxa"/>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263" w:type="dxa"/>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DA481F" w:rsidTr="002C03EF">
        <w:tc>
          <w:tcPr>
            <w:tcW w:w="557" w:type="dxa"/>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263" w:type="dxa"/>
          </w:tcPr>
          <w:p w:rsidR="00DA481F" w:rsidRPr="00316742" w:rsidRDefault="00DA481F" w:rsidP="002C03EF">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дисквалификации</w:t>
            </w:r>
          </w:p>
        </w:tc>
        <w:tc>
          <w:tcPr>
            <w:tcW w:w="5033" w:type="dxa"/>
            <w:gridSpan w:val="3"/>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DA481F" w:rsidTr="002C03EF">
        <w:tc>
          <w:tcPr>
            <w:tcW w:w="557" w:type="dxa"/>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14.</w:t>
            </w:r>
          </w:p>
        </w:tc>
        <w:tc>
          <w:tcPr>
            <w:tcW w:w="4263" w:type="dxa"/>
          </w:tcPr>
          <w:p w:rsidR="00DA481F" w:rsidRPr="00316742" w:rsidRDefault="00DA481F" w:rsidP="002C03EF">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Информация о наличии сведений о </w:t>
            </w:r>
            <w:r w:rsidRPr="00316742">
              <w:rPr>
                <w:rFonts w:ascii="Times New Roman" w:hAnsi="Times New Roman" w:cs="Times New Roman"/>
                <w:sz w:val="22"/>
                <w:szCs w:val="22"/>
              </w:rPr>
              <w:lastRenderedPageBreak/>
              <w:t>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DA481F" w:rsidRPr="00316742" w:rsidRDefault="00DA481F" w:rsidP="002C03EF">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bl>
    <w:p w:rsidR="00DA481F" w:rsidRDefault="00DA481F" w:rsidP="00DA481F">
      <w:pPr>
        <w:pStyle w:val="ConsPlusNonformat"/>
        <w:jc w:val="both"/>
        <w:rPr>
          <w:rFonts w:ascii="Times New Roman" w:hAnsi="Times New Roman" w:cs="Times New Roman"/>
          <w:sz w:val="22"/>
          <w:szCs w:val="22"/>
        </w:rPr>
      </w:pPr>
    </w:p>
    <w:p w:rsidR="00DA481F" w:rsidRPr="00197CB9" w:rsidRDefault="00DA481F" w:rsidP="00DA481F">
      <w:pPr>
        <w:pStyle w:val="ConsPlusNonformat"/>
        <w:jc w:val="both"/>
        <w:rPr>
          <w:rFonts w:ascii="Times New Roman" w:hAnsi="Times New Roman" w:cs="Times New Roman"/>
          <w:sz w:val="22"/>
          <w:szCs w:val="22"/>
        </w:rPr>
      </w:pPr>
    </w:p>
    <w:p w:rsidR="00DA481F" w:rsidRPr="00DB6009" w:rsidRDefault="00DA481F" w:rsidP="00DA481F">
      <w:pPr>
        <w:autoSpaceDE w:val="0"/>
        <w:autoSpaceDN w:val="0"/>
        <w:adjustRightInd w:val="0"/>
        <w:spacing w:line="240" w:lineRule="auto"/>
        <w:ind w:firstLine="540"/>
        <w:outlineLvl w:val="3"/>
        <w:rPr>
          <w:bdr w:val="none" w:sz="0" w:space="0" w:color="auto" w:frame="1"/>
        </w:rPr>
      </w:pPr>
    </w:p>
    <w:p w:rsidR="00DA481F" w:rsidRPr="00DB6009" w:rsidRDefault="00DA481F" w:rsidP="00DA481F">
      <w:pPr>
        <w:autoSpaceDE w:val="0"/>
        <w:autoSpaceDN w:val="0"/>
        <w:adjustRightInd w:val="0"/>
        <w:spacing w:line="240" w:lineRule="auto"/>
        <w:outlineLvl w:val="3"/>
      </w:pPr>
    </w:p>
    <w:p w:rsidR="00DA481F" w:rsidRPr="00DB6009" w:rsidRDefault="00DA481F" w:rsidP="00DA481F">
      <w:pPr>
        <w:spacing w:line="240" w:lineRule="auto"/>
      </w:pPr>
    </w:p>
    <w:p w:rsidR="00DA481F" w:rsidRPr="00DB6009" w:rsidRDefault="00DA481F" w:rsidP="00DA481F">
      <w:pPr>
        <w:spacing w:line="240" w:lineRule="auto"/>
      </w:pPr>
    </w:p>
    <w:p w:rsidR="00DA481F" w:rsidRPr="00DB6009" w:rsidRDefault="00DA481F" w:rsidP="00DA481F">
      <w:pPr>
        <w:spacing w:line="240" w:lineRule="auto"/>
        <w:ind w:firstLine="708"/>
      </w:pPr>
    </w:p>
    <w:p w:rsidR="00DA481F" w:rsidRPr="00DB6009" w:rsidRDefault="00DA481F" w:rsidP="00DA481F">
      <w:pPr>
        <w:spacing w:line="240" w:lineRule="auto"/>
      </w:pPr>
    </w:p>
    <w:p w:rsidR="00DA481F" w:rsidRPr="00DB6009" w:rsidRDefault="00DA481F" w:rsidP="00DA481F">
      <w:pPr>
        <w:spacing w:line="240" w:lineRule="auto"/>
        <w:ind w:right="423"/>
        <w:rPr>
          <w:sz w:val="28"/>
        </w:rPr>
      </w:pPr>
    </w:p>
    <w:p w:rsidR="00DA481F" w:rsidRPr="00DB6009" w:rsidRDefault="00DA481F" w:rsidP="00DA481F">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DA481F" w:rsidRPr="00DB6009" w:rsidTr="002C03EF">
        <w:tc>
          <w:tcPr>
            <w:tcW w:w="3960" w:type="dxa"/>
            <w:tcBorders>
              <w:top w:val="single" w:sz="4" w:space="0" w:color="auto"/>
            </w:tcBorders>
          </w:tcPr>
          <w:p w:rsidR="00DA481F" w:rsidRPr="00DB6009" w:rsidRDefault="00DA481F" w:rsidP="002C03EF">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DA481F" w:rsidRPr="00DB6009" w:rsidRDefault="00DA481F" w:rsidP="002C03EF">
            <w:pPr>
              <w:tabs>
                <w:tab w:val="left" w:pos="1080"/>
              </w:tabs>
              <w:spacing w:line="240" w:lineRule="auto"/>
              <w:ind w:firstLine="540"/>
              <w:rPr>
                <w:sz w:val="20"/>
                <w:szCs w:val="20"/>
              </w:rPr>
            </w:pPr>
          </w:p>
        </w:tc>
        <w:tc>
          <w:tcPr>
            <w:tcW w:w="4677" w:type="dxa"/>
            <w:tcBorders>
              <w:top w:val="single" w:sz="4" w:space="0" w:color="auto"/>
            </w:tcBorders>
          </w:tcPr>
          <w:p w:rsidR="00DA481F" w:rsidRPr="00DB6009" w:rsidRDefault="00DA481F" w:rsidP="002C03EF">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DA481F" w:rsidRPr="00DB6009" w:rsidRDefault="00DA481F" w:rsidP="00DA481F">
      <w:pPr>
        <w:tabs>
          <w:tab w:val="left" w:pos="1080"/>
        </w:tabs>
        <w:spacing w:line="240" w:lineRule="auto"/>
        <w:ind w:firstLine="540"/>
        <w:rPr>
          <w:b/>
        </w:rPr>
      </w:pPr>
      <w:r w:rsidRPr="00DB6009">
        <w:rPr>
          <w:b/>
        </w:rPr>
        <w:t>М.П.</w:t>
      </w:r>
    </w:p>
    <w:p w:rsidR="00DA481F" w:rsidRDefault="00DA481F" w:rsidP="00DA481F">
      <w:pPr>
        <w:ind w:firstLine="0"/>
      </w:pPr>
    </w:p>
    <w:p w:rsidR="00DA481F" w:rsidRDefault="00DA481F" w:rsidP="00DA481F">
      <w:pPr>
        <w:ind w:right="-1"/>
        <w:rPr>
          <w:color w:val="000000"/>
        </w:rPr>
      </w:pP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(подпись, М.П.)</w:t>
      </w:r>
    </w:p>
    <w:p w:rsidR="00DA481F" w:rsidRDefault="00DA481F" w:rsidP="00DA481F">
      <w:pPr>
        <w:spacing w:line="240" w:lineRule="auto"/>
        <w:ind w:right="-1"/>
        <w:rPr>
          <w:color w:val="000000"/>
        </w:rPr>
      </w:pPr>
      <w:r>
        <w:rPr>
          <w:color w:val="000000"/>
        </w:rPr>
        <w:t>____________________________________</w:t>
      </w:r>
    </w:p>
    <w:p w:rsidR="00DA481F" w:rsidRDefault="00DA481F" w:rsidP="00DA481F">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32" w:name="_Toc439170690"/>
      <w:bookmarkStart w:id="833" w:name="_Toc439172792"/>
      <w:bookmarkStart w:id="834" w:name="_Toc439173236"/>
      <w:bookmarkStart w:id="835" w:name="_Toc439238232"/>
    </w:p>
    <w:bookmarkEnd w:id="832"/>
    <w:bookmarkEnd w:id="833"/>
    <w:bookmarkEnd w:id="834"/>
    <w:bookmarkEnd w:id="835"/>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36" w:name="_Toc125426243"/>
      <w:bookmarkStart w:id="837" w:name="_Toc396984070"/>
      <w:bookmarkStart w:id="838" w:name="_Toc423423673"/>
      <w:r>
        <w:br w:type="page"/>
      </w:r>
    </w:p>
    <w:p w:rsidR="004F4D80" w:rsidRPr="007417E6" w:rsidRDefault="004F4D80" w:rsidP="004F4D80">
      <w:pPr>
        <w:pStyle w:val="3"/>
        <w:rPr>
          <w:sz w:val="22"/>
        </w:rPr>
      </w:pPr>
      <w:bookmarkStart w:id="839" w:name="_Toc439170691"/>
      <w:bookmarkStart w:id="840" w:name="_Toc439172793"/>
      <w:bookmarkStart w:id="841" w:name="_Toc439173237"/>
      <w:bookmarkStart w:id="842" w:name="_Toc439238233"/>
      <w:bookmarkStart w:id="843" w:name="_Toc439252780"/>
      <w:bookmarkStart w:id="844" w:name="_Toc439323754"/>
      <w:bookmarkStart w:id="845" w:name="_Toc440361391"/>
      <w:bookmarkStart w:id="846" w:name="_Toc440376146"/>
      <w:bookmarkStart w:id="847" w:name="_Toc440376273"/>
      <w:bookmarkStart w:id="848" w:name="_Toc440382531"/>
      <w:bookmarkStart w:id="849" w:name="_Toc440447201"/>
      <w:bookmarkStart w:id="850" w:name="_Toc440632362"/>
      <w:bookmarkStart w:id="851" w:name="_Toc440875134"/>
      <w:bookmarkStart w:id="852" w:name="_Toc441131121"/>
      <w:r>
        <w:rPr>
          <w:szCs w:val="24"/>
        </w:rPr>
        <w:lastRenderedPageBreak/>
        <w:t>Инструкции по заполнению</w:t>
      </w:r>
      <w:bookmarkEnd w:id="836"/>
      <w:r>
        <w:rPr>
          <w:szCs w:val="24"/>
        </w:rPr>
        <w:t xml:space="preserve"> Анкеты </w:t>
      </w:r>
      <w:r w:rsidR="00C236C0">
        <w:rPr>
          <w:szCs w:val="24"/>
        </w:rPr>
        <w:t>Участник</w:t>
      </w:r>
      <w:r>
        <w:rPr>
          <w:szCs w:val="24"/>
        </w:rPr>
        <w:t>а</w:t>
      </w:r>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66072F">
        <w:rPr>
          <w:sz w:val="24"/>
          <w:szCs w:val="24"/>
        </w:rPr>
        <w:fldChar w:fldCharType="begin"/>
      </w:r>
      <w:r w:rsidR="00D56F8C">
        <w:rPr>
          <w:sz w:val="24"/>
          <w:szCs w:val="24"/>
        </w:rPr>
        <w:instrText xml:space="preserve"> REF _Ref55336310 \r \h </w:instrText>
      </w:r>
      <w:r w:rsidR="0066072F">
        <w:rPr>
          <w:sz w:val="24"/>
          <w:szCs w:val="24"/>
        </w:rPr>
      </w:r>
      <w:r w:rsidR="0066072F">
        <w:rPr>
          <w:sz w:val="24"/>
          <w:szCs w:val="24"/>
        </w:rPr>
        <w:fldChar w:fldCharType="separate"/>
      </w:r>
      <w:r w:rsidR="00FF15F3">
        <w:rPr>
          <w:sz w:val="24"/>
          <w:szCs w:val="24"/>
        </w:rPr>
        <w:t>5.1</w:t>
      </w:r>
      <w:r w:rsidR="0066072F">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853" w:name="_Ref55336378"/>
      <w:bookmarkStart w:id="854" w:name="_Toc57314676"/>
      <w:bookmarkStart w:id="855" w:name="_Toc69728990"/>
      <w:bookmarkStart w:id="856" w:name="_Toc98253942"/>
      <w:bookmarkStart w:id="857" w:name="_Toc165173868"/>
      <w:bookmarkStart w:id="858" w:name="_Toc423423674"/>
      <w:bookmarkStart w:id="859" w:name="_Toc441131122"/>
      <w:r w:rsidRPr="00250D0D">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250D0D"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250D0D">
        <w:rPr>
          <w:sz w:val="24"/>
          <w:szCs w:val="24"/>
        </w:rPr>
        <w:t>Декларация о соответствии Участника/</w:t>
      </w:r>
      <w:r>
        <w:rPr>
          <w:sz w:val="24"/>
          <w:szCs w:val="24"/>
        </w:rPr>
        <w:t>соисполнителя</w:t>
      </w:r>
      <w:r w:rsidRPr="00250D0D">
        <w:rPr>
          <w:sz w:val="24"/>
          <w:szCs w:val="24"/>
        </w:rPr>
        <w:t>/члена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66072F">
        <w:rPr>
          <w:sz w:val="24"/>
          <w:szCs w:val="24"/>
        </w:rPr>
        <w:fldChar w:fldCharType="begin"/>
      </w:r>
      <w:r>
        <w:rPr>
          <w:sz w:val="24"/>
          <w:szCs w:val="24"/>
        </w:rPr>
        <w:instrText xml:space="preserve"> REF _Ref444170359 \r \h </w:instrText>
      </w:r>
      <w:r w:rsidR="0066072F">
        <w:rPr>
          <w:sz w:val="24"/>
          <w:szCs w:val="24"/>
        </w:rPr>
      </w:r>
      <w:r w:rsidR="0066072F">
        <w:rPr>
          <w:sz w:val="24"/>
          <w:szCs w:val="24"/>
        </w:rPr>
        <w:fldChar w:fldCharType="separate"/>
      </w:r>
      <w:r w:rsidR="00FF15F3">
        <w:rPr>
          <w:sz w:val="24"/>
          <w:szCs w:val="24"/>
        </w:rPr>
        <w:t>5.7.2</w:t>
      </w:r>
      <w:r w:rsidR="0066072F">
        <w:rPr>
          <w:sz w:val="24"/>
          <w:szCs w:val="24"/>
        </w:rPr>
        <w:fldChar w:fldCharType="end"/>
      </w:r>
      <w:r w:rsidRPr="00250D0D">
        <w:rPr>
          <w:sz w:val="24"/>
          <w:szCs w:val="24"/>
        </w:rPr>
        <w:t>) предоставляется только теми Участниками/</w:t>
      </w:r>
      <w:r>
        <w:rPr>
          <w:sz w:val="24"/>
          <w:szCs w:val="24"/>
        </w:rPr>
        <w:t>соисполнителями</w:t>
      </w:r>
      <w:r w:rsidRPr="00250D0D">
        <w:rPr>
          <w:sz w:val="24"/>
          <w:szCs w:val="24"/>
        </w:rP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Pr>
          <w:sz w:val="24"/>
          <w:szCs w:val="24"/>
        </w:rPr>
        <w:t xml:space="preserve"> </w:t>
      </w:r>
      <w:r w:rsidR="00D15047" w:rsidRPr="00673EDD">
        <w:rPr>
          <w:sz w:val="24"/>
          <w:szCs w:val="24"/>
        </w:rPr>
        <w:t>В случае</w:t>
      </w:r>
      <w:proofErr w:type="gramStart"/>
      <w:r w:rsidR="00D15047" w:rsidRPr="00673EDD">
        <w:rPr>
          <w:sz w:val="24"/>
          <w:szCs w:val="24"/>
        </w:rPr>
        <w:t>,</w:t>
      </w:r>
      <w:proofErr w:type="gramEnd"/>
      <w:r w:rsidR="00D15047" w:rsidRPr="00673EDD">
        <w:rPr>
          <w:sz w:val="24"/>
          <w:szCs w:val="24"/>
        </w:rPr>
        <w:t xml:space="preserve"> если Участник/</w:t>
      </w:r>
      <w:r w:rsidR="00D15047">
        <w:rPr>
          <w:sz w:val="24"/>
          <w:szCs w:val="24"/>
        </w:rPr>
        <w:t>соисполнитель/</w:t>
      </w:r>
      <w:r w:rsidR="00D15047" w:rsidRPr="00673EDD">
        <w:rPr>
          <w:sz w:val="24"/>
          <w:szCs w:val="24"/>
        </w:rPr>
        <w:t>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D15047">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60" w:name="_Ref449016627"/>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853"/>
      <w:bookmarkEnd w:id="854"/>
      <w:bookmarkEnd w:id="855"/>
      <w:bookmarkEnd w:id="856"/>
      <w:bookmarkEnd w:id="857"/>
      <w:bookmarkEnd w:id="858"/>
      <w:bookmarkEnd w:id="859"/>
      <w:bookmarkEnd w:id="860"/>
    </w:p>
    <w:p w:rsidR="004F4D80" w:rsidRPr="00D904EF" w:rsidRDefault="004F4D80" w:rsidP="004F4D80">
      <w:pPr>
        <w:pStyle w:val="3"/>
        <w:rPr>
          <w:szCs w:val="24"/>
        </w:rPr>
      </w:pPr>
      <w:bookmarkStart w:id="861" w:name="_Toc98253943"/>
      <w:bookmarkStart w:id="862" w:name="_Toc157248195"/>
      <w:bookmarkStart w:id="863" w:name="_Toc157496564"/>
      <w:bookmarkStart w:id="864" w:name="_Toc158206103"/>
      <w:bookmarkStart w:id="865" w:name="_Toc164057788"/>
      <w:bookmarkStart w:id="866" w:name="_Toc164137138"/>
      <w:bookmarkStart w:id="867" w:name="_Toc164161298"/>
      <w:bookmarkStart w:id="868" w:name="_Toc165173869"/>
      <w:bookmarkStart w:id="869" w:name="_Toc439170693"/>
      <w:bookmarkStart w:id="870" w:name="_Toc439172795"/>
      <w:bookmarkStart w:id="871" w:name="_Toc439173239"/>
      <w:bookmarkStart w:id="872" w:name="_Toc439238235"/>
      <w:bookmarkStart w:id="873" w:name="_Toc439252782"/>
      <w:bookmarkStart w:id="874" w:name="_Toc439323756"/>
      <w:bookmarkStart w:id="875" w:name="_Toc440361393"/>
      <w:bookmarkStart w:id="876" w:name="_Toc440376275"/>
      <w:bookmarkStart w:id="877" w:name="_Toc440382533"/>
      <w:bookmarkStart w:id="878" w:name="_Toc440447203"/>
      <w:bookmarkStart w:id="879" w:name="_Toc440632364"/>
      <w:bookmarkStart w:id="880" w:name="_Toc440875136"/>
      <w:bookmarkStart w:id="881" w:name="_Toc441131123"/>
      <w:r w:rsidRPr="00D904EF">
        <w:rPr>
          <w:szCs w:val="24"/>
        </w:rPr>
        <w:t>Форма Справки о перечне и годовых объемах выполнения аналогичных договоров</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882" w:name="_Toc98253944"/>
      <w:bookmarkStart w:id="883" w:name="_Toc157248196"/>
      <w:bookmarkStart w:id="884" w:name="_Toc157496565"/>
      <w:bookmarkStart w:id="885" w:name="_Toc158206104"/>
      <w:bookmarkStart w:id="886" w:name="_Toc164057789"/>
      <w:bookmarkStart w:id="887" w:name="_Toc164137139"/>
      <w:bookmarkStart w:id="888" w:name="_Toc164161299"/>
      <w:bookmarkStart w:id="889" w:name="_Toc165173870"/>
      <w:r>
        <w:rPr>
          <w:szCs w:val="24"/>
        </w:rPr>
        <w:br w:type="page"/>
      </w:r>
    </w:p>
    <w:p w:rsidR="004F4D80" w:rsidRPr="00D904EF" w:rsidRDefault="004F4D80" w:rsidP="004F4D80">
      <w:pPr>
        <w:pStyle w:val="3"/>
        <w:rPr>
          <w:szCs w:val="24"/>
        </w:rPr>
      </w:pPr>
      <w:bookmarkStart w:id="890" w:name="_Toc439170694"/>
      <w:bookmarkStart w:id="891" w:name="_Toc439172796"/>
      <w:bookmarkStart w:id="892" w:name="_Toc439173240"/>
      <w:bookmarkStart w:id="893" w:name="_Toc439238236"/>
      <w:bookmarkStart w:id="894" w:name="_Toc439252783"/>
      <w:bookmarkStart w:id="895" w:name="_Toc439323757"/>
      <w:bookmarkStart w:id="896" w:name="_Toc440361394"/>
      <w:bookmarkStart w:id="897" w:name="_Toc440376276"/>
      <w:bookmarkStart w:id="898" w:name="_Toc440382534"/>
      <w:bookmarkStart w:id="899" w:name="_Toc440447204"/>
      <w:bookmarkStart w:id="900" w:name="_Toc440632365"/>
      <w:bookmarkStart w:id="901" w:name="_Toc440875137"/>
      <w:bookmarkStart w:id="902" w:name="_Toc441131124"/>
      <w:r w:rsidRPr="00D904EF">
        <w:rPr>
          <w:szCs w:val="24"/>
        </w:rPr>
        <w:lastRenderedPageBreak/>
        <w:t>Инструкции по заполнению</w:t>
      </w:r>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6072F">
        <w:rPr>
          <w:sz w:val="24"/>
          <w:szCs w:val="24"/>
        </w:rPr>
        <w:fldChar w:fldCharType="begin"/>
      </w:r>
      <w:r w:rsidR="00D90031">
        <w:rPr>
          <w:sz w:val="24"/>
          <w:szCs w:val="24"/>
        </w:rPr>
        <w:instrText xml:space="preserve"> REF _Ref55336310 \r \h </w:instrText>
      </w:r>
      <w:r w:rsidR="0066072F">
        <w:rPr>
          <w:sz w:val="24"/>
          <w:szCs w:val="24"/>
        </w:rPr>
      </w:r>
      <w:r w:rsidR="0066072F">
        <w:rPr>
          <w:sz w:val="24"/>
          <w:szCs w:val="24"/>
        </w:rPr>
        <w:fldChar w:fldCharType="separate"/>
      </w:r>
      <w:r w:rsidR="00FF15F3">
        <w:rPr>
          <w:sz w:val="24"/>
          <w:szCs w:val="24"/>
        </w:rPr>
        <w:t>5.1</w:t>
      </w:r>
      <w:r w:rsidR="0066072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66072F">
        <w:rPr>
          <w:sz w:val="24"/>
          <w:szCs w:val="24"/>
        </w:rPr>
        <w:fldChar w:fldCharType="begin"/>
      </w:r>
      <w:r w:rsidR="00D90031">
        <w:rPr>
          <w:sz w:val="24"/>
          <w:szCs w:val="24"/>
        </w:rPr>
        <w:instrText xml:space="preserve"> REF _Ref440274159 \r \h </w:instrText>
      </w:r>
      <w:r w:rsidR="0066072F">
        <w:rPr>
          <w:sz w:val="24"/>
          <w:szCs w:val="24"/>
        </w:rPr>
      </w:r>
      <w:r w:rsidR="0066072F">
        <w:rPr>
          <w:sz w:val="24"/>
          <w:szCs w:val="24"/>
        </w:rPr>
        <w:fldChar w:fldCharType="separate"/>
      </w:r>
      <w:r w:rsidR="00FF15F3">
        <w:rPr>
          <w:sz w:val="24"/>
          <w:szCs w:val="24"/>
        </w:rPr>
        <w:t>4</w:t>
      </w:r>
      <w:r w:rsidR="0066072F">
        <w:rPr>
          <w:sz w:val="24"/>
          <w:szCs w:val="24"/>
        </w:rPr>
        <w:fldChar w:fldCharType="end"/>
      </w:r>
      <w:r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03" w:name="_Ref55336389"/>
      <w:bookmarkStart w:id="904" w:name="_Toc57314677"/>
      <w:bookmarkStart w:id="905" w:name="_Toc69728991"/>
      <w:bookmarkStart w:id="906" w:name="_Toc98253945"/>
      <w:bookmarkStart w:id="907" w:name="_Toc165173871"/>
      <w:bookmarkStart w:id="908" w:name="_Toc423423675"/>
      <w:bookmarkStart w:id="909" w:name="_Toc441131125"/>
      <w:r w:rsidRPr="00F647F7">
        <w:lastRenderedPageBreak/>
        <w:t xml:space="preserve">Справка о материально-технических ресурсах (форма </w:t>
      </w:r>
      <w:r w:rsidR="00B8118F">
        <w:t>9</w:t>
      </w:r>
      <w:r w:rsidRPr="00F647F7">
        <w:t>)</w:t>
      </w:r>
      <w:bookmarkEnd w:id="903"/>
      <w:bookmarkEnd w:id="904"/>
      <w:bookmarkEnd w:id="905"/>
      <w:bookmarkEnd w:id="906"/>
      <w:bookmarkEnd w:id="907"/>
      <w:bookmarkEnd w:id="908"/>
      <w:bookmarkEnd w:id="909"/>
    </w:p>
    <w:p w:rsidR="004F4D80" w:rsidRPr="00D904EF" w:rsidRDefault="004F4D80" w:rsidP="004F4D80">
      <w:pPr>
        <w:pStyle w:val="3"/>
        <w:rPr>
          <w:szCs w:val="24"/>
        </w:rPr>
      </w:pPr>
      <w:bookmarkStart w:id="910" w:name="_Toc98253946"/>
      <w:bookmarkStart w:id="911" w:name="_Toc157248198"/>
      <w:bookmarkStart w:id="912" w:name="_Toc157496567"/>
      <w:bookmarkStart w:id="913" w:name="_Toc158206106"/>
      <w:bookmarkStart w:id="914" w:name="_Toc164057791"/>
      <w:bookmarkStart w:id="915" w:name="_Toc164137141"/>
      <w:bookmarkStart w:id="916" w:name="_Toc164161301"/>
      <w:bookmarkStart w:id="917" w:name="_Toc165173872"/>
      <w:bookmarkStart w:id="918" w:name="_Toc439170696"/>
      <w:bookmarkStart w:id="919" w:name="_Toc439172798"/>
      <w:bookmarkStart w:id="920" w:name="_Toc439173242"/>
      <w:bookmarkStart w:id="921" w:name="_Toc439238238"/>
      <w:bookmarkStart w:id="922" w:name="_Toc439252785"/>
      <w:bookmarkStart w:id="923" w:name="_Toc439323759"/>
      <w:bookmarkStart w:id="924" w:name="_Toc440361396"/>
      <w:bookmarkStart w:id="925" w:name="_Toc440376278"/>
      <w:bookmarkStart w:id="926" w:name="_Toc440382536"/>
      <w:bookmarkStart w:id="927" w:name="_Toc440447206"/>
      <w:bookmarkStart w:id="928" w:name="_Toc440632367"/>
      <w:bookmarkStart w:id="929" w:name="_Toc440875139"/>
      <w:bookmarkStart w:id="930" w:name="_Toc441131126"/>
      <w:r w:rsidRPr="00D904EF">
        <w:rPr>
          <w:szCs w:val="24"/>
        </w:rPr>
        <w:t>Форма Справки о материально-технических ресурсах</w:t>
      </w:r>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31" w:name="_Toc98253947"/>
      <w:bookmarkStart w:id="932" w:name="_Toc157248199"/>
      <w:bookmarkStart w:id="933" w:name="_Toc157496568"/>
      <w:bookmarkStart w:id="934" w:name="_Toc158206107"/>
      <w:bookmarkStart w:id="935" w:name="_Toc164057792"/>
      <w:bookmarkStart w:id="936" w:name="_Toc164137142"/>
      <w:bookmarkStart w:id="937" w:name="_Toc164161302"/>
      <w:bookmarkStart w:id="938"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939" w:name="_Toc439170697"/>
      <w:bookmarkStart w:id="940" w:name="_Toc439172799"/>
      <w:bookmarkStart w:id="941" w:name="_Toc439173243"/>
      <w:bookmarkStart w:id="942" w:name="_Toc439238239"/>
      <w:bookmarkStart w:id="943" w:name="_Toc439252786"/>
      <w:bookmarkStart w:id="944" w:name="_Toc439323760"/>
      <w:bookmarkStart w:id="945" w:name="_Toc440361397"/>
      <w:bookmarkStart w:id="946" w:name="_Toc440376279"/>
      <w:bookmarkStart w:id="947" w:name="_Toc440382537"/>
      <w:bookmarkStart w:id="948" w:name="_Toc440447207"/>
      <w:bookmarkStart w:id="949" w:name="_Toc440632368"/>
      <w:bookmarkStart w:id="950" w:name="_Toc440875140"/>
      <w:bookmarkStart w:id="951" w:name="_Toc441131127"/>
      <w:r w:rsidRPr="00D904EF">
        <w:rPr>
          <w:szCs w:val="24"/>
        </w:rPr>
        <w:lastRenderedPageBreak/>
        <w:t>Инструкции по заполнению</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6072F">
        <w:rPr>
          <w:sz w:val="24"/>
          <w:szCs w:val="24"/>
        </w:rPr>
        <w:fldChar w:fldCharType="begin"/>
      </w:r>
      <w:r w:rsidR="00D90031">
        <w:rPr>
          <w:sz w:val="24"/>
          <w:szCs w:val="24"/>
        </w:rPr>
        <w:instrText xml:space="preserve"> REF _Ref55336310 \r \h </w:instrText>
      </w:r>
      <w:r w:rsidR="0066072F">
        <w:rPr>
          <w:sz w:val="24"/>
          <w:szCs w:val="24"/>
        </w:rPr>
      </w:r>
      <w:r w:rsidR="0066072F">
        <w:rPr>
          <w:sz w:val="24"/>
          <w:szCs w:val="24"/>
        </w:rPr>
        <w:fldChar w:fldCharType="separate"/>
      </w:r>
      <w:r w:rsidR="00FF15F3">
        <w:rPr>
          <w:sz w:val="24"/>
          <w:szCs w:val="24"/>
        </w:rPr>
        <w:t>5.1</w:t>
      </w:r>
      <w:r w:rsidR="0066072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справке перечисляются материально-технические ресурсы, </w:t>
      </w:r>
      <w:r w:rsidRPr="00F11A50">
        <w:rPr>
          <w:sz w:val="24"/>
          <w:szCs w:val="24"/>
        </w:rPr>
        <w:t xml:space="preserve">которые </w:t>
      </w:r>
      <w:r w:rsidR="00C236C0" w:rsidRPr="00F11A50">
        <w:rPr>
          <w:sz w:val="24"/>
          <w:szCs w:val="24"/>
        </w:rPr>
        <w:t>Участник</w:t>
      </w:r>
      <w:r w:rsidRPr="00F11A50">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F11A50">
        <w:rPr>
          <w:sz w:val="24"/>
          <w:szCs w:val="24"/>
        </w:rPr>
        <w:t>, с приложением копий документов, на основании которых они используются</w:t>
      </w:r>
      <w:r w:rsidRPr="00F11A50">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2" w:name="_Ref55336398"/>
      <w:bookmarkStart w:id="953" w:name="_Toc57314678"/>
      <w:bookmarkStart w:id="954" w:name="_Toc69728992"/>
      <w:bookmarkStart w:id="955" w:name="_Toc98253948"/>
      <w:bookmarkStart w:id="956" w:name="_Toc165173874"/>
      <w:bookmarkStart w:id="957" w:name="_Toc423423676"/>
      <w:bookmarkStart w:id="958" w:name="_Toc441131128"/>
      <w:r w:rsidRPr="00F647F7">
        <w:lastRenderedPageBreak/>
        <w:t xml:space="preserve">Справка о кадровых ресурсах (форма </w:t>
      </w:r>
      <w:r w:rsidR="00B8118F">
        <w:t>10</w:t>
      </w:r>
      <w:r w:rsidRPr="00F647F7">
        <w:t>)</w:t>
      </w:r>
      <w:bookmarkEnd w:id="952"/>
      <w:bookmarkEnd w:id="953"/>
      <w:bookmarkEnd w:id="954"/>
      <w:bookmarkEnd w:id="955"/>
      <w:bookmarkEnd w:id="956"/>
      <w:bookmarkEnd w:id="957"/>
      <w:bookmarkEnd w:id="958"/>
    </w:p>
    <w:p w:rsidR="004F4D80" w:rsidRPr="00D904EF" w:rsidRDefault="004F4D80" w:rsidP="004F4D80">
      <w:pPr>
        <w:pStyle w:val="3"/>
        <w:rPr>
          <w:szCs w:val="24"/>
        </w:rPr>
      </w:pPr>
      <w:bookmarkStart w:id="959" w:name="_Toc98253949"/>
      <w:bookmarkStart w:id="960" w:name="_Toc157248201"/>
      <w:bookmarkStart w:id="961" w:name="_Toc157496570"/>
      <w:bookmarkStart w:id="962" w:name="_Toc158206109"/>
      <w:bookmarkStart w:id="963" w:name="_Toc164057794"/>
      <w:bookmarkStart w:id="964" w:name="_Toc164137144"/>
      <w:bookmarkStart w:id="965" w:name="_Toc164161304"/>
      <w:bookmarkStart w:id="966" w:name="_Toc165173875"/>
      <w:bookmarkStart w:id="967" w:name="_Toc439170699"/>
      <w:bookmarkStart w:id="968" w:name="_Toc439172801"/>
      <w:bookmarkStart w:id="969" w:name="_Toc439173245"/>
      <w:bookmarkStart w:id="970" w:name="_Toc439238241"/>
      <w:bookmarkStart w:id="971" w:name="_Toc439252788"/>
      <w:bookmarkStart w:id="972" w:name="_Toc439323762"/>
      <w:bookmarkStart w:id="973" w:name="_Toc440361399"/>
      <w:bookmarkStart w:id="974" w:name="_Toc440376281"/>
      <w:bookmarkStart w:id="975" w:name="_Toc440382539"/>
      <w:bookmarkStart w:id="976" w:name="_Toc440447209"/>
      <w:bookmarkStart w:id="977" w:name="_Toc440632370"/>
      <w:bookmarkStart w:id="978" w:name="_Toc440875142"/>
      <w:bookmarkStart w:id="979" w:name="_Toc441131129"/>
      <w:r w:rsidRPr="00D904EF">
        <w:rPr>
          <w:szCs w:val="24"/>
        </w:rPr>
        <w:t>Форма Справки о кадровых ресурсах</w:t>
      </w:r>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80" w:name="_Toc98253950"/>
      <w:bookmarkStart w:id="981" w:name="_Toc157248202"/>
      <w:bookmarkStart w:id="982" w:name="_Toc157496571"/>
      <w:bookmarkStart w:id="983" w:name="_Toc158206110"/>
      <w:bookmarkStart w:id="984" w:name="_Toc164057795"/>
      <w:bookmarkStart w:id="985" w:name="_Toc164137145"/>
      <w:bookmarkStart w:id="986" w:name="_Toc164161305"/>
      <w:bookmarkStart w:id="987" w:name="_Toc165173876"/>
      <w:r>
        <w:rPr>
          <w:b/>
          <w:szCs w:val="24"/>
        </w:rPr>
        <w:br w:type="page"/>
      </w:r>
    </w:p>
    <w:p w:rsidR="004F4D80" w:rsidRPr="00D904EF" w:rsidRDefault="004F4D80" w:rsidP="004F4D80">
      <w:pPr>
        <w:pStyle w:val="3"/>
        <w:rPr>
          <w:szCs w:val="24"/>
        </w:rPr>
      </w:pPr>
      <w:bookmarkStart w:id="988" w:name="_Toc439170700"/>
      <w:bookmarkStart w:id="989" w:name="_Toc439172802"/>
      <w:bookmarkStart w:id="990" w:name="_Toc439173246"/>
      <w:bookmarkStart w:id="991" w:name="_Toc439238242"/>
      <w:bookmarkStart w:id="992" w:name="_Toc439252789"/>
      <w:bookmarkStart w:id="993" w:name="_Toc439323763"/>
      <w:bookmarkStart w:id="994" w:name="_Toc440361400"/>
      <w:bookmarkStart w:id="995" w:name="_Toc440376282"/>
      <w:bookmarkStart w:id="996" w:name="_Toc440382540"/>
      <w:bookmarkStart w:id="997" w:name="_Toc440447210"/>
      <w:bookmarkStart w:id="998" w:name="_Toc440632371"/>
      <w:bookmarkStart w:id="999" w:name="_Toc440875143"/>
      <w:bookmarkStart w:id="1000" w:name="_Toc441131130"/>
      <w:r w:rsidRPr="00D904EF">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66072F">
        <w:rPr>
          <w:sz w:val="24"/>
          <w:szCs w:val="24"/>
        </w:rPr>
        <w:fldChar w:fldCharType="begin"/>
      </w:r>
      <w:r w:rsidR="00D90031">
        <w:rPr>
          <w:sz w:val="24"/>
          <w:szCs w:val="24"/>
        </w:rPr>
        <w:instrText xml:space="preserve"> REF _Ref55336310 \r \h </w:instrText>
      </w:r>
      <w:r w:rsidR="0066072F">
        <w:rPr>
          <w:sz w:val="24"/>
          <w:szCs w:val="24"/>
        </w:rPr>
      </w:r>
      <w:r w:rsidR="0066072F">
        <w:rPr>
          <w:sz w:val="24"/>
          <w:szCs w:val="24"/>
        </w:rPr>
        <w:fldChar w:fldCharType="separate"/>
      </w:r>
      <w:r w:rsidR="00FF15F3">
        <w:rPr>
          <w:sz w:val="24"/>
          <w:szCs w:val="24"/>
        </w:rPr>
        <w:t>5.1</w:t>
      </w:r>
      <w:r w:rsidR="0066072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таблице-1 данной справки перечисляются только те работники, которые будут непосредственно привлечены </w:t>
      </w:r>
      <w:r w:rsidR="00C236C0" w:rsidRPr="00F11A50">
        <w:rPr>
          <w:sz w:val="24"/>
          <w:szCs w:val="24"/>
        </w:rPr>
        <w:t>Участник</w:t>
      </w:r>
      <w:r w:rsidRPr="00F11A50">
        <w:rPr>
          <w:sz w:val="24"/>
          <w:szCs w:val="24"/>
        </w:rPr>
        <w:t>ом в ходе выполнения Договора</w:t>
      </w:r>
      <w:r w:rsidR="00DB1BF4" w:rsidRPr="00F11A50">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F11A50">
        <w:rPr>
          <w:sz w:val="24"/>
          <w:szCs w:val="24"/>
        </w:rPr>
        <w:t>.</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 xml:space="preserve">В таблице-2 данной справки </w:t>
      </w:r>
      <w:proofErr w:type="gramStart"/>
      <w:r w:rsidRPr="00F11A50">
        <w:rPr>
          <w:sz w:val="24"/>
          <w:szCs w:val="24"/>
        </w:rPr>
        <w:t>указывается</w:t>
      </w:r>
      <w:proofErr w:type="gramEnd"/>
      <w:r w:rsidRPr="00F11A50">
        <w:rPr>
          <w:sz w:val="24"/>
          <w:szCs w:val="24"/>
        </w:rPr>
        <w:t xml:space="preserve"> в общем штатная численность всех специалистов, находящихся в штате </w:t>
      </w:r>
      <w:r w:rsidR="00C236C0" w:rsidRPr="00F11A50">
        <w:rPr>
          <w:sz w:val="24"/>
          <w:szCs w:val="24"/>
        </w:rPr>
        <w:t>Участник</w:t>
      </w:r>
      <w:r w:rsidRPr="00F11A50">
        <w:rPr>
          <w:sz w:val="24"/>
          <w:szCs w:val="24"/>
        </w:rPr>
        <w:t>а.</w:t>
      </w:r>
    </w:p>
    <w:p w:rsidR="004F4D80" w:rsidRPr="00F11A50" w:rsidRDefault="004F4D80" w:rsidP="004F4D80">
      <w:pPr>
        <w:pStyle w:val="aff6"/>
        <w:numPr>
          <w:ilvl w:val="3"/>
          <w:numId w:val="1"/>
        </w:numPr>
        <w:tabs>
          <w:tab w:val="num" w:pos="1134"/>
        </w:tabs>
        <w:suppressAutoHyphens w:val="0"/>
        <w:spacing w:before="100" w:beforeAutospacing="1" w:line="240" w:lineRule="auto"/>
        <w:rPr>
          <w:sz w:val="24"/>
          <w:szCs w:val="24"/>
        </w:rPr>
      </w:pPr>
      <w:r w:rsidRPr="00F11A50">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1" w:name="_Toc165173881"/>
      <w:bookmarkStart w:id="1002" w:name="_Ref194749267"/>
      <w:bookmarkStart w:id="1003" w:name="_Toc423423677"/>
      <w:bookmarkStart w:id="1004" w:name="_Ref440271993"/>
      <w:bookmarkStart w:id="1005" w:name="_Ref440274659"/>
      <w:bookmarkStart w:id="1006" w:name="_Toc441131131"/>
      <w:bookmarkStart w:id="1007" w:name="_Ref90381523"/>
      <w:bookmarkStart w:id="1008" w:name="_Toc90385124"/>
      <w:bookmarkStart w:id="1009" w:name="_Ref96861029"/>
      <w:bookmarkStart w:id="1010" w:name="_Toc97651410"/>
      <w:bookmarkStart w:id="101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связей, носящих характер аффилированности с сотрудниками Заказчика или Организатора (форма 1</w:t>
      </w:r>
      <w:r w:rsidR="00B8118F">
        <w:t>1</w:t>
      </w:r>
      <w:r w:rsidRPr="00F647F7">
        <w:t>)</w:t>
      </w:r>
      <w:bookmarkEnd w:id="1001"/>
      <w:bookmarkEnd w:id="1002"/>
      <w:bookmarkEnd w:id="1003"/>
      <w:bookmarkEnd w:id="1004"/>
      <w:bookmarkEnd w:id="1005"/>
      <w:bookmarkEnd w:id="1006"/>
    </w:p>
    <w:p w:rsidR="004F4D80" w:rsidRPr="00D904EF" w:rsidRDefault="004F4D80" w:rsidP="004F4D80">
      <w:pPr>
        <w:pStyle w:val="3"/>
        <w:rPr>
          <w:szCs w:val="24"/>
        </w:rPr>
      </w:pPr>
      <w:bookmarkStart w:id="1012" w:name="_Toc97651411"/>
      <w:bookmarkStart w:id="1013" w:name="_Toc98253956"/>
      <w:bookmarkStart w:id="1014" w:name="_Toc157248208"/>
      <w:bookmarkStart w:id="1015" w:name="_Toc157496577"/>
      <w:bookmarkStart w:id="1016" w:name="_Toc158206116"/>
      <w:bookmarkStart w:id="1017" w:name="_Toc164057801"/>
      <w:bookmarkStart w:id="1018" w:name="_Toc164137151"/>
      <w:bookmarkStart w:id="1019" w:name="_Toc164161311"/>
      <w:bookmarkStart w:id="1020" w:name="_Toc165173882"/>
      <w:bookmarkStart w:id="1021" w:name="_Toc439170702"/>
      <w:bookmarkStart w:id="1022" w:name="_Toc439172804"/>
      <w:bookmarkStart w:id="1023" w:name="_Toc439173248"/>
      <w:bookmarkStart w:id="1024" w:name="_Toc439238244"/>
      <w:bookmarkStart w:id="1025" w:name="_Toc439252791"/>
      <w:bookmarkStart w:id="1026" w:name="_Toc439323765"/>
      <w:bookmarkStart w:id="1027" w:name="_Toc440361402"/>
      <w:bookmarkStart w:id="1028" w:name="_Toc440376284"/>
      <w:bookmarkStart w:id="1029" w:name="_Toc440382542"/>
      <w:bookmarkStart w:id="1030" w:name="_Toc440447212"/>
      <w:bookmarkStart w:id="1031" w:name="_Toc440632373"/>
      <w:bookmarkStart w:id="1032" w:name="_Toc440875145"/>
      <w:bookmarkStart w:id="1033" w:name="_Toc441131132"/>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связей, носящих характер аффилированности с сотрудниками Заказчика или Организатора</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аффилированности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34" w:name="_Toc97651412"/>
      <w:bookmarkStart w:id="1035" w:name="_Toc98253957"/>
      <w:bookmarkStart w:id="1036" w:name="_Toc157248209"/>
      <w:bookmarkStart w:id="1037" w:name="_Toc157496578"/>
      <w:bookmarkStart w:id="1038" w:name="_Toc158206117"/>
      <w:bookmarkStart w:id="1039" w:name="_Toc164057802"/>
      <w:bookmarkStart w:id="1040" w:name="_Toc164137152"/>
      <w:bookmarkStart w:id="1041" w:name="_Toc164161312"/>
      <w:bookmarkStart w:id="1042" w:name="_Toc165173883"/>
      <w:r>
        <w:rPr>
          <w:b/>
          <w:szCs w:val="24"/>
        </w:rPr>
        <w:br w:type="page"/>
      </w:r>
    </w:p>
    <w:p w:rsidR="004F4D80" w:rsidRPr="00D904EF" w:rsidRDefault="004F4D80" w:rsidP="004F4D80">
      <w:pPr>
        <w:pStyle w:val="3"/>
        <w:rPr>
          <w:szCs w:val="24"/>
        </w:rPr>
      </w:pPr>
      <w:bookmarkStart w:id="1043" w:name="_Toc439170703"/>
      <w:bookmarkStart w:id="1044" w:name="_Toc439172805"/>
      <w:bookmarkStart w:id="1045" w:name="_Toc439173249"/>
      <w:bookmarkStart w:id="1046" w:name="_Toc439238245"/>
      <w:bookmarkStart w:id="1047" w:name="_Toc439252792"/>
      <w:bookmarkStart w:id="1048" w:name="_Toc439323766"/>
      <w:bookmarkStart w:id="1049" w:name="_Toc440361403"/>
      <w:bookmarkStart w:id="1050" w:name="_Toc440376285"/>
      <w:bookmarkStart w:id="1051" w:name="_Toc440382543"/>
      <w:bookmarkStart w:id="1052" w:name="_Toc440447213"/>
      <w:bookmarkStart w:id="1053" w:name="_Toc440632374"/>
      <w:bookmarkStart w:id="1054" w:name="_Toc440875146"/>
      <w:bookmarkStart w:id="1055" w:name="_Toc441131133"/>
      <w:r w:rsidRPr="00D904EF">
        <w:rPr>
          <w:szCs w:val="24"/>
        </w:rPr>
        <w:lastRenderedPageBreak/>
        <w:t>Инструкции по заполнению</w:t>
      </w:r>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66072F">
        <w:rPr>
          <w:sz w:val="24"/>
          <w:szCs w:val="24"/>
        </w:rPr>
        <w:fldChar w:fldCharType="begin"/>
      </w:r>
      <w:r w:rsidR="00D90031">
        <w:rPr>
          <w:sz w:val="24"/>
          <w:szCs w:val="24"/>
        </w:rPr>
        <w:instrText xml:space="preserve"> REF _Ref55336310 \r \h </w:instrText>
      </w:r>
      <w:r w:rsidR="0066072F">
        <w:rPr>
          <w:sz w:val="24"/>
          <w:szCs w:val="24"/>
        </w:rPr>
      </w:r>
      <w:r w:rsidR="0066072F">
        <w:rPr>
          <w:sz w:val="24"/>
          <w:szCs w:val="24"/>
        </w:rPr>
        <w:fldChar w:fldCharType="separate"/>
      </w:r>
      <w:r w:rsidR="00FF15F3">
        <w:rPr>
          <w:sz w:val="24"/>
          <w:szCs w:val="24"/>
        </w:rPr>
        <w:t>5.1</w:t>
      </w:r>
      <w:r w:rsidR="0066072F">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аффилированности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07"/>
    <w:bookmarkEnd w:id="1008"/>
    <w:bookmarkEnd w:id="1009"/>
    <w:bookmarkEnd w:id="1010"/>
    <w:bookmarkEnd w:id="1011"/>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056"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057" w:name="_Toc423423680"/>
      <w:bookmarkStart w:id="1058" w:name="_Ref440272035"/>
      <w:bookmarkStart w:id="1059" w:name="_Ref440274733"/>
      <w:bookmarkStart w:id="1060" w:name="_Toc441131134"/>
      <w:bookmarkStart w:id="1061" w:name="_Ref444181467"/>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056"/>
      <w:bookmarkEnd w:id="1057"/>
      <w:bookmarkEnd w:id="1058"/>
      <w:bookmarkEnd w:id="1059"/>
      <w:bookmarkEnd w:id="1060"/>
      <w:bookmarkEnd w:id="1061"/>
    </w:p>
    <w:p w:rsidR="004F4D80" w:rsidRPr="00E87023" w:rsidRDefault="004F4D80" w:rsidP="004F4D80">
      <w:pPr>
        <w:pStyle w:val="3"/>
        <w:rPr>
          <w:sz w:val="22"/>
        </w:rPr>
      </w:pPr>
      <w:bookmarkStart w:id="1062" w:name="_Toc343690584"/>
      <w:bookmarkStart w:id="1063" w:name="_Toc372294428"/>
      <w:bookmarkStart w:id="1064" w:name="_Toc379288896"/>
      <w:bookmarkStart w:id="1065" w:name="_Toc384734780"/>
      <w:bookmarkStart w:id="1066" w:name="_Toc396984078"/>
      <w:bookmarkStart w:id="1067" w:name="_Toc423423681"/>
      <w:bookmarkStart w:id="1068" w:name="_Toc439170710"/>
      <w:bookmarkStart w:id="1069" w:name="_Toc439172812"/>
      <w:bookmarkStart w:id="1070" w:name="_Toc439173253"/>
      <w:bookmarkStart w:id="1071" w:name="_Toc439238249"/>
      <w:bookmarkStart w:id="1072" w:name="_Toc439252796"/>
      <w:bookmarkStart w:id="1073" w:name="_Toc439323770"/>
      <w:bookmarkStart w:id="1074" w:name="_Toc440361405"/>
      <w:bookmarkStart w:id="1075" w:name="_Toc440376287"/>
      <w:bookmarkStart w:id="1076" w:name="_Toc440382545"/>
      <w:bookmarkStart w:id="1077" w:name="_Toc440447215"/>
      <w:bookmarkStart w:id="1078" w:name="_Toc440632376"/>
      <w:bookmarkStart w:id="1079" w:name="_Toc440875148"/>
      <w:bookmarkStart w:id="1080" w:name="_Toc441131135"/>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81" w:name="_Toc343690585"/>
      <w:bookmarkStart w:id="1082" w:name="_Toc372294429"/>
      <w:bookmarkStart w:id="1083" w:name="_Toc379288897"/>
      <w:bookmarkStart w:id="1084" w:name="_Toc384734781"/>
      <w:bookmarkStart w:id="1085" w:name="_Toc396984079"/>
      <w:bookmarkStart w:id="1086" w:name="_Toc423423682"/>
      <w:bookmarkStart w:id="1087" w:name="_Toc439170711"/>
      <w:bookmarkStart w:id="1088" w:name="_Toc439172813"/>
      <w:bookmarkStart w:id="1089" w:name="_Toc439173254"/>
      <w:bookmarkStart w:id="1090" w:name="_Toc439238250"/>
      <w:bookmarkStart w:id="1091" w:name="_Toc439252797"/>
      <w:bookmarkStart w:id="1092" w:name="_Toc439323771"/>
      <w:bookmarkStart w:id="1093" w:name="_Toc440361406"/>
      <w:bookmarkStart w:id="1094" w:name="_Toc440376288"/>
      <w:bookmarkStart w:id="1095" w:name="_Toc440382546"/>
      <w:bookmarkStart w:id="1096" w:name="_Toc440447216"/>
      <w:bookmarkStart w:id="1097" w:name="_Toc440632377"/>
      <w:bookmarkStart w:id="1098" w:name="_Toc440875149"/>
      <w:bookmarkStart w:id="1099" w:name="_Toc441131136"/>
      <w:r w:rsidRPr="00D27071">
        <w:rPr>
          <w:szCs w:val="24"/>
        </w:rPr>
        <w:lastRenderedPageBreak/>
        <w:t>Инструкции по заполнению</w:t>
      </w:r>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66072F">
        <w:rPr>
          <w:sz w:val="24"/>
          <w:szCs w:val="24"/>
        </w:rPr>
        <w:fldChar w:fldCharType="begin"/>
      </w:r>
      <w:r w:rsidR="00D90031">
        <w:rPr>
          <w:sz w:val="24"/>
          <w:szCs w:val="24"/>
        </w:rPr>
        <w:instrText xml:space="preserve"> REF _Ref55336310 \r \h </w:instrText>
      </w:r>
      <w:r w:rsidR="0066072F">
        <w:rPr>
          <w:sz w:val="24"/>
          <w:szCs w:val="24"/>
        </w:rPr>
      </w:r>
      <w:r w:rsidR="0066072F">
        <w:rPr>
          <w:sz w:val="24"/>
          <w:szCs w:val="24"/>
        </w:rPr>
        <w:fldChar w:fldCharType="separate"/>
      </w:r>
      <w:r w:rsidR="00FF15F3">
        <w:rPr>
          <w:sz w:val="24"/>
          <w:szCs w:val="24"/>
        </w:rPr>
        <w:t>5.1</w:t>
      </w:r>
      <w:r w:rsidR="0066072F">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0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01" w:name="_Toc423423683"/>
      <w:bookmarkStart w:id="1102" w:name="_Ref440272051"/>
      <w:bookmarkStart w:id="1103" w:name="_Ref440274744"/>
      <w:bookmarkStart w:id="1104" w:name="_Toc441131137"/>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00"/>
      <w:bookmarkEnd w:id="1101"/>
      <w:bookmarkEnd w:id="1102"/>
      <w:bookmarkEnd w:id="1103"/>
      <w:bookmarkEnd w:id="1104"/>
    </w:p>
    <w:p w:rsidR="004F4D80" w:rsidRPr="008C4223" w:rsidRDefault="004F4D80" w:rsidP="004F4D80">
      <w:pPr>
        <w:pStyle w:val="3"/>
        <w:rPr>
          <w:szCs w:val="24"/>
        </w:rPr>
      </w:pPr>
      <w:bookmarkStart w:id="1105" w:name="_Toc343690587"/>
      <w:bookmarkStart w:id="1106" w:name="_Toc372294431"/>
      <w:bookmarkStart w:id="1107" w:name="_Toc379288899"/>
      <w:bookmarkStart w:id="1108" w:name="_Toc384734783"/>
      <w:bookmarkStart w:id="1109" w:name="_Toc396984081"/>
      <w:bookmarkStart w:id="1110" w:name="_Toc423423684"/>
      <w:bookmarkStart w:id="1111" w:name="_Toc439170713"/>
      <w:bookmarkStart w:id="1112" w:name="_Toc439172815"/>
      <w:bookmarkStart w:id="1113" w:name="_Toc439173256"/>
      <w:bookmarkStart w:id="1114" w:name="_Toc439238252"/>
      <w:bookmarkStart w:id="1115" w:name="_Toc439252799"/>
      <w:bookmarkStart w:id="1116" w:name="_Toc439323773"/>
      <w:bookmarkStart w:id="1117" w:name="_Toc440361408"/>
      <w:bookmarkStart w:id="1118" w:name="_Toc440376290"/>
      <w:bookmarkStart w:id="1119" w:name="_Toc440382548"/>
      <w:bookmarkStart w:id="1120" w:name="_Toc440447218"/>
      <w:bookmarkStart w:id="1121" w:name="_Toc440632379"/>
      <w:bookmarkStart w:id="1122" w:name="_Toc440875151"/>
      <w:bookmarkStart w:id="1123" w:name="_Toc441131138"/>
      <w:r w:rsidRPr="008C4223">
        <w:rPr>
          <w:szCs w:val="24"/>
        </w:rPr>
        <w:t xml:space="preserve">Форма </w:t>
      </w:r>
      <w:bookmarkEnd w:id="1105"/>
      <w:bookmarkEnd w:id="1106"/>
      <w:bookmarkEnd w:id="1107"/>
      <w:bookmarkEnd w:id="1108"/>
      <w:bookmarkEnd w:id="1109"/>
      <w:bookmarkEnd w:id="1110"/>
      <w:bookmarkEnd w:id="1111"/>
      <w:bookmarkEnd w:id="1112"/>
      <w:bookmarkEnd w:id="1113"/>
      <w:bookmarkEnd w:id="1114"/>
      <w:bookmarkEnd w:id="1115"/>
      <w:r w:rsidR="000D70B6" w:rsidRPr="000D70B6">
        <w:rPr>
          <w:szCs w:val="24"/>
        </w:rPr>
        <w:t>Согласия на обработку персональных данных</w:t>
      </w:r>
      <w:bookmarkEnd w:id="1116"/>
      <w:bookmarkEnd w:id="1117"/>
      <w:bookmarkEnd w:id="1118"/>
      <w:bookmarkEnd w:id="1119"/>
      <w:bookmarkEnd w:id="1120"/>
      <w:bookmarkEnd w:id="1121"/>
      <w:bookmarkEnd w:id="1122"/>
      <w:bookmarkEnd w:id="112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24" w:name="_Toc439252801"/>
      <w:bookmarkStart w:id="1125" w:name="_Toc439323774"/>
      <w:bookmarkStart w:id="1126" w:name="_Toc440361409"/>
      <w:bookmarkStart w:id="1127" w:name="_Toc440376291"/>
      <w:bookmarkStart w:id="1128" w:name="_Toc440382549"/>
      <w:bookmarkStart w:id="1129" w:name="_Toc440447219"/>
      <w:bookmarkStart w:id="1130" w:name="_Toc440632380"/>
      <w:bookmarkStart w:id="1131" w:name="_Toc440875152"/>
      <w:bookmarkStart w:id="1132" w:name="_Toc441131139"/>
      <w:r w:rsidRPr="005A2CAE">
        <w:rPr>
          <w:szCs w:val="24"/>
        </w:rPr>
        <w:lastRenderedPageBreak/>
        <w:t>Инструкции по заполнению</w:t>
      </w:r>
      <w:bookmarkEnd w:id="1124"/>
      <w:bookmarkEnd w:id="1125"/>
      <w:bookmarkEnd w:id="1126"/>
      <w:bookmarkEnd w:id="1127"/>
      <w:bookmarkEnd w:id="1128"/>
      <w:bookmarkEnd w:id="1129"/>
      <w:bookmarkEnd w:id="1130"/>
      <w:bookmarkEnd w:id="1131"/>
      <w:bookmarkEnd w:id="113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33" w:name="_Ref440272256"/>
      <w:bookmarkStart w:id="1134" w:name="_Ref440272678"/>
      <w:bookmarkStart w:id="1135" w:name="_Ref440274944"/>
      <w:bookmarkStart w:id="1136" w:name="_Toc441131140"/>
      <w:r w:rsidRPr="007A6A39">
        <w:lastRenderedPageBreak/>
        <w:t>Соглашение о неустойке (форма 1</w:t>
      </w:r>
      <w:r w:rsidR="00635719">
        <w:t>4</w:t>
      </w:r>
      <w:r w:rsidRPr="007A6A39">
        <w:t>)</w:t>
      </w:r>
      <w:bookmarkEnd w:id="1133"/>
      <w:bookmarkEnd w:id="1134"/>
      <w:bookmarkEnd w:id="1135"/>
      <w:bookmarkEnd w:id="1136"/>
    </w:p>
    <w:p w:rsidR="007A6A39" w:rsidRPr="007A6A39" w:rsidRDefault="007A6A39" w:rsidP="007A6A39">
      <w:pPr>
        <w:pStyle w:val="3"/>
        <w:rPr>
          <w:szCs w:val="24"/>
        </w:rPr>
      </w:pPr>
      <w:bookmarkStart w:id="1137" w:name="_Toc439170715"/>
      <w:bookmarkStart w:id="1138" w:name="_Toc439172817"/>
      <w:bookmarkStart w:id="1139" w:name="_Toc439173259"/>
      <w:bookmarkStart w:id="1140" w:name="_Toc439238255"/>
      <w:bookmarkStart w:id="1141" w:name="_Toc439252803"/>
      <w:bookmarkStart w:id="1142" w:name="_Toc439323776"/>
      <w:bookmarkStart w:id="1143" w:name="_Toc440361411"/>
      <w:bookmarkStart w:id="1144" w:name="_Toc440376293"/>
      <w:bookmarkStart w:id="1145" w:name="_Toc440382551"/>
      <w:bookmarkStart w:id="1146" w:name="_Toc440447221"/>
      <w:bookmarkStart w:id="1147" w:name="_Toc440632382"/>
      <w:bookmarkStart w:id="1148" w:name="_Toc440875154"/>
      <w:bookmarkStart w:id="1149" w:name="_Toc441131141"/>
      <w:r w:rsidRPr="007A6A39">
        <w:rPr>
          <w:szCs w:val="24"/>
        </w:rPr>
        <w:t>Форма соглашени</w:t>
      </w:r>
      <w:r w:rsidR="00E47073">
        <w:rPr>
          <w:szCs w:val="24"/>
        </w:rPr>
        <w:t>я</w:t>
      </w:r>
      <w:r w:rsidRPr="007A6A39">
        <w:rPr>
          <w:szCs w:val="24"/>
        </w:rPr>
        <w:t xml:space="preserve"> о неустойке</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C5024F" w:rsidRPr="007A6A39" w:rsidRDefault="00C5024F" w:rsidP="00C5024F">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C5024F" w:rsidRPr="007A6A39" w:rsidRDefault="00C5024F" w:rsidP="00C5024F">
      <w:pPr>
        <w:pStyle w:val="afd"/>
        <w:ind w:firstLine="709"/>
        <w:rPr>
          <w:sz w:val="24"/>
          <w:szCs w:val="24"/>
        </w:rPr>
      </w:pP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66072F">
        <w:rPr>
          <w:vertAlign w:val="subscript"/>
        </w:rPr>
        <w:fldChar w:fldCharType="begin"/>
      </w:r>
      <w:r>
        <w:rPr>
          <w:vertAlign w:val="subscript"/>
        </w:rPr>
        <w:instrText xml:space="preserve"> REF _Ref440275279 \r \h </w:instrText>
      </w:r>
      <w:r w:rsidR="0066072F">
        <w:rPr>
          <w:vertAlign w:val="subscript"/>
        </w:rPr>
      </w:r>
      <w:r w:rsidR="0066072F">
        <w:rPr>
          <w:vertAlign w:val="subscript"/>
        </w:rPr>
        <w:fldChar w:fldCharType="separate"/>
      </w:r>
      <w:r w:rsidR="00FF15F3">
        <w:rPr>
          <w:vertAlign w:val="subscript"/>
        </w:rPr>
        <w:t>1.1.4</w:t>
      </w:r>
      <w:r w:rsidR="0066072F">
        <w:rPr>
          <w:vertAlign w:val="subscript"/>
        </w:rPr>
        <w:fldChar w:fldCharType="end"/>
      </w:r>
      <w:r>
        <w:rPr>
          <w:vertAlign w:val="subscript"/>
        </w:rPr>
        <w:t xml:space="preserve"> </w:t>
      </w:r>
      <w:r w:rsidRPr="00D904EF">
        <w:rPr>
          <w:vertAlign w:val="subscript"/>
        </w:rPr>
        <w:t>Документации по запросу предложений</w:t>
      </w:r>
    </w:p>
    <w:p w:rsidR="00C5024F" w:rsidRDefault="00C5024F" w:rsidP="00C5024F">
      <w:pPr>
        <w:pStyle w:val="afd"/>
        <w:tabs>
          <w:tab w:val="clear" w:pos="9360"/>
        </w:tabs>
        <w:suppressAutoHyphens w:val="0"/>
        <w:jc w:val="both"/>
        <w:rPr>
          <w:sz w:val="24"/>
          <w:szCs w:val="24"/>
        </w:rPr>
      </w:pPr>
    </w:p>
    <w:p w:rsidR="00C5024F" w:rsidRPr="007A6A39" w:rsidRDefault="00C5024F" w:rsidP="00C5024F">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C5024F" w:rsidRDefault="00C5024F" w:rsidP="00C5024F">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C5024F" w:rsidRDefault="00C5024F" w:rsidP="00C5024F">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66072F">
        <w:rPr>
          <w:vertAlign w:val="subscript"/>
        </w:rPr>
        <w:fldChar w:fldCharType="begin"/>
      </w:r>
      <w:r>
        <w:rPr>
          <w:vertAlign w:val="subscript"/>
        </w:rPr>
        <w:instrText xml:space="preserve"> REF _Ref440275279 \r \h </w:instrText>
      </w:r>
      <w:r w:rsidR="0066072F">
        <w:rPr>
          <w:vertAlign w:val="subscript"/>
        </w:rPr>
      </w:r>
      <w:r w:rsidR="0066072F">
        <w:rPr>
          <w:vertAlign w:val="subscript"/>
        </w:rPr>
        <w:fldChar w:fldCharType="separate"/>
      </w:r>
      <w:r w:rsidR="00FF15F3">
        <w:rPr>
          <w:vertAlign w:val="subscript"/>
        </w:rPr>
        <w:t>1.1.4</w:t>
      </w:r>
      <w:r w:rsidR="0066072F">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EA1723"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w:t>
      </w:r>
      <w:r w:rsidRPr="00EA1723">
        <w:rPr>
          <w:sz w:val="24"/>
          <w:szCs w:val="24"/>
        </w:rPr>
        <w:t xml:space="preserve">установили и согласились с тем, что началом исчисления срока действия настоящего соглашения </w:t>
      </w:r>
      <w:r w:rsidR="005A2CAE" w:rsidRPr="00EA1723">
        <w:rPr>
          <w:sz w:val="24"/>
          <w:szCs w:val="24"/>
        </w:rPr>
        <w:t xml:space="preserve">будет считаться дата </w:t>
      </w:r>
      <w:r w:rsidR="00EA1723" w:rsidRPr="00EA1723">
        <w:rPr>
          <w:sz w:val="24"/>
          <w:szCs w:val="24"/>
        </w:rPr>
        <w:t>окончания приема</w:t>
      </w:r>
      <w:r w:rsidR="005A2CAE" w:rsidRPr="00EA1723">
        <w:rPr>
          <w:sz w:val="24"/>
          <w:szCs w:val="24"/>
        </w:rPr>
        <w:t xml:space="preserve"> поступивших на открытый запрос предложений</w:t>
      </w:r>
      <w:r w:rsidR="00EA1723" w:rsidRPr="00EA1723">
        <w:rPr>
          <w:sz w:val="24"/>
          <w:szCs w:val="24"/>
        </w:rPr>
        <w:t xml:space="preserve"> Заявок</w:t>
      </w:r>
      <w:r w:rsidR="005A2CAE" w:rsidRPr="00EA1723">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50" w:name="_Toc439170716"/>
      <w:bookmarkStart w:id="1151" w:name="_Toc439172818"/>
      <w:bookmarkStart w:id="1152" w:name="_Toc439173260"/>
      <w:bookmarkStart w:id="1153" w:name="_Toc439238256"/>
      <w:bookmarkStart w:id="1154" w:name="_Toc439252804"/>
      <w:bookmarkStart w:id="1155" w:name="_Toc439323777"/>
      <w:bookmarkStart w:id="1156" w:name="_Toc440361412"/>
      <w:bookmarkStart w:id="1157" w:name="_Toc440376294"/>
      <w:bookmarkStart w:id="1158" w:name="_Toc440382552"/>
      <w:bookmarkStart w:id="1159" w:name="_Toc440447222"/>
      <w:bookmarkStart w:id="1160" w:name="_Toc440632383"/>
      <w:bookmarkStart w:id="1161" w:name="_Toc440875155"/>
      <w:bookmarkStart w:id="1162" w:name="_Toc441131142"/>
      <w:r w:rsidRPr="007857E5">
        <w:rPr>
          <w:szCs w:val="24"/>
        </w:rPr>
        <w:lastRenderedPageBreak/>
        <w:t>Инструкции по заполнению</w:t>
      </w:r>
      <w:bookmarkEnd w:id="1150"/>
      <w:bookmarkEnd w:id="1151"/>
      <w:bookmarkEnd w:id="1152"/>
      <w:bookmarkEnd w:id="1153"/>
      <w:bookmarkEnd w:id="1154"/>
      <w:bookmarkEnd w:id="1155"/>
      <w:bookmarkEnd w:id="1156"/>
      <w:bookmarkEnd w:id="1157"/>
      <w:bookmarkEnd w:id="1158"/>
      <w:bookmarkEnd w:id="1159"/>
      <w:bookmarkEnd w:id="1160"/>
      <w:bookmarkEnd w:id="1161"/>
      <w:bookmarkEnd w:id="116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6072F">
        <w:rPr>
          <w:sz w:val="24"/>
          <w:szCs w:val="24"/>
        </w:rPr>
        <w:fldChar w:fldCharType="begin"/>
      </w:r>
      <w:r w:rsidR="00D90031">
        <w:rPr>
          <w:sz w:val="24"/>
          <w:szCs w:val="24"/>
        </w:rPr>
        <w:instrText xml:space="preserve"> REF _Ref55336310 \r \h </w:instrText>
      </w:r>
      <w:r w:rsidR="0066072F">
        <w:rPr>
          <w:sz w:val="24"/>
          <w:szCs w:val="24"/>
        </w:rPr>
      </w:r>
      <w:r w:rsidR="0066072F">
        <w:rPr>
          <w:sz w:val="24"/>
          <w:szCs w:val="24"/>
        </w:rPr>
        <w:fldChar w:fldCharType="separate"/>
      </w:r>
      <w:r w:rsidR="00FF15F3">
        <w:rPr>
          <w:sz w:val="24"/>
          <w:szCs w:val="24"/>
        </w:rPr>
        <w:t>5.1</w:t>
      </w:r>
      <w:r w:rsidR="0066072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C5024F" w:rsidRPr="00C5024F"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5024F">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63" w:name="_Ref440272274"/>
      <w:bookmarkStart w:id="1164" w:name="_Ref440274756"/>
      <w:bookmarkStart w:id="1165" w:name="_Toc441131143"/>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163"/>
      <w:bookmarkEnd w:id="1164"/>
      <w:bookmarkEnd w:id="1165"/>
    </w:p>
    <w:p w:rsidR="007857E5" w:rsidRPr="00E47073" w:rsidRDefault="007857E5" w:rsidP="007857E5">
      <w:pPr>
        <w:pStyle w:val="3"/>
        <w:rPr>
          <w:szCs w:val="24"/>
        </w:rPr>
      </w:pPr>
      <w:bookmarkStart w:id="1166" w:name="_Toc439170718"/>
      <w:bookmarkStart w:id="1167" w:name="_Toc439172820"/>
      <w:bookmarkStart w:id="1168" w:name="_Toc439173262"/>
      <w:bookmarkStart w:id="1169" w:name="_Toc439238258"/>
      <w:bookmarkStart w:id="1170" w:name="_Toc439252806"/>
      <w:bookmarkStart w:id="1171" w:name="_Toc439323779"/>
      <w:bookmarkStart w:id="1172" w:name="_Toc440361414"/>
      <w:bookmarkStart w:id="1173" w:name="_Toc440376296"/>
      <w:bookmarkStart w:id="1174" w:name="_Toc440382554"/>
      <w:bookmarkStart w:id="1175" w:name="_Toc440447224"/>
      <w:bookmarkStart w:id="1176" w:name="_Toc440632385"/>
      <w:bookmarkStart w:id="1177" w:name="_Toc440875157"/>
      <w:bookmarkStart w:id="1178" w:name="_Toc441131144"/>
      <w:r w:rsidRPr="00E47073">
        <w:rPr>
          <w:szCs w:val="24"/>
        </w:rPr>
        <w:t xml:space="preserve">Форма </w:t>
      </w:r>
      <w:bookmarkEnd w:id="1166"/>
      <w:r w:rsidR="00E47073" w:rsidRPr="00E47073">
        <w:rPr>
          <w:szCs w:val="24"/>
        </w:rPr>
        <w:t>согласия Участника налоговым органам на разглашение сведений, составляющих налоговую тайну</w:t>
      </w:r>
      <w:bookmarkEnd w:id="1167"/>
      <w:bookmarkEnd w:id="1168"/>
      <w:bookmarkEnd w:id="1169"/>
      <w:bookmarkEnd w:id="1170"/>
      <w:bookmarkEnd w:id="1171"/>
      <w:bookmarkEnd w:id="1172"/>
      <w:bookmarkEnd w:id="1173"/>
      <w:bookmarkEnd w:id="1174"/>
      <w:bookmarkEnd w:id="1175"/>
      <w:bookmarkEnd w:id="1176"/>
      <w:bookmarkEnd w:id="1177"/>
      <w:bookmarkEnd w:id="117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79" w:name="_Toc300142269"/>
      <w:bookmarkStart w:id="1180" w:name="_Toc309735391"/>
      <w:bookmarkStart w:id="118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79"/>
      <w:r w:rsidRPr="007857E5">
        <w:rPr>
          <w:b/>
          <w:bCs w:val="0"/>
          <w:snapToGrid w:val="0"/>
          <w:sz w:val="24"/>
          <w:szCs w:val="24"/>
        </w:rPr>
        <w:t xml:space="preserve"> </w:t>
      </w:r>
      <w:bookmarkEnd w:id="1180"/>
      <w:bookmarkEnd w:id="118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82" w:name="_Toc439170719"/>
      <w:bookmarkStart w:id="1183" w:name="_Toc439172821"/>
      <w:bookmarkStart w:id="1184" w:name="_Toc439173263"/>
      <w:bookmarkStart w:id="1185" w:name="_Toc439238259"/>
      <w:bookmarkStart w:id="1186" w:name="_Toc439252807"/>
      <w:bookmarkStart w:id="1187" w:name="_Toc439323780"/>
      <w:bookmarkStart w:id="1188" w:name="_Toc440361415"/>
      <w:bookmarkStart w:id="1189" w:name="_Toc440376297"/>
      <w:bookmarkStart w:id="1190" w:name="_Toc440382555"/>
      <w:bookmarkStart w:id="1191" w:name="_Toc440447225"/>
      <w:bookmarkStart w:id="1192" w:name="_Toc440632386"/>
      <w:bookmarkStart w:id="1193" w:name="_Toc440875158"/>
      <w:bookmarkStart w:id="1194" w:name="_Toc441131145"/>
      <w:r w:rsidRPr="007857E5">
        <w:rPr>
          <w:szCs w:val="24"/>
        </w:rPr>
        <w:lastRenderedPageBreak/>
        <w:t>Инструкции по заполнению</w:t>
      </w:r>
      <w:bookmarkEnd w:id="1182"/>
      <w:bookmarkEnd w:id="1183"/>
      <w:bookmarkEnd w:id="1184"/>
      <w:bookmarkEnd w:id="1185"/>
      <w:bookmarkEnd w:id="1186"/>
      <w:bookmarkEnd w:id="1187"/>
      <w:bookmarkEnd w:id="1188"/>
      <w:bookmarkEnd w:id="1189"/>
      <w:bookmarkEnd w:id="1190"/>
      <w:bookmarkEnd w:id="1191"/>
      <w:bookmarkEnd w:id="1192"/>
      <w:bookmarkEnd w:id="1193"/>
      <w:bookmarkEnd w:id="119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66072F">
        <w:rPr>
          <w:sz w:val="24"/>
          <w:szCs w:val="24"/>
        </w:rPr>
        <w:fldChar w:fldCharType="begin"/>
      </w:r>
      <w:r w:rsidR="00D90031">
        <w:rPr>
          <w:sz w:val="24"/>
          <w:szCs w:val="24"/>
        </w:rPr>
        <w:instrText xml:space="preserve"> REF _Ref55336310 \r \h </w:instrText>
      </w:r>
      <w:r w:rsidR="0066072F">
        <w:rPr>
          <w:sz w:val="24"/>
          <w:szCs w:val="24"/>
        </w:rPr>
      </w:r>
      <w:r w:rsidR="0066072F">
        <w:rPr>
          <w:sz w:val="24"/>
          <w:szCs w:val="24"/>
        </w:rPr>
        <w:fldChar w:fldCharType="separate"/>
      </w:r>
      <w:r w:rsidR="00FF15F3">
        <w:rPr>
          <w:sz w:val="24"/>
          <w:szCs w:val="24"/>
        </w:rPr>
        <w:t>5.1</w:t>
      </w:r>
      <w:r w:rsidR="0066072F">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41"/>
          <w:headerReference w:type="default" r:id="rId42"/>
          <w:footerReference w:type="even" r:id="rId43"/>
          <w:headerReference w:type="first" r:id="rId44"/>
          <w:footerReference w:type="first" r:id="rId45"/>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95" w:name="_Ref93268095"/>
      <w:bookmarkStart w:id="1196" w:name="_Ref93268099"/>
      <w:bookmarkStart w:id="1197" w:name="_Toc98253958"/>
      <w:bookmarkStart w:id="1198" w:name="_Toc165173884"/>
      <w:bookmarkStart w:id="1199" w:name="_Toc423423678"/>
      <w:bookmarkStart w:id="1200" w:name="_Ref440272510"/>
      <w:bookmarkStart w:id="1201" w:name="_Ref440274961"/>
      <w:bookmarkStart w:id="1202" w:name="_Ref90381141"/>
      <w:bookmarkStart w:id="1203" w:name="_Toc90385121"/>
      <w:bookmarkStart w:id="1204" w:name="_Toc98253952"/>
      <w:bookmarkStart w:id="1205" w:name="_Toc165173878"/>
      <w:bookmarkStart w:id="1206" w:name="_Toc423427449"/>
      <w:bookmarkStart w:id="1207" w:name="_Toc441131146"/>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5347FA">
        <w:rPr>
          <w:noProof/>
          <w:color w:val="000000"/>
        </w:rPr>
        <w:t>6</w:t>
      </w:r>
      <w:r w:rsidRPr="00843BBD">
        <w:rPr>
          <w:color w:val="000000"/>
        </w:rPr>
        <w:t>)</w:t>
      </w:r>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635719" w:rsidRPr="00D904EF" w:rsidRDefault="00635719" w:rsidP="00635719">
      <w:pPr>
        <w:pStyle w:val="3"/>
        <w:rPr>
          <w:szCs w:val="24"/>
        </w:rPr>
      </w:pPr>
      <w:bookmarkStart w:id="1208" w:name="_Toc90385125"/>
      <w:bookmarkStart w:id="1209" w:name="_Toc439170705"/>
      <w:bookmarkStart w:id="1210" w:name="_Toc439172807"/>
      <w:bookmarkStart w:id="1211" w:name="_Toc439173268"/>
      <w:bookmarkStart w:id="1212" w:name="_Toc439238264"/>
      <w:bookmarkStart w:id="1213" w:name="_Toc439252812"/>
      <w:bookmarkStart w:id="1214" w:name="_Toc439323785"/>
      <w:bookmarkStart w:id="1215" w:name="_Toc440361420"/>
      <w:bookmarkStart w:id="1216" w:name="_Toc440376302"/>
      <w:bookmarkStart w:id="1217" w:name="_Toc440382560"/>
      <w:bookmarkStart w:id="1218" w:name="_Toc440447230"/>
      <w:bookmarkStart w:id="1219" w:name="_Toc440632391"/>
      <w:bookmarkStart w:id="1220" w:name="_Toc440875160"/>
      <w:bookmarkStart w:id="1221" w:name="_Toc441131147"/>
      <w:r w:rsidRPr="00D904EF">
        <w:rPr>
          <w:szCs w:val="24"/>
        </w:rPr>
        <w:t xml:space="preserve">Форма </w:t>
      </w:r>
      <w:bookmarkEnd w:id="1208"/>
      <w:bookmarkEnd w:id="1209"/>
      <w:bookmarkEnd w:id="1210"/>
      <w:bookmarkEnd w:id="1211"/>
      <w:bookmarkEnd w:id="1212"/>
      <w:bookmarkEnd w:id="1213"/>
      <w:bookmarkEnd w:id="1214"/>
      <w:bookmarkEnd w:id="1215"/>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16"/>
      <w:bookmarkEnd w:id="1217"/>
      <w:bookmarkEnd w:id="1218"/>
      <w:bookmarkEnd w:id="1219"/>
      <w:bookmarkEnd w:id="1220"/>
      <w:bookmarkEnd w:id="122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22" w:name="_Toc90385126"/>
      <w:bookmarkStart w:id="1223" w:name="_Toc98253959"/>
      <w:bookmarkStart w:id="1224" w:name="_Toc157248211"/>
      <w:bookmarkStart w:id="1225" w:name="_Toc157496580"/>
      <w:bookmarkStart w:id="1226" w:name="_Toc158206119"/>
      <w:bookmarkStart w:id="1227" w:name="_Toc164057804"/>
      <w:bookmarkStart w:id="1228" w:name="_Toc164137154"/>
      <w:bookmarkStart w:id="1229" w:name="_Toc164161314"/>
      <w:bookmarkStart w:id="1230" w:name="_Toc165173885"/>
      <w:r>
        <w:rPr>
          <w:b/>
          <w:szCs w:val="24"/>
        </w:rPr>
        <w:br w:type="page"/>
      </w:r>
    </w:p>
    <w:p w:rsidR="00635719" w:rsidRPr="00D904EF" w:rsidRDefault="00635719" w:rsidP="00635719">
      <w:pPr>
        <w:pStyle w:val="3"/>
        <w:rPr>
          <w:szCs w:val="24"/>
        </w:rPr>
      </w:pPr>
      <w:bookmarkStart w:id="1231" w:name="_Toc439170706"/>
      <w:bookmarkStart w:id="1232" w:name="_Toc439172808"/>
      <w:bookmarkStart w:id="1233" w:name="_Toc439173269"/>
      <w:bookmarkStart w:id="1234" w:name="_Toc439238265"/>
      <w:bookmarkStart w:id="1235" w:name="_Toc439252813"/>
      <w:bookmarkStart w:id="1236" w:name="_Toc439323786"/>
      <w:bookmarkStart w:id="1237" w:name="_Toc440361421"/>
      <w:bookmarkStart w:id="1238" w:name="_Toc440376303"/>
      <w:bookmarkStart w:id="1239" w:name="_Toc440382561"/>
      <w:bookmarkStart w:id="1240" w:name="_Toc440447231"/>
      <w:bookmarkStart w:id="1241" w:name="_Toc440632392"/>
      <w:bookmarkStart w:id="1242" w:name="_Toc440875161"/>
      <w:bookmarkStart w:id="1243" w:name="_Toc441131148"/>
      <w:r w:rsidRPr="00D904EF">
        <w:rPr>
          <w:szCs w:val="24"/>
        </w:rPr>
        <w:lastRenderedPageBreak/>
        <w:t>Инструкции по заполнению</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66072F">
        <w:rPr>
          <w:sz w:val="24"/>
          <w:szCs w:val="24"/>
        </w:rPr>
        <w:fldChar w:fldCharType="begin"/>
      </w:r>
      <w:r w:rsidR="00C718E2">
        <w:rPr>
          <w:sz w:val="24"/>
          <w:szCs w:val="24"/>
        </w:rPr>
        <w:instrText xml:space="preserve"> REF _Ref440271628 \r \h </w:instrText>
      </w:r>
      <w:r w:rsidR="0066072F">
        <w:rPr>
          <w:sz w:val="24"/>
          <w:szCs w:val="24"/>
        </w:rPr>
      </w:r>
      <w:r w:rsidR="0066072F">
        <w:rPr>
          <w:sz w:val="24"/>
          <w:szCs w:val="24"/>
        </w:rPr>
        <w:fldChar w:fldCharType="separate"/>
      </w:r>
      <w:r w:rsidR="00FF15F3">
        <w:rPr>
          <w:sz w:val="24"/>
          <w:szCs w:val="24"/>
        </w:rPr>
        <w:t>3.3.9</w:t>
      </w:r>
      <w:r w:rsidR="0066072F">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66072F">
        <w:rPr>
          <w:sz w:val="24"/>
          <w:szCs w:val="24"/>
        </w:rPr>
        <w:fldChar w:fldCharType="begin"/>
      </w:r>
      <w:r w:rsidR="00D90031">
        <w:rPr>
          <w:sz w:val="24"/>
          <w:szCs w:val="24"/>
        </w:rPr>
        <w:instrText xml:space="preserve"> REF _Ref55336310 \r \h </w:instrText>
      </w:r>
      <w:r w:rsidR="0066072F">
        <w:rPr>
          <w:sz w:val="24"/>
          <w:szCs w:val="24"/>
        </w:rPr>
      </w:r>
      <w:r w:rsidR="0066072F">
        <w:rPr>
          <w:sz w:val="24"/>
          <w:szCs w:val="24"/>
        </w:rPr>
        <w:fldChar w:fldCharType="separate"/>
      </w:r>
      <w:r w:rsidR="00FF15F3">
        <w:rPr>
          <w:sz w:val="24"/>
          <w:szCs w:val="24"/>
        </w:rPr>
        <w:t>5.1</w:t>
      </w:r>
      <w:r w:rsidR="0066072F">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66072F">
        <w:rPr>
          <w:sz w:val="24"/>
          <w:szCs w:val="24"/>
        </w:rPr>
        <w:fldChar w:fldCharType="begin"/>
      </w:r>
      <w:r w:rsidR="00D90031">
        <w:rPr>
          <w:sz w:val="24"/>
          <w:szCs w:val="24"/>
        </w:rPr>
        <w:instrText xml:space="preserve"> REF _Ref440274337 \r \h </w:instrText>
      </w:r>
      <w:r w:rsidR="0066072F">
        <w:rPr>
          <w:sz w:val="24"/>
          <w:szCs w:val="24"/>
        </w:rPr>
      </w:r>
      <w:r w:rsidR="0066072F">
        <w:rPr>
          <w:sz w:val="24"/>
          <w:szCs w:val="24"/>
        </w:rPr>
        <w:fldChar w:fldCharType="separate"/>
      </w:r>
      <w:r w:rsidR="00FF15F3">
        <w:rPr>
          <w:sz w:val="24"/>
          <w:szCs w:val="24"/>
        </w:rPr>
        <w:t>5.2</w:t>
      </w:r>
      <w:r w:rsidR="0066072F">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66072F">
        <w:rPr>
          <w:sz w:val="24"/>
          <w:szCs w:val="24"/>
        </w:rPr>
        <w:fldChar w:fldCharType="begin"/>
      </w:r>
      <w:r w:rsidR="00D90031">
        <w:rPr>
          <w:sz w:val="24"/>
          <w:szCs w:val="24"/>
        </w:rPr>
        <w:instrText xml:space="preserve"> REF _Ref440274366 \r \h </w:instrText>
      </w:r>
      <w:r w:rsidR="0066072F">
        <w:rPr>
          <w:sz w:val="24"/>
          <w:szCs w:val="24"/>
        </w:rPr>
      </w:r>
      <w:r w:rsidR="0066072F">
        <w:rPr>
          <w:sz w:val="24"/>
          <w:szCs w:val="24"/>
        </w:rPr>
        <w:fldChar w:fldCharType="separate"/>
      </w:r>
      <w:r w:rsidR="00FF15F3">
        <w:rPr>
          <w:sz w:val="24"/>
          <w:szCs w:val="24"/>
        </w:rPr>
        <w:t>5.4</w:t>
      </w:r>
      <w:r w:rsidR="0066072F">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44" w:name="_Ref440376324"/>
      <w:bookmarkStart w:id="1245" w:name="_Ref440376401"/>
      <w:bookmarkStart w:id="1246" w:name="_Toc441131149"/>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5347FA">
        <w:rPr>
          <w:color w:val="000000"/>
        </w:rPr>
        <w:t>7</w:t>
      </w:r>
      <w:r w:rsidRPr="00F647F7">
        <w:rPr>
          <w:color w:val="000000"/>
        </w:rPr>
        <w:t>)</w:t>
      </w:r>
      <w:bookmarkEnd w:id="1244"/>
      <w:bookmarkEnd w:id="1245"/>
      <w:bookmarkEnd w:id="1246"/>
    </w:p>
    <w:p w:rsidR="00CA1534" w:rsidRPr="00D904EF" w:rsidRDefault="00CA1534" w:rsidP="00CA1534">
      <w:pPr>
        <w:pStyle w:val="3"/>
        <w:rPr>
          <w:szCs w:val="24"/>
        </w:rPr>
      </w:pPr>
      <w:bookmarkStart w:id="1247" w:name="_Toc440376305"/>
      <w:bookmarkStart w:id="1248" w:name="_Toc440382563"/>
      <w:bookmarkStart w:id="1249" w:name="_Toc440447233"/>
      <w:bookmarkStart w:id="1250" w:name="_Toc440632394"/>
      <w:bookmarkStart w:id="1251" w:name="_Toc440875163"/>
      <w:bookmarkStart w:id="1252" w:name="_Toc441131150"/>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247"/>
      <w:bookmarkEnd w:id="1248"/>
      <w:bookmarkEnd w:id="1249"/>
      <w:bookmarkEnd w:id="1250"/>
      <w:bookmarkEnd w:id="1251"/>
      <w:bookmarkEnd w:id="125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5347F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253" w:name="_Toc440376306"/>
      <w:bookmarkStart w:id="1254" w:name="_Toc440382564"/>
      <w:bookmarkStart w:id="1255" w:name="_Toc440447234"/>
      <w:bookmarkStart w:id="1256" w:name="_Toc440632395"/>
      <w:bookmarkStart w:id="1257" w:name="_Toc440875164"/>
      <w:bookmarkStart w:id="1258" w:name="_Toc441131151"/>
      <w:r w:rsidRPr="00D904EF">
        <w:rPr>
          <w:szCs w:val="24"/>
        </w:rPr>
        <w:lastRenderedPageBreak/>
        <w:t>Инструкции по заполнению</w:t>
      </w:r>
      <w:bookmarkEnd w:id="1253"/>
      <w:bookmarkEnd w:id="1254"/>
      <w:bookmarkEnd w:id="1255"/>
      <w:bookmarkEnd w:id="1256"/>
      <w:bookmarkEnd w:id="1257"/>
      <w:bookmarkEnd w:id="125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66072F">
        <w:rPr>
          <w:sz w:val="24"/>
          <w:szCs w:val="24"/>
        </w:rPr>
        <w:fldChar w:fldCharType="begin"/>
      </w:r>
      <w:r w:rsidR="001A63D5">
        <w:rPr>
          <w:sz w:val="24"/>
          <w:szCs w:val="24"/>
        </w:rPr>
        <w:instrText xml:space="preserve"> REF _Ref440876660 \r \h </w:instrText>
      </w:r>
      <w:r w:rsidR="0066072F">
        <w:rPr>
          <w:sz w:val="24"/>
          <w:szCs w:val="24"/>
        </w:rPr>
      </w:r>
      <w:r w:rsidR="0066072F">
        <w:rPr>
          <w:sz w:val="24"/>
          <w:szCs w:val="24"/>
        </w:rPr>
        <w:fldChar w:fldCharType="separate"/>
      </w:r>
      <w:r w:rsidR="00FF15F3">
        <w:rPr>
          <w:sz w:val="24"/>
          <w:szCs w:val="24"/>
        </w:rPr>
        <w:t>3.3.10</w:t>
      </w:r>
      <w:r w:rsidR="0066072F">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66072F">
        <w:rPr>
          <w:sz w:val="24"/>
          <w:szCs w:val="24"/>
        </w:rPr>
        <w:fldChar w:fldCharType="begin"/>
      </w:r>
      <w:r>
        <w:rPr>
          <w:sz w:val="24"/>
          <w:szCs w:val="24"/>
        </w:rPr>
        <w:instrText xml:space="preserve"> REF _Ref55336310 \r \h </w:instrText>
      </w:r>
      <w:r w:rsidR="0066072F">
        <w:rPr>
          <w:sz w:val="24"/>
          <w:szCs w:val="24"/>
        </w:rPr>
      </w:r>
      <w:r w:rsidR="0066072F">
        <w:rPr>
          <w:sz w:val="24"/>
          <w:szCs w:val="24"/>
        </w:rPr>
        <w:fldChar w:fldCharType="separate"/>
      </w:r>
      <w:r w:rsidR="00FF15F3">
        <w:rPr>
          <w:sz w:val="24"/>
          <w:szCs w:val="24"/>
        </w:rPr>
        <w:t>5.1</w:t>
      </w:r>
      <w:r w:rsidR="0066072F">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25723">
        <w:rPr>
          <w:sz w:val="24"/>
          <w:szCs w:val="24"/>
        </w:rPr>
        <w:t xml:space="preserve"> </w:t>
      </w:r>
      <w:r w:rsidR="00525723"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66072F">
        <w:rPr>
          <w:sz w:val="24"/>
          <w:szCs w:val="24"/>
        </w:rPr>
        <w:fldChar w:fldCharType="begin"/>
      </w:r>
      <w:r w:rsidR="00CA1534">
        <w:rPr>
          <w:sz w:val="24"/>
          <w:szCs w:val="24"/>
        </w:rPr>
        <w:instrText xml:space="preserve"> REF _Ref440274337 \r \h </w:instrText>
      </w:r>
      <w:r w:rsidR="0066072F">
        <w:rPr>
          <w:sz w:val="24"/>
          <w:szCs w:val="24"/>
        </w:rPr>
      </w:r>
      <w:r w:rsidR="0066072F">
        <w:rPr>
          <w:sz w:val="24"/>
          <w:szCs w:val="24"/>
        </w:rPr>
        <w:fldChar w:fldCharType="separate"/>
      </w:r>
      <w:r w:rsidR="00FF15F3">
        <w:rPr>
          <w:sz w:val="24"/>
          <w:szCs w:val="24"/>
        </w:rPr>
        <w:t>5.2</w:t>
      </w:r>
      <w:r w:rsidR="0066072F">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66072F">
        <w:rPr>
          <w:sz w:val="24"/>
          <w:szCs w:val="24"/>
        </w:rPr>
        <w:fldChar w:fldCharType="begin"/>
      </w:r>
      <w:r w:rsidR="00CA1534">
        <w:rPr>
          <w:sz w:val="24"/>
          <w:szCs w:val="24"/>
        </w:rPr>
        <w:instrText xml:space="preserve"> REF _Ref440274366 \r \h </w:instrText>
      </w:r>
      <w:r w:rsidR="0066072F">
        <w:rPr>
          <w:sz w:val="24"/>
          <w:szCs w:val="24"/>
        </w:rPr>
      </w:r>
      <w:r w:rsidR="0066072F">
        <w:rPr>
          <w:sz w:val="24"/>
          <w:szCs w:val="24"/>
        </w:rPr>
        <w:fldChar w:fldCharType="separate"/>
      </w:r>
      <w:r w:rsidR="00FF15F3">
        <w:rPr>
          <w:sz w:val="24"/>
          <w:szCs w:val="24"/>
        </w:rPr>
        <w:t>5.4</w:t>
      </w:r>
      <w:r w:rsidR="0066072F">
        <w:rPr>
          <w:sz w:val="24"/>
          <w:szCs w:val="24"/>
        </w:rPr>
        <w:fldChar w:fldCharType="end"/>
      </w:r>
      <w:r w:rsidR="00CA1534" w:rsidRPr="008E5EA3">
        <w:rPr>
          <w:sz w:val="24"/>
          <w:szCs w:val="24"/>
        </w:rPr>
        <w:t>).</w:t>
      </w:r>
    </w:p>
    <w:p w:rsidR="00CA1534" w:rsidRPr="00566071" w:rsidRDefault="00CA1534" w:rsidP="00CA1534">
      <w:pPr>
        <w:rPr>
          <w:sz w:val="24"/>
          <w:szCs w:val="24"/>
        </w:rPr>
      </w:pPr>
    </w:p>
    <w:p w:rsidR="002F273A" w:rsidRDefault="002F273A" w:rsidP="00CA1534">
      <w:pPr>
        <w:sectPr w:rsidR="002F273A" w:rsidSect="00EA3F63">
          <w:pgSz w:w="11906" w:h="16838" w:code="9"/>
          <w:pgMar w:top="680" w:right="567" w:bottom="539" w:left="1134" w:header="709" w:footer="709" w:gutter="0"/>
          <w:cols w:space="720"/>
          <w:docGrid w:linePitch="360"/>
        </w:sectPr>
      </w:pPr>
    </w:p>
    <w:p w:rsidR="002F273A" w:rsidRPr="00CC5A3A"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259" w:name="_Toc426108836"/>
      <w:bookmarkStart w:id="1260" w:name="_Ref441574460"/>
      <w:bookmarkStart w:id="1261" w:name="_Ref441574649"/>
      <w:bookmarkStart w:id="1262" w:name="_Toc441575251"/>
      <w:bookmarkStart w:id="1263" w:name="_Ref442187883"/>
      <w:r w:rsidRPr="00CC5A3A">
        <w:lastRenderedPageBreak/>
        <w:t>Расписка  сдачи-приемки соглашения о неустойке (форма 1</w:t>
      </w:r>
      <w:r>
        <w:t>8</w:t>
      </w:r>
      <w:r w:rsidRPr="00CC5A3A">
        <w:t>)</w:t>
      </w:r>
      <w:bookmarkEnd w:id="1259"/>
      <w:bookmarkEnd w:id="1260"/>
      <w:bookmarkEnd w:id="1261"/>
      <w:bookmarkEnd w:id="1262"/>
      <w:bookmarkEnd w:id="1263"/>
    </w:p>
    <w:p w:rsidR="002F273A" w:rsidRPr="00CC5A3A" w:rsidRDefault="002F273A" w:rsidP="002F273A">
      <w:pPr>
        <w:pStyle w:val="3"/>
        <w:rPr>
          <w:szCs w:val="24"/>
        </w:rPr>
      </w:pPr>
      <w:bookmarkStart w:id="1264" w:name="_Toc426108837"/>
      <w:bookmarkStart w:id="1265" w:name="_Ref441574456"/>
      <w:bookmarkStart w:id="1266" w:name="_Toc441575252"/>
      <w:r w:rsidRPr="00CC5A3A">
        <w:rPr>
          <w:szCs w:val="24"/>
        </w:rPr>
        <w:t xml:space="preserve">Форма Расписки  сдачи-приемки </w:t>
      </w:r>
      <w:bookmarkEnd w:id="1264"/>
      <w:r w:rsidRPr="00CC5A3A">
        <w:rPr>
          <w:szCs w:val="24"/>
        </w:rPr>
        <w:t>соглашения о неустойке</w:t>
      </w:r>
      <w:bookmarkEnd w:id="1265"/>
      <w:bookmarkEnd w:id="1266"/>
    </w:p>
    <w:p w:rsidR="002F273A" w:rsidRPr="00CC5A3A" w:rsidRDefault="002F273A" w:rsidP="002F273A">
      <w:pPr>
        <w:pStyle w:val="26"/>
        <w:tabs>
          <w:tab w:val="clear" w:pos="4536"/>
        </w:tabs>
        <w:spacing w:before="100" w:beforeAutospacing="1" w:after="100" w:afterAutospacing="1"/>
        <w:ind w:firstLine="0"/>
        <w:jc w:val="center"/>
        <w:rPr>
          <w:sz w:val="24"/>
          <w:szCs w:val="24"/>
        </w:rPr>
      </w:pPr>
    </w:p>
    <w:p w:rsidR="002F273A" w:rsidRPr="00CC5A3A" w:rsidRDefault="002F273A" w:rsidP="002F273A">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2F273A" w:rsidRPr="00047DE1" w:rsidRDefault="002F273A" w:rsidP="002F273A">
      <w:pPr>
        <w:ind w:firstLine="0"/>
        <w:jc w:val="center"/>
        <w:rPr>
          <w:b/>
          <w:sz w:val="24"/>
          <w:szCs w:val="24"/>
        </w:rPr>
      </w:pPr>
      <w:r w:rsidRPr="00047DE1">
        <w:rPr>
          <w:b/>
          <w:sz w:val="24"/>
          <w:szCs w:val="24"/>
        </w:rPr>
        <w:t>Расписка  сдачи-приемки соглашения о неустойке</w:t>
      </w:r>
    </w:p>
    <w:p w:rsidR="002F273A" w:rsidRPr="00047DE1"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47DE1" w:rsidTr="002C03EF">
        <w:tc>
          <w:tcPr>
            <w:tcW w:w="14863" w:type="dxa"/>
            <w:gridSpan w:val="7"/>
            <w:shd w:val="clear" w:color="auto" w:fill="auto"/>
          </w:tcPr>
          <w:p w:rsidR="002F273A" w:rsidRPr="00047DE1" w:rsidRDefault="002F273A" w:rsidP="002C03EF">
            <w:pPr>
              <w:pStyle w:val="afd"/>
              <w:rPr>
                <w:sz w:val="24"/>
                <w:szCs w:val="24"/>
              </w:rPr>
            </w:pPr>
            <w:r w:rsidRPr="00047DE1">
              <w:rPr>
                <w:b/>
                <w:sz w:val="24"/>
                <w:szCs w:val="24"/>
              </w:rPr>
              <w:t>ПОЛУЧЕНИЕ</w:t>
            </w:r>
            <w:r w:rsidRPr="00047DE1">
              <w:rPr>
                <w:sz w:val="24"/>
                <w:szCs w:val="24"/>
              </w:rPr>
              <w:t>:</w:t>
            </w:r>
          </w:p>
        </w:tc>
      </w:tr>
      <w:tr w:rsidR="002F273A" w:rsidRPr="00047DE1" w:rsidTr="002C03EF">
        <w:tc>
          <w:tcPr>
            <w:tcW w:w="2262" w:type="dxa"/>
            <w:shd w:val="clear" w:color="auto" w:fill="auto"/>
          </w:tcPr>
          <w:p w:rsidR="002F273A" w:rsidRPr="00047DE1" w:rsidRDefault="002F273A" w:rsidP="002C03EF">
            <w:pPr>
              <w:pStyle w:val="afd"/>
              <w:ind w:right="754"/>
              <w:rPr>
                <w:sz w:val="24"/>
                <w:szCs w:val="24"/>
              </w:rPr>
            </w:pPr>
            <w:r w:rsidRPr="00047DE1">
              <w:rPr>
                <w:sz w:val="24"/>
                <w:szCs w:val="24"/>
              </w:rPr>
              <w:t>Участник</w:t>
            </w:r>
          </w:p>
        </w:tc>
        <w:tc>
          <w:tcPr>
            <w:tcW w:w="3800" w:type="dxa"/>
            <w:shd w:val="clear" w:color="auto" w:fill="auto"/>
          </w:tcPr>
          <w:p w:rsidR="002F273A" w:rsidRPr="00047DE1" w:rsidRDefault="002F273A" w:rsidP="002C03EF">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2F273A" w:rsidRPr="00047DE1" w:rsidRDefault="002F273A" w:rsidP="002C03EF">
            <w:pPr>
              <w:pStyle w:val="afd"/>
              <w:tabs>
                <w:tab w:val="left" w:pos="2995"/>
              </w:tabs>
              <w:rPr>
                <w:sz w:val="24"/>
                <w:szCs w:val="24"/>
              </w:rPr>
            </w:pPr>
            <w:r w:rsidRPr="00047DE1">
              <w:rPr>
                <w:sz w:val="24"/>
                <w:szCs w:val="24"/>
              </w:rPr>
              <w:t>Номер на ЭТП</w:t>
            </w:r>
          </w:p>
        </w:tc>
        <w:tc>
          <w:tcPr>
            <w:tcW w:w="1418" w:type="dxa"/>
            <w:shd w:val="clear" w:color="auto" w:fill="auto"/>
          </w:tcPr>
          <w:p w:rsidR="002F273A" w:rsidRPr="00047DE1" w:rsidRDefault="002F273A" w:rsidP="002C03EF">
            <w:pPr>
              <w:pStyle w:val="afd"/>
              <w:tabs>
                <w:tab w:val="left" w:pos="2995"/>
              </w:tabs>
              <w:rPr>
                <w:sz w:val="24"/>
                <w:szCs w:val="24"/>
              </w:rPr>
            </w:pPr>
            <w:r w:rsidRPr="00047DE1">
              <w:rPr>
                <w:sz w:val="24"/>
                <w:szCs w:val="24"/>
              </w:rPr>
              <w:t>Дата передачи</w:t>
            </w:r>
          </w:p>
        </w:tc>
        <w:tc>
          <w:tcPr>
            <w:tcW w:w="1299" w:type="dxa"/>
            <w:shd w:val="clear" w:color="auto" w:fill="auto"/>
          </w:tcPr>
          <w:p w:rsidR="002F273A" w:rsidRPr="00047DE1" w:rsidRDefault="002F273A" w:rsidP="002C03EF">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2F273A" w:rsidRPr="00047DE1" w:rsidRDefault="002F273A" w:rsidP="002C03EF">
            <w:pPr>
              <w:pStyle w:val="afd"/>
              <w:ind w:right="86"/>
              <w:rPr>
                <w:sz w:val="24"/>
                <w:szCs w:val="24"/>
              </w:rPr>
            </w:pPr>
            <w:r w:rsidRPr="00047DE1">
              <w:rPr>
                <w:sz w:val="24"/>
                <w:szCs w:val="24"/>
              </w:rPr>
              <w:t>Сдал</w:t>
            </w:r>
          </w:p>
          <w:p w:rsidR="002F273A" w:rsidRPr="00047DE1" w:rsidRDefault="002F273A" w:rsidP="002C03EF">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2F273A" w:rsidRPr="00047DE1" w:rsidRDefault="002F273A" w:rsidP="002C03EF">
            <w:pPr>
              <w:pStyle w:val="afd"/>
              <w:ind w:right="86"/>
              <w:rPr>
                <w:sz w:val="24"/>
                <w:szCs w:val="24"/>
              </w:rPr>
            </w:pPr>
            <w:r w:rsidRPr="00047DE1">
              <w:rPr>
                <w:sz w:val="24"/>
                <w:szCs w:val="24"/>
              </w:rPr>
              <w:t>ФИО/Подпись</w:t>
            </w:r>
          </w:p>
        </w:tc>
        <w:tc>
          <w:tcPr>
            <w:tcW w:w="2263" w:type="dxa"/>
            <w:shd w:val="clear" w:color="auto" w:fill="auto"/>
          </w:tcPr>
          <w:p w:rsidR="002F273A" w:rsidRPr="00047DE1" w:rsidRDefault="002F273A" w:rsidP="002C03EF">
            <w:pPr>
              <w:pStyle w:val="afd"/>
              <w:ind w:right="86"/>
              <w:rPr>
                <w:sz w:val="24"/>
                <w:szCs w:val="24"/>
              </w:rPr>
            </w:pPr>
            <w:r w:rsidRPr="00047DE1">
              <w:rPr>
                <w:sz w:val="24"/>
                <w:szCs w:val="24"/>
              </w:rPr>
              <w:t>Получил</w:t>
            </w:r>
          </w:p>
          <w:p w:rsidR="002F273A" w:rsidRPr="00047DE1" w:rsidRDefault="002F273A" w:rsidP="002C03EF">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2F273A" w:rsidRPr="00047DE1" w:rsidRDefault="002F273A" w:rsidP="002C03EF">
            <w:pPr>
              <w:pStyle w:val="afd"/>
              <w:ind w:right="86"/>
              <w:rPr>
                <w:sz w:val="24"/>
                <w:szCs w:val="24"/>
              </w:rPr>
            </w:pPr>
            <w:r w:rsidRPr="00047DE1">
              <w:rPr>
                <w:sz w:val="24"/>
                <w:szCs w:val="24"/>
              </w:rPr>
              <w:t>ФИО/Подпись</w:t>
            </w:r>
          </w:p>
        </w:tc>
      </w:tr>
      <w:tr w:rsidR="002F273A" w:rsidRPr="00047DE1" w:rsidTr="002C03EF">
        <w:tc>
          <w:tcPr>
            <w:tcW w:w="2262" w:type="dxa"/>
            <w:shd w:val="clear" w:color="auto" w:fill="auto"/>
          </w:tcPr>
          <w:p w:rsidR="002F273A" w:rsidRPr="00047DE1" w:rsidRDefault="002F273A" w:rsidP="002C03EF">
            <w:pPr>
              <w:pStyle w:val="afd"/>
              <w:rPr>
                <w:sz w:val="24"/>
                <w:szCs w:val="24"/>
              </w:rPr>
            </w:pPr>
          </w:p>
          <w:p w:rsidR="002F273A" w:rsidRPr="00047DE1" w:rsidRDefault="002F273A" w:rsidP="002C03EF">
            <w:pPr>
              <w:pStyle w:val="afd"/>
              <w:rPr>
                <w:sz w:val="24"/>
                <w:szCs w:val="24"/>
              </w:rPr>
            </w:pPr>
          </w:p>
        </w:tc>
        <w:tc>
          <w:tcPr>
            <w:tcW w:w="3800" w:type="dxa"/>
            <w:shd w:val="clear" w:color="auto" w:fill="auto"/>
          </w:tcPr>
          <w:p w:rsidR="002F273A" w:rsidRPr="00047DE1" w:rsidRDefault="002F273A" w:rsidP="002C03EF">
            <w:pPr>
              <w:pStyle w:val="afd"/>
              <w:rPr>
                <w:sz w:val="24"/>
                <w:szCs w:val="24"/>
              </w:rPr>
            </w:pPr>
          </w:p>
        </w:tc>
        <w:tc>
          <w:tcPr>
            <w:tcW w:w="1559" w:type="dxa"/>
            <w:shd w:val="clear" w:color="auto" w:fill="auto"/>
          </w:tcPr>
          <w:p w:rsidR="002F273A" w:rsidRPr="00047DE1" w:rsidRDefault="002F273A" w:rsidP="002C03EF">
            <w:pPr>
              <w:pStyle w:val="afd"/>
              <w:rPr>
                <w:sz w:val="24"/>
                <w:szCs w:val="24"/>
              </w:rPr>
            </w:pPr>
          </w:p>
        </w:tc>
        <w:tc>
          <w:tcPr>
            <w:tcW w:w="1418" w:type="dxa"/>
            <w:shd w:val="clear" w:color="auto" w:fill="auto"/>
          </w:tcPr>
          <w:p w:rsidR="002F273A" w:rsidRPr="00047DE1" w:rsidRDefault="002F273A" w:rsidP="002C03EF">
            <w:pPr>
              <w:pStyle w:val="afd"/>
              <w:rPr>
                <w:sz w:val="24"/>
                <w:szCs w:val="24"/>
              </w:rPr>
            </w:pPr>
          </w:p>
        </w:tc>
        <w:tc>
          <w:tcPr>
            <w:tcW w:w="1299" w:type="dxa"/>
            <w:shd w:val="clear" w:color="auto" w:fill="auto"/>
          </w:tcPr>
          <w:p w:rsidR="002F273A" w:rsidRPr="00047DE1" w:rsidRDefault="002F273A" w:rsidP="002C03EF">
            <w:pPr>
              <w:pStyle w:val="afd"/>
              <w:rPr>
                <w:sz w:val="24"/>
                <w:szCs w:val="24"/>
              </w:rPr>
            </w:pPr>
          </w:p>
        </w:tc>
        <w:tc>
          <w:tcPr>
            <w:tcW w:w="2262" w:type="dxa"/>
            <w:shd w:val="clear" w:color="auto" w:fill="auto"/>
          </w:tcPr>
          <w:p w:rsidR="002F273A" w:rsidRPr="00047DE1" w:rsidRDefault="002F273A" w:rsidP="002C03EF">
            <w:pPr>
              <w:pStyle w:val="afd"/>
              <w:rPr>
                <w:sz w:val="24"/>
                <w:szCs w:val="24"/>
              </w:rPr>
            </w:pPr>
          </w:p>
        </w:tc>
        <w:tc>
          <w:tcPr>
            <w:tcW w:w="2263" w:type="dxa"/>
            <w:shd w:val="clear" w:color="auto" w:fill="auto"/>
          </w:tcPr>
          <w:p w:rsidR="002F273A" w:rsidRPr="00047DE1" w:rsidRDefault="002F273A" w:rsidP="002C03EF">
            <w:pPr>
              <w:pStyle w:val="afd"/>
              <w:rPr>
                <w:sz w:val="24"/>
                <w:szCs w:val="24"/>
              </w:rPr>
            </w:pPr>
          </w:p>
        </w:tc>
      </w:tr>
    </w:tbl>
    <w:p w:rsidR="002F273A" w:rsidRPr="00CC5A3A" w:rsidRDefault="002F273A" w:rsidP="002F273A">
      <w:pPr>
        <w:pStyle w:val="afd"/>
        <w:rPr>
          <w:szCs w:val="24"/>
        </w:rPr>
      </w:pPr>
    </w:p>
    <w:p w:rsidR="002F273A" w:rsidRDefault="002F273A" w:rsidP="002F273A">
      <w:pPr>
        <w:jc w:val="center"/>
        <w:rPr>
          <w:b/>
          <w:bCs w:val="0"/>
          <w:szCs w:val="24"/>
          <w:u w:val="single"/>
        </w:rPr>
      </w:pPr>
    </w:p>
    <w:p w:rsidR="002F273A" w:rsidRPr="00CC5A3A" w:rsidRDefault="002F273A" w:rsidP="002F273A">
      <w:pPr>
        <w:jc w:val="center"/>
        <w:rPr>
          <w:b/>
          <w:bCs w:val="0"/>
          <w:szCs w:val="24"/>
          <w:u w:val="single"/>
        </w:rPr>
      </w:pPr>
    </w:p>
    <w:p w:rsidR="002F273A" w:rsidRPr="00CC5A3A" w:rsidRDefault="002F273A" w:rsidP="002F273A">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2F273A" w:rsidRPr="00CC5A3A" w:rsidRDefault="002F273A" w:rsidP="002F273A">
      <w:pPr>
        <w:pStyle w:val="26"/>
        <w:pageBreakBefore/>
        <w:numPr>
          <w:ilvl w:val="2"/>
          <w:numId w:val="82"/>
        </w:numPr>
        <w:tabs>
          <w:tab w:val="clear" w:pos="2694"/>
          <w:tab w:val="num" w:pos="1134"/>
        </w:tabs>
        <w:ind w:left="1134"/>
        <w:outlineLvl w:val="2"/>
        <w:rPr>
          <w:sz w:val="24"/>
          <w:szCs w:val="24"/>
        </w:rPr>
        <w:sectPr w:rsidR="002F273A" w:rsidRPr="00CC5A3A" w:rsidSect="002C03EF">
          <w:pgSz w:w="16838" w:h="11906" w:orient="landscape" w:code="9"/>
          <w:pgMar w:top="1134" w:right="680" w:bottom="567" w:left="1134" w:header="680" w:footer="278" w:gutter="0"/>
          <w:cols w:space="708"/>
          <w:titlePg/>
          <w:docGrid w:linePitch="360"/>
        </w:sectPr>
      </w:pPr>
    </w:p>
    <w:p w:rsidR="002F273A" w:rsidRPr="00CC5A3A" w:rsidRDefault="002F273A" w:rsidP="002F273A">
      <w:pPr>
        <w:pStyle w:val="3"/>
        <w:rPr>
          <w:szCs w:val="24"/>
        </w:rPr>
      </w:pPr>
      <w:bookmarkStart w:id="1267" w:name="_Toc426108838"/>
      <w:bookmarkStart w:id="1268" w:name="_Toc441575253"/>
      <w:r w:rsidRPr="00CC5A3A">
        <w:rPr>
          <w:szCs w:val="24"/>
        </w:rPr>
        <w:lastRenderedPageBreak/>
        <w:t>Инструкции по заполнению</w:t>
      </w:r>
      <w:bookmarkEnd w:id="1267"/>
      <w:bookmarkEnd w:id="1268"/>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2F273A" w:rsidRPr="00CC5A3A"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2F273A" w:rsidRPr="00CC5A3A" w:rsidRDefault="002F273A" w:rsidP="002F273A">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2F273A" w:rsidRPr="00CC5A3A" w:rsidRDefault="002F273A" w:rsidP="002F273A">
      <w:pPr>
        <w:ind w:firstLine="0"/>
        <w:rPr>
          <w:bCs w:val="0"/>
          <w:szCs w:val="24"/>
        </w:rPr>
      </w:pPr>
    </w:p>
    <w:p w:rsidR="00CA1534" w:rsidRPr="002F273A" w:rsidRDefault="00CA1534" w:rsidP="00CA1534"/>
    <w:sectPr w:rsidR="00CA1534" w:rsidRPr="002F273A"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03EF" w:rsidRDefault="002C03EF">
      <w:pPr>
        <w:spacing w:line="240" w:lineRule="auto"/>
      </w:pPr>
      <w:r>
        <w:separator/>
      </w:r>
    </w:p>
  </w:endnote>
  <w:endnote w:type="continuationSeparator" w:id="0">
    <w:p w:rsidR="002C03EF" w:rsidRDefault="002C03E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2C03EF" w:rsidRDefault="002C03E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Pr="00FA0376" w:rsidRDefault="002C03E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F15F3">
      <w:rPr>
        <w:noProof/>
        <w:sz w:val="16"/>
        <w:szCs w:val="16"/>
        <w:lang w:eastAsia="ru-RU"/>
      </w:rPr>
      <w:t>27</w:t>
    </w:r>
    <w:r w:rsidRPr="00FA0376">
      <w:rPr>
        <w:sz w:val="16"/>
        <w:szCs w:val="16"/>
        <w:lang w:eastAsia="ru-RU"/>
      </w:rPr>
      <w:fldChar w:fldCharType="end"/>
    </w:r>
  </w:p>
  <w:p w:rsidR="002C03EF" w:rsidRPr="00EE0539" w:rsidRDefault="002C03E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AD7B50">
      <w:rPr>
        <w:sz w:val="18"/>
        <w:szCs w:val="18"/>
      </w:rPr>
      <w:t xml:space="preserve">Договора оказания услуг по подготовке технического плана и проведению государственного кадастрового учета электросетевого объекта для нужд </w:t>
    </w:r>
    <w:r>
      <w:rPr>
        <w:sz w:val="18"/>
        <w:szCs w:val="18"/>
      </w:rPr>
      <w:t xml:space="preserve">                                                                                     </w:t>
    </w:r>
    <w:r w:rsidRPr="00AD7B50">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03EF" w:rsidRDefault="002C03EF">
      <w:pPr>
        <w:spacing w:line="240" w:lineRule="auto"/>
      </w:pPr>
      <w:r>
        <w:separator/>
      </w:r>
    </w:p>
  </w:footnote>
  <w:footnote w:type="continuationSeparator" w:id="0">
    <w:p w:rsidR="002C03EF" w:rsidRDefault="002C03EF">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Pr="00930031" w:rsidRDefault="002C03E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03EF" w:rsidRDefault="002C03E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49505"/>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4E0"/>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03EF"/>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1956"/>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490E"/>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614A"/>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D7B50"/>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1756"/>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03B"/>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5F3"/>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950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b2b-mrsk.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7EA758-0FF6-4947-9B38-6F83BC7FF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224</TotalTime>
  <Pages>81</Pages>
  <Words>22792</Words>
  <Characters>129920</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152408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94</cp:revision>
  <cp:lastPrinted>2016-07-25T06:26:00Z</cp:lastPrinted>
  <dcterms:created xsi:type="dcterms:W3CDTF">2016-01-13T12:36:00Z</dcterms:created>
  <dcterms:modified xsi:type="dcterms:W3CDTF">2016-07-25T06:31:00Z</dcterms:modified>
</cp:coreProperties>
</file>