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9F713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37157" w:rsidRPr="000D67AD" w:rsidRDefault="0043715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37157" w:rsidRPr="000D67AD" w:rsidRDefault="0043715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37157" w:rsidRPr="000D67AD" w:rsidRDefault="0043715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37157" w:rsidRPr="000D67AD" w:rsidRDefault="0043715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37157" w:rsidRPr="000D67AD" w:rsidRDefault="0043715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37157" w:rsidRPr="000D67AD" w:rsidRDefault="0043715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37157" w:rsidRPr="000D67AD" w:rsidRDefault="0043715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37157" w:rsidRPr="000D67AD" w:rsidRDefault="0043715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37157" w:rsidRPr="000D67AD" w:rsidRDefault="0043715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37157" w:rsidRPr="00437157" w:rsidRDefault="0043715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3715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3715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3715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3715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3715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3715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proofErr w:type="spellEnd"/>
                    <w:r w:rsidRPr="0043715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37157" w:rsidRDefault="00437157" w:rsidP="00437157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437157" w:rsidRDefault="00437157" w:rsidP="0043715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437157" w:rsidRDefault="00437157" w:rsidP="0043715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437157" w:rsidRDefault="00437157" w:rsidP="0043715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437157" w:rsidRDefault="00437157" w:rsidP="0043715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437157" w:rsidRDefault="00437157" w:rsidP="00437157">
      <w:pPr>
        <w:spacing w:line="240" w:lineRule="auto"/>
        <w:jc w:val="right"/>
      </w:pPr>
      <w:r>
        <w:t>«Белгородэнерго»</w:t>
      </w:r>
    </w:p>
    <w:p w:rsidR="00437157" w:rsidRDefault="00437157" w:rsidP="0043715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437157" w:rsidRDefault="00437157" w:rsidP="00437157">
      <w:pPr>
        <w:spacing w:line="240" w:lineRule="auto"/>
        <w:jc w:val="right"/>
        <w:rPr>
          <w:sz w:val="24"/>
          <w:szCs w:val="24"/>
        </w:rPr>
      </w:pPr>
    </w:p>
    <w:p w:rsidR="00437157" w:rsidRPr="00632C69" w:rsidRDefault="00437157" w:rsidP="00437157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22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декабря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632C69">
        <w:rPr>
          <w:sz w:val="24"/>
          <w:szCs w:val="24"/>
        </w:rPr>
        <w:t xml:space="preserve"> г.</w:t>
      </w:r>
    </w:p>
    <w:p w:rsidR="00437157" w:rsidRPr="007417E6" w:rsidRDefault="00437157" w:rsidP="00437157">
      <w:pPr>
        <w:ind w:firstLine="0"/>
        <w:jc w:val="left"/>
        <w:rPr>
          <w:sz w:val="24"/>
          <w:szCs w:val="24"/>
        </w:rPr>
      </w:pPr>
    </w:p>
    <w:p w:rsidR="00437157" w:rsidRPr="007417E6" w:rsidRDefault="00437157" w:rsidP="0043715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437157" w:rsidRPr="007417E6" w:rsidRDefault="00437157" w:rsidP="0043715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437157" w:rsidRPr="00D43999" w:rsidRDefault="00437157" w:rsidP="0043715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441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6</w:t>
      </w:r>
    </w:p>
    <w:p w:rsidR="00437157" w:rsidRPr="00C12FA4" w:rsidRDefault="00437157" w:rsidP="0043715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22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437157" w:rsidRPr="00C12FA4" w:rsidRDefault="00437157" w:rsidP="00437157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3C7CD9">
        <w:rPr>
          <w:b/>
          <w:sz w:val="24"/>
          <w:szCs w:val="24"/>
        </w:rPr>
        <w:t>Договора</w:t>
      </w:r>
      <w:proofErr w:type="gramEnd"/>
      <w:r w:rsidRPr="003C7CD9">
        <w:rPr>
          <w:b/>
          <w:sz w:val="24"/>
          <w:szCs w:val="24"/>
        </w:rPr>
        <w:t xml:space="preserve"> на оказание услуг по подготовке персонала специальностям поднадзорным надзорным органам для нужд ПАО «МРСК Центра» (филиала «Белгородэнерго»).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37157" w:rsidRPr="00D77FC1" w:rsidRDefault="00437157" w:rsidP="00437157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886100" w:rsidRDefault="009F7136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886100">
        <w:rPr>
          <w:noProof/>
        </w:rPr>
        <w:t>1</w:t>
      </w:r>
      <w:r w:rsidR="0088610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886100">
        <w:rPr>
          <w:noProof/>
        </w:rPr>
        <w:t>Общие положения</w:t>
      </w:r>
      <w:r w:rsidR="00886100">
        <w:rPr>
          <w:noProof/>
        </w:rPr>
        <w:tab/>
      </w:r>
      <w:r>
        <w:rPr>
          <w:noProof/>
        </w:rPr>
        <w:fldChar w:fldCharType="begin"/>
      </w:r>
      <w:r w:rsidR="00886100">
        <w:rPr>
          <w:noProof/>
        </w:rPr>
        <w:instrText xml:space="preserve"> PAGEREF _Toc469488331 \h </w:instrText>
      </w:r>
      <w:r>
        <w:rPr>
          <w:noProof/>
        </w:rPr>
      </w:r>
      <w:r>
        <w:rPr>
          <w:noProof/>
        </w:rPr>
        <w:fldChar w:fldCharType="separate"/>
      </w:r>
      <w:r w:rsidR="00886100">
        <w:rPr>
          <w:noProof/>
        </w:rPr>
        <w:t>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</w:t>
      </w:r>
      <w:bookmarkStart w:id="6" w:name="_GoBack"/>
      <w:bookmarkEnd w:id="6"/>
      <w:r>
        <w:rPr>
          <w:noProof/>
        </w:rPr>
        <w:t>ре запроса предложений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_Toc469488332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_Toc469488333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5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Особые положения в связи с проведением Запроса предложений на ЭТП 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_Toc469488334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6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_Toc469488335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6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_Toc469488336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7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_Toc469488337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8</w:t>
      </w:r>
      <w:r w:rsidR="009F7136"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5C6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_Toc469488344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10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_Toc469488345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10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_Toc469488349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10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_Toc469488353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11</w:t>
      </w:r>
      <w:r w:rsidR="009F7136"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_Toc469488361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13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_Toc469488362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13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_Toc469488365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13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_Toc469488366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14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_Toc469488381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31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_Toc469488384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32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_Toc469488385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32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_Toc469488390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34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_Toc469488391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35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_Toc469488392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36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_Toc469488393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36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_Toc469488394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38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_Toc469488395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39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_Toc469488396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39</w:t>
      </w:r>
      <w:r w:rsidR="009F7136"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5C6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_Toc469488397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40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_Toc469488398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40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_Toc469488400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40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_Toc469488402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40</w:t>
      </w:r>
      <w:r w:rsidR="009F7136"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_Toc469488404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41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_Toc469488405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41</w:t>
      </w:r>
      <w:r w:rsidR="009F7136"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_Toc469488406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41</w:t>
      </w:r>
      <w:r w:rsidR="009F7136"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_Toc469488407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44</w:t>
      </w:r>
      <w:r w:rsidR="009F7136"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_Toc469488408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45</w:t>
      </w:r>
      <w:r w:rsidR="009F7136"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_Toc469488409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45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845C68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_Toc469488410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47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_Toc469488413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50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_Toc469488416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52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_Toc469488419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54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_Toc469488422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56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_Toc469488425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58</w:t>
      </w:r>
      <w:r w:rsidR="009F7136"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_Toc469488426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58</w:t>
      </w:r>
      <w:r w:rsidR="009F7136"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_Toc469488427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60</w:t>
      </w:r>
      <w:r w:rsidR="009F7136"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_Toc469488428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64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_Toc469488429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65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_Toc469488432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67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_Toc469488435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69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_Toc469488438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71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_Toc469488441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73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_Toc469488444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76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_Toc469488449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80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_Toc469488452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83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_Toc469488455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85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845C68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845C68">
        <w:rPr>
          <w:noProof/>
          <w:color w:val="000000"/>
        </w:rPr>
        <w:t>(форма 17)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_Toc469488458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87</w:t>
      </w:r>
      <w:r w:rsidR="009F7136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845C68">
        <w:rPr>
          <w:noProof/>
          <w:color w:val="000000"/>
        </w:rPr>
        <w:t>(форма 18)</w:t>
      </w:r>
      <w:r>
        <w:rPr>
          <w:noProof/>
        </w:rPr>
        <w:tab/>
      </w:r>
      <w:r w:rsidR="009F7136">
        <w:rPr>
          <w:noProof/>
        </w:rPr>
        <w:fldChar w:fldCharType="begin"/>
      </w:r>
      <w:r>
        <w:rPr>
          <w:noProof/>
        </w:rPr>
        <w:instrText xml:space="preserve"> PAGEREF _Toc469488461 \h </w:instrText>
      </w:r>
      <w:r w:rsidR="009F7136">
        <w:rPr>
          <w:noProof/>
        </w:rPr>
      </w:r>
      <w:r w:rsidR="009F7136">
        <w:rPr>
          <w:noProof/>
        </w:rPr>
        <w:fldChar w:fldCharType="separate"/>
      </w:r>
      <w:r>
        <w:rPr>
          <w:noProof/>
        </w:rPr>
        <w:t>89</w:t>
      </w:r>
      <w:r w:rsidR="009F7136">
        <w:rPr>
          <w:noProof/>
        </w:rPr>
        <w:fldChar w:fldCharType="end"/>
      </w:r>
    </w:p>
    <w:p w:rsidR="00717F60" w:rsidRPr="00E71A48" w:rsidRDefault="009F7136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69488331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69488332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042E0A" w:rsidRPr="00C751E9">
        <w:rPr>
          <w:iCs/>
          <w:sz w:val="24"/>
          <w:szCs w:val="24"/>
        </w:rPr>
        <w:t>филиал  ПАО «МРСК Центра» - «Белгородэнерго»  (далее – Заказчик или Организатор) (почтовый адрес:</w:t>
      </w:r>
      <w:proofErr w:type="gramEnd"/>
      <w:r w:rsidR="00042E0A"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042E0A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042E0A" w:rsidRPr="00C751E9">
          <w:rPr>
            <w:rStyle w:val="a7"/>
            <w:iCs/>
            <w:sz w:val="24"/>
            <w:szCs w:val="24"/>
          </w:rPr>
          <w:t>.</w:t>
        </w:r>
        <w:r w:rsidR="00042E0A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042E0A" w:rsidRPr="00C751E9">
          <w:rPr>
            <w:rStyle w:val="a7"/>
            <w:iCs/>
            <w:sz w:val="24"/>
            <w:szCs w:val="24"/>
          </w:rPr>
          <w:t>@</w:t>
        </w:r>
        <w:r w:rsidR="00042E0A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042E0A" w:rsidRPr="00C751E9">
          <w:rPr>
            <w:rStyle w:val="a7"/>
            <w:iCs/>
            <w:sz w:val="24"/>
            <w:szCs w:val="24"/>
          </w:rPr>
          <w:t>-1.</w:t>
        </w:r>
        <w:r w:rsidR="00042E0A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042E0A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042E0A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042E0A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042E0A" w:rsidRPr="00FF0C3B">
        <w:t>Голубоцких Ольга Ивановна</w:t>
      </w:r>
      <w:r w:rsidR="00042E0A" w:rsidRPr="00C15DB0">
        <w:rPr>
          <w:sz w:val="24"/>
          <w:szCs w:val="24"/>
          <w:lang w:eastAsia="ru-RU"/>
        </w:rPr>
        <w:t>, телефон – (4722) 30-4</w:t>
      </w:r>
      <w:r w:rsidR="00042E0A">
        <w:rPr>
          <w:sz w:val="24"/>
          <w:szCs w:val="24"/>
          <w:lang w:eastAsia="ru-RU"/>
        </w:rPr>
        <w:t>0</w:t>
      </w:r>
      <w:r w:rsidR="00042E0A" w:rsidRPr="00C15DB0">
        <w:rPr>
          <w:sz w:val="24"/>
          <w:szCs w:val="24"/>
          <w:lang w:eastAsia="ru-RU"/>
        </w:rPr>
        <w:t>-</w:t>
      </w:r>
      <w:r w:rsidR="00042E0A">
        <w:rPr>
          <w:sz w:val="24"/>
          <w:szCs w:val="24"/>
          <w:lang w:eastAsia="ru-RU"/>
        </w:rPr>
        <w:t xml:space="preserve">87, </w:t>
      </w:r>
      <w:r w:rsidR="00042E0A" w:rsidRPr="00C15DB0">
        <w:rPr>
          <w:rFonts w:eastAsia="Calibri"/>
          <w:sz w:val="24"/>
          <w:szCs w:val="24"/>
          <w:lang w:val="en-US"/>
        </w:rPr>
        <w:t>e</w:t>
      </w:r>
      <w:r w:rsidR="00042E0A" w:rsidRPr="006E7906">
        <w:rPr>
          <w:rFonts w:eastAsia="Calibri"/>
          <w:sz w:val="24"/>
          <w:szCs w:val="24"/>
        </w:rPr>
        <w:t>-</w:t>
      </w:r>
      <w:r w:rsidR="00042E0A" w:rsidRPr="00C15DB0">
        <w:rPr>
          <w:rFonts w:eastAsia="Calibri"/>
          <w:sz w:val="24"/>
          <w:szCs w:val="24"/>
          <w:lang w:val="en-US"/>
        </w:rPr>
        <w:t>mail</w:t>
      </w:r>
      <w:r w:rsidR="00042E0A" w:rsidRPr="006E7906">
        <w:rPr>
          <w:rFonts w:eastAsia="Calibri"/>
          <w:sz w:val="24"/>
          <w:szCs w:val="24"/>
        </w:rPr>
        <w:t xml:space="preserve">: </w:t>
      </w:r>
      <w:proofErr w:type="spellStart"/>
      <w:r w:rsidR="00042E0A" w:rsidRPr="00314E3D">
        <w:rPr>
          <w:rFonts w:eastAsia="Calibri"/>
          <w:color w:val="0000FF"/>
          <w:sz w:val="24"/>
          <w:szCs w:val="24"/>
          <w:u w:val="single"/>
          <w:lang w:val="en-US"/>
        </w:rPr>
        <w:t>Golubotskih</w:t>
      </w:r>
      <w:proofErr w:type="spellEnd"/>
      <w:r w:rsidR="00042E0A" w:rsidRPr="000A41D6">
        <w:rPr>
          <w:rFonts w:eastAsia="Calibri"/>
          <w:color w:val="0000FF"/>
          <w:sz w:val="24"/>
          <w:szCs w:val="24"/>
          <w:u w:val="single"/>
        </w:rPr>
        <w:t>.</w:t>
      </w:r>
      <w:r w:rsidR="00042E0A" w:rsidRPr="00314E3D">
        <w:rPr>
          <w:rFonts w:eastAsia="Calibri"/>
          <w:color w:val="0000FF"/>
          <w:sz w:val="24"/>
          <w:szCs w:val="24"/>
          <w:u w:val="single"/>
          <w:lang w:val="en-US"/>
        </w:rPr>
        <w:t>OI</w:t>
      </w:r>
      <w:r w:rsidR="00042E0A" w:rsidRPr="000A41D6">
        <w:rPr>
          <w:rFonts w:eastAsia="Calibri"/>
          <w:color w:val="0000FF"/>
          <w:sz w:val="24"/>
          <w:szCs w:val="24"/>
          <w:u w:val="single"/>
        </w:rPr>
        <w:t>@</w:t>
      </w:r>
      <w:proofErr w:type="spellStart"/>
      <w:r w:rsidR="00042E0A" w:rsidRPr="00042E0A">
        <w:rPr>
          <w:rFonts w:eastAsia="Calibri"/>
          <w:color w:val="0000FF"/>
          <w:sz w:val="24"/>
          <w:szCs w:val="24"/>
          <w:u w:val="single"/>
          <w:lang w:val="en-US"/>
        </w:rPr>
        <w:t>mrsk</w:t>
      </w:r>
      <w:proofErr w:type="spellEnd"/>
      <w:r w:rsidR="00042E0A" w:rsidRPr="00042E0A">
        <w:rPr>
          <w:rFonts w:eastAsia="Calibri"/>
          <w:color w:val="0000FF"/>
          <w:sz w:val="24"/>
          <w:szCs w:val="24"/>
          <w:u w:val="single"/>
        </w:rPr>
        <w:t>-1.</w:t>
      </w:r>
      <w:proofErr w:type="spellStart"/>
      <w:r w:rsidR="00042E0A" w:rsidRPr="00042E0A">
        <w:rPr>
          <w:rFonts w:eastAsia="Calibri"/>
          <w:color w:val="0000FF"/>
          <w:sz w:val="24"/>
          <w:szCs w:val="24"/>
          <w:u w:val="single"/>
          <w:lang w:val="en-US"/>
        </w:rPr>
        <w:t>ru</w:t>
      </w:r>
      <w:proofErr w:type="spellEnd"/>
      <w:r w:rsidR="00042E0A" w:rsidRPr="00042E0A">
        <w:rPr>
          <w:iCs/>
          <w:sz w:val="24"/>
          <w:szCs w:val="24"/>
        </w:rPr>
        <w:t xml:space="preserve">  Извещением о проведении открытого запроса предложений, опубликованным</w:t>
      </w:r>
      <w:r w:rsidRPr="00042E0A">
        <w:rPr>
          <w:sz w:val="24"/>
          <w:szCs w:val="24"/>
        </w:rPr>
        <w:t xml:space="preserve"> </w:t>
      </w:r>
      <w:r w:rsidRPr="00042E0A">
        <w:rPr>
          <w:b/>
          <w:sz w:val="24"/>
          <w:szCs w:val="24"/>
        </w:rPr>
        <w:t>«</w:t>
      </w:r>
      <w:r w:rsidR="00042E0A" w:rsidRPr="00042E0A">
        <w:rPr>
          <w:b/>
          <w:sz w:val="24"/>
          <w:szCs w:val="24"/>
        </w:rPr>
        <w:t>22</w:t>
      </w:r>
      <w:r w:rsidRPr="00042E0A">
        <w:rPr>
          <w:b/>
          <w:sz w:val="24"/>
          <w:szCs w:val="24"/>
        </w:rPr>
        <w:t xml:space="preserve">» </w:t>
      </w:r>
      <w:r w:rsidR="00042E0A" w:rsidRPr="00042E0A">
        <w:rPr>
          <w:b/>
          <w:sz w:val="24"/>
          <w:szCs w:val="24"/>
        </w:rPr>
        <w:t>декабря</w:t>
      </w:r>
      <w:r w:rsidRPr="00042E0A">
        <w:rPr>
          <w:b/>
          <w:sz w:val="24"/>
          <w:szCs w:val="24"/>
        </w:rPr>
        <w:t xml:space="preserve"> 20</w:t>
      </w:r>
      <w:r w:rsidR="00C12FA4" w:rsidRPr="00042E0A">
        <w:rPr>
          <w:b/>
          <w:sz w:val="24"/>
          <w:szCs w:val="24"/>
        </w:rPr>
        <w:t>1</w:t>
      </w:r>
      <w:r w:rsidR="00862664" w:rsidRPr="00042E0A">
        <w:rPr>
          <w:b/>
          <w:sz w:val="24"/>
          <w:szCs w:val="24"/>
        </w:rPr>
        <w:t>6</w:t>
      </w:r>
      <w:r w:rsidRPr="00042E0A">
        <w:rPr>
          <w:b/>
          <w:sz w:val="24"/>
          <w:szCs w:val="24"/>
        </w:rPr>
        <w:t xml:space="preserve"> г.</w:t>
      </w:r>
      <w:r w:rsidRPr="00042E0A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042E0A">
          <w:rPr>
            <w:rStyle w:val="a7"/>
            <w:sz w:val="24"/>
            <w:szCs w:val="24"/>
          </w:rPr>
          <w:t>www.zakupki.</w:t>
        </w:r>
        <w:r w:rsidR="00345CCA" w:rsidRPr="00042E0A">
          <w:rPr>
            <w:rStyle w:val="a7"/>
            <w:sz w:val="24"/>
            <w:szCs w:val="24"/>
            <w:lang w:val="en-US"/>
          </w:rPr>
          <w:t>gov</w:t>
        </w:r>
        <w:r w:rsidR="00345CCA" w:rsidRPr="00042E0A">
          <w:rPr>
            <w:rStyle w:val="a7"/>
            <w:sz w:val="24"/>
            <w:szCs w:val="24"/>
          </w:rPr>
          <w:t>.ru</w:t>
        </w:r>
      </w:hyperlink>
      <w:r w:rsidRPr="00042E0A">
        <w:rPr>
          <w:sz w:val="24"/>
          <w:szCs w:val="24"/>
        </w:rPr>
        <w:t>),</w:t>
      </w:r>
      <w:r w:rsidR="009D7F01" w:rsidRPr="00042E0A">
        <w:rPr>
          <w:iCs/>
          <w:sz w:val="24"/>
          <w:szCs w:val="24"/>
        </w:rPr>
        <w:t xml:space="preserve"> </w:t>
      </w:r>
      <w:r w:rsidR="009D7F01" w:rsidRPr="00042E0A">
        <w:rPr>
          <w:sz w:val="24"/>
          <w:szCs w:val="24"/>
        </w:rPr>
        <w:t xml:space="preserve">на сайте </w:t>
      </w:r>
      <w:r w:rsidR="007556FF" w:rsidRPr="00042E0A">
        <w:rPr>
          <w:iCs/>
          <w:sz w:val="24"/>
          <w:szCs w:val="24"/>
        </w:rPr>
        <w:t>ПАО «МРСК Центра»</w:t>
      </w:r>
      <w:r w:rsidR="009D7F01" w:rsidRPr="00042E0A">
        <w:rPr>
          <w:sz w:val="24"/>
          <w:szCs w:val="24"/>
        </w:rPr>
        <w:t xml:space="preserve"> (</w:t>
      </w:r>
      <w:hyperlink r:id="rId20" w:history="1">
        <w:r w:rsidR="007556FF" w:rsidRPr="00042E0A">
          <w:rPr>
            <w:rStyle w:val="a7"/>
            <w:sz w:val="24"/>
            <w:szCs w:val="24"/>
          </w:rPr>
          <w:t>www.mrsk-1.ru</w:t>
        </w:r>
      </w:hyperlink>
      <w:r w:rsidR="00862664" w:rsidRPr="00042E0A">
        <w:rPr>
          <w:sz w:val="24"/>
          <w:szCs w:val="24"/>
        </w:rPr>
        <w:t>)</w:t>
      </w:r>
      <w:r w:rsidR="00702B2C" w:rsidRPr="00042E0A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E969AA" w:rsidRPr="00042E0A">
          <w:rPr>
            <w:sz w:val="24"/>
            <w:szCs w:val="24"/>
          </w:rPr>
          <w:t>1.1.2</w:t>
        </w:r>
      </w:fldSimple>
      <w:r w:rsidR="00702B2C" w:rsidRPr="00042E0A">
        <w:rPr>
          <w:sz w:val="24"/>
          <w:szCs w:val="24"/>
        </w:rPr>
        <w:t xml:space="preserve"> настоящей Документации,</w:t>
      </w:r>
      <w:r w:rsidR="009A7733" w:rsidRPr="00042E0A">
        <w:rPr>
          <w:iCs/>
          <w:sz w:val="24"/>
          <w:szCs w:val="24"/>
        </w:rPr>
        <w:t xml:space="preserve"> </w:t>
      </w:r>
      <w:r w:rsidRPr="00042E0A">
        <w:rPr>
          <w:iCs/>
          <w:sz w:val="24"/>
          <w:szCs w:val="24"/>
        </w:rPr>
        <w:t>приг</w:t>
      </w:r>
      <w:r w:rsidRPr="00042E0A">
        <w:rPr>
          <w:sz w:val="24"/>
          <w:szCs w:val="24"/>
        </w:rPr>
        <w:t>ласило юридических</w:t>
      </w:r>
      <w:r w:rsidRPr="00862664">
        <w:rPr>
          <w:sz w:val="24"/>
          <w:szCs w:val="24"/>
        </w:rPr>
        <w:t xml:space="preserve">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заключения </w:t>
      </w:r>
      <w:r w:rsidR="00042E0A" w:rsidRPr="003C7CD9">
        <w:rPr>
          <w:iCs/>
          <w:sz w:val="24"/>
          <w:szCs w:val="24"/>
        </w:rPr>
        <w:t>Договора на оказание услуг по подготовке персонала специальностям поднадзорным надзорным органам для нужд ПАО «МРСК Центра» (филиала «Белгородэнерго»)</w:t>
      </w:r>
      <w:r w:rsidR="00042E0A" w:rsidRPr="00C751E9">
        <w:rPr>
          <w:iCs/>
          <w:sz w:val="24"/>
          <w:szCs w:val="24"/>
        </w:rPr>
        <w:t>, расположенного по адресу: РФ, 308000, г. Белгород, ул. Преображенская, д. 42;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042E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042E0A">
        <w:rPr>
          <w:sz w:val="24"/>
          <w:szCs w:val="24"/>
        </w:rPr>
        <w:t xml:space="preserve">использованием функционала </w:t>
      </w:r>
      <w:r w:rsidR="00702B2C" w:rsidRPr="00042E0A">
        <w:rPr>
          <w:sz w:val="24"/>
          <w:szCs w:val="24"/>
        </w:rPr>
        <w:t>электронной торговой площадк</w:t>
      </w:r>
      <w:r w:rsidR="00414AB1" w:rsidRPr="00042E0A">
        <w:rPr>
          <w:sz w:val="24"/>
          <w:szCs w:val="24"/>
        </w:rPr>
        <w:t>и</w:t>
      </w:r>
      <w:r w:rsidR="00702B2C" w:rsidRPr="00042E0A">
        <w:rPr>
          <w:sz w:val="24"/>
          <w:szCs w:val="24"/>
        </w:rPr>
        <w:t xml:space="preserve"> </w:t>
      </w:r>
      <w:r w:rsidR="000D70B6" w:rsidRPr="00042E0A">
        <w:rPr>
          <w:sz w:val="24"/>
          <w:szCs w:val="24"/>
        </w:rPr>
        <w:t>П</w:t>
      </w:r>
      <w:r w:rsidR="00702B2C" w:rsidRPr="00042E0A">
        <w:rPr>
          <w:sz w:val="24"/>
          <w:szCs w:val="24"/>
        </w:rPr>
        <w:t>АО «</w:t>
      </w:r>
      <w:proofErr w:type="spellStart"/>
      <w:r w:rsidR="00702B2C" w:rsidRPr="00042E0A">
        <w:rPr>
          <w:sz w:val="24"/>
          <w:szCs w:val="24"/>
        </w:rPr>
        <w:t>Россети</w:t>
      </w:r>
      <w:proofErr w:type="spellEnd"/>
      <w:r w:rsidR="00702B2C" w:rsidRPr="00042E0A">
        <w:rPr>
          <w:sz w:val="24"/>
          <w:szCs w:val="24"/>
        </w:rPr>
        <w:t xml:space="preserve">» </w:t>
      </w:r>
      <w:hyperlink r:id="rId21" w:history="1">
        <w:proofErr w:type="spellStart"/>
        <w:r w:rsidR="00862664" w:rsidRPr="00042E0A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042E0A">
        <w:rPr>
          <w:sz w:val="24"/>
          <w:szCs w:val="24"/>
        </w:rPr>
        <w:t xml:space="preserve"> </w:t>
      </w:r>
      <w:r w:rsidR="00702B2C" w:rsidRPr="00042E0A">
        <w:rPr>
          <w:sz w:val="24"/>
          <w:szCs w:val="24"/>
        </w:rPr>
        <w:t>(далее — ЭТП)</w:t>
      </w:r>
      <w:r w:rsidR="005B75A6" w:rsidRPr="00042E0A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36D3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042E0A" w:rsidRPr="003C7CD9">
        <w:rPr>
          <w:iCs/>
          <w:sz w:val="24"/>
          <w:szCs w:val="24"/>
        </w:rPr>
        <w:t>Договора на оказание услуг по подготовке персонала специальностям поднадзорным надзорным органам для нужд ПАО «МРСК Центра» (филиала «</w:t>
      </w:r>
      <w:r w:rsidR="00042E0A" w:rsidRPr="00636D3D">
        <w:rPr>
          <w:iCs/>
          <w:sz w:val="24"/>
          <w:szCs w:val="24"/>
        </w:rPr>
        <w:t>Белгородэнерго»).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36D3D">
        <w:rPr>
          <w:sz w:val="24"/>
          <w:szCs w:val="24"/>
        </w:rPr>
        <w:t xml:space="preserve">Количество лотов: </w:t>
      </w:r>
      <w:r w:rsidRPr="00636D3D">
        <w:rPr>
          <w:b/>
          <w:sz w:val="24"/>
          <w:szCs w:val="24"/>
        </w:rPr>
        <w:t>1 (один)</w:t>
      </w:r>
      <w:r w:rsidRPr="00636D3D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A7326" w:rsidRPr="00636D3D">
        <w:rPr>
          <w:sz w:val="24"/>
          <w:szCs w:val="24"/>
        </w:rPr>
        <w:t xml:space="preserve">в соответствии </w:t>
      </w:r>
      <w:r w:rsidR="002D2587" w:rsidRPr="00636D3D">
        <w:rPr>
          <w:sz w:val="24"/>
          <w:szCs w:val="24"/>
        </w:rPr>
        <w:t>со сроками, указанными в</w:t>
      </w:r>
      <w:r w:rsidR="00FA7326" w:rsidRPr="00636D3D">
        <w:rPr>
          <w:sz w:val="24"/>
          <w:szCs w:val="24"/>
        </w:rPr>
        <w:t xml:space="preserve"> Приложени</w:t>
      </w:r>
      <w:r w:rsidR="002D2587" w:rsidRPr="00636D3D">
        <w:rPr>
          <w:sz w:val="24"/>
          <w:szCs w:val="24"/>
        </w:rPr>
        <w:t>и</w:t>
      </w:r>
      <w:r w:rsidR="00FA7326" w:rsidRPr="00636D3D">
        <w:rPr>
          <w:sz w:val="24"/>
          <w:szCs w:val="24"/>
        </w:rPr>
        <w:t xml:space="preserve"> №1 к настоящей документации</w:t>
      </w:r>
      <w:r w:rsidR="00717F60" w:rsidRPr="00636D3D">
        <w:rPr>
          <w:sz w:val="24"/>
          <w:szCs w:val="24"/>
        </w:rPr>
        <w:t>.</w:t>
      </w:r>
      <w:bookmarkEnd w:id="20"/>
    </w:p>
    <w:p w:rsidR="008D2928" w:rsidRPr="00636D3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636D3D">
        <w:rPr>
          <w:sz w:val="24"/>
          <w:szCs w:val="24"/>
        </w:rPr>
        <w:t xml:space="preserve">осуществляться на </w:t>
      </w:r>
      <w:r w:rsidR="00425F34" w:rsidRPr="00636D3D">
        <w:rPr>
          <w:sz w:val="24"/>
          <w:szCs w:val="24"/>
        </w:rPr>
        <w:t>территории Р</w:t>
      </w:r>
      <w:r w:rsidR="00A0540E" w:rsidRPr="00636D3D">
        <w:rPr>
          <w:sz w:val="24"/>
          <w:szCs w:val="24"/>
        </w:rPr>
        <w:t xml:space="preserve">оссийской </w:t>
      </w:r>
      <w:r w:rsidR="00425F34" w:rsidRPr="00636D3D">
        <w:rPr>
          <w:sz w:val="24"/>
          <w:szCs w:val="24"/>
        </w:rPr>
        <w:t>Ф</w:t>
      </w:r>
      <w:r w:rsidR="00A0540E" w:rsidRPr="00636D3D">
        <w:rPr>
          <w:sz w:val="24"/>
          <w:szCs w:val="24"/>
        </w:rPr>
        <w:t>едерации</w:t>
      </w:r>
      <w:r w:rsidRPr="00636D3D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36D3D">
        <w:rPr>
          <w:iCs/>
          <w:sz w:val="24"/>
          <w:szCs w:val="24"/>
        </w:rPr>
        <w:t xml:space="preserve">Форма и порядок оплаты: </w:t>
      </w:r>
      <w:r w:rsidR="00366652" w:rsidRPr="00636D3D">
        <w:rPr>
          <w:iCs/>
          <w:sz w:val="24"/>
          <w:szCs w:val="24"/>
        </w:rPr>
        <w:t>безналичный расчет</w:t>
      </w:r>
      <w:r w:rsidR="00366652" w:rsidRPr="00366652">
        <w:rPr>
          <w:iCs/>
          <w:sz w:val="24"/>
          <w:szCs w:val="24"/>
        </w:rPr>
        <w:t>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9F7136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9F7136">
        <w:rPr>
          <w:iCs/>
          <w:sz w:val="24"/>
          <w:szCs w:val="24"/>
        </w:rPr>
      </w:r>
      <w:r w:rsidR="009F7136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3</w:t>
      </w:r>
      <w:r w:rsidR="009F7136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9F7136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9F7136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E969AA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9F7136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9F7136">
        <w:rPr>
          <w:iCs/>
          <w:sz w:val="24"/>
          <w:szCs w:val="24"/>
        </w:rPr>
      </w:r>
      <w:r w:rsidR="009F7136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5</w:t>
      </w:r>
      <w:r w:rsidR="009F7136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E969AA" w:rsidRPr="00E969AA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E969AA" w:rsidRPr="00E969AA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E969AA" w:rsidRPr="00E969AA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E969AA" w:rsidRPr="00E969AA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E969AA" w:rsidRPr="00E969AA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E969AA" w:rsidRPr="00E969AA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8333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E969AA" w:rsidRPr="00E969AA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8334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E969AA" w:rsidRPr="00E969AA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E969AA" w:rsidRPr="00E969AA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E969AA" w:rsidRPr="00E969AA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8335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E969AA" w:rsidRPr="00E969AA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E969AA" w:rsidRPr="00E969AA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8336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E969AA" w:rsidRPr="00E969AA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8337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9F7136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9F7136">
        <w:rPr>
          <w:b w:val="0"/>
        </w:rPr>
      </w:r>
      <w:r w:rsidR="009F7136">
        <w:rPr>
          <w:b w:val="0"/>
        </w:rPr>
        <w:fldChar w:fldCharType="separate"/>
      </w:r>
      <w:r w:rsidR="00E969AA">
        <w:rPr>
          <w:b w:val="0"/>
        </w:rPr>
        <w:t>1.1.4</w:t>
      </w:r>
      <w:r w:rsidR="009F7136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E969AA" w:rsidRPr="00E969AA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5296"/>
      <w:bookmarkStart w:id="89" w:name="_Toc469488340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E969AA" w:rsidRPr="00E969AA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5297"/>
      <w:bookmarkStart w:id="101" w:name="_Toc469488341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E969AA" w:rsidRPr="00E969AA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E969AA" w:rsidRPr="00E969AA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E969AA" w:rsidRPr="00E969AA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9F713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9F7136">
        <w:rPr>
          <w:b w:val="0"/>
          <w:szCs w:val="24"/>
        </w:rPr>
      </w:r>
      <w:r w:rsidR="009F7136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5.5</w:t>
      </w:r>
      <w:r w:rsidR="009F7136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F713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9F7136">
        <w:rPr>
          <w:b w:val="0"/>
          <w:szCs w:val="24"/>
        </w:rPr>
      </w:r>
      <w:r w:rsidR="009F7136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5.6</w:t>
      </w:r>
      <w:r w:rsidR="009F7136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5298"/>
      <w:bookmarkStart w:id="113" w:name="_Toc469488342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9F713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9F7136">
        <w:rPr>
          <w:b w:val="0"/>
          <w:szCs w:val="24"/>
        </w:rPr>
      </w:r>
      <w:r w:rsidR="009F7136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3.3.14</w:t>
      </w:r>
      <w:r w:rsidR="009F713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5299"/>
      <w:bookmarkStart w:id="125" w:name="_Toc469488343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9F7136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9F7136">
        <w:rPr>
          <w:b w:val="0"/>
          <w:szCs w:val="24"/>
        </w:rPr>
      </w:r>
      <w:r w:rsidR="009F7136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3.6</w:t>
      </w:r>
      <w:r w:rsidR="009F713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9F713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9F7136">
        <w:rPr>
          <w:b w:val="0"/>
          <w:szCs w:val="24"/>
        </w:rPr>
      </w:r>
      <w:r w:rsidR="009F7136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3.8</w:t>
      </w:r>
      <w:r w:rsidR="009F713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8344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8345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5302"/>
      <w:bookmarkStart w:id="149" w:name="_Toc469488346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5303"/>
      <w:bookmarkStart w:id="166" w:name="_Toc4694883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9F7136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9F7136">
        <w:rPr>
          <w:b w:val="0"/>
        </w:rPr>
      </w:r>
      <w:r w:rsidR="009F7136">
        <w:rPr>
          <w:b w:val="0"/>
        </w:rPr>
        <w:fldChar w:fldCharType="separate"/>
      </w:r>
      <w:r w:rsidR="00E969AA">
        <w:rPr>
          <w:b w:val="0"/>
        </w:rPr>
        <w:t>5.6</w:t>
      </w:r>
      <w:r w:rsidR="009F7136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5304"/>
      <w:bookmarkStart w:id="183" w:name="_Toc4694883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8349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5306"/>
      <w:bookmarkStart w:id="201" w:name="_Toc4694883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9F7136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9F7136">
        <w:rPr>
          <w:b w:val="0"/>
        </w:rPr>
      </w:r>
      <w:r w:rsidR="009F7136">
        <w:rPr>
          <w:b w:val="0"/>
        </w:rPr>
        <w:fldChar w:fldCharType="separate"/>
      </w:r>
      <w:r w:rsidR="00E969AA">
        <w:rPr>
          <w:b w:val="0"/>
        </w:rPr>
        <w:t>2.2.3</w:t>
      </w:r>
      <w:r w:rsidR="009F7136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5307"/>
      <w:bookmarkStart w:id="217" w:name="_Toc4694883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5308"/>
      <w:bookmarkStart w:id="234" w:name="_Toc469488352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8353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8354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9F7136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9F7136">
        <w:rPr>
          <w:b w:val="0"/>
        </w:rPr>
      </w:r>
      <w:r w:rsidR="009F7136">
        <w:rPr>
          <w:b w:val="0"/>
        </w:rPr>
        <w:fldChar w:fldCharType="separate"/>
      </w:r>
      <w:r>
        <w:rPr>
          <w:b w:val="0"/>
        </w:rPr>
        <w:t>2.3.3</w:t>
      </w:r>
      <w:r w:rsidR="009F7136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8355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8356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8357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8358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8359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8360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8361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8362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5311"/>
      <w:bookmarkStart w:id="272" w:name="_Toc469488363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E969AA" w:rsidRPr="00E969AA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E969AA" w:rsidRPr="00E969AA">
          <w:rPr>
            <w:bCs w:val="0"/>
            <w:sz w:val="24"/>
            <w:szCs w:val="24"/>
          </w:rPr>
          <w:t>3.3</w:t>
        </w:r>
      </w:fldSimple>
      <w:r w:rsidR="009F713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F7136" w:rsidRPr="00E71A48">
        <w:rPr>
          <w:bCs w:val="0"/>
          <w:sz w:val="24"/>
          <w:szCs w:val="24"/>
        </w:rPr>
      </w:r>
      <w:r w:rsidR="009F713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9F713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F7136" w:rsidRPr="00E71A48">
        <w:rPr>
          <w:bCs w:val="0"/>
          <w:sz w:val="24"/>
          <w:szCs w:val="24"/>
        </w:rPr>
      </w:r>
      <w:r w:rsidR="009F7136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E969AA" w:rsidRPr="00E969AA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E969AA" w:rsidRPr="00E969AA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F7136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9F7136">
        <w:fldChar w:fldCharType="separate"/>
      </w:r>
      <w:r w:rsidR="00E969AA">
        <w:rPr>
          <w:bCs w:val="0"/>
          <w:sz w:val="24"/>
          <w:szCs w:val="24"/>
        </w:rPr>
        <w:t>3.6</w:t>
      </w:r>
      <w:r w:rsidR="009F7136">
        <w:fldChar w:fldCharType="end"/>
      </w:r>
      <w:r w:rsidR="009F713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F7136" w:rsidRPr="00E71A48">
        <w:rPr>
          <w:bCs w:val="0"/>
          <w:sz w:val="24"/>
          <w:szCs w:val="24"/>
        </w:rPr>
      </w:r>
      <w:r w:rsidR="009F713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E969AA" w:rsidRPr="00E969AA">
          <w:rPr>
            <w:bCs w:val="0"/>
            <w:sz w:val="24"/>
            <w:szCs w:val="24"/>
          </w:rPr>
          <w:t>3.7</w:t>
        </w:r>
      </w:fldSimple>
      <w:r w:rsidR="009F7136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F7136" w:rsidRPr="00E71A48">
        <w:rPr>
          <w:bCs w:val="0"/>
          <w:sz w:val="24"/>
          <w:szCs w:val="24"/>
        </w:rPr>
      </w:r>
      <w:r w:rsidR="009F7136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3681924 \r \h  \* MERGEFORMAT ">
        <w:r w:rsidR="00E969AA" w:rsidRPr="00E969AA">
          <w:rPr>
            <w:bCs w:val="0"/>
            <w:sz w:val="24"/>
            <w:szCs w:val="24"/>
          </w:rPr>
          <w:t>3.8</w:t>
        </w:r>
      </w:fldSimple>
      <w:r w:rsidR="009F713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F7136" w:rsidRPr="00E71A48">
        <w:rPr>
          <w:bCs w:val="0"/>
          <w:sz w:val="24"/>
          <w:szCs w:val="24"/>
        </w:rPr>
      </w:r>
      <w:r w:rsidR="009F713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fldSimple w:instr=" REF _Ref303683929 \r \h  \* MERGEFORMAT ">
        <w:r w:rsidR="00E969AA" w:rsidRPr="00E969AA">
          <w:rPr>
            <w:bCs w:val="0"/>
            <w:sz w:val="24"/>
            <w:szCs w:val="24"/>
          </w:rPr>
          <w:t>3.10</w:t>
        </w:r>
      </w:fldSimple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E969AA" w:rsidRPr="00E969AA">
          <w:rPr>
            <w:bCs w:val="0"/>
            <w:sz w:val="24"/>
            <w:szCs w:val="24"/>
          </w:rPr>
          <w:t>3.12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E969AA" w:rsidRPr="00E969AA">
          <w:rPr>
            <w:bCs w:val="0"/>
            <w:sz w:val="24"/>
            <w:szCs w:val="24"/>
          </w:rPr>
          <w:t>3.13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5312"/>
      <w:bookmarkStart w:id="289" w:name="_Toc469488364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8365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E969AA" w:rsidRPr="00E969AA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8366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5315"/>
      <w:bookmarkStart w:id="310" w:name="_Toc469488367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9F7136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5.2</w:t>
      </w:r>
      <w:r w:rsidR="009F7136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9F7136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5.4</w:t>
      </w:r>
      <w:r w:rsidR="009F7136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9F713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E969AA" w:rsidRPr="00E969AA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E969AA" w:rsidRPr="00E969AA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E969AA" w:rsidRPr="00E969AA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E969AA" w:rsidRPr="00E969AA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E969AA" w:rsidRPr="00E969AA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E969AA" w:rsidRPr="00E969AA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E969AA" w:rsidRPr="00E969AA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E969AA" w:rsidRPr="00E969AA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E969AA" w:rsidRPr="00E969AA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9F713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5.6</w:t>
      </w:r>
      <w:r w:rsidR="009F713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5.7.1</w:t>
      </w:r>
      <w:r w:rsidR="009F7136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9F713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9F7136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E969AA" w:rsidRPr="00E969AA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E969AA" w:rsidRPr="00E969AA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7136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9F7136" w:rsidRPr="00AE1D21">
        <w:rPr>
          <w:sz w:val="24"/>
          <w:szCs w:val="24"/>
        </w:rPr>
      </w:r>
      <w:r w:rsidR="009F7136" w:rsidRPr="00AE1D21">
        <w:rPr>
          <w:sz w:val="24"/>
          <w:szCs w:val="24"/>
        </w:rPr>
        <w:fldChar w:fldCharType="separate"/>
      </w:r>
      <w:proofErr w:type="spellStart"/>
      <w:r w:rsidR="00E969AA">
        <w:rPr>
          <w:sz w:val="24"/>
          <w:szCs w:val="24"/>
        </w:rPr>
        <w:t>д</w:t>
      </w:r>
      <w:proofErr w:type="spellEnd"/>
      <w:r w:rsidR="00E969AA">
        <w:rPr>
          <w:sz w:val="24"/>
          <w:szCs w:val="24"/>
        </w:rPr>
        <w:t>)</w:t>
      </w:r>
      <w:r w:rsidR="009F7136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E969AA" w:rsidRPr="00E969AA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9F7136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9F7136" w:rsidRPr="00AE1D21">
        <w:rPr>
          <w:sz w:val="24"/>
          <w:szCs w:val="24"/>
        </w:rPr>
      </w:r>
      <w:r w:rsidR="009F7136" w:rsidRPr="00AE1D21">
        <w:rPr>
          <w:sz w:val="24"/>
          <w:szCs w:val="24"/>
        </w:rPr>
        <w:fldChar w:fldCharType="separate"/>
      </w:r>
      <w:proofErr w:type="spellStart"/>
      <w:r w:rsidR="00E969AA">
        <w:rPr>
          <w:sz w:val="24"/>
          <w:szCs w:val="24"/>
        </w:rPr>
        <w:t>н</w:t>
      </w:r>
      <w:proofErr w:type="spellEnd"/>
      <w:r w:rsidR="00E969AA">
        <w:rPr>
          <w:sz w:val="24"/>
          <w:szCs w:val="24"/>
        </w:rPr>
        <w:t>)</w:t>
      </w:r>
      <w:r w:rsidR="009F7136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E969AA" w:rsidRPr="00E969AA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E969AA" w:rsidRPr="00E969AA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E969AA" w:rsidRPr="00E969AA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E969AA" w:rsidRPr="00E969AA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E969AA" w:rsidRPr="00E969AA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E969AA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E969AA" w:rsidRPr="00E969AA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E969AA" w:rsidRPr="00E969AA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E969AA" w:rsidRPr="00E969AA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E969AA" w:rsidRPr="00EB7BE2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E969AA" w:rsidRPr="00EB7BE2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E969AA" w:rsidRPr="00EB7BE2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E969AA" w:rsidRPr="00EB7BE2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5316"/>
      <w:bookmarkStart w:id="330" w:name="_Toc469488368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16"/>
      <w:bookmarkEnd w:id="317"/>
      <w:bookmarkEnd w:id="318"/>
      <w:r w:rsidRPr="00E71A48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5317"/>
      <w:bookmarkStart w:id="343" w:name="_Toc46948836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E969AA" w:rsidRPr="00E969AA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E969AA" w:rsidRPr="00E969AA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5318"/>
      <w:bookmarkStart w:id="357" w:name="_Toc469488370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E969AA" w:rsidRPr="00E969AA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5319"/>
      <w:bookmarkStart w:id="370" w:name="_Toc469488371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5320"/>
      <w:bookmarkStart w:id="382" w:name="_Toc469488372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4794"/>
      <w:bookmarkStart w:id="394" w:name="_Toc468875321"/>
      <w:bookmarkStart w:id="395" w:name="_Toc469488373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636D3D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36D3D">
        <w:rPr>
          <w:bCs w:val="0"/>
          <w:sz w:val="24"/>
          <w:szCs w:val="24"/>
        </w:rPr>
        <w:t xml:space="preserve">Начальная (максимальная) цена </w:t>
      </w:r>
      <w:r w:rsidR="00123C70" w:rsidRPr="00636D3D">
        <w:rPr>
          <w:bCs w:val="0"/>
          <w:sz w:val="24"/>
          <w:szCs w:val="24"/>
        </w:rPr>
        <w:t>Договор</w:t>
      </w:r>
      <w:r w:rsidRPr="00636D3D">
        <w:rPr>
          <w:bCs w:val="0"/>
          <w:sz w:val="24"/>
          <w:szCs w:val="24"/>
        </w:rPr>
        <w:t>а</w:t>
      </w:r>
      <w:r w:rsidR="00216641" w:rsidRPr="00636D3D">
        <w:rPr>
          <w:bCs w:val="0"/>
          <w:sz w:val="24"/>
          <w:szCs w:val="24"/>
        </w:rPr>
        <w:t>:</w:t>
      </w:r>
    </w:p>
    <w:p w:rsidR="00280464" w:rsidRPr="00B71B9D" w:rsidRDefault="00216641" w:rsidP="00636D3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636D3D">
        <w:rPr>
          <w:b/>
          <w:bCs w:val="0"/>
          <w:sz w:val="24"/>
          <w:szCs w:val="24"/>
          <w:u w:val="single"/>
        </w:rPr>
        <w:t>По Лоту №1:</w:t>
      </w:r>
      <w:r w:rsidR="00717F60" w:rsidRPr="00636D3D">
        <w:rPr>
          <w:bCs w:val="0"/>
          <w:sz w:val="24"/>
          <w:szCs w:val="24"/>
        </w:rPr>
        <w:t xml:space="preserve"> </w:t>
      </w:r>
      <w:r w:rsidR="00636D3D" w:rsidRPr="00636D3D">
        <w:rPr>
          <w:b/>
          <w:sz w:val="24"/>
          <w:szCs w:val="24"/>
        </w:rPr>
        <w:t>1 459 200,00</w:t>
      </w:r>
      <w:r w:rsidR="00636D3D" w:rsidRPr="00636D3D">
        <w:t xml:space="preserve"> (один миллион четыреста пятьдесят девять тысяч двести) рублей   00 копеек РФ, без учета НДС; НДС составляет </w:t>
      </w:r>
      <w:r w:rsidR="00636D3D" w:rsidRPr="00636D3D">
        <w:rPr>
          <w:b/>
          <w:sz w:val="24"/>
          <w:szCs w:val="24"/>
        </w:rPr>
        <w:t>262 656,00</w:t>
      </w:r>
      <w:r w:rsidR="00636D3D" w:rsidRPr="00636D3D">
        <w:t xml:space="preserve"> (двести шестьдесят две тысячи шестьсот пятьдесят шесть</w:t>
      </w:r>
      <w:r w:rsidR="00636D3D">
        <w:t>)</w:t>
      </w:r>
      <w:r w:rsidR="00636D3D" w:rsidRPr="00A17F04">
        <w:t xml:space="preserve"> рублей </w:t>
      </w:r>
      <w:r w:rsidR="00636D3D" w:rsidRPr="009A2F1E">
        <w:t xml:space="preserve"> </w:t>
      </w:r>
      <w:r w:rsidR="00636D3D" w:rsidRPr="00B84D6E">
        <w:t xml:space="preserve"> </w:t>
      </w:r>
      <w:r w:rsidR="00636D3D">
        <w:t>00</w:t>
      </w:r>
      <w:r w:rsidR="00636D3D" w:rsidRPr="00B84D6E">
        <w:t xml:space="preserve"> коп</w:t>
      </w:r>
      <w:r w:rsidR="00636D3D">
        <w:t>.</w:t>
      </w:r>
      <w:r w:rsidR="00636D3D" w:rsidRPr="00B84D6E">
        <w:t xml:space="preserve"> РФ; </w:t>
      </w:r>
      <w:r w:rsidR="00636D3D" w:rsidRPr="00A17F04">
        <w:rPr>
          <w:b/>
          <w:sz w:val="24"/>
          <w:szCs w:val="24"/>
        </w:rPr>
        <w:t>1 721 856,00</w:t>
      </w:r>
      <w:r w:rsidR="00636D3D" w:rsidRPr="00CE6677">
        <w:t xml:space="preserve"> </w:t>
      </w:r>
      <w:r w:rsidR="00636D3D" w:rsidRPr="00B84D6E">
        <w:t>(</w:t>
      </w:r>
      <w:r w:rsidR="00636D3D" w:rsidRPr="00A17F04">
        <w:t>один миллион семьсот двадцать одна тысяча восемьсот пятьдесят шесть</w:t>
      </w:r>
      <w:r w:rsidR="00636D3D">
        <w:t>)</w:t>
      </w:r>
      <w:r w:rsidR="00636D3D" w:rsidRPr="00A17F04">
        <w:t xml:space="preserve"> рублей </w:t>
      </w:r>
      <w:r w:rsidR="00636D3D" w:rsidRPr="009A2F1E">
        <w:t xml:space="preserve"> </w:t>
      </w:r>
      <w:r w:rsidR="00636D3D" w:rsidRPr="00B84D6E">
        <w:t xml:space="preserve">  </w:t>
      </w:r>
      <w:r w:rsidR="00636D3D">
        <w:t xml:space="preserve">00 </w:t>
      </w:r>
      <w:r w:rsidR="00636D3D" w:rsidRPr="00B84D6E">
        <w:t xml:space="preserve"> коп</w:t>
      </w:r>
      <w:r w:rsidR="00636D3D">
        <w:t>.</w:t>
      </w:r>
      <w:r w:rsidR="00636D3D" w:rsidRPr="00B84D6E">
        <w:t xml:space="preserve">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E969AA" w:rsidRPr="00E969AA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E969AA" w:rsidRPr="00E969AA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E969AA" w:rsidRPr="00E969AA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E969AA" w:rsidRPr="00E969AA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E969AA" w:rsidRPr="00EB7BE2">
          <w:rPr>
            <w:bCs w:val="0"/>
            <w:sz w:val="24"/>
            <w:szCs w:val="24"/>
          </w:rPr>
          <w:t>3.10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5322"/>
      <w:bookmarkStart w:id="409" w:name="_Toc469488374"/>
      <w:bookmarkStart w:id="410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11"/>
      <w:r w:rsidRPr="00EB7BE2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fldSimple w:instr=" REF _Ref191386451 \n \h  \* MERGEFORMAT ">
        <w:r w:rsidR="00E969AA" w:rsidRPr="00E969AA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E969AA" w:rsidRPr="00E969AA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636D3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</w:t>
      </w:r>
      <w:r w:rsidR="00E87CB8" w:rsidRPr="00636D3D">
        <w:rPr>
          <w:rFonts w:eastAsia="Arial Unicode MS"/>
          <w:sz w:val="24"/>
          <w:szCs w:val="24"/>
        </w:rPr>
        <w:t>контрактной системе в сфере закупок товаров, работ, услуг для обеспечения государственных и муниципальных нужд»</w:t>
      </w:r>
      <w:r w:rsidRPr="00636D3D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636D3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36D3D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E969AA" w:rsidRPr="00636D3D">
          <w:rPr>
            <w:sz w:val="24"/>
            <w:szCs w:val="24"/>
          </w:rPr>
          <w:t>1.1.4</w:t>
        </w:r>
      </w:fldSimple>
      <w:r w:rsidRPr="00636D3D">
        <w:rPr>
          <w:sz w:val="24"/>
          <w:szCs w:val="24"/>
        </w:rPr>
        <w:t xml:space="preserve"> и разделе </w:t>
      </w:r>
      <w:fldSimple w:instr=" REF _Ref440270568 \r \h  \* MERGEFORMAT ">
        <w:r w:rsidR="00E969AA" w:rsidRPr="00636D3D">
          <w:t>4</w:t>
        </w:r>
      </w:fldSimple>
      <w:r w:rsidRPr="00636D3D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636D3D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36D3D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36D3D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36D3D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E969AA" w:rsidRPr="00E969AA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E969AA" w:rsidRPr="00E969AA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E969AA" w:rsidRPr="00E969AA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E969AA" w:rsidRPr="00E969AA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E969AA" w:rsidRPr="00E969AA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E969AA" w:rsidRPr="00E969AA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E969AA" w:rsidRPr="00E969AA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9F7136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9F7136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E969AA" w:rsidRPr="00E969AA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E969AA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636D3D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9F7136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5.8</w:t>
      </w:r>
      <w:r w:rsidR="009F7136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E969AA" w:rsidRPr="00E969AA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E969AA" w:rsidRPr="00E969AA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E969AA" w:rsidRPr="00E969AA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E969AA" w:rsidRPr="00E969AA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E969AA" w:rsidRPr="00EB7BE2">
          <w:rPr>
            <w:sz w:val="24"/>
            <w:szCs w:val="24"/>
          </w:rPr>
          <w:t>3.10.2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5323"/>
      <w:bookmarkStart w:id="440" w:name="_Toc469488375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E969AA" w:rsidRPr="00E969AA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9F7136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9F7136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E969AA" w:rsidRPr="00E969AA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E969AA" w:rsidRPr="00E969AA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E969AA" w:rsidRPr="00E969AA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E969AA" w:rsidRPr="00E969AA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5324"/>
      <w:bookmarkStart w:id="457" w:name="_Toc469488376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E969AA" w:rsidRPr="00E969AA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E969AA" w:rsidRPr="00E969AA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9F7136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3.3.8.2</w:t>
      </w:r>
      <w:r w:rsidR="009F7136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E969AA" w:rsidRPr="00E969AA">
          <w:rPr>
            <w:bCs w:val="0"/>
            <w:sz w:val="24"/>
            <w:szCs w:val="24"/>
            <w:lang w:val="en-US"/>
          </w:rPr>
          <w:t>a</w:t>
        </w:r>
        <w:r w:rsidR="00E969AA" w:rsidRPr="00886100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E969AA" w:rsidRPr="00E969AA">
          <w:rPr>
            <w:bCs w:val="0"/>
            <w:sz w:val="24"/>
            <w:szCs w:val="24"/>
            <w:lang w:val="en-US"/>
          </w:rPr>
          <w:t>g</w:t>
        </w:r>
        <w:r w:rsidR="00E969AA" w:rsidRPr="00886100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E969AA" w:rsidRPr="00E969AA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E969AA" w:rsidRPr="00E969AA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E969AA" w:rsidRPr="00E969AA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E969AA" w:rsidRPr="00E969AA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5.18</w:t>
      </w:r>
      <w:r w:rsidR="009F7136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9F7136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5325"/>
      <w:bookmarkStart w:id="474" w:name="_Toc469488377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9F7136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9F7136">
        <w:rPr>
          <w:bCs w:val="0"/>
          <w:iCs/>
          <w:sz w:val="24"/>
          <w:szCs w:val="24"/>
        </w:rPr>
      </w:r>
      <w:r w:rsidR="009F7136">
        <w:rPr>
          <w:bCs w:val="0"/>
          <w:iCs/>
          <w:sz w:val="24"/>
          <w:szCs w:val="24"/>
        </w:rPr>
        <w:fldChar w:fldCharType="separate"/>
      </w:r>
      <w:r w:rsidR="00E969AA">
        <w:rPr>
          <w:bCs w:val="0"/>
          <w:iCs/>
          <w:sz w:val="24"/>
          <w:szCs w:val="24"/>
        </w:rPr>
        <w:t>3.3.12</w:t>
      </w:r>
      <w:r w:rsidR="009F7136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E969AA" w:rsidRPr="00E969AA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5326"/>
      <w:bookmarkStart w:id="488" w:name="_Toc469488378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5327"/>
      <w:bookmarkStart w:id="501" w:name="_Toc469488379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5328"/>
      <w:bookmarkStart w:id="517" w:name="_Toc469488380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E969AA" w:rsidRPr="00E969AA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E969AA" w:rsidRPr="00E969AA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1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E969AA" w:rsidRPr="00E969AA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E969AA" w:rsidRPr="00E969AA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E969AA" w:rsidRPr="00E969AA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9F7136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3.10</w:t>
      </w:r>
      <w:r w:rsidR="009F7136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9F7136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3.12</w:t>
      </w:r>
      <w:r w:rsidR="009F7136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E969AA" w:rsidRPr="00E969AA">
          <w:rPr>
            <w:bCs w:val="0"/>
            <w:sz w:val="24"/>
            <w:szCs w:val="24"/>
          </w:rPr>
          <w:t>-3.3.14.3</w:t>
        </w:r>
        <w:r w:rsidR="00E969AA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E969AA" w:rsidRPr="00E969AA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7136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F7136">
        <w:fldChar w:fldCharType="separate"/>
      </w:r>
      <w:r w:rsidR="00E969AA">
        <w:rPr>
          <w:bCs w:val="0"/>
          <w:sz w:val="24"/>
          <w:szCs w:val="24"/>
          <w:lang w:eastAsia="ru-RU"/>
        </w:rPr>
        <w:t>5.15</w:t>
      </w:r>
      <w:r w:rsidR="009F7136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E969AA" w:rsidRPr="00E969AA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36D3D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636D3D" w:rsidRPr="00607891">
        <w:rPr>
          <w:bCs w:val="0"/>
          <w:sz w:val="24"/>
          <w:szCs w:val="24"/>
        </w:rPr>
        <w:t>каб</w:t>
      </w:r>
      <w:proofErr w:type="spellEnd"/>
      <w:r w:rsidR="00636D3D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636D3D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E969AA" w:rsidRPr="00E969AA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E969AA" w:rsidRPr="00E969AA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E969AA" w:rsidRPr="00E969AA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E969AA" w:rsidRPr="00E969AA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E969AA" w:rsidRPr="00E969AA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</w:t>
      </w:r>
      <w:r w:rsidRPr="001E3137">
        <w:rPr>
          <w:szCs w:val="24"/>
        </w:rPr>
        <w:lastRenderedPageBreak/>
        <w:t xml:space="preserve">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E969AA" w:rsidRPr="00E969AA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36D3D" w:rsidRPr="00441A42">
        <w:t>Горягина Татьяна Николаевна, контактный телефон: (4722) 58-17-51</w:t>
      </w:r>
      <w:r w:rsidR="00636D3D">
        <w:t xml:space="preserve"> , </w:t>
      </w:r>
      <w:r w:rsidR="00636D3D" w:rsidRPr="00441A42">
        <w:rPr>
          <w:sz w:val="22"/>
        </w:rPr>
        <w:t>или по адресу электронной почты:</w:t>
      </w:r>
      <w:proofErr w:type="gramEnd"/>
      <w:r w:rsidR="00636D3D" w:rsidRPr="00441A42">
        <w:rPr>
          <w:sz w:val="22"/>
        </w:rPr>
        <w:t xml:space="preserve"> </w:t>
      </w:r>
      <w:hyperlink r:id="rId34" w:history="1">
        <w:r w:rsidR="00636D3D" w:rsidRPr="00441A42">
          <w:rPr>
            <w:rStyle w:val="a7"/>
            <w:sz w:val="22"/>
            <w:lang w:val="en-US"/>
          </w:rPr>
          <w:t>Goryagina</w:t>
        </w:r>
        <w:r w:rsidR="00636D3D" w:rsidRPr="00441A42">
          <w:rPr>
            <w:rStyle w:val="a7"/>
            <w:sz w:val="22"/>
          </w:rPr>
          <w:t>.</w:t>
        </w:r>
        <w:r w:rsidR="00636D3D" w:rsidRPr="00441A42">
          <w:rPr>
            <w:rStyle w:val="a7"/>
            <w:sz w:val="22"/>
            <w:lang w:val="en-US"/>
          </w:rPr>
          <w:t>TN</w:t>
        </w:r>
        <w:r w:rsidR="00636D3D" w:rsidRPr="00441A42">
          <w:rPr>
            <w:rStyle w:val="a7"/>
            <w:sz w:val="22"/>
          </w:rPr>
          <w:t>@</w:t>
        </w:r>
        <w:r w:rsidR="00636D3D" w:rsidRPr="00441A42">
          <w:rPr>
            <w:rStyle w:val="a7"/>
            <w:sz w:val="22"/>
            <w:lang w:val="en-US"/>
          </w:rPr>
          <w:t>mrsk</w:t>
        </w:r>
        <w:r w:rsidR="00636D3D" w:rsidRPr="00441A42">
          <w:rPr>
            <w:rStyle w:val="a7"/>
            <w:sz w:val="22"/>
          </w:rPr>
          <w:t>-1.</w:t>
        </w:r>
        <w:r w:rsidR="00636D3D" w:rsidRPr="00441A42">
          <w:rPr>
            <w:rStyle w:val="a7"/>
            <w:sz w:val="22"/>
            <w:lang w:val="en-US"/>
          </w:rPr>
          <w:t>ru</w:t>
        </w:r>
      </w:hyperlink>
      <w:r w:rsidR="00636D3D">
        <w:rPr>
          <w:rStyle w:val="a7"/>
          <w:sz w:val="22"/>
        </w:rPr>
        <w:t>,</w:t>
      </w:r>
      <w:r w:rsidR="00636D3D">
        <w:t xml:space="preserve">   или </w:t>
      </w:r>
      <w:r w:rsidR="00636D3D" w:rsidRPr="00441A42">
        <w:t xml:space="preserve">Ермолова Ирина Валерьевна – контактный телефон: (4722) 58-17-81, адрес электронной почты: </w:t>
      </w:r>
      <w:hyperlink r:id="rId35" w:history="1">
        <w:r w:rsidR="00636D3D" w:rsidRPr="00441A42">
          <w:rPr>
            <w:rStyle w:val="a7"/>
          </w:rPr>
          <w:t>Ermolova.IV@mrsk-1.ru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E969AA" w:rsidRPr="00E969AA">
          <w:rPr>
            <w:szCs w:val="24"/>
          </w:rPr>
          <w:t>3.4.1.3</w:t>
        </w:r>
      </w:fldSimple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27"/>
    </w:p>
    <w:p w:rsidR="00636D3D" w:rsidRPr="00636D3D" w:rsidRDefault="00636D3D" w:rsidP="00636D3D">
      <w:pPr>
        <w:ind w:left="1560" w:firstLine="0"/>
        <w:rPr>
          <w:sz w:val="24"/>
          <w:szCs w:val="24"/>
        </w:rPr>
      </w:pPr>
      <w:r w:rsidRPr="00636D3D">
        <w:rPr>
          <w:sz w:val="24"/>
          <w:szCs w:val="24"/>
        </w:rPr>
        <w:t>Получатель платежа</w:t>
      </w:r>
      <w:proofErr w:type="gramStart"/>
      <w:r w:rsidRPr="00636D3D">
        <w:rPr>
          <w:sz w:val="24"/>
          <w:szCs w:val="24"/>
        </w:rPr>
        <w:t xml:space="preserve"> :</w:t>
      </w:r>
      <w:proofErr w:type="gramEnd"/>
      <w:r w:rsidRPr="00636D3D">
        <w:rPr>
          <w:sz w:val="24"/>
          <w:szCs w:val="24"/>
        </w:rPr>
        <w:t xml:space="preserve"> Филиал ПАО «МРСК Центра» - «Белгородэнерго»: </w:t>
      </w:r>
    </w:p>
    <w:p w:rsidR="00636D3D" w:rsidRPr="00636D3D" w:rsidRDefault="00636D3D" w:rsidP="00636D3D">
      <w:pPr>
        <w:ind w:left="1560" w:firstLine="0"/>
        <w:rPr>
          <w:sz w:val="24"/>
          <w:szCs w:val="24"/>
        </w:rPr>
      </w:pPr>
      <w:r w:rsidRPr="00636D3D">
        <w:rPr>
          <w:sz w:val="24"/>
          <w:szCs w:val="24"/>
        </w:rPr>
        <w:t>Место расположения филиала ПАО «МРСК Центра»- «Белгородэнерго»:</w:t>
      </w:r>
    </w:p>
    <w:p w:rsidR="00636D3D" w:rsidRPr="00636D3D" w:rsidRDefault="00636D3D" w:rsidP="00636D3D">
      <w:pPr>
        <w:ind w:left="1560" w:firstLine="0"/>
        <w:rPr>
          <w:sz w:val="24"/>
          <w:szCs w:val="24"/>
        </w:rPr>
      </w:pPr>
      <w:r w:rsidRPr="00636D3D">
        <w:rPr>
          <w:sz w:val="24"/>
          <w:szCs w:val="24"/>
        </w:rPr>
        <w:t>308000 г. Белгород ул. Преображенская, д. 42</w:t>
      </w:r>
    </w:p>
    <w:p w:rsidR="00636D3D" w:rsidRPr="00636D3D" w:rsidRDefault="00636D3D" w:rsidP="00636D3D">
      <w:pPr>
        <w:ind w:left="1560" w:firstLine="0"/>
        <w:rPr>
          <w:sz w:val="24"/>
          <w:szCs w:val="24"/>
        </w:rPr>
      </w:pPr>
      <w:r w:rsidRPr="00636D3D">
        <w:rPr>
          <w:sz w:val="24"/>
          <w:szCs w:val="24"/>
        </w:rPr>
        <w:t>ИНН 6901067107/ КПП 312302001</w:t>
      </w:r>
    </w:p>
    <w:p w:rsidR="00F64A8B" w:rsidRPr="001E3137" w:rsidRDefault="00636D3D" w:rsidP="00636D3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560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E969AA" w:rsidRPr="00E969AA">
          <w:rPr>
            <w:sz w:val="24"/>
            <w:szCs w:val="24"/>
          </w:rPr>
          <w:t>3.13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26"/>
      <w:bookmarkEnd w:id="52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8381"/>
      <w:r w:rsidRPr="00AE1D21">
        <w:lastRenderedPageBreak/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5330"/>
      <w:bookmarkStart w:id="544" w:name="_Toc469488382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733F54">
        <w:rPr>
          <w:b/>
          <w:bCs w:val="0"/>
          <w:sz w:val="24"/>
          <w:szCs w:val="24"/>
        </w:rPr>
        <w:t xml:space="preserve">минут </w:t>
      </w:r>
      <w:r w:rsidR="00733F54" w:rsidRPr="00733F54">
        <w:rPr>
          <w:b/>
          <w:bCs w:val="0"/>
          <w:sz w:val="24"/>
          <w:szCs w:val="24"/>
        </w:rPr>
        <w:t>10</w:t>
      </w:r>
      <w:r w:rsidR="002B5044" w:rsidRPr="00733F54">
        <w:rPr>
          <w:b/>
          <w:bCs w:val="0"/>
          <w:sz w:val="24"/>
          <w:szCs w:val="24"/>
        </w:rPr>
        <w:t xml:space="preserve"> января 201</w:t>
      </w:r>
      <w:r w:rsidR="00733F54" w:rsidRPr="00733F54">
        <w:rPr>
          <w:b/>
          <w:bCs w:val="0"/>
          <w:sz w:val="24"/>
          <w:szCs w:val="24"/>
        </w:rPr>
        <w:t>7</w:t>
      </w:r>
      <w:r w:rsidR="002B5044" w:rsidRPr="00733F54">
        <w:rPr>
          <w:b/>
          <w:bCs w:val="0"/>
          <w:sz w:val="24"/>
          <w:szCs w:val="24"/>
        </w:rPr>
        <w:t xml:space="preserve"> года</w:t>
      </w:r>
      <w:r w:rsidR="00BB27D7" w:rsidRPr="00733F54">
        <w:rPr>
          <w:b/>
          <w:bCs w:val="0"/>
          <w:sz w:val="24"/>
          <w:szCs w:val="24"/>
        </w:rPr>
        <w:t xml:space="preserve">, </w:t>
      </w:r>
      <w:r w:rsidR="00BB27D7" w:rsidRPr="00733F5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33F54">
        <w:rPr>
          <w:bCs w:val="0"/>
          <w:spacing w:val="-2"/>
          <w:sz w:val="24"/>
          <w:szCs w:val="24"/>
        </w:rPr>
        <w:t>(под</w:t>
      </w:r>
      <w:r w:rsidR="00BB27D7" w:rsidRPr="00733F54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E969AA" w:rsidRPr="00733F54">
          <w:rPr>
            <w:bCs w:val="0"/>
            <w:sz w:val="24"/>
            <w:szCs w:val="24"/>
          </w:rPr>
          <w:t>5.1</w:t>
        </w:r>
      </w:fldSimple>
      <w:r w:rsidR="00BB27D7" w:rsidRPr="00733F54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E969AA" w:rsidRPr="00E969AA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5331"/>
      <w:bookmarkStart w:id="559" w:name="_Toc469488383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E969AA" w:rsidRPr="00E969AA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E969AA" w:rsidRPr="00E969AA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8384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E969AA" w:rsidRPr="00E969AA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E969AA" w:rsidRPr="00E969AA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E969AA" w:rsidRPr="00E969AA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E969AA" w:rsidRPr="00E969AA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E969AA" w:rsidRPr="00E969AA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1145"/>
      <w:bookmarkStart w:id="564" w:name="_Ref468201209"/>
      <w:bookmarkStart w:id="565" w:name="_Toc469488385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5334"/>
      <w:bookmarkStart w:id="578" w:name="_Toc469488386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E969AA" w:rsidRPr="00E969AA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E969AA" w:rsidRPr="00E969AA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E969AA" w:rsidRPr="00E969AA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5335"/>
      <w:bookmarkStart w:id="592" w:name="_Toc469488387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E969AA" w:rsidRPr="00E969AA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E969AA" w:rsidRPr="00E969AA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E969AA" w:rsidRPr="00E969AA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5336"/>
      <w:bookmarkStart w:id="609" w:name="_Toc469488388"/>
      <w:r w:rsidRPr="00E71A48">
        <w:rPr>
          <w:szCs w:val="24"/>
        </w:rPr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5337"/>
      <w:bookmarkStart w:id="623" w:name="_Toc469488389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8390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E969AA" w:rsidRPr="00E969AA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E969AA" w:rsidRPr="00E969AA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E969AA" w:rsidRPr="00E969AA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AE1D21">
        <w:rPr>
          <w:sz w:val="24"/>
          <w:szCs w:val="24"/>
        </w:rPr>
        <w:lastRenderedPageBreak/>
        <w:t>документации, могут быть отклонены.</w:t>
      </w:r>
      <w:bookmarkEnd w:id="63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E969AA" w:rsidRPr="00EB7BE2">
          <w:rPr>
            <w:sz w:val="24"/>
            <w:szCs w:val="24"/>
          </w:rPr>
          <w:t>3.10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E969AA" w:rsidRPr="00EB7BE2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E969AA" w:rsidRPr="00EB7BE2">
          <w:rPr>
            <w:sz w:val="24"/>
            <w:szCs w:val="24"/>
          </w:rPr>
          <w:t>3.10.2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E969AA" w:rsidRPr="00EB7BE2">
          <w:rPr>
            <w:sz w:val="24"/>
            <w:szCs w:val="24"/>
          </w:rPr>
          <w:t>3.10.2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8391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32"/>
      <w:bookmarkEnd w:id="633"/>
      <w:bookmarkEnd w:id="63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8392"/>
      <w:bookmarkStart w:id="6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36"/>
      <w:bookmarkEnd w:id="63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9488393"/>
      <w:bookmarkStart w:id="645" w:name="_Ref303683929"/>
      <w:r w:rsidRPr="00EB7BE2">
        <w:rPr>
          <w:bCs w:val="0"/>
        </w:rPr>
        <w:t>Антидемпинговые меры</w:t>
      </w:r>
      <w:bookmarkEnd w:id="642"/>
      <w:bookmarkEnd w:id="643"/>
      <w:bookmarkEnd w:id="64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E969AA" w:rsidRPr="00EB7BE2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E969AA" w:rsidRPr="00EB7BE2">
          <w:rPr>
            <w:bCs w:val="0"/>
            <w:sz w:val="24"/>
            <w:szCs w:val="24"/>
          </w:rPr>
          <w:t>3.10.2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E969AA" w:rsidRPr="00EB7BE2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E969AA" w:rsidRPr="00EB7BE2">
          <w:rPr>
            <w:sz w:val="24"/>
            <w:szCs w:val="24"/>
          </w:rPr>
          <w:t>3.12.2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E969AA" w:rsidRPr="00EB7BE2">
          <w:rPr>
            <w:sz w:val="24"/>
            <w:szCs w:val="24"/>
          </w:rPr>
          <w:t>3.12.4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>, конкурсная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E969AA" w:rsidRPr="00EB7BE2">
          <w:rPr>
            <w:sz w:val="24"/>
            <w:szCs w:val="24"/>
          </w:rPr>
          <w:t>3.12.2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E969AA" w:rsidRPr="00EB7BE2">
          <w:rPr>
            <w:sz w:val="24"/>
            <w:szCs w:val="24"/>
          </w:rPr>
          <w:t>3.12.4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7" w:name="_Ref468875001"/>
      <w:bookmarkStart w:id="648" w:name="_Toc469488394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8"/>
      <w:bookmarkEnd w:id="645"/>
      <w:bookmarkEnd w:id="647"/>
      <w:bookmarkEnd w:id="64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9" w:name="_Ref294695403"/>
      <w:bookmarkStart w:id="65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9"/>
      <w:bookmarkEnd w:id="65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Pr="00EB7BE2">
          <w:rPr>
            <w:sz w:val="24"/>
            <w:szCs w:val="24"/>
          </w:rPr>
          <w:t>3.10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Pr="00EB7BE2">
          <w:rPr>
            <w:sz w:val="24"/>
            <w:szCs w:val="24"/>
          </w:rPr>
          <w:t>3.12.2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Pr="00EB7BE2">
          <w:rPr>
            <w:sz w:val="24"/>
            <w:szCs w:val="24"/>
          </w:rPr>
          <w:t>3.12.4</w:t>
        </w:r>
      </w:fldSimple>
      <w:r w:rsidRPr="00EB7BE2">
        <w:rPr>
          <w:sz w:val="24"/>
          <w:szCs w:val="24"/>
        </w:rPr>
        <w:t xml:space="preserve"> </w:t>
      </w:r>
      <w:r w:rsidRPr="00EB7BE2">
        <w:rPr>
          <w:bCs w:val="0"/>
          <w:sz w:val="24"/>
          <w:szCs w:val="24"/>
        </w:rPr>
        <w:t xml:space="preserve">Конкурсной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5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E969AA" w:rsidRPr="00EB7BE2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E969AA" w:rsidRPr="00EB7BE2">
          <w:rPr>
            <w:bCs w:val="0"/>
            <w:sz w:val="24"/>
            <w:szCs w:val="24"/>
          </w:rPr>
          <w:t>3.11.3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E969AA" w:rsidRPr="00EB7BE2">
          <w:rPr>
            <w:bCs w:val="0"/>
            <w:sz w:val="24"/>
            <w:szCs w:val="24"/>
          </w:rPr>
          <w:t>3.12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2" w:name="_Ref468875070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E969AA" w:rsidRPr="00E969AA">
          <w:rPr>
            <w:bCs w:val="0"/>
            <w:sz w:val="24"/>
            <w:szCs w:val="24"/>
          </w:rPr>
          <w:t>3.11.5</w:t>
        </w:r>
      </w:fldSimple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Toc181693189"/>
      <w:bookmarkStart w:id="655" w:name="_Ref190680463"/>
      <w:bookmarkStart w:id="656" w:name="_Ref306140410"/>
      <w:bookmarkStart w:id="657" w:name="_Ref306142159"/>
      <w:bookmarkStart w:id="658" w:name="_Ref468201354"/>
      <w:bookmarkStart w:id="659" w:name="_Ref468201447"/>
      <w:bookmarkStart w:id="660" w:name="_Toc469488395"/>
      <w:bookmarkStart w:id="661" w:name="_Ref303102866"/>
      <w:bookmarkStart w:id="662" w:name="_Toc305835589"/>
      <w:bookmarkStart w:id="663" w:name="_Ref303683952"/>
      <w:bookmarkStart w:id="664" w:name="__RefNumPara__840_922829174"/>
      <w:bookmarkEnd w:id="65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54"/>
      <w:bookmarkEnd w:id="655"/>
      <w:bookmarkEnd w:id="656"/>
      <w:bookmarkEnd w:id="657"/>
      <w:bookmarkEnd w:id="658"/>
      <w:bookmarkEnd w:id="659"/>
      <w:bookmarkEnd w:id="660"/>
      <w:r w:rsidRPr="00EB7BE2">
        <w:t xml:space="preserve"> </w:t>
      </w:r>
      <w:bookmarkEnd w:id="661"/>
      <w:bookmarkEnd w:id="66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Pr="00EB7BE2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Pr="00EB7BE2">
          <w:rPr>
            <w:sz w:val="24"/>
            <w:szCs w:val="24"/>
          </w:rPr>
          <w:t>3.12.2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215918" w:rsidRPr="00EB7BE2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Pr="00EB7BE2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Pr="00EB7BE2">
          <w:rPr>
            <w:sz w:val="24"/>
            <w:szCs w:val="24"/>
          </w:rPr>
          <w:t>3.12.2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Pr="00EB7BE2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Pr="00EB7BE2">
          <w:rPr>
            <w:sz w:val="24"/>
            <w:szCs w:val="24"/>
          </w:rPr>
          <w:t>3.11.6</w:t>
        </w:r>
      </w:fldSimple>
      <w:r w:rsidRPr="00EB7BE2">
        <w:rPr>
          <w:bCs w:val="0"/>
          <w:sz w:val="24"/>
          <w:szCs w:val="24"/>
        </w:rPr>
        <w:t>.</w:t>
      </w:r>
      <w:bookmarkEnd w:id="66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7" w:name="_Ref303694483"/>
      <w:bookmarkStart w:id="668" w:name="_Toc305835590"/>
      <w:bookmarkStart w:id="669" w:name="_Ref306140451"/>
      <w:bookmarkStart w:id="670" w:name="_Toc469488396"/>
      <w:r w:rsidRPr="00EB7BE2">
        <w:lastRenderedPageBreak/>
        <w:t xml:space="preserve">Уведомление о результатах </w:t>
      </w:r>
      <w:bookmarkEnd w:id="667"/>
      <w:bookmarkEnd w:id="668"/>
      <w:r w:rsidRPr="00EB7BE2">
        <w:t>запроса</w:t>
      </w:r>
      <w:r w:rsidRPr="006E1884">
        <w:t xml:space="preserve"> предложений</w:t>
      </w:r>
      <w:bookmarkEnd w:id="669"/>
      <w:bookmarkEnd w:id="670"/>
    </w:p>
    <w:bookmarkEnd w:id="66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E969AA" w:rsidRPr="00E969AA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1" w:name="_Ref440270568"/>
      <w:bookmarkStart w:id="672" w:name="_Ref440274159"/>
      <w:bookmarkStart w:id="673" w:name="_Ref440292555"/>
      <w:bookmarkStart w:id="674" w:name="_Ref440292779"/>
      <w:bookmarkStart w:id="675" w:name="_Toc469488397"/>
      <w:r>
        <w:rPr>
          <w:szCs w:val="24"/>
        </w:rPr>
        <w:lastRenderedPageBreak/>
        <w:t>Техническая часть</w:t>
      </w:r>
      <w:bookmarkEnd w:id="671"/>
      <w:bookmarkEnd w:id="672"/>
      <w:bookmarkEnd w:id="673"/>
      <w:bookmarkEnd w:id="674"/>
      <w:bookmarkEnd w:id="6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6" w:name="_Toc176064097"/>
      <w:bookmarkStart w:id="677" w:name="_Toc176338525"/>
      <w:bookmarkStart w:id="678" w:name="_Toc180399753"/>
      <w:bookmarkStart w:id="679" w:name="_Toc189457101"/>
      <w:bookmarkStart w:id="680" w:name="_Toc189461737"/>
      <w:bookmarkStart w:id="681" w:name="_Toc189462011"/>
      <w:bookmarkStart w:id="682" w:name="_Toc191273610"/>
      <w:bookmarkStart w:id="683" w:name="_Toc423421726"/>
      <w:bookmarkStart w:id="684" w:name="_Toc469488398"/>
      <w:bookmarkStart w:id="685" w:name="_Toc167189319"/>
      <w:bookmarkStart w:id="686" w:name="_Toc168725254"/>
      <w:r w:rsidRPr="00C12FA4">
        <w:t xml:space="preserve">Перечень, объемы и характеристики 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r w:rsidR="00C3704B">
        <w:t>закупаемых услуг</w:t>
      </w:r>
      <w:bookmarkEnd w:id="6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7" w:name="_Toc439166311"/>
      <w:bookmarkStart w:id="688" w:name="_Toc439170659"/>
      <w:bookmarkStart w:id="689" w:name="_Toc439172761"/>
      <w:bookmarkStart w:id="690" w:name="_Toc439173205"/>
      <w:bookmarkStart w:id="691" w:name="_Toc439238199"/>
      <w:bookmarkStart w:id="692" w:name="_Toc439252751"/>
      <w:bookmarkStart w:id="693" w:name="_Toc439323609"/>
      <w:bookmarkStart w:id="694" w:name="_Toc439323725"/>
      <w:bookmarkStart w:id="695" w:name="_Toc440361359"/>
      <w:bookmarkStart w:id="696" w:name="_Toc440376114"/>
      <w:bookmarkStart w:id="697" w:name="_Toc440376241"/>
      <w:bookmarkStart w:id="698" w:name="_Toc440382503"/>
      <w:bookmarkStart w:id="699" w:name="_Toc440447173"/>
      <w:bookmarkStart w:id="700" w:name="_Toc440632334"/>
      <w:bookmarkStart w:id="701" w:name="_Toc440875107"/>
      <w:bookmarkStart w:id="702" w:name="_Toc441131094"/>
      <w:bookmarkStart w:id="703" w:name="_Toc465774615"/>
      <w:bookmarkStart w:id="704" w:name="_Toc465848844"/>
      <w:bookmarkStart w:id="705" w:name="_Toc468875347"/>
      <w:bookmarkStart w:id="706" w:name="_Toc46948839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9F7136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9F7136">
        <w:rPr>
          <w:b w:val="0"/>
          <w:szCs w:val="24"/>
        </w:rPr>
      </w:r>
      <w:r w:rsidR="009F7136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1.1.4</w:t>
      </w:r>
      <w:r w:rsidR="009F7136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3803A7" w:rsidRDefault="002B5044" w:rsidP="0021751A">
      <w:pPr>
        <w:pStyle w:val="2"/>
        <w:ind w:left="1701" w:hanging="1134"/>
      </w:pPr>
      <w:bookmarkStart w:id="707" w:name="_Ref194832984"/>
      <w:bookmarkStart w:id="708" w:name="_Ref197686508"/>
      <w:bookmarkStart w:id="709" w:name="_Toc423421727"/>
      <w:bookmarkStart w:id="710" w:name="_Toc469488400"/>
      <w:r w:rsidRPr="003803A7">
        <w:t xml:space="preserve">Требование к </w:t>
      </w:r>
      <w:bookmarkEnd w:id="707"/>
      <w:bookmarkEnd w:id="708"/>
      <w:bookmarkEnd w:id="709"/>
      <w:r w:rsidR="00C3704B">
        <w:t>закупаемым услугам</w:t>
      </w:r>
      <w:bookmarkEnd w:id="7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39166314"/>
      <w:bookmarkStart w:id="712" w:name="_Toc439170662"/>
      <w:bookmarkStart w:id="713" w:name="_Toc439172764"/>
      <w:bookmarkStart w:id="714" w:name="_Toc439173208"/>
      <w:bookmarkStart w:id="715" w:name="_Toc439238202"/>
      <w:bookmarkStart w:id="716" w:name="_Toc439252754"/>
      <w:bookmarkStart w:id="717" w:name="_Toc439323612"/>
      <w:bookmarkStart w:id="718" w:name="_Toc439323728"/>
      <w:bookmarkStart w:id="719" w:name="_Toc440361362"/>
      <w:bookmarkStart w:id="720" w:name="_Toc440376117"/>
      <w:bookmarkStart w:id="721" w:name="_Toc440376244"/>
      <w:bookmarkStart w:id="722" w:name="_Toc440382505"/>
      <w:bookmarkStart w:id="723" w:name="_Toc440447175"/>
      <w:bookmarkStart w:id="724" w:name="_Toc440632336"/>
      <w:bookmarkStart w:id="725" w:name="_Toc440875109"/>
      <w:bookmarkStart w:id="726" w:name="_Toc441131096"/>
      <w:bookmarkStart w:id="727" w:name="_Toc465774617"/>
      <w:bookmarkStart w:id="728" w:name="_Toc465848846"/>
      <w:bookmarkStart w:id="729" w:name="_Toc468875349"/>
      <w:bookmarkStart w:id="730" w:name="_Toc469488401"/>
      <w:bookmarkStart w:id="731" w:name="_Ref194833053"/>
      <w:bookmarkStart w:id="732" w:name="_Ref223496951"/>
      <w:bookmarkStart w:id="7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4" w:name="_Toc461808930"/>
      <w:bookmarkStart w:id="735" w:name="_Toc464120639"/>
      <w:bookmarkStart w:id="736" w:name="_Toc469488402"/>
      <w:bookmarkEnd w:id="685"/>
      <w:bookmarkEnd w:id="686"/>
      <w:bookmarkEnd w:id="731"/>
      <w:bookmarkEnd w:id="732"/>
      <w:bookmarkEnd w:id="733"/>
      <w:r w:rsidRPr="00AE1D21">
        <w:t>Альтернативные предложения</w:t>
      </w:r>
      <w:bookmarkStart w:id="737" w:name="_Ref56252639"/>
      <w:bookmarkEnd w:id="734"/>
      <w:bookmarkEnd w:id="735"/>
      <w:bookmarkEnd w:id="7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8" w:name="_Toc461808802"/>
      <w:bookmarkStart w:id="739" w:name="_Toc461808931"/>
      <w:bookmarkStart w:id="740" w:name="_Toc464120640"/>
      <w:bookmarkStart w:id="741" w:name="_Toc465774619"/>
      <w:bookmarkStart w:id="742" w:name="_Toc465848848"/>
      <w:bookmarkStart w:id="743" w:name="_Toc468875351"/>
      <w:bookmarkStart w:id="744" w:name="_Toc46948840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5" w:name="_Ref440270602"/>
      <w:bookmarkStart w:id="746" w:name="_Toc469488404"/>
      <w:bookmarkEnd w:id="5"/>
      <w:bookmarkEnd w:id="66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5"/>
      <w:bookmarkEnd w:id="74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7" w:name="_Ref55336310"/>
      <w:bookmarkStart w:id="748" w:name="_Toc57314672"/>
      <w:bookmarkStart w:id="749" w:name="_Toc69728986"/>
      <w:bookmarkStart w:id="750" w:name="_Toc98253919"/>
      <w:bookmarkStart w:id="751" w:name="_Toc165173847"/>
      <w:bookmarkStart w:id="752" w:name="_Toc423423667"/>
      <w:bookmarkStart w:id="753" w:name="_Toc469488405"/>
      <w:r w:rsidRPr="00F647F7">
        <w:t xml:space="preserve">Письмо о подаче оферты </w:t>
      </w:r>
      <w:bookmarkStart w:id="754" w:name="_Ref22846535"/>
      <w:r w:rsidRPr="00F647F7">
        <w:t>(</w:t>
      </w:r>
      <w:bookmarkEnd w:id="75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7"/>
      <w:bookmarkEnd w:id="748"/>
      <w:bookmarkEnd w:id="749"/>
      <w:bookmarkEnd w:id="750"/>
      <w:bookmarkEnd w:id="751"/>
      <w:bookmarkEnd w:id="752"/>
      <w:bookmarkEnd w:id="753"/>
    </w:p>
    <w:p w:rsidR="004F4D80" w:rsidRPr="00C236C0" w:rsidRDefault="004F4D80" w:rsidP="004F4D80">
      <w:pPr>
        <w:pStyle w:val="3"/>
        <w:rPr>
          <w:szCs w:val="24"/>
        </w:rPr>
      </w:pPr>
      <w:bookmarkStart w:id="755" w:name="_Toc98253920"/>
      <w:bookmarkStart w:id="756" w:name="_Toc157248174"/>
      <w:bookmarkStart w:id="757" w:name="_Toc157496543"/>
      <w:bookmarkStart w:id="758" w:name="_Toc158206082"/>
      <w:bookmarkStart w:id="759" w:name="_Toc164057767"/>
      <w:bookmarkStart w:id="760" w:name="_Toc164137117"/>
      <w:bookmarkStart w:id="761" w:name="_Toc164161277"/>
      <w:bookmarkStart w:id="762" w:name="_Toc165173848"/>
      <w:bookmarkStart w:id="763" w:name="_Toc439170673"/>
      <w:bookmarkStart w:id="764" w:name="_Toc439172775"/>
      <w:bookmarkStart w:id="765" w:name="_Toc439173219"/>
      <w:bookmarkStart w:id="766" w:name="_Toc439238213"/>
      <w:bookmarkStart w:id="767" w:name="_Toc440361369"/>
      <w:bookmarkStart w:id="768" w:name="_Toc440376124"/>
      <w:bookmarkStart w:id="769" w:name="_Toc465774622"/>
      <w:bookmarkStart w:id="770" w:name="_Toc465848851"/>
      <w:bookmarkStart w:id="771" w:name="_Toc469488406"/>
      <w:r w:rsidRPr="00C236C0">
        <w:rPr>
          <w:szCs w:val="24"/>
        </w:rPr>
        <w:t>Форма письма о подаче оферты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3" w:name="_Toc98253921"/>
      <w:bookmarkStart w:id="774" w:name="_Toc157248175"/>
      <w:bookmarkStart w:id="775" w:name="_Toc157496544"/>
      <w:bookmarkStart w:id="776" w:name="_Toc158206083"/>
      <w:bookmarkStart w:id="777" w:name="_Toc164057768"/>
      <w:bookmarkStart w:id="778" w:name="_Toc164137118"/>
      <w:bookmarkStart w:id="779" w:name="_Toc164161278"/>
      <w:bookmarkStart w:id="78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1" w:name="_Toc439170674"/>
      <w:bookmarkStart w:id="782" w:name="_Toc439172776"/>
      <w:bookmarkStart w:id="783" w:name="_Toc439173220"/>
      <w:bookmarkStart w:id="784" w:name="_Toc439238214"/>
      <w:bookmarkStart w:id="785" w:name="_Toc439252762"/>
      <w:bookmarkStart w:id="786" w:name="_Toc439323736"/>
      <w:bookmarkStart w:id="787" w:name="_Toc440361370"/>
      <w:bookmarkStart w:id="788" w:name="_Toc440376125"/>
      <w:bookmarkStart w:id="789" w:name="_Toc440376252"/>
      <w:bookmarkStart w:id="790" w:name="_Toc440382510"/>
      <w:bookmarkStart w:id="791" w:name="_Toc440447180"/>
      <w:bookmarkStart w:id="792" w:name="_Toc440632341"/>
      <w:bookmarkStart w:id="793" w:name="_Toc440875113"/>
      <w:bookmarkStart w:id="794" w:name="_Toc441131100"/>
      <w:bookmarkStart w:id="795" w:name="_Toc465774623"/>
      <w:bookmarkStart w:id="796" w:name="_Toc465848852"/>
      <w:bookmarkStart w:id="797" w:name="_Toc469488407"/>
      <w:r w:rsidRPr="00C236C0">
        <w:rPr>
          <w:szCs w:val="24"/>
        </w:rPr>
        <w:lastRenderedPageBreak/>
        <w:t>Инструкции по заполнению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F7136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3.3.4</w:t>
      </w:r>
      <w:r w:rsidR="009F7136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9F713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3.3.1.6</w:t>
      </w:r>
      <w:r w:rsidR="009F713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9F713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3.3.1.7</w:t>
      </w:r>
      <w:r w:rsidR="009F713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8" w:name="_Ref55335821"/>
      <w:bookmarkStart w:id="799" w:name="_Ref55336345"/>
      <w:bookmarkStart w:id="800" w:name="_Toc57314674"/>
      <w:bookmarkStart w:id="801" w:name="_Toc69728988"/>
      <w:bookmarkStart w:id="802" w:name="_Toc98253922"/>
      <w:bookmarkStart w:id="8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4" w:name="_Ref440271964"/>
      <w:bookmarkStart w:id="805" w:name="_Toc440361371"/>
      <w:bookmarkStart w:id="806" w:name="_Toc440376126"/>
      <w:bookmarkStart w:id="807" w:name="_Toc46948840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04"/>
      <w:bookmarkEnd w:id="805"/>
      <w:bookmarkEnd w:id="806"/>
      <w:bookmarkEnd w:id="80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361372"/>
      <w:bookmarkStart w:id="812" w:name="_Toc440376127"/>
      <w:bookmarkStart w:id="813" w:name="_Toc440376254"/>
      <w:bookmarkStart w:id="814" w:name="_Toc440382512"/>
      <w:bookmarkStart w:id="815" w:name="_Toc440447182"/>
      <w:bookmarkStart w:id="816" w:name="_Toc440632343"/>
      <w:bookmarkStart w:id="817" w:name="_Toc440875115"/>
      <w:bookmarkStart w:id="818" w:name="_Toc441131102"/>
      <w:bookmarkStart w:id="819" w:name="_Toc465774625"/>
      <w:bookmarkStart w:id="820" w:name="_Toc465848854"/>
      <w:bookmarkStart w:id="821" w:name="_Toc46948840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2" w:name="_Toc423423668"/>
      <w:bookmarkStart w:id="823" w:name="_Ref440271072"/>
      <w:bookmarkStart w:id="824" w:name="_Ref440273986"/>
      <w:bookmarkStart w:id="825" w:name="_Ref440274337"/>
      <w:bookmarkStart w:id="826" w:name="_Ref440274913"/>
      <w:bookmarkStart w:id="827" w:name="_Ref440284918"/>
      <w:bookmarkStart w:id="828" w:name="_Toc46948841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9" w:name="_Toc98253923"/>
      <w:bookmarkStart w:id="830" w:name="_Toc157248177"/>
      <w:bookmarkStart w:id="831" w:name="_Toc157496546"/>
      <w:bookmarkStart w:id="832" w:name="_Toc158206085"/>
      <w:bookmarkStart w:id="833" w:name="_Toc164057770"/>
      <w:bookmarkStart w:id="834" w:name="_Toc164137120"/>
      <w:bookmarkStart w:id="835" w:name="_Toc164161280"/>
      <w:bookmarkStart w:id="836" w:name="_Toc165173851"/>
      <w:bookmarkStart w:id="837" w:name="_Ref264038986"/>
      <w:bookmarkStart w:id="838" w:name="_Ref264359294"/>
      <w:bookmarkStart w:id="839" w:name="_Toc439170676"/>
      <w:bookmarkStart w:id="840" w:name="_Toc439172778"/>
      <w:bookmarkStart w:id="841" w:name="_Toc439173222"/>
      <w:bookmarkStart w:id="842" w:name="_Toc439238218"/>
      <w:bookmarkStart w:id="843" w:name="_Toc439252766"/>
      <w:bookmarkStart w:id="844" w:name="_Toc439323740"/>
      <w:bookmarkStart w:id="845" w:name="_Toc440361374"/>
      <w:bookmarkStart w:id="846" w:name="_Toc440376129"/>
      <w:bookmarkStart w:id="847" w:name="_Toc440376256"/>
      <w:bookmarkStart w:id="848" w:name="_Toc440382514"/>
      <w:bookmarkStart w:id="849" w:name="_Toc440447184"/>
      <w:bookmarkStart w:id="850" w:name="_Toc440632345"/>
      <w:bookmarkStart w:id="851" w:name="_Toc440875117"/>
      <w:bookmarkStart w:id="852" w:name="_Toc441131104"/>
      <w:bookmarkStart w:id="853" w:name="_Toc465774627"/>
      <w:bookmarkStart w:id="854" w:name="_Toc465848856"/>
      <w:bookmarkStart w:id="855" w:name="_Toc468875359"/>
      <w:bookmarkStart w:id="856" w:name="_Toc469488411"/>
      <w:r w:rsidRPr="00C236C0">
        <w:rPr>
          <w:szCs w:val="24"/>
        </w:rPr>
        <w:t xml:space="preserve">Форма 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r w:rsidR="00492C8B">
        <w:rPr>
          <w:szCs w:val="24"/>
        </w:rPr>
        <w:t>Сводной таблицы стоимости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7" w:name="_Toc176765534"/>
      <w:bookmarkStart w:id="858" w:name="_Toc198979983"/>
      <w:bookmarkStart w:id="859" w:name="_Toc217466315"/>
      <w:bookmarkStart w:id="860" w:name="_Toc217702856"/>
      <w:bookmarkStart w:id="861" w:name="_Toc233601974"/>
      <w:bookmarkStart w:id="862" w:name="_Toc263343460"/>
      <w:r w:rsidRPr="00F647F7">
        <w:rPr>
          <w:b w:val="0"/>
          <w:szCs w:val="24"/>
        </w:rPr>
        <w:br w:type="page"/>
      </w:r>
      <w:bookmarkStart w:id="863" w:name="_Toc439170677"/>
      <w:bookmarkStart w:id="864" w:name="_Toc439172779"/>
      <w:bookmarkStart w:id="865" w:name="_Toc439173223"/>
      <w:bookmarkStart w:id="866" w:name="_Toc439238219"/>
      <w:bookmarkStart w:id="867" w:name="_Toc439252767"/>
      <w:bookmarkStart w:id="868" w:name="_Toc439323741"/>
      <w:bookmarkStart w:id="869" w:name="_Toc440361375"/>
      <w:bookmarkStart w:id="870" w:name="_Toc440376130"/>
      <w:bookmarkStart w:id="871" w:name="_Toc440376257"/>
      <w:bookmarkStart w:id="872" w:name="_Toc440382515"/>
      <w:bookmarkStart w:id="873" w:name="_Toc440447185"/>
      <w:bookmarkStart w:id="874" w:name="_Toc440632346"/>
      <w:bookmarkStart w:id="875" w:name="_Toc440875118"/>
      <w:bookmarkStart w:id="876" w:name="_Toc441131105"/>
      <w:bookmarkStart w:id="877" w:name="_Toc465774628"/>
      <w:bookmarkStart w:id="878" w:name="_Toc465848857"/>
      <w:bookmarkStart w:id="879" w:name="_Toc468875360"/>
      <w:bookmarkStart w:id="880" w:name="_Toc469488412"/>
      <w:r w:rsidRPr="00C236C0">
        <w:rPr>
          <w:szCs w:val="24"/>
        </w:rPr>
        <w:lastRenderedPageBreak/>
        <w:t>Инструкции по заполнению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9F713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1" w:name="_Ref86826666"/>
      <w:bookmarkStart w:id="882" w:name="_Toc90385112"/>
      <w:bookmarkStart w:id="883" w:name="_Toc98253925"/>
      <w:bookmarkStart w:id="884" w:name="_Toc165173853"/>
      <w:bookmarkStart w:id="88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6" w:name="_Ref440537086"/>
      <w:bookmarkStart w:id="887" w:name="_Toc46948841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90385113"/>
      <w:bookmarkStart w:id="889" w:name="_Toc98253926"/>
      <w:bookmarkStart w:id="890" w:name="_Toc157248180"/>
      <w:bookmarkStart w:id="891" w:name="_Toc157496549"/>
      <w:bookmarkStart w:id="892" w:name="_Toc158206088"/>
      <w:bookmarkStart w:id="893" w:name="_Toc164057773"/>
      <w:bookmarkStart w:id="894" w:name="_Toc164137123"/>
      <w:bookmarkStart w:id="895" w:name="_Toc164161283"/>
      <w:bookmarkStart w:id="896" w:name="_Toc165173854"/>
      <w:bookmarkStart w:id="897" w:name="_Ref193690005"/>
      <w:bookmarkStart w:id="898" w:name="_Toc439170679"/>
      <w:bookmarkStart w:id="899" w:name="_Toc439172781"/>
      <w:bookmarkStart w:id="900" w:name="_Toc439173225"/>
      <w:bookmarkStart w:id="901" w:name="_Toc439238221"/>
      <w:bookmarkStart w:id="902" w:name="_Toc439252769"/>
      <w:bookmarkStart w:id="903" w:name="_Toc439323743"/>
      <w:bookmarkStart w:id="904" w:name="_Toc440361377"/>
      <w:bookmarkStart w:id="905" w:name="_Toc440376132"/>
      <w:bookmarkStart w:id="906" w:name="_Toc440376259"/>
      <w:bookmarkStart w:id="907" w:name="_Toc440382517"/>
      <w:bookmarkStart w:id="908" w:name="_Toc440447187"/>
      <w:bookmarkStart w:id="909" w:name="_Toc440632348"/>
      <w:bookmarkStart w:id="910" w:name="_Toc440875120"/>
      <w:bookmarkStart w:id="911" w:name="_Toc441131107"/>
      <w:bookmarkStart w:id="912" w:name="_Toc465774630"/>
      <w:bookmarkStart w:id="913" w:name="_Toc465848859"/>
      <w:bookmarkStart w:id="914" w:name="_Toc468875362"/>
      <w:bookmarkStart w:id="915" w:name="_Toc469488414"/>
      <w:r w:rsidRPr="00C236C0">
        <w:rPr>
          <w:szCs w:val="24"/>
        </w:rPr>
        <w:t xml:space="preserve">Форма 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Pr="00C236C0">
        <w:rPr>
          <w:szCs w:val="24"/>
        </w:rPr>
        <w:t>технического предложения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6" w:name="_Ref55335818"/>
      <w:bookmarkStart w:id="917" w:name="_Ref55336334"/>
      <w:bookmarkStart w:id="918" w:name="_Toc57314673"/>
      <w:bookmarkStart w:id="919" w:name="_Toc69728987"/>
      <w:bookmarkStart w:id="920" w:name="_Toc98253928"/>
      <w:bookmarkStart w:id="921" w:name="_Toc165173856"/>
      <w:bookmarkStart w:id="922" w:name="_Ref194749150"/>
      <w:bookmarkStart w:id="923" w:name="_Ref194750368"/>
      <w:bookmarkStart w:id="924" w:name="_Ref89649494"/>
      <w:bookmarkStart w:id="92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9F713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F7136">
        <w:rPr>
          <w:i/>
          <w:color w:val="000000"/>
        </w:rPr>
      </w:r>
      <w:r w:rsidR="009F7136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9F7136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9F713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F7136">
        <w:rPr>
          <w:i/>
          <w:color w:val="000000"/>
        </w:rPr>
      </w:r>
      <w:r w:rsidR="009F7136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9F7136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6" w:name="_Toc176765537"/>
      <w:bookmarkStart w:id="927" w:name="_Toc198979986"/>
      <w:bookmarkStart w:id="928" w:name="_Toc217466321"/>
      <w:bookmarkStart w:id="929" w:name="_Toc217702859"/>
      <w:bookmarkStart w:id="930" w:name="_Toc233601977"/>
      <w:bookmarkStart w:id="931" w:name="_Toc263343463"/>
      <w:bookmarkStart w:id="932" w:name="_Toc439170680"/>
      <w:bookmarkStart w:id="933" w:name="_Toc439172782"/>
      <w:bookmarkStart w:id="934" w:name="_Toc439173226"/>
      <w:bookmarkStart w:id="935" w:name="_Toc439238222"/>
      <w:bookmarkStart w:id="936" w:name="_Toc439252770"/>
      <w:bookmarkStart w:id="937" w:name="_Toc439323744"/>
      <w:bookmarkStart w:id="938" w:name="_Toc440361378"/>
      <w:bookmarkStart w:id="939" w:name="_Toc440376133"/>
      <w:bookmarkStart w:id="940" w:name="_Toc440376260"/>
      <w:bookmarkStart w:id="941" w:name="_Toc440382518"/>
      <w:bookmarkStart w:id="942" w:name="_Toc440447188"/>
      <w:bookmarkStart w:id="943" w:name="_Toc440632349"/>
      <w:bookmarkStart w:id="944" w:name="_Toc440875121"/>
      <w:bookmarkStart w:id="945" w:name="_Toc441131108"/>
      <w:bookmarkStart w:id="946" w:name="_Toc465774631"/>
      <w:bookmarkStart w:id="947" w:name="_Toc465848860"/>
      <w:bookmarkStart w:id="948" w:name="_Toc468875363"/>
      <w:bookmarkStart w:id="949" w:name="_Toc469488415"/>
      <w:r w:rsidRPr="00C236C0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F7136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9F7136">
        <w:rPr>
          <w:bCs w:val="0"/>
          <w:sz w:val="24"/>
          <w:szCs w:val="24"/>
        </w:rPr>
      </w:r>
      <w:r w:rsidR="009F7136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9F713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1" w:name="_Toc423423670"/>
      <w:bookmarkStart w:id="952" w:name="_Ref440271036"/>
      <w:bookmarkStart w:id="953" w:name="_Ref440274366"/>
      <w:bookmarkStart w:id="954" w:name="_Ref440274902"/>
      <w:bookmarkStart w:id="955" w:name="_Ref440284947"/>
      <w:bookmarkStart w:id="956" w:name="_Ref440361140"/>
      <w:bookmarkStart w:id="957" w:name="_Toc46948841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8" w:name="_Toc98253929"/>
      <w:bookmarkStart w:id="959" w:name="_Toc157248183"/>
      <w:bookmarkStart w:id="960" w:name="_Toc157496552"/>
      <w:bookmarkStart w:id="961" w:name="_Toc158206091"/>
      <w:bookmarkStart w:id="962" w:name="_Toc164057776"/>
      <w:bookmarkStart w:id="963" w:name="_Toc164137126"/>
      <w:bookmarkStart w:id="964" w:name="_Toc164161286"/>
      <w:bookmarkStart w:id="965" w:name="_Toc165173857"/>
      <w:bookmarkStart w:id="966" w:name="_Toc439170682"/>
      <w:bookmarkStart w:id="967" w:name="_Toc439172784"/>
      <w:bookmarkStart w:id="968" w:name="_Toc439173228"/>
      <w:bookmarkStart w:id="969" w:name="_Toc439238224"/>
      <w:bookmarkStart w:id="970" w:name="_Toc439252772"/>
      <w:bookmarkStart w:id="971" w:name="_Toc439323746"/>
      <w:bookmarkStart w:id="972" w:name="_Toc440361380"/>
      <w:bookmarkStart w:id="973" w:name="_Toc440376135"/>
      <w:bookmarkStart w:id="974" w:name="_Toc440376262"/>
      <w:bookmarkStart w:id="975" w:name="_Toc440382520"/>
      <w:bookmarkStart w:id="976" w:name="_Toc440447190"/>
      <w:bookmarkStart w:id="977" w:name="_Toc440632351"/>
      <w:bookmarkStart w:id="978" w:name="_Toc440875123"/>
      <w:bookmarkStart w:id="979" w:name="_Toc441131110"/>
      <w:bookmarkStart w:id="980" w:name="_Toc465774633"/>
      <w:bookmarkStart w:id="981" w:name="_Toc465848862"/>
      <w:bookmarkStart w:id="982" w:name="_Toc468875365"/>
      <w:bookmarkStart w:id="983" w:name="_Toc469488417"/>
      <w:r w:rsidRPr="009F5821">
        <w:rPr>
          <w:szCs w:val="24"/>
        </w:rPr>
        <w:t xml:space="preserve">Форма </w:t>
      </w:r>
      <w:bookmarkEnd w:id="958"/>
      <w:r w:rsidRPr="009F5821">
        <w:rPr>
          <w:szCs w:val="24"/>
        </w:rPr>
        <w:t xml:space="preserve">графика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r w:rsidR="009469A6" w:rsidRPr="009F5821">
        <w:rPr>
          <w:szCs w:val="24"/>
        </w:rPr>
        <w:t>оказания услуг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4" w:name="_Toc171070556"/>
      <w:bookmarkStart w:id="985" w:name="_Toc98253927"/>
      <w:bookmarkStart w:id="986" w:name="_Toc176605808"/>
      <w:bookmarkStart w:id="987" w:name="_Toc176611017"/>
      <w:bookmarkStart w:id="988" w:name="_Toc176611073"/>
      <w:bookmarkStart w:id="989" w:name="_Toc176668676"/>
      <w:bookmarkStart w:id="990" w:name="_Toc176684336"/>
      <w:bookmarkStart w:id="991" w:name="_Toc176746279"/>
      <w:bookmarkStart w:id="992" w:name="_Toc176747346"/>
      <w:bookmarkStart w:id="993" w:name="_Toc198979988"/>
      <w:bookmarkStart w:id="994" w:name="_Toc217466324"/>
      <w:bookmarkStart w:id="995" w:name="_Toc217702862"/>
      <w:bookmarkStart w:id="996" w:name="_Toc233601980"/>
      <w:bookmarkStart w:id="997" w:name="_Toc263343466"/>
      <w:r w:rsidRPr="00F647F7">
        <w:rPr>
          <w:b w:val="0"/>
          <w:szCs w:val="24"/>
        </w:rPr>
        <w:br w:type="page"/>
      </w:r>
      <w:bookmarkStart w:id="998" w:name="_Toc439170683"/>
      <w:bookmarkStart w:id="999" w:name="_Toc439172785"/>
      <w:bookmarkStart w:id="1000" w:name="_Toc439173229"/>
      <w:bookmarkStart w:id="1001" w:name="_Toc439238225"/>
      <w:bookmarkStart w:id="1002" w:name="_Toc439252773"/>
      <w:bookmarkStart w:id="1003" w:name="_Toc439323747"/>
      <w:bookmarkStart w:id="1004" w:name="_Toc440361381"/>
      <w:bookmarkStart w:id="1005" w:name="_Toc440376136"/>
      <w:bookmarkStart w:id="1006" w:name="_Toc440376263"/>
      <w:bookmarkStart w:id="1007" w:name="_Toc440382521"/>
      <w:bookmarkStart w:id="1008" w:name="_Toc440447191"/>
      <w:bookmarkStart w:id="1009" w:name="_Toc440632352"/>
      <w:bookmarkStart w:id="1010" w:name="_Toc440875124"/>
      <w:bookmarkStart w:id="1011" w:name="_Toc441131111"/>
      <w:bookmarkStart w:id="1012" w:name="_Toc465774634"/>
      <w:bookmarkStart w:id="1013" w:name="_Toc465848863"/>
      <w:bookmarkStart w:id="1014" w:name="_Toc468875366"/>
      <w:bookmarkStart w:id="1015" w:name="_Toc469488418"/>
      <w:r w:rsidRPr="009F5821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9F713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F713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9F713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6" w:name="_Hlt22846931"/>
      <w:bookmarkStart w:id="1017" w:name="_Ref440361439"/>
      <w:bookmarkStart w:id="1018" w:name="_Ref440361914"/>
      <w:bookmarkStart w:id="1019" w:name="_Ref440361959"/>
      <w:bookmarkStart w:id="1020" w:name="_Toc469488419"/>
      <w:bookmarkStart w:id="1021" w:name="_Ref93264992"/>
      <w:bookmarkStart w:id="1022" w:name="_Ref93265116"/>
      <w:bookmarkStart w:id="1023" w:name="_Toc98253933"/>
      <w:bookmarkStart w:id="1024" w:name="_Toc165173859"/>
      <w:bookmarkStart w:id="1025" w:name="_Toc423423671"/>
      <w:bookmarkEnd w:id="101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17"/>
      <w:bookmarkEnd w:id="1018"/>
      <w:bookmarkEnd w:id="1019"/>
      <w:bookmarkEnd w:id="102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26" w:name="_Toc440361383"/>
      <w:bookmarkStart w:id="1027" w:name="_Toc440376138"/>
      <w:bookmarkStart w:id="1028" w:name="_Toc440376265"/>
      <w:bookmarkStart w:id="1029" w:name="_Toc440382523"/>
      <w:bookmarkStart w:id="1030" w:name="_Toc440447193"/>
      <w:bookmarkStart w:id="1031" w:name="_Toc440632354"/>
      <w:bookmarkStart w:id="1032" w:name="_Toc440875126"/>
      <w:bookmarkStart w:id="1033" w:name="_Toc441131113"/>
      <w:bookmarkStart w:id="1034" w:name="_Toc465774636"/>
      <w:bookmarkStart w:id="1035" w:name="_Toc465848865"/>
      <w:bookmarkStart w:id="1036" w:name="_Toc468875368"/>
      <w:bookmarkStart w:id="1037" w:name="_Toc469488420"/>
      <w:r w:rsidRPr="009F5821">
        <w:rPr>
          <w:szCs w:val="24"/>
        </w:rPr>
        <w:t>Форма графика оплаты 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38" w:name="_Toc440361384"/>
      <w:bookmarkStart w:id="1039" w:name="_Toc440376139"/>
      <w:bookmarkStart w:id="1040" w:name="_Toc440376266"/>
      <w:bookmarkStart w:id="1041" w:name="_Toc440382524"/>
      <w:bookmarkStart w:id="1042" w:name="_Toc440447194"/>
      <w:bookmarkStart w:id="1043" w:name="_Toc440632355"/>
      <w:bookmarkStart w:id="1044" w:name="_Toc440875127"/>
      <w:bookmarkStart w:id="1045" w:name="_Toc441131114"/>
      <w:bookmarkStart w:id="1046" w:name="_Toc465774637"/>
      <w:bookmarkStart w:id="1047" w:name="_Toc465848866"/>
      <w:bookmarkStart w:id="1048" w:name="_Toc468875369"/>
      <w:bookmarkStart w:id="1049" w:name="_Toc469488421"/>
      <w:r w:rsidRPr="009F5821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F713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9F713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9F7136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0" w:name="_Ref440361531"/>
      <w:bookmarkStart w:id="1051" w:name="_Ref440361610"/>
      <w:bookmarkStart w:id="1052" w:name="_Toc46948842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4"/>
      <w:bookmarkEnd w:id="925"/>
      <w:bookmarkEnd w:id="1021"/>
      <w:bookmarkEnd w:id="1022"/>
      <w:bookmarkEnd w:id="1023"/>
      <w:bookmarkEnd w:id="1024"/>
      <w:bookmarkEnd w:id="1025"/>
      <w:bookmarkEnd w:id="1050"/>
      <w:bookmarkEnd w:id="1051"/>
      <w:bookmarkEnd w:id="105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3" w:name="_Toc439170685"/>
      <w:bookmarkStart w:id="1054" w:name="_Toc439172787"/>
      <w:bookmarkStart w:id="1055" w:name="_Toc439173231"/>
      <w:bookmarkStart w:id="1056" w:name="_Toc439238227"/>
      <w:bookmarkStart w:id="1057" w:name="_Toc439252775"/>
      <w:bookmarkStart w:id="1058" w:name="_Toc439323749"/>
      <w:bookmarkStart w:id="1059" w:name="_Toc440361386"/>
      <w:bookmarkStart w:id="1060" w:name="_Toc440376141"/>
      <w:bookmarkStart w:id="1061" w:name="_Toc440376268"/>
      <w:bookmarkStart w:id="1062" w:name="_Toc440382526"/>
      <w:bookmarkStart w:id="1063" w:name="_Toc440447196"/>
      <w:bookmarkStart w:id="1064" w:name="_Toc440632357"/>
      <w:bookmarkStart w:id="1065" w:name="_Toc440875129"/>
      <w:bookmarkStart w:id="1066" w:name="_Toc441131116"/>
      <w:bookmarkStart w:id="1067" w:name="_Toc465774639"/>
      <w:bookmarkStart w:id="1068" w:name="_Toc465848868"/>
      <w:bookmarkStart w:id="1069" w:name="_Toc468875371"/>
      <w:bookmarkStart w:id="1070" w:name="_Toc469488423"/>
      <w:bookmarkStart w:id="1071" w:name="_Toc157248186"/>
      <w:bookmarkStart w:id="1072" w:name="_Toc157496555"/>
      <w:bookmarkStart w:id="1073" w:name="_Toc158206094"/>
      <w:bookmarkStart w:id="1074" w:name="_Toc164057779"/>
      <w:bookmarkStart w:id="1075" w:name="_Toc164137129"/>
      <w:bookmarkStart w:id="1076" w:name="_Toc164161289"/>
      <w:bookmarkStart w:id="1077" w:name="_Toc165173860"/>
      <w:r w:rsidRPr="009F5821">
        <w:rPr>
          <w:szCs w:val="24"/>
        </w:rPr>
        <w:t>Форма Протокола разногласий к проекту Договора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r w:rsidRPr="009F5821">
        <w:rPr>
          <w:szCs w:val="24"/>
        </w:rPr>
        <w:t xml:space="preserve"> </w:t>
      </w:r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F7136">
              <w:fldChar w:fldCharType="begin"/>
            </w:r>
            <w:r w:rsidR="003C1FE1">
              <w:instrText xml:space="preserve"> REF _Ref440272931 \r \h </w:instrText>
            </w:r>
            <w:r w:rsidR="009F7136">
              <w:fldChar w:fldCharType="separate"/>
            </w:r>
            <w:r w:rsidR="00E969AA">
              <w:t>2</w:t>
            </w:r>
            <w:r w:rsidR="009F713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F7136">
              <w:fldChar w:fldCharType="begin"/>
            </w:r>
            <w:r w:rsidR="003C1FE1">
              <w:instrText xml:space="preserve"> REF _Ref440272931 \r \h </w:instrText>
            </w:r>
            <w:r w:rsidR="009F7136">
              <w:fldChar w:fldCharType="separate"/>
            </w:r>
            <w:r w:rsidR="00E969AA">
              <w:t>2</w:t>
            </w:r>
            <w:r w:rsidR="009F713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78" w:name="_Toc439170686"/>
      <w:bookmarkStart w:id="1079" w:name="_Toc439172788"/>
      <w:bookmarkStart w:id="1080" w:name="_Toc439173232"/>
      <w:bookmarkStart w:id="1081" w:name="_Toc439238228"/>
      <w:bookmarkStart w:id="1082" w:name="_Toc439252776"/>
      <w:bookmarkStart w:id="1083" w:name="_Toc439323750"/>
      <w:bookmarkStart w:id="1084" w:name="_Toc440361387"/>
      <w:bookmarkStart w:id="1085" w:name="_Toc440376142"/>
      <w:bookmarkStart w:id="1086" w:name="_Toc440376269"/>
      <w:bookmarkStart w:id="1087" w:name="_Toc440382527"/>
      <w:bookmarkStart w:id="1088" w:name="_Toc440447197"/>
      <w:bookmarkStart w:id="1089" w:name="_Toc440632358"/>
      <w:bookmarkStart w:id="1090" w:name="_Toc440875130"/>
      <w:bookmarkStart w:id="1091" w:name="_Toc441131117"/>
      <w:bookmarkStart w:id="1092" w:name="_Toc465774640"/>
      <w:bookmarkStart w:id="1093" w:name="_Toc465848869"/>
      <w:bookmarkStart w:id="1094" w:name="_Toc468875372"/>
      <w:bookmarkStart w:id="1095" w:name="_Toc469488424"/>
      <w:r w:rsidRPr="009F5821">
        <w:rPr>
          <w:szCs w:val="24"/>
        </w:rPr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F713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9F713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2</w:t>
      </w:r>
      <w:r w:rsidR="009F713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9F713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 xml:space="preserve"> 1.2.6 </w:t>
      </w:r>
      <w:r w:rsidR="009F713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55335823"/>
      <w:bookmarkStart w:id="1097" w:name="_Ref55336359"/>
      <w:bookmarkStart w:id="1098" w:name="_Toc57314675"/>
      <w:bookmarkStart w:id="1099" w:name="_Toc69728989"/>
      <w:bookmarkStart w:id="1100" w:name="_Toc98253939"/>
      <w:bookmarkStart w:id="1101" w:name="_Toc165173865"/>
      <w:bookmarkStart w:id="1102" w:name="_Toc423423672"/>
      <w:bookmarkStart w:id="1103" w:name="_Toc469488425"/>
      <w:bookmarkEnd w:id="77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9F5821" w:rsidRDefault="004F4D80" w:rsidP="004F4D80">
      <w:pPr>
        <w:pStyle w:val="3"/>
        <w:rPr>
          <w:szCs w:val="24"/>
        </w:rPr>
      </w:pPr>
      <w:bookmarkStart w:id="1104" w:name="_Toc98253940"/>
      <w:bookmarkStart w:id="1105" w:name="_Toc157248192"/>
      <w:bookmarkStart w:id="1106" w:name="_Toc157496561"/>
      <w:bookmarkStart w:id="1107" w:name="_Toc158206100"/>
      <w:bookmarkStart w:id="1108" w:name="_Toc164057785"/>
      <w:bookmarkStart w:id="1109" w:name="_Toc164137135"/>
      <w:bookmarkStart w:id="1110" w:name="_Toc164161295"/>
      <w:bookmarkStart w:id="1111" w:name="_Toc165173866"/>
      <w:bookmarkStart w:id="1112" w:name="_Toc439170688"/>
      <w:bookmarkStart w:id="1113" w:name="_Toc439172790"/>
      <w:bookmarkStart w:id="1114" w:name="_Toc439173234"/>
      <w:bookmarkStart w:id="1115" w:name="_Toc439238230"/>
      <w:bookmarkStart w:id="1116" w:name="_Toc439252778"/>
      <w:bookmarkStart w:id="1117" w:name="_Ref440272119"/>
      <w:bookmarkStart w:id="1118" w:name="_Toc440361389"/>
      <w:bookmarkStart w:id="1119" w:name="_Ref444170274"/>
      <w:bookmarkStart w:id="1120" w:name="_Toc465774642"/>
      <w:bookmarkStart w:id="1121" w:name="_Toc465848871"/>
      <w:bookmarkStart w:id="1122" w:name="_Toc46948842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3" w:name="_Toc439170689"/>
      <w:bookmarkStart w:id="1124" w:name="_Toc439172791"/>
      <w:bookmarkStart w:id="1125" w:name="_Toc439173235"/>
      <w:bookmarkStart w:id="1126" w:name="_Toc439238231"/>
      <w:bookmarkStart w:id="1127" w:name="_Toc439252779"/>
      <w:bookmarkStart w:id="1128" w:name="_Ref440272147"/>
      <w:bookmarkStart w:id="1129" w:name="_Toc440361390"/>
      <w:bookmarkStart w:id="1130" w:name="_Ref444170284"/>
      <w:bookmarkStart w:id="1131" w:name="_Ref444170359"/>
      <w:bookmarkStart w:id="1132" w:name="_Toc469488427"/>
      <w:r w:rsidRPr="009F5821">
        <w:rPr>
          <w:szCs w:val="24"/>
        </w:rPr>
        <w:lastRenderedPageBreak/>
        <w:t xml:space="preserve">Форма </w:t>
      </w:r>
      <w:bookmarkEnd w:id="1123"/>
      <w:bookmarkEnd w:id="1124"/>
      <w:bookmarkEnd w:id="1125"/>
      <w:bookmarkEnd w:id="112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27"/>
      <w:bookmarkEnd w:id="1128"/>
      <w:bookmarkEnd w:id="1129"/>
      <w:bookmarkEnd w:id="1130"/>
      <w:bookmarkEnd w:id="1131"/>
      <w:bookmarkEnd w:id="113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3" w:name="_Toc439170690"/>
      <w:bookmarkStart w:id="1134" w:name="_Toc439172792"/>
      <w:bookmarkStart w:id="1135" w:name="_Toc439173236"/>
      <w:bookmarkStart w:id="113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3"/>
    <w:bookmarkEnd w:id="1134"/>
    <w:bookmarkEnd w:id="1135"/>
    <w:bookmarkEnd w:id="113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37" w:name="_Toc125426243"/>
      <w:bookmarkStart w:id="1138" w:name="_Toc396984070"/>
      <w:bookmarkStart w:id="113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0" w:name="_Toc439170691"/>
      <w:bookmarkStart w:id="1141" w:name="_Toc439172793"/>
      <w:bookmarkStart w:id="1142" w:name="_Toc439173237"/>
      <w:bookmarkStart w:id="1143" w:name="_Toc439238233"/>
      <w:bookmarkStart w:id="1144" w:name="_Toc439252780"/>
      <w:bookmarkStart w:id="1145" w:name="_Toc439323754"/>
      <w:bookmarkStart w:id="1146" w:name="_Toc440361391"/>
      <w:bookmarkStart w:id="1147" w:name="_Toc440376146"/>
      <w:bookmarkStart w:id="1148" w:name="_Toc440376273"/>
      <w:bookmarkStart w:id="1149" w:name="_Toc440382531"/>
      <w:bookmarkStart w:id="1150" w:name="_Toc440447201"/>
      <w:bookmarkStart w:id="1151" w:name="_Toc440632362"/>
      <w:bookmarkStart w:id="1152" w:name="_Toc440875134"/>
      <w:bookmarkStart w:id="1153" w:name="_Toc441131121"/>
      <w:bookmarkStart w:id="1154" w:name="_Toc465774644"/>
      <w:bookmarkStart w:id="1155" w:name="_Toc465848873"/>
      <w:bookmarkStart w:id="1156" w:name="_Toc469488428"/>
      <w:r w:rsidRPr="00AE1D2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E969AA" w:rsidRPr="00E969AA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57" w:name="_Ref55336378"/>
      <w:bookmarkStart w:id="1158" w:name="_Toc57314676"/>
      <w:bookmarkStart w:id="1159" w:name="_Toc69728990"/>
      <w:bookmarkStart w:id="1160" w:name="_Toc98253942"/>
      <w:bookmarkStart w:id="1161" w:name="_Toc165173868"/>
      <w:bookmarkStart w:id="1162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E969AA" w:rsidRPr="00E969AA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3" w:name="_Ref449016627"/>
      <w:bookmarkStart w:id="1164" w:name="_Toc46948842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D904EF" w:rsidRDefault="004F4D80" w:rsidP="004F4D80">
      <w:pPr>
        <w:pStyle w:val="3"/>
        <w:rPr>
          <w:szCs w:val="24"/>
        </w:rPr>
      </w:pPr>
      <w:bookmarkStart w:id="1165" w:name="_Toc98253943"/>
      <w:bookmarkStart w:id="1166" w:name="_Toc157248195"/>
      <w:bookmarkStart w:id="1167" w:name="_Toc157496564"/>
      <w:bookmarkStart w:id="1168" w:name="_Toc158206103"/>
      <w:bookmarkStart w:id="1169" w:name="_Toc164057788"/>
      <w:bookmarkStart w:id="1170" w:name="_Toc164137138"/>
      <w:bookmarkStart w:id="1171" w:name="_Toc164161298"/>
      <w:bookmarkStart w:id="1172" w:name="_Toc165173869"/>
      <w:bookmarkStart w:id="1173" w:name="_Toc439170693"/>
      <w:bookmarkStart w:id="1174" w:name="_Toc439172795"/>
      <w:bookmarkStart w:id="1175" w:name="_Toc439173239"/>
      <w:bookmarkStart w:id="1176" w:name="_Toc439238235"/>
      <w:bookmarkStart w:id="1177" w:name="_Toc439252782"/>
      <w:bookmarkStart w:id="1178" w:name="_Toc439323756"/>
      <w:bookmarkStart w:id="1179" w:name="_Toc440361393"/>
      <w:bookmarkStart w:id="1180" w:name="_Toc440376275"/>
      <w:bookmarkStart w:id="1181" w:name="_Toc440382533"/>
      <w:bookmarkStart w:id="1182" w:name="_Toc440447203"/>
      <w:bookmarkStart w:id="1183" w:name="_Toc440632364"/>
      <w:bookmarkStart w:id="1184" w:name="_Toc440875136"/>
      <w:bookmarkStart w:id="1185" w:name="_Toc441131123"/>
      <w:bookmarkStart w:id="1186" w:name="_Toc465774646"/>
      <w:bookmarkStart w:id="1187" w:name="_Toc465848875"/>
      <w:bookmarkStart w:id="1188" w:name="_Toc468875378"/>
      <w:bookmarkStart w:id="1189" w:name="_Toc46948843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0" w:name="_Toc98253944"/>
      <w:bookmarkStart w:id="1191" w:name="_Toc157248196"/>
      <w:bookmarkStart w:id="1192" w:name="_Toc157496565"/>
      <w:bookmarkStart w:id="1193" w:name="_Toc158206104"/>
      <w:bookmarkStart w:id="1194" w:name="_Toc164057789"/>
      <w:bookmarkStart w:id="1195" w:name="_Toc164137139"/>
      <w:bookmarkStart w:id="1196" w:name="_Toc164161299"/>
      <w:bookmarkStart w:id="11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98" w:name="_Toc439170694"/>
      <w:bookmarkStart w:id="1199" w:name="_Toc439172796"/>
      <w:bookmarkStart w:id="1200" w:name="_Toc439173240"/>
      <w:bookmarkStart w:id="1201" w:name="_Toc439238236"/>
      <w:bookmarkStart w:id="1202" w:name="_Toc439252783"/>
      <w:bookmarkStart w:id="1203" w:name="_Toc439323757"/>
      <w:bookmarkStart w:id="1204" w:name="_Toc440361394"/>
      <w:bookmarkStart w:id="1205" w:name="_Toc440376276"/>
      <w:bookmarkStart w:id="1206" w:name="_Toc440382534"/>
      <w:bookmarkStart w:id="1207" w:name="_Toc440447204"/>
      <w:bookmarkStart w:id="1208" w:name="_Toc440632365"/>
      <w:bookmarkStart w:id="1209" w:name="_Toc440875137"/>
      <w:bookmarkStart w:id="1210" w:name="_Toc441131124"/>
      <w:bookmarkStart w:id="1211" w:name="_Toc465774647"/>
      <w:bookmarkStart w:id="1212" w:name="_Toc465848876"/>
      <w:bookmarkStart w:id="1213" w:name="_Toc468875379"/>
      <w:bookmarkStart w:id="1214" w:name="_Toc469488431"/>
      <w:r w:rsidRPr="00D904EF">
        <w:rPr>
          <w:szCs w:val="24"/>
        </w:rPr>
        <w:lastRenderedPageBreak/>
        <w:t>Инструкции по заполнению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9F713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6389"/>
      <w:bookmarkStart w:id="1216" w:name="_Toc57314677"/>
      <w:bookmarkStart w:id="1217" w:name="_Toc69728991"/>
      <w:bookmarkStart w:id="1218" w:name="_Toc98253945"/>
      <w:bookmarkStart w:id="1219" w:name="_Toc165173871"/>
      <w:bookmarkStart w:id="1220" w:name="_Toc423423675"/>
      <w:bookmarkStart w:id="1221" w:name="_Toc46948843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D904EF" w:rsidRDefault="004F4D80" w:rsidP="004F4D80">
      <w:pPr>
        <w:pStyle w:val="3"/>
        <w:rPr>
          <w:szCs w:val="24"/>
        </w:rPr>
      </w:pPr>
      <w:bookmarkStart w:id="1222" w:name="_Toc98253946"/>
      <w:bookmarkStart w:id="1223" w:name="_Toc157248198"/>
      <w:bookmarkStart w:id="1224" w:name="_Toc157496567"/>
      <w:bookmarkStart w:id="1225" w:name="_Toc158206106"/>
      <w:bookmarkStart w:id="1226" w:name="_Toc164057791"/>
      <w:bookmarkStart w:id="1227" w:name="_Toc164137141"/>
      <w:bookmarkStart w:id="1228" w:name="_Toc164161301"/>
      <w:bookmarkStart w:id="1229" w:name="_Toc165173872"/>
      <w:bookmarkStart w:id="1230" w:name="_Toc439170696"/>
      <w:bookmarkStart w:id="1231" w:name="_Toc439172798"/>
      <w:bookmarkStart w:id="1232" w:name="_Toc439173242"/>
      <w:bookmarkStart w:id="1233" w:name="_Toc439238238"/>
      <w:bookmarkStart w:id="1234" w:name="_Toc439252785"/>
      <w:bookmarkStart w:id="1235" w:name="_Toc439323759"/>
      <w:bookmarkStart w:id="1236" w:name="_Toc440361396"/>
      <w:bookmarkStart w:id="1237" w:name="_Toc440376278"/>
      <w:bookmarkStart w:id="1238" w:name="_Toc440382536"/>
      <w:bookmarkStart w:id="1239" w:name="_Toc440447206"/>
      <w:bookmarkStart w:id="1240" w:name="_Toc440632367"/>
      <w:bookmarkStart w:id="1241" w:name="_Toc440875139"/>
      <w:bookmarkStart w:id="1242" w:name="_Toc441131126"/>
      <w:bookmarkStart w:id="1243" w:name="_Toc465774649"/>
      <w:bookmarkStart w:id="1244" w:name="_Toc465848878"/>
      <w:bookmarkStart w:id="1245" w:name="_Toc468875381"/>
      <w:bookmarkStart w:id="1246" w:name="_Toc469488433"/>
      <w:r w:rsidRPr="00D904EF">
        <w:rPr>
          <w:szCs w:val="24"/>
        </w:rPr>
        <w:t>Форма Справки о материально-технических ресурсах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47" w:name="_Toc98253947"/>
      <w:bookmarkStart w:id="1248" w:name="_Toc157248199"/>
      <w:bookmarkStart w:id="1249" w:name="_Toc157496568"/>
      <w:bookmarkStart w:id="1250" w:name="_Toc158206107"/>
      <w:bookmarkStart w:id="1251" w:name="_Toc164057792"/>
      <w:bookmarkStart w:id="1252" w:name="_Toc164137142"/>
      <w:bookmarkStart w:id="1253" w:name="_Toc164161302"/>
      <w:bookmarkStart w:id="125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5" w:name="_Toc439170697"/>
      <w:bookmarkStart w:id="1256" w:name="_Toc439172799"/>
      <w:bookmarkStart w:id="1257" w:name="_Toc439173243"/>
      <w:bookmarkStart w:id="1258" w:name="_Toc439238239"/>
      <w:bookmarkStart w:id="1259" w:name="_Toc439252786"/>
      <w:bookmarkStart w:id="1260" w:name="_Toc439323760"/>
      <w:bookmarkStart w:id="1261" w:name="_Toc440361397"/>
      <w:bookmarkStart w:id="1262" w:name="_Toc440376279"/>
      <w:bookmarkStart w:id="1263" w:name="_Toc440382537"/>
      <w:bookmarkStart w:id="1264" w:name="_Toc440447207"/>
      <w:bookmarkStart w:id="1265" w:name="_Toc440632368"/>
      <w:bookmarkStart w:id="1266" w:name="_Toc440875140"/>
      <w:bookmarkStart w:id="1267" w:name="_Toc441131127"/>
      <w:bookmarkStart w:id="1268" w:name="_Toc465774650"/>
      <w:bookmarkStart w:id="1269" w:name="_Toc465848879"/>
      <w:bookmarkStart w:id="1270" w:name="_Toc468875382"/>
      <w:bookmarkStart w:id="1271" w:name="_Toc469488434"/>
      <w:r w:rsidRPr="00D904EF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2" w:name="_Ref55336398"/>
      <w:bookmarkStart w:id="1273" w:name="_Toc57314678"/>
      <w:bookmarkStart w:id="1274" w:name="_Toc69728992"/>
      <w:bookmarkStart w:id="1275" w:name="_Toc98253948"/>
      <w:bookmarkStart w:id="1276" w:name="_Toc165173874"/>
      <w:bookmarkStart w:id="1277" w:name="_Toc423423676"/>
      <w:bookmarkStart w:id="1278" w:name="_Toc46948843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D904EF" w:rsidRDefault="004F4D80" w:rsidP="004F4D80">
      <w:pPr>
        <w:pStyle w:val="3"/>
        <w:rPr>
          <w:szCs w:val="24"/>
        </w:rPr>
      </w:pPr>
      <w:bookmarkStart w:id="1279" w:name="_Toc98253949"/>
      <w:bookmarkStart w:id="1280" w:name="_Toc157248201"/>
      <w:bookmarkStart w:id="1281" w:name="_Toc157496570"/>
      <w:bookmarkStart w:id="1282" w:name="_Toc158206109"/>
      <w:bookmarkStart w:id="1283" w:name="_Toc164057794"/>
      <w:bookmarkStart w:id="1284" w:name="_Toc164137144"/>
      <w:bookmarkStart w:id="1285" w:name="_Toc164161304"/>
      <w:bookmarkStart w:id="1286" w:name="_Toc165173875"/>
      <w:bookmarkStart w:id="1287" w:name="_Toc439170699"/>
      <w:bookmarkStart w:id="1288" w:name="_Toc439172801"/>
      <w:bookmarkStart w:id="1289" w:name="_Toc439173245"/>
      <w:bookmarkStart w:id="1290" w:name="_Toc439238241"/>
      <w:bookmarkStart w:id="1291" w:name="_Toc439252788"/>
      <w:bookmarkStart w:id="1292" w:name="_Toc439323762"/>
      <w:bookmarkStart w:id="1293" w:name="_Toc440361399"/>
      <w:bookmarkStart w:id="1294" w:name="_Toc440376281"/>
      <w:bookmarkStart w:id="1295" w:name="_Toc440382539"/>
      <w:bookmarkStart w:id="1296" w:name="_Toc440447209"/>
      <w:bookmarkStart w:id="1297" w:name="_Toc440632370"/>
      <w:bookmarkStart w:id="1298" w:name="_Toc440875142"/>
      <w:bookmarkStart w:id="1299" w:name="_Toc441131129"/>
      <w:bookmarkStart w:id="1300" w:name="_Toc465774652"/>
      <w:bookmarkStart w:id="1301" w:name="_Toc465848881"/>
      <w:bookmarkStart w:id="1302" w:name="_Toc468875384"/>
      <w:bookmarkStart w:id="1303" w:name="_Toc469488436"/>
      <w:r w:rsidRPr="00D904EF">
        <w:rPr>
          <w:szCs w:val="24"/>
        </w:rPr>
        <w:t>Форма Справки о кадровых ресурсах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4" w:name="_Toc98253950"/>
      <w:bookmarkStart w:id="1305" w:name="_Toc157248202"/>
      <w:bookmarkStart w:id="1306" w:name="_Toc157496571"/>
      <w:bookmarkStart w:id="1307" w:name="_Toc158206110"/>
      <w:bookmarkStart w:id="1308" w:name="_Toc164057795"/>
      <w:bookmarkStart w:id="1309" w:name="_Toc164137145"/>
      <w:bookmarkStart w:id="1310" w:name="_Toc164161305"/>
      <w:bookmarkStart w:id="131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2" w:name="_Toc439170700"/>
      <w:bookmarkStart w:id="1313" w:name="_Toc439172802"/>
      <w:bookmarkStart w:id="1314" w:name="_Toc439173246"/>
      <w:bookmarkStart w:id="1315" w:name="_Toc439238242"/>
      <w:bookmarkStart w:id="1316" w:name="_Toc439252789"/>
      <w:bookmarkStart w:id="1317" w:name="_Toc439323763"/>
      <w:bookmarkStart w:id="1318" w:name="_Toc440361400"/>
      <w:bookmarkStart w:id="1319" w:name="_Toc440376282"/>
      <w:bookmarkStart w:id="1320" w:name="_Toc440382540"/>
      <w:bookmarkStart w:id="1321" w:name="_Toc440447210"/>
      <w:bookmarkStart w:id="1322" w:name="_Toc440632371"/>
      <w:bookmarkStart w:id="1323" w:name="_Toc440875143"/>
      <w:bookmarkStart w:id="1324" w:name="_Toc441131130"/>
      <w:bookmarkStart w:id="1325" w:name="_Toc465774653"/>
      <w:bookmarkStart w:id="1326" w:name="_Toc465848882"/>
      <w:bookmarkStart w:id="1327" w:name="_Toc468875385"/>
      <w:bookmarkStart w:id="1328" w:name="_Toc469488437"/>
      <w:r w:rsidRPr="00D904EF">
        <w:rPr>
          <w:szCs w:val="24"/>
        </w:rPr>
        <w:lastRenderedPageBreak/>
        <w:t>Инструкции по заполнению</w:t>
      </w:r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9" w:name="_Toc165173881"/>
      <w:bookmarkStart w:id="1330" w:name="_Ref194749267"/>
      <w:bookmarkStart w:id="1331" w:name="_Toc423423677"/>
      <w:bookmarkStart w:id="1332" w:name="_Ref440271993"/>
      <w:bookmarkStart w:id="1333" w:name="_Ref440274659"/>
      <w:bookmarkStart w:id="1334" w:name="_Toc469488438"/>
      <w:bookmarkStart w:id="1335" w:name="_Ref90381523"/>
      <w:bookmarkStart w:id="1336" w:name="_Toc90385124"/>
      <w:bookmarkStart w:id="1337" w:name="_Ref96861029"/>
      <w:bookmarkStart w:id="1338" w:name="_Toc97651410"/>
      <w:bookmarkStart w:id="133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29"/>
      <w:bookmarkEnd w:id="1330"/>
      <w:bookmarkEnd w:id="1331"/>
      <w:bookmarkEnd w:id="1332"/>
      <w:bookmarkEnd w:id="1333"/>
      <w:bookmarkEnd w:id="1334"/>
    </w:p>
    <w:p w:rsidR="004F4D80" w:rsidRPr="00D904EF" w:rsidRDefault="004F4D80" w:rsidP="004F4D80">
      <w:pPr>
        <w:pStyle w:val="3"/>
        <w:rPr>
          <w:szCs w:val="24"/>
        </w:rPr>
      </w:pPr>
      <w:bookmarkStart w:id="1340" w:name="_Toc97651411"/>
      <w:bookmarkStart w:id="1341" w:name="_Toc98253956"/>
      <w:bookmarkStart w:id="1342" w:name="_Toc157248208"/>
      <w:bookmarkStart w:id="1343" w:name="_Toc157496577"/>
      <w:bookmarkStart w:id="1344" w:name="_Toc158206116"/>
      <w:bookmarkStart w:id="1345" w:name="_Toc164057801"/>
      <w:bookmarkStart w:id="1346" w:name="_Toc164137151"/>
      <w:bookmarkStart w:id="1347" w:name="_Toc164161311"/>
      <w:bookmarkStart w:id="1348" w:name="_Toc165173882"/>
      <w:bookmarkStart w:id="1349" w:name="_Toc439170702"/>
      <w:bookmarkStart w:id="1350" w:name="_Toc439172804"/>
      <w:bookmarkStart w:id="1351" w:name="_Toc439173248"/>
      <w:bookmarkStart w:id="1352" w:name="_Toc439238244"/>
      <w:bookmarkStart w:id="1353" w:name="_Toc439252791"/>
      <w:bookmarkStart w:id="1354" w:name="_Toc439323765"/>
      <w:bookmarkStart w:id="1355" w:name="_Toc440361402"/>
      <w:bookmarkStart w:id="1356" w:name="_Toc440376284"/>
      <w:bookmarkStart w:id="1357" w:name="_Toc440382542"/>
      <w:bookmarkStart w:id="1358" w:name="_Toc440447212"/>
      <w:bookmarkStart w:id="1359" w:name="_Toc440632373"/>
      <w:bookmarkStart w:id="1360" w:name="_Toc440875145"/>
      <w:bookmarkStart w:id="1361" w:name="_Toc441131132"/>
      <w:bookmarkStart w:id="1362" w:name="_Toc465774655"/>
      <w:bookmarkStart w:id="1363" w:name="_Toc465848884"/>
      <w:bookmarkStart w:id="1364" w:name="_Toc468875387"/>
      <w:bookmarkStart w:id="1365" w:name="_Toc46948843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6" w:name="_Toc97651412"/>
      <w:bookmarkStart w:id="1367" w:name="_Toc98253957"/>
      <w:bookmarkStart w:id="1368" w:name="_Toc157248209"/>
      <w:bookmarkStart w:id="1369" w:name="_Toc157496578"/>
      <w:bookmarkStart w:id="1370" w:name="_Toc158206117"/>
      <w:bookmarkStart w:id="1371" w:name="_Toc164057802"/>
      <w:bookmarkStart w:id="1372" w:name="_Toc164137152"/>
      <w:bookmarkStart w:id="1373" w:name="_Toc164161312"/>
      <w:bookmarkStart w:id="137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5" w:name="_Toc439170703"/>
      <w:bookmarkStart w:id="1376" w:name="_Toc439172805"/>
      <w:bookmarkStart w:id="1377" w:name="_Toc439173249"/>
      <w:bookmarkStart w:id="1378" w:name="_Toc439238245"/>
      <w:bookmarkStart w:id="1379" w:name="_Toc439252792"/>
      <w:bookmarkStart w:id="1380" w:name="_Toc439323766"/>
      <w:bookmarkStart w:id="1381" w:name="_Toc440361403"/>
      <w:bookmarkStart w:id="1382" w:name="_Toc440376285"/>
      <w:bookmarkStart w:id="1383" w:name="_Toc440382543"/>
      <w:bookmarkStart w:id="1384" w:name="_Toc440447213"/>
      <w:bookmarkStart w:id="1385" w:name="_Toc440632374"/>
      <w:bookmarkStart w:id="1386" w:name="_Toc440875146"/>
      <w:bookmarkStart w:id="1387" w:name="_Toc441131133"/>
      <w:bookmarkStart w:id="1388" w:name="_Toc465774656"/>
      <w:bookmarkStart w:id="1389" w:name="_Toc465848885"/>
      <w:bookmarkStart w:id="1390" w:name="_Toc468875388"/>
      <w:bookmarkStart w:id="1391" w:name="_Toc469488440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E969AA" w:rsidRPr="00E969AA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5"/>
    <w:bookmarkEnd w:id="1336"/>
    <w:bookmarkEnd w:id="1337"/>
    <w:bookmarkEnd w:id="1338"/>
    <w:bookmarkEnd w:id="133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3" w:name="_Toc423423680"/>
      <w:bookmarkStart w:id="1394" w:name="_Ref440272035"/>
      <w:bookmarkStart w:id="1395" w:name="_Ref440274733"/>
      <w:bookmarkStart w:id="1396" w:name="_Ref444181467"/>
      <w:bookmarkStart w:id="1397" w:name="_Toc46948844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2"/>
      <w:bookmarkEnd w:id="1393"/>
      <w:bookmarkEnd w:id="1394"/>
      <w:bookmarkEnd w:id="1395"/>
      <w:bookmarkEnd w:id="1396"/>
      <w:bookmarkEnd w:id="1397"/>
    </w:p>
    <w:p w:rsidR="004F4D80" w:rsidRPr="00E87023" w:rsidRDefault="004F4D80" w:rsidP="004F4D80">
      <w:pPr>
        <w:pStyle w:val="3"/>
        <w:rPr>
          <w:sz w:val="22"/>
        </w:rPr>
      </w:pPr>
      <w:bookmarkStart w:id="1398" w:name="_Toc343690584"/>
      <w:bookmarkStart w:id="1399" w:name="_Toc372294428"/>
      <w:bookmarkStart w:id="1400" w:name="_Toc379288896"/>
      <w:bookmarkStart w:id="1401" w:name="_Toc384734780"/>
      <w:bookmarkStart w:id="1402" w:name="_Toc396984078"/>
      <w:bookmarkStart w:id="1403" w:name="_Toc423423681"/>
      <w:bookmarkStart w:id="1404" w:name="_Toc439170710"/>
      <w:bookmarkStart w:id="1405" w:name="_Toc439172812"/>
      <w:bookmarkStart w:id="1406" w:name="_Toc439173253"/>
      <w:bookmarkStart w:id="1407" w:name="_Toc439238249"/>
      <w:bookmarkStart w:id="1408" w:name="_Toc439252796"/>
      <w:bookmarkStart w:id="1409" w:name="_Toc439323770"/>
      <w:bookmarkStart w:id="1410" w:name="_Toc440361405"/>
      <w:bookmarkStart w:id="1411" w:name="_Toc440376287"/>
      <w:bookmarkStart w:id="1412" w:name="_Toc440382545"/>
      <w:bookmarkStart w:id="1413" w:name="_Toc440447215"/>
      <w:bookmarkStart w:id="1414" w:name="_Toc440632376"/>
      <w:bookmarkStart w:id="1415" w:name="_Toc440875148"/>
      <w:bookmarkStart w:id="1416" w:name="_Toc441131135"/>
      <w:bookmarkStart w:id="1417" w:name="_Toc465774658"/>
      <w:bookmarkStart w:id="1418" w:name="_Toc465848887"/>
      <w:bookmarkStart w:id="1419" w:name="_Toc468875390"/>
      <w:bookmarkStart w:id="1420" w:name="_Toc46948844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1" w:name="_Toc343690585"/>
      <w:bookmarkStart w:id="1422" w:name="_Toc372294429"/>
      <w:bookmarkStart w:id="1423" w:name="_Toc379288897"/>
      <w:bookmarkStart w:id="1424" w:name="_Toc384734781"/>
      <w:bookmarkStart w:id="1425" w:name="_Toc396984079"/>
      <w:bookmarkStart w:id="1426" w:name="_Toc423423682"/>
      <w:bookmarkStart w:id="1427" w:name="_Toc439170711"/>
      <w:bookmarkStart w:id="1428" w:name="_Toc439172813"/>
      <w:bookmarkStart w:id="1429" w:name="_Toc439173254"/>
      <w:bookmarkStart w:id="1430" w:name="_Toc439238250"/>
      <w:bookmarkStart w:id="1431" w:name="_Toc439252797"/>
      <w:bookmarkStart w:id="1432" w:name="_Toc439323771"/>
      <w:bookmarkStart w:id="1433" w:name="_Toc440361406"/>
      <w:bookmarkStart w:id="1434" w:name="_Toc440376288"/>
      <w:bookmarkStart w:id="1435" w:name="_Toc440382546"/>
      <w:bookmarkStart w:id="1436" w:name="_Toc440447216"/>
      <w:bookmarkStart w:id="1437" w:name="_Toc440632377"/>
      <w:bookmarkStart w:id="1438" w:name="_Toc440875149"/>
      <w:bookmarkStart w:id="1439" w:name="_Toc441131136"/>
      <w:bookmarkStart w:id="1440" w:name="_Toc465774659"/>
      <w:bookmarkStart w:id="1441" w:name="_Toc465848888"/>
      <w:bookmarkStart w:id="1442" w:name="_Toc468875391"/>
      <w:bookmarkStart w:id="1443" w:name="_Toc469488443"/>
      <w:r w:rsidRPr="00D27071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5" w:name="_Toc423423683"/>
      <w:bookmarkStart w:id="1446" w:name="_Ref440272051"/>
      <w:bookmarkStart w:id="1447" w:name="_Ref440274744"/>
      <w:bookmarkStart w:id="1448" w:name="_Toc46948844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4"/>
      <w:bookmarkEnd w:id="1445"/>
      <w:bookmarkEnd w:id="1446"/>
      <w:bookmarkEnd w:id="1447"/>
      <w:bookmarkEnd w:id="1448"/>
    </w:p>
    <w:p w:rsidR="004F4D80" w:rsidRPr="00AE1D21" w:rsidRDefault="004F4D80" w:rsidP="004F4D80">
      <w:pPr>
        <w:pStyle w:val="3"/>
        <w:rPr>
          <w:szCs w:val="24"/>
        </w:rPr>
      </w:pPr>
      <w:bookmarkStart w:id="1449" w:name="_Toc343690587"/>
      <w:bookmarkStart w:id="1450" w:name="_Toc372294431"/>
      <w:bookmarkStart w:id="1451" w:name="_Toc379288899"/>
      <w:bookmarkStart w:id="1452" w:name="_Toc384734783"/>
      <w:bookmarkStart w:id="1453" w:name="_Toc396984081"/>
      <w:bookmarkStart w:id="1454" w:name="_Toc423423684"/>
      <w:bookmarkStart w:id="1455" w:name="_Toc439170713"/>
      <w:bookmarkStart w:id="1456" w:name="_Toc439172815"/>
      <w:bookmarkStart w:id="1457" w:name="_Toc439173256"/>
      <w:bookmarkStart w:id="1458" w:name="_Toc439238252"/>
      <w:bookmarkStart w:id="1459" w:name="_Toc439252799"/>
      <w:bookmarkStart w:id="1460" w:name="_Toc439323773"/>
      <w:bookmarkStart w:id="1461" w:name="_Toc440361408"/>
      <w:bookmarkStart w:id="1462" w:name="_Toc440376290"/>
      <w:bookmarkStart w:id="1463" w:name="_Toc440382548"/>
      <w:bookmarkStart w:id="1464" w:name="_Toc440447218"/>
      <w:bookmarkStart w:id="1465" w:name="_Toc440632379"/>
      <w:bookmarkStart w:id="1466" w:name="_Toc440875151"/>
      <w:bookmarkStart w:id="1467" w:name="_Toc441131138"/>
      <w:bookmarkStart w:id="1468" w:name="_Toc465774661"/>
      <w:bookmarkStart w:id="1469" w:name="_Toc465848890"/>
      <w:bookmarkStart w:id="1470" w:name="_Toc468875393"/>
      <w:bookmarkStart w:id="1471" w:name="_Toc469488445"/>
      <w:r w:rsidRPr="008C4223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r w:rsidR="000D70B6" w:rsidRPr="00AE1D21">
        <w:rPr>
          <w:szCs w:val="24"/>
        </w:rPr>
        <w:t>Согласия на обработку персональных данных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2" w:name="_Toc439252801"/>
      <w:bookmarkStart w:id="1473" w:name="_Toc439323774"/>
      <w:bookmarkStart w:id="1474" w:name="_Toc440361409"/>
      <w:bookmarkStart w:id="1475" w:name="_Toc440376291"/>
      <w:bookmarkStart w:id="1476" w:name="_Toc440382549"/>
      <w:bookmarkStart w:id="1477" w:name="_Toc440447219"/>
      <w:bookmarkStart w:id="1478" w:name="_Toc440632380"/>
      <w:bookmarkStart w:id="1479" w:name="_Toc440875152"/>
      <w:bookmarkStart w:id="1480" w:name="_Toc441131139"/>
      <w:bookmarkStart w:id="1481" w:name="_Toc465774662"/>
      <w:bookmarkStart w:id="1482" w:name="_Toc465848891"/>
      <w:bookmarkStart w:id="1483" w:name="_Toc468875394"/>
      <w:bookmarkStart w:id="1484" w:name="_Toc469488446"/>
      <w:r w:rsidRPr="00AE1D21">
        <w:rPr>
          <w:szCs w:val="24"/>
        </w:rPr>
        <w:lastRenderedPageBreak/>
        <w:t>Инструкции по заполнению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5" w:name="_Toc461808970"/>
      <w:bookmarkStart w:id="1486" w:name="_Toc464120680"/>
      <w:bookmarkStart w:id="1487" w:name="_Toc465774663"/>
      <w:bookmarkStart w:id="1488" w:name="_Toc465848892"/>
      <w:bookmarkStart w:id="1489" w:name="_Toc468875395"/>
      <w:bookmarkStart w:id="1490" w:name="_Toc46948844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5"/>
      <w:bookmarkEnd w:id="1486"/>
      <w:bookmarkEnd w:id="1487"/>
      <w:bookmarkEnd w:id="1488"/>
      <w:bookmarkEnd w:id="1489"/>
      <w:bookmarkEnd w:id="149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2" w:name="_Toc461808972"/>
      <w:bookmarkStart w:id="1493" w:name="_Toc464120681"/>
      <w:bookmarkStart w:id="1494" w:name="_Toc465774664"/>
      <w:bookmarkStart w:id="1495" w:name="_Toc465848893"/>
      <w:bookmarkStart w:id="1496" w:name="_Toc468875396"/>
      <w:bookmarkStart w:id="1497" w:name="_Toc469488448"/>
      <w:r w:rsidRPr="00AE1D2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8" w:name="_Ref440272256"/>
      <w:bookmarkStart w:id="1499" w:name="_Ref440272678"/>
      <w:bookmarkStart w:id="1500" w:name="_Ref440274944"/>
      <w:bookmarkStart w:id="1501" w:name="_Toc46948844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98"/>
      <w:bookmarkEnd w:id="1499"/>
      <w:bookmarkEnd w:id="1500"/>
      <w:bookmarkEnd w:id="1501"/>
    </w:p>
    <w:p w:rsidR="007A6A39" w:rsidRPr="007A6A39" w:rsidRDefault="007A6A39" w:rsidP="007A6A39">
      <w:pPr>
        <w:pStyle w:val="3"/>
        <w:rPr>
          <w:szCs w:val="24"/>
        </w:rPr>
      </w:pPr>
      <w:bookmarkStart w:id="1502" w:name="_Toc439170715"/>
      <w:bookmarkStart w:id="1503" w:name="_Toc439172817"/>
      <w:bookmarkStart w:id="1504" w:name="_Toc439173259"/>
      <w:bookmarkStart w:id="1505" w:name="_Toc439238255"/>
      <w:bookmarkStart w:id="1506" w:name="_Toc439252803"/>
      <w:bookmarkStart w:id="1507" w:name="_Toc439323776"/>
      <w:bookmarkStart w:id="1508" w:name="_Toc440361411"/>
      <w:bookmarkStart w:id="1509" w:name="_Toc440376293"/>
      <w:bookmarkStart w:id="1510" w:name="_Toc440382551"/>
      <w:bookmarkStart w:id="1511" w:name="_Toc440447221"/>
      <w:bookmarkStart w:id="1512" w:name="_Toc440632382"/>
      <w:bookmarkStart w:id="1513" w:name="_Toc440875154"/>
      <w:bookmarkStart w:id="1514" w:name="_Toc441131141"/>
      <w:bookmarkStart w:id="1515" w:name="_Toc465774666"/>
      <w:bookmarkStart w:id="1516" w:name="_Toc465848895"/>
      <w:bookmarkStart w:id="1517" w:name="_Toc468875398"/>
      <w:bookmarkStart w:id="1518" w:name="_Toc46948845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9F7136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F7136">
        <w:rPr>
          <w:vertAlign w:val="subscript"/>
        </w:rPr>
      </w:r>
      <w:r w:rsidR="009F7136">
        <w:rPr>
          <w:vertAlign w:val="subscript"/>
        </w:rPr>
        <w:fldChar w:fldCharType="separate"/>
      </w:r>
      <w:r w:rsidR="00E969AA">
        <w:rPr>
          <w:vertAlign w:val="subscript"/>
        </w:rPr>
        <w:t>1.1.4</w:t>
      </w:r>
      <w:r w:rsidR="009F7136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E969AA" w:rsidRPr="00E969AA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61412"/>
      <w:bookmarkStart w:id="1526" w:name="_Toc440376294"/>
      <w:bookmarkStart w:id="1527" w:name="_Toc440382552"/>
      <w:bookmarkStart w:id="1528" w:name="_Toc440447222"/>
      <w:bookmarkStart w:id="1529" w:name="_Toc440632383"/>
      <w:bookmarkStart w:id="1530" w:name="_Toc440875155"/>
      <w:bookmarkStart w:id="1531" w:name="_Toc441131142"/>
      <w:bookmarkStart w:id="1532" w:name="_Toc465774667"/>
      <w:bookmarkStart w:id="1533" w:name="_Toc465848896"/>
      <w:bookmarkStart w:id="1534" w:name="_Toc468875399"/>
      <w:bookmarkStart w:id="1535" w:name="_Toc469488451"/>
      <w:r w:rsidRPr="007857E5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6" w:name="_Ref465847449"/>
      <w:bookmarkStart w:id="1537" w:name="_Ref465847748"/>
      <w:bookmarkStart w:id="1538" w:name="_Ref465847768"/>
      <w:bookmarkStart w:id="1539" w:name="_Toc469488452"/>
      <w:r w:rsidRPr="00AE1D21">
        <w:lastRenderedPageBreak/>
        <w:t>Расписка  сдачи-приемки соглашения о неустойке (форма 15)</w:t>
      </w:r>
      <w:bookmarkEnd w:id="1536"/>
      <w:bookmarkEnd w:id="1537"/>
      <w:bookmarkEnd w:id="1538"/>
      <w:bookmarkEnd w:id="1539"/>
    </w:p>
    <w:p w:rsidR="00AF12BB" w:rsidRPr="00CC5A3A" w:rsidRDefault="00AF12BB" w:rsidP="00AF12BB">
      <w:pPr>
        <w:pStyle w:val="3"/>
        <w:rPr>
          <w:szCs w:val="24"/>
        </w:rPr>
      </w:pPr>
      <w:bookmarkStart w:id="1540" w:name="_Toc465774669"/>
      <w:bookmarkStart w:id="1541" w:name="_Toc465848898"/>
      <w:bookmarkStart w:id="1542" w:name="_Toc468875401"/>
      <w:bookmarkStart w:id="1543" w:name="_Toc469488453"/>
      <w:r w:rsidRPr="00CC5A3A">
        <w:rPr>
          <w:szCs w:val="24"/>
        </w:rPr>
        <w:t>Форма Расписки  сдачи-приемки соглашения о неустойке</w:t>
      </w:r>
      <w:bookmarkEnd w:id="1540"/>
      <w:bookmarkEnd w:id="1541"/>
      <w:bookmarkEnd w:id="1542"/>
      <w:bookmarkEnd w:id="154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4" w:name="_Toc465774670"/>
      <w:bookmarkStart w:id="1545" w:name="_Toc465848899"/>
      <w:bookmarkStart w:id="1546" w:name="_Toc468875402"/>
      <w:bookmarkStart w:id="1547" w:name="_Toc469488454"/>
      <w:r w:rsidRPr="00CC5A3A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8" w:name="_Ref440272274"/>
      <w:bookmarkStart w:id="1549" w:name="_Ref440274756"/>
      <w:bookmarkStart w:id="1550" w:name="_Toc46948845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8"/>
      <w:bookmarkEnd w:id="1549"/>
      <w:bookmarkEnd w:id="1550"/>
    </w:p>
    <w:p w:rsidR="007857E5" w:rsidRPr="00AE1D21" w:rsidRDefault="007857E5" w:rsidP="007857E5">
      <w:pPr>
        <w:pStyle w:val="3"/>
        <w:rPr>
          <w:szCs w:val="24"/>
        </w:rPr>
      </w:pPr>
      <w:bookmarkStart w:id="1551" w:name="_Toc439170718"/>
      <w:bookmarkStart w:id="1552" w:name="_Toc439172820"/>
      <w:bookmarkStart w:id="1553" w:name="_Toc439173262"/>
      <w:bookmarkStart w:id="1554" w:name="_Toc439238258"/>
      <w:bookmarkStart w:id="1555" w:name="_Toc439252806"/>
      <w:bookmarkStart w:id="1556" w:name="_Toc439323779"/>
      <w:bookmarkStart w:id="1557" w:name="_Toc440361414"/>
      <w:bookmarkStart w:id="1558" w:name="_Toc440376296"/>
      <w:bookmarkStart w:id="1559" w:name="_Toc440382554"/>
      <w:bookmarkStart w:id="1560" w:name="_Toc440447224"/>
      <w:bookmarkStart w:id="1561" w:name="_Toc440632385"/>
      <w:bookmarkStart w:id="1562" w:name="_Toc440875157"/>
      <w:bookmarkStart w:id="1563" w:name="_Toc441131144"/>
      <w:bookmarkStart w:id="1564" w:name="_Toc465774672"/>
      <w:bookmarkStart w:id="1565" w:name="_Toc465848901"/>
      <w:bookmarkStart w:id="1566" w:name="_Toc468875404"/>
      <w:bookmarkStart w:id="1567" w:name="_Toc469488456"/>
      <w:r w:rsidRPr="00AE1D21">
        <w:rPr>
          <w:szCs w:val="24"/>
        </w:rPr>
        <w:t xml:space="preserve">Форма </w:t>
      </w:r>
      <w:bookmarkEnd w:id="155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8" w:name="_Toc300142269"/>
      <w:bookmarkStart w:id="1569" w:name="_Toc309735391"/>
      <w:bookmarkStart w:id="157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9"/>
      <w:bookmarkEnd w:id="157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1" w:name="_Toc439170719"/>
      <w:bookmarkStart w:id="1572" w:name="_Toc439172821"/>
      <w:bookmarkStart w:id="1573" w:name="_Toc439173263"/>
      <w:bookmarkStart w:id="1574" w:name="_Toc439238259"/>
      <w:bookmarkStart w:id="1575" w:name="_Toc439252807"/>
      <w:bookmarkStart w:id="1576" w:name="_Toc439323780"/>
      <w:bookmarkStart w:id="1577" w:name="_Toc440361415"/>
      <w:bookmarkStart w:id="1578" w:name="_Toc440376297"/>
      <w:bookmarkStart w:id="1579" w:name="_Toc440382555"/>
      <w:bookmarkStart w:id="1580" w:name="_Toc440447225"/>
      <w:bookmarkStart w:id="1581" w:name="_Toc440632386"/>
      <w:bookmarkStart w:id="1582" w:name="_Toc440875158"/>
      <w:bookmarkStart w:id="1583" w:name="_Toc441131145"/>
      <w:bookmarkStart w:id="1584" w:name="_Toc465774673"/>
      <w:bookmarkStart w:id="1585" w:name="_Toc465848902"/>
      <w:bookmarkStart w:id="1586" w:name="_Toc468875405"/>
      <w:bookmarkStart w:id="1587" w:name="_Toc469488457"/>
      <w:r w:rsidRPr="007857E5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8" w:name="_Ref93268095"/>
      <w:bookmarkStart w:id="1589" w:name="_Ref93268099"/>
      <w:bookmarkStart w:id="1590" w:name="_Toc98253958"/>
      <w:bookmarkStart w:id="1591" w:name="_Toc165173884"/>
      <w:bookmarkStart w:id="1592" w:name="_Toc423423678"/>
      <w:bookmarkStart w:id="1593" w:name="_Ref440272510"/>
      <w:bookmarkStart w:id="1594" w:name="_Ref440274961"/>
      <w:bookmarkStart w:id="1595" w:name="_Ref90381141"/>
      <w:bookmarkStart w:id="1596" w:name="_Toc90385121"/>
      <w:bookmarkStart w:id="1597" w:name="_Toc98253952"/>
      <w:bookmarkStart w:id="1598" w:name="_Toc165173878"/>
      <w:bookmarkStart w:id="1599" w:name="_Toc423427449"/>
      <w:bookmarkStart w:id="1600" w:name="_Toc46948845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1" w:name="_Toc90385125"/>
      <w:bookmarkStart w:id="1602" w:name="_Toc439170705"/>
      <w:bookmarkStart w:id="1603" w:name="_Toc439172807"/>
      <w:bookmarkStart w:id="1604" w:name="_Toc439173268"/>
      <w:bookmarkStart w:id="1605" w:name="_Toc439238264"/>
      <w:bookmarkStart w:id="1606" w:name="_Toc439252812"/>
      <w:bookmarkStart w:id="1607" w:name="_Toc439323785"/>
      <w:bookmarkStart w:id="1608" w:name="_Toc440361420"/>
      <w:bookmarkStart w:id="1609" w:name="_Toc440376302"/>
      <w:bookmarkStart w:id="1610" w:name="_Toc440382560"/>
      <w:bookmarkStart w:id="1611" w:name="_Toc440447230"/>
      <w:bookmarkStart w:id="1612" w:name="_Toc440632391"/>
      <w:bookmarkStart w:id="1613" w:name="_Toc440875160"/>
      <w:bookmarkStart w:id="1614" w:name="_Toc441131147"/>
      <w:bookmarkStart w:id="1615" w:name="_Toc465774675"/>
      <w:bookmarkStart w:id="1616" w:name="_Toc465848904"/>
      <w:bookmarkStart w:id="1617" w:name="_Toc468875407"/>
      <w:bookmarkStart w:id="1618" w:name="_Toc469488459"/>
      <w:r w:rsidRPr="00D904EF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9" w:name="_Toc90385126"/>
      <w:bookmarkStart w:id="1620" w:name="_Toc98253959"/>
      <w:bookmarkStart w:id="1621" w:name="_Toc157248211"/>
      <w:bookmarkStart w:id="1622" w:name="_Toc157496580"/>
      <w:bookmarkStart w:id="1623" w:name="_Toc158206119"/>
      <w:bookmarkStart w:id="1624" w:name="_Toc164057804"/>
      <w:bookmarkStart w:id="1625" w:name="_Toc164137154"/>
      <w:bookmarkStart w:id="1626" w:name="_Toc164161314"/>
      <w:bookmarkStart w:id="162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8" w:name="_Toc439170706"/>
      <w:bookmarkStart w:id="1629" w:name="_Toc439172808"/>
      <w:bookmarkStart w:id="1630" w:name="_Toc439173269"/>
      <w:bookmarkStart w:id="1631" w:name="_Toc439238265"/>
      <w:bookmarkStart w:id="1632" w:name="_Toc439252813"/>
      <w:bookmarkStart w:id="1633" w:name="_Toc439323786"/>
      <w:bookmarkStart w:id="1634" w:name="_Toc440361421"/>
      <w:bookmarkStart w:id="1635" w:name="_Toc440376303"/>
      <w:bookmarkStart w:id="1636" w:name="_Toc440382561"/>
      <w:bookmarkStart w:id="1637" w:name="_Toc440447231"/>
      <w:bookmarkStart w:id="1638" w:name="_Toc440632392"/>
      <w:bookmarkStart w:id="1639" w:name="_Toc440875161"/>
      <w:bookmarkStart w:id="1640" w:name="_Toc441131148"/>
      <w:bookmarkStart w:id="1641" w:name="_Toc465774676"/>
      <w:bookmarkStart w:id="1642" w:name="_Toc465848905"/>
      <w:bookmarkStart w:id="1643" w:name="_Toc468875408"/>
      <w:bookmarkStart w:id="1644" w:name="_Toc469488460"/>
      <w:r w:rsidRPr="00D904EF">
        <w:rPr>
          <w:szCs w:val="24"/>
        </w:rPr>
        <w:lastRenderedPageBreak/>
        <w:t>Инструкции по заполнению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3.3.9</w:t>
      </w:r>
      <w:r w:rsidR="009F713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9F7136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9F7136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5" w:name="_Ref440376324"/>
      <w:bookmarkStart w:id="1646" w:name="_Ref440376401"/>
      <w:bookmarkStart w:id="1647" w:name="_Toc46948846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5"/>
      <w:bookmarkEnd w:id="1646"/>
      <w:bookmarkEnd w:id="1647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648" w:name="_Toc440376305"/>
      <w:bookmarkStart w:id="1649" w:name="_Toc440382563"/>
      <w:bookmarkStart w:id="1650" w:name="_Toc440447233"/>
      <w:bookmarkStart w:id="1651" w:name="_Toc440632394"/>
      <w:bookmarkStart w:id="1652" w:name="_Toc440875163"/>
      <w:bookmarkStart w:id="1653" w:name="_Toc441131150"/>
      <w:bookmarkStart w:id="1654" w:name="_Toc465774678"/>
      <w:bookmarkStart w:id="1655" w:name="_Toc465848907"/>
      <w:bookmarkStart w:id="1656" w:name="_Toc468875410"/>
      <w:bookmarkStart w:id="1657" w:name="_Toc46948846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5411"/>
      <w:bookmarkStart w:id="1667" w:name="_Toc46948846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9F7136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3.3.10</w:t>
      </w:r>
      <w:r w:rsidR="009F713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9F7136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9F713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9F7136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9F713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9F7136">
        <w:rPr>
          <w:sz w:val="24"/>
          <w:szCs w:val="24"/>
        </w:rPr>
      </w:r>
      <w:r w:rsidR="009F7136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9F7136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FCE" w:rsidRDefault="00C51FCE">
      <w:pPr>
        <w:spacing w:line="240" w:lineRule="auto"/>
      </w:pPr>
      <w:r>
        <w:separator/>
      </w:r>
    </w:p>
  </w:endnote>
  <w:endnote w:type="continuationSeparator" w:id="0">
    <w:p w:rsidR="00C51FCE" w:rsidRDefault="00C51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7157" w:rsidRDefault="00437157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Pr="00FA0376" w:rsidRDefault="0043715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33F54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437157" w:rsidRPr="00EE0539" w:rsidRDefault="0043715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C7CD9">
      <w:rPr>
        <w:sz w:val="18"/>
        <w:szCs w:val="18"/>
      </w:rPr>
      <w:t>Договора на оказание услуг по подготовке персонала специальностям поднадзорным надзорным органам для нужд ПАО «МРСК Центра» (филиала «Белгородэнерго»).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FCE" w:rsidRDefault="00C51FCE">
      <w:pPr>
        <w:spacing w:line="240" w:lineRule="auto"/>
      </w:pPr>
      <w:r>
        <w:separator/>
      </w:r>
    </w:p>
  </w:footnote>
  <w:footnote w:type="continuationSeparator" w:id="0">
    <w:p w:rsidR="00C51FCE" w:rsidRDefault="00C51FCE">
      <w:pPr>
        <w:spacing w:line="240" w:lineRule="auto"/>
      </w:pPr>
      <w:r>
        <w:continuationSeparator/>
      </w:r>
    </w:p>
  </w:footnote>
  <w:footnote w:id="1">
    <w:p w:rsidR="00437157" w:rsidRPr="00B36685" w:rsidRDefault="00437157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37157" w:rsidRDefault="00437157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37157" w:rsidRDefault="00437157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37157" w:rsidRDefault="00437157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Pr="00930031" w:rsidRDefault="00437157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157" w:rsidRDefault="0043715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C838C12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EEF0082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909AD99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98658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2E0A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37157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6D3D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33F5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9F7136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1FCE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Goryagina.TN@mrsk-1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microsoft.com/office/2007/relationships/stylesWithEffects" Target="stylesWithEffects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Ermolova.I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2335C-2A8D-4DC8-85C8-0816B8A7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88</Pages>
  <Words>26463</Words>
  <Characters>150845</Characters>
  <Application>Microsoft Office Word</Application>
  <DocSecurity>0</DocSecurity>
  <Lines>1257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176955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113</cp:revision>
  <cp:lastPrinted>2015-12-29T14:27:00Z</cp:lastPrinted>
  <dcterms:created xsi:type="dcterms:W3CDTF">2016-01-13T12:36:00Z</dcterms:created>
  <dcterms:modified xsi:type="dcterms:W3CDTF">2016-12-22T10:48:00Z</dcterms:modified>
</cp:coreProperties>
</file>